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00" w:firstRow="0" w:lastRow="0" w:firstColumn="0" w:lastColumn="0" w:noHBand="0" w:noVBand="0"/>
      </w:tblPr>
      <w:tblGrid>
        <w:gridCol w:w="634"/>
        <w:gridCol w:w="737"/>
        <w:gridCol w:w="3232"/>
        <w:gridCol w:w="642"/>
        <w:gridCol w:w="993"/>
        <w:gridCol w:w="898"/>
        <w:gridCol w:w="3600"/>
        <w:gridCol w:w="720"/>
        <w:gridCol w:w="978"/>
        <w:gridCol w:w="797"/>
        <w:gridCol w:w="1559"/>
        <w:gridCol w:w="7"/>
      </w:tblGrid>
      <w:tr w:rsidR="008D5CC8" w:rsidRPr="00CD3877" w14:paraId="5E0EDA5F" w14:textId="77777777" w:rsidTr="00E408EC">
        <w:tc>
          <w:tcPr>
            <w:tcW w:w="14797" w:type="dxa"/>
            <w:gridSpan w:val="12"/>
          </w:tcPr>
          <w:p w14:paraId="1380ECC7" w14:textId="77777777" w:rsidR="002D7470" w:rsidRPr="00CD3877" w:rsidRDefault="002D7470" w:rsidP="00F9719A">
            <w:pPr>
              <w:pStyle w:val="Nadpis1"/>
              <w:rPr>
                <w:sz w:val="20"/>
                <w:szCs w:val="20"/>
                <w:vertAlign w:val="superscript"/>
              </w:rPr>
            </w:pPr>
            <w:r w:rsidRPr="00CD3877">
              <w:rPr>
                <w:sz w:val="20"/>
                <w:szCs w:val="20"/>
              </w:rPr>
              <w:t>TABUĽKA  ZHODY</w:t>
            </w:r>
          </w:p>
          <w:p w14:paraId="540850C1" w14:textId="77777777" w:rsidR="002D7470" w:rsidRPr="00CD3877" w:rsidRDefault="002D7470" w:rsidP="00F9719A">
            <w:pPr>
              <w:pStyle w:val="Nadpis1"/>
              <w:rPr>
                <w:b w:val="0"/>
                <w:bCs w:val="0"/>
                <w:sz w:val="20"/>
                <w:szCs w:val="20"/>
              </w:rPr>
            </w:pPr>
            <w:r w:rsidRPr="00CD3877">
              <w:rPr>
                <w:sz w:val="20"/>
                <w:szCs w:val="20"/>
              </w:rPr>
              <w:t>smernice ES/EÚ s ustanoveniami všetkých všeobecne záväzných právnych predpisov, ktoré danú smernicu preberajú</w:t>
            </w:r>
          </w:p>
        </w:tc>
      </w:tr>
      <w:tr w:rsidR="008D5CC8" w:rsidRPr="00CD3877" w14:paraId="4E508554" w14:textId="77777777" w:rsidTr="00E408EC">
        <w:trPr>
          <w:cantSplit/>
          <w:trHeight w:val="793"/>
        </w:trPr>
        <w:tc>
          <w:tcPr>
            <w:tcW w:w="1371" w:type="dxa"/>
            <w:gridSpan w:val="2"/>
          </w:tcPr>
          <w:p w14:paraId="7ADC5BAE" w14:textId="77777777" w:rsidR="002D7470" w:rsidRPr="00CD3877" w:rsidRDefault="002D7470" w:rsidP="00F9719A">
            <w:pPr>
              <w:pStyle w:val="Nadpis4"/>
              <w:jc w:val="both"/>
              <w:rPr>
                <w:sz w:val="20"/>
                <w:szCs w:val="20"/>
              </w:rPr>
            </w:pPr>
            <w:r w:rsidRPr="00CD3877">
              <w:rPr>
                <w:sz w:val="20"/>
                <w:szCs w:val="20"/>
              </w:rPr>
              <w:t>Názov smernice:</w:t>
            </w:r>
          </w:p>
        </w:tc>
        <w:tc>
          <w:tcPr>
            <w:tcW w:w="13426" w:type="dxa"/>
            <w:gridSpan w:val="10"/>
          </w:tcPr>
          <w:p w14:paraId="72B61500" w14:textId="77777777" w:rsidR="002D7470" w:rsidRPr="00CD3877" w:rsidRDefault="006D5B16" w:rsidP="00E0394C">
            <w:pPr>
              <w:jc w:val="both"/>
              <w:rPr>
                <w:sz w:val="20"/>
                <w:szCs w:val="20"/>
              </w:rPr>
            </w:pPr>
            <w:r w:rsidRPr="00CD3877">
              <w:rPr>
                <w:b/>
                <w:sz w:val="20"/>
                <w:szCs w:val="20"/>
              </w:rPr>
              <w:t>Smernica</w:t>
            </w:r>
            <w:r w:rsidRPr="00CD3877">
              <w:rPr>
                <w:b/>
                <w:bCs/>
                <w:sz w:val="20"/>
                <w:szCs w:val="20"/>
              </w:rPr>
              <w:t xml:space="preserve"> </w:t>
            </w:r>
            <w:r w:rsidRPr="00CD3877">
              <w:rPr>
                <w:b/>
                <w:sz w:val="20"/>
                <w:szCs w:val="20"/>
              </w:rPr>
              <w:t>2004/37/ES Európskeho parlamentu a Rady</w:t>
            </w:r>
            <w:r w:rsidRPr="00CD3877">
              <w:rPr>
                <w:b/>
                <w:bCs/>
                <w:sz w:val="20"/>
                <w:szCs w:val="20"/>
              </w:rPr>
              <w:t xml:space="preserve"> </w:t>
            </w:r>
            <w:r w:rsidR="002D7470" w:rsidRPr="00CD3877">
              <w:rPr>
                <w:b/>
                <w:bCs/>
                <w:sz w:val="20"/>
                <w:szCs w:val="20"/>
              </w:rPr>
              <w:t>z 29.</w:t>
            </w:r>
            <w:r w:rsidR="00F9719A" w:rsidRPr="00CD3877">
              <w:rPr>
                <w:b/>
                <w:bCs/>
                <w:sz w:val="20"/>
                <w:szCs w:val="20"/>
              </w:rPr>
              <w:t xml:space="preserve"> </w:t>
            </w:r>
            <w:r w:rsidR="002D7470" w:rsidRPr="00CD3877">
              <w:rPr>
                <w:b/>
                <w:bCs/>
                <w:sz w:val="20"/>
                <w:szCs w:val="20"/>
              </w:rPr>
              <w:t xml:space="preserve">apríla 2004 </w:t>
            </w:r>
            <w:r w:rsidR="00F9719A" w:rsidRPr="00CD3877">
              <w:rPr>
                <w:b/>
                <w:bCs/>
                <w:sz w:val="20"/>
                <w:szCs w:val="20"/>
              </w:rPr>
              <w:t>o ochrane pracovníkov pred rizikami súvisiacimi s expozíciou karcinogénom</w:t>
            </w:r>
            <w:r w:rsidR="00D94C1C" w:rsidRPr="00CD3877">
              <w:rPr>
                <w:b/>
                <w:bCs/>
                <w:sz w:val="20"/>
                <w:szCs w:val="20"/>
              </w:rPr>
              <w:t>,</w:t>
            </w:r>
            <w:r w:rsidR="00F9719A" w:rsidRPr="00CD3877">
              <w:rPr>
                <w:b/>
                <w:bCs/>
                <w:sz w:val="20"/>
                <w:szCs w:val="20"/>
              </w:rPr>
              <w:t xml:space="preserve"> </w:t>
            </w:r>
            <w:r w:rsidR="00D94C1C" w:rsidRPr="00CD3877">
              <w:rPr>
                <w:b/>
                <w:bCs/>
                <w:sz w:val="20"/>
                <w:szCs w:val="20"/>
              </w:rPr>
              <w:t xml:space="preserve">mutagénom alebo reprodukčne toxickým látkam </w:t>
            </w:r>
            <w:r w:rsidR="00F9719A" w:rsidRPr="00CD3877">
              <w:rPr>
                <w:b/>
                <w:bCs/>
                <w:sz w:val="20"/>
                <w:szCs w:val="20"/>
              </w:rPr>
              <w:t xml:space="preserve"> pri práci (šiesta samostatná smernica v zmysle článku 16 ods. 1 smernice Rady 89/391/EHS)</w:t>
            </w:r>
            <w:r w:rsidRPr="00CD3877">
              <w:rPr>
                <w:b/>
                <w:bCs/>
                <w:sz w:val="20"/>
                <w:szCs w:val="20"/>
              </w:rPr>
              <w:t xml:space="preserve"> </w:t>
            </w:r>
            <w:r w:rsidRPr="00CD3877">
              <w:rPr>
                <w:b/>
                <w:sz w:val="20"/>
                <w:szCs w:val="20"/>
              </w:rPr>
              <w:t>(kodifikované znenie)</w:t>
            </w:r>
            <w:r w:rsidR="00F9719A" w:rsidRPr="00CD3877">
              <w:rPr>
                <w:b/>
                <w:bCs/>
                <w:sz w:val="20"/>
                <w:szCs w:val="20"/>
              </w:rPr>
              <w:t xml:space="preserve"> </w:t>
            </w:r>
            <w:r w:rsidR="00F9719A" w:rsidRPr="00CD3877">
              <w:rPr>
                <w:b/>
                <w:sz w:val="20"/>
                <w:szCs w:val="20"/>
              </w:rPr>
              <w:t>(Ú. v. EÚ L 158, 30. 4. 2004)</w:t>
            </w:r>
            <w:r w:rsidRPr="00CD3877">
              <w:rPr>
                <w:sz w:val="20"/>
                <w:szCs w:val="20"/>
              </w:rPr>
              <w:t xml:space="preserve"> </w:t>
            </w:r>
            <w:r w:rsidRPr="00CD3877">
              <w:rPr>
                <w:b/>
                <w:sz w:val="20"/>
                <w:szCs w:val="20"/>
              </w:rPr>
              <w:t>v platnom znení</w:t>
            </w:r>
            <w:r w:rsidR="000B32E8" w:rsidRPr="00CD3877">
              <w:rPr>
                <w:b/>
                <w:sz w:val="20"/>
                <w:szCs w:val="20"/>
              </w:rPr>
              <w:t>.</w:t>
            </w:r>
          </w:p>
        </w:tc>
      </w:tr>
      <w:tr w:rsidR="008D5CC8" w:rsidRPr="00CD3877" w14:paraId="161CC66C" w14:textId="77777777" w:rsidTr="00E408EC">
        <w:trPr>
          <w:gridAfter w:val="1"/>
          <w:wAfter w:w="7" w:type="dxa"/>
          <w:trHeight w:val="567"/>
        </w:trPr>
        <w:tc>
          <w:tcPr>
            <w:tcW w:w="5245" w:type="dxa"/>
            <w:gridSpan w:val="4"/>
          </w:tcPr>
          <w:p w14:paraId="0217C9C0" w14:textId="77777777" w:rsidR="006C1DF1" w:rsidRPr="00CD3877" w:rsidRDefault="000B32E8" w:rsidP="006C1DF1">
            <w:pPr>
              <w:pStyle w:val="Nadpis4"/>
              <w:jc w:val="both"/>
              <w:rPr>
                <w:bCs w:val="0"/>
                <w:strike/>
                <w:sz w:val="20"/>
                <w:szCs w:val="20"/>
              </w:rPr>
            </w:pPr>
            <w:r w:rsidRPr="00CD3877">
              <w:rPr>
                <w:sz w:val="20"/>
                <w:szCs w:val="20"/>
              </w:rPr>
              <w:t>Smernica 2004/37/ES Európskeho parlamentu a Rady z 29. apríla 2004 o ochrane pracovníkov pred rizikami súvisiacimi s expozíciou karcinogénom, mutagénom alebo reprodukčne toxickým látkam  pri práci (šiesta samostatná smernica v zmysle článku 16 ods. 1 smernice Rady 89/391/EHS) (kodifikované znenie) (Ú. v. EÚ L 158, 30. 4. 2004) v platnom znení</w:t>
            </w:r>
            <w:r w:rsidRPr="00CD3877">
              <w:rPr>
                <w:b w:val="0"/>
                <w:sz w:val="20"/>
                <w:szCs w:val="20"/>
              </w:rPr>
              <w:t>.</w:t>
            </w:r>
            <w:r w:rsidR="000E0246" w:rsidRPr="00CD3877">
              <w:rPr>
                <w:b w:val="0"/>
                <w:sz w:val="20"/>
                <w:szCs w:val="20"/>
              </w:rPr>
              <w:t xml:space="preserve"> </w:t>
            </w:r>
            <w:r w:rsidR="006C1DF1" w:rsidRPr="00CD3877">
              <w:rPr>
                <w:bCs w:val="0"/>
                <w:strike/>
                <w:sz w:val="20"/>
                <w:szCs w:val="20"/>
              </w:rPr>
              <w:t xml:space="preserve"> </w:t>
            </w:r>
          </w:p>
          <w:p w14:paraId="65A3833E" w14:textId="77777777" w:rsidR="006C1DF1" w:rsidRPr="00CD3877" w:rsidRDefault="006C1DF1" w:rsidP="006C1DF1">
            <w:pPr>
              <w:rPr>
                <w:sz w:val="20"/>
                <w:szCs w:val="20"/>
              </w:rPr>
            </w:pPr>
          </w:p>
          <w:p w14:paraId="4CEEE014" w14:textId="77777777" w:rsidR="002D7470" w:rsidRPr="00CD3877" w:rsidRDefault="006C1DF1" w:rsidP="006C1DF1">
            <w:pPr>
              <w:jc w:val="both"/>
              <w:rPr>
                <w:b/>
                <w:bCs/>
                <w:sz w:val="20"/>
                <w:szCs w:val="20"/>
              </w:rPr>
            </w:pPr>
            <w:r w:rsidRPr="00CD3877">
              <w:rPr>
                <w:b/>
                <w:bCs/>
                <w:sz w:val="20"/>
                <w:szCs w:val="20"/>
              </w:rPr>
              <w:t xml:space="preserve"> </w:t>
            </w:r>
          </w:p>
        </w:tc>
        <w:tc>
          <w:tcPr>
            <w:tcW w:w="9545" w:type="dxa"/>
            <w:gridSpan w:val="7"/>
          </w:tcPr>
          <w:p w14:paraId="03174818" w14:textId="77777777" w:rsidR="007E40A8" w:rsidRPr="00CD3877" w:rsidRDefault="007E40A8" w:rsidP="006B6DE7">
            <w:pPr>
              <w:jc w:val="both"/>
              <w:rPr>
                <w:b/>
                <w:sz w:val="20"/>
                <w:szCs w:val="20"/>
              </w:rPr>
            </w:pPr>
            <w:r w:rsidRPr="00CD3877">
              <w:rPr>
                <w:b/>
                <w:sz w:val="20"/>
                <w:szCs w:val="20"/>
              </w:rPr>
              <w:t>Návrh nariadenia vlády Slovenskej republiky</w:t>
            </w:r>
            <w:r w:rsidR="001223E5" w:rsidRPr="00CD3877">
              <w:rPr>
                <w:b/>
                <w:sz w:val="20"/>
                <w:szCs w:val="20"/>
              </w:rPr>
              <w:t xml:space="preserve"> </w:t>
            </w:r>
            <w:r w:rsidRPr="00CD3877">
              <w:rPr>
                <w:b/>
                <w:sz w:val="20"/>
                <w:szCs w:val="20"/>
              </w:rPr>
              <w:t>o ochrane zdravia zamestnancov pred rizikami súvisiacimi s expozíciou karcinogénnym</w:t>
            </w:r>
            <w:r w:rsidR="008D1DA2" w:rsidRPr="00CD3877">
              <w:rPr>
                <w:b/>
                <w:sz w:val="20"/>
                <w:szCs w:val="20"/>
              </w:rPr>
              <w:t xml:space="preserve"> faktorom</w:t>
            </w:r>
            <w:r w:rsidR="00BB6A29" w:rsidRPr="00CD3877">
              <w:rPr>
                <w:b/>
                <w:sz w:val="20"/>
                <w:szCs w:val="20"/>
              </w:rPr>
              <w:t>,</w:t>
            </w:r>
            <w:r w:rsidRPr="00CD3877">
              <w:rPr>
                <w:b/>
                <w:sz w:val="20"/>
                <w:szCs w:val="20"/>
              </w:rPr>
              <w:t xml:space="preserve"> mutagénnym</w:t>
            </w:r>
            <w:r w:rsidR="008D1DA2" w:rsidRPr="00CD3877">
              <w:rPr>
                <w:b/>
                <w:sz w:val="20"/>
                <w:szCs w:val="20"/>
              </w:rPr>
              <w:t xml:space="preserve"> faktorom</w:t>
            </w:r>
            <w:r w:rsidR="00BB6A29" w:rsidRPr="00CD3877">
              <w:rPr>
                <w:b/>
                <w:sz w:val="20"/>
                <w:szCs w:val="20"/>
              </w:rPr>
              <w:t xml:space="preserve"> a</w:t>
            </w:r>
            <w:r w:rsidR="008D1DA2" w:rsidRPr="00CD3877">
              <w:rPr>
                <w:b/>
                <w:sz w:val="20"/>
                <w:szCs w:val="20"/>
              </w:rPr>
              <w:t>lebo</w:t>
            </w:r>
            <w:r w:rsidR="00BB6A29" w:rsidRPr="00CD3877">
              <w:rPr>
                <w:b/>
                <w:sz w:val="20"/>
                <w:szCs w:val="20"/>
              </w:rPr>
              <w:t> reprodukčne toxickým</w:t>
            </w:r>
            <w:r w:rsidRPr="00CD3877">
              <w:rPr>
                <w:b/>
                <w:sz w:val="20"/>
                <w:szCs w:val="20"/>
              </w:rPr>
              <w:t xml:space="preserve"> faktorom pri práci</w:t>
            </w:r>
            <w:r w:rsidR="006D5B16" w:rsidRPr="00CD3877">
              <w:rPr>
                <w:b/>
                <w:sz w:val="20"/>
                <w:szCs w:val="20"/>
              </w:rPr>
              <w:t xml:space="preserve"> (ďalej len „návrh nariadenia vlády“)</w:t>
            </w:r>
            <w:r w:rsidR="001223E5" w:rsidRPr="00CD3877">
              <w:rPr>
                <w:b/>
                <w:sz w:val="20"/>
                <w:szCs w:val="20"/>
              </w:rPr>
              <w:t>.</w:t>
            </w:r>
          </w:p>
          <w:p w14:paraId="2F35789E" w14:textId="77777777" w:rsidR="006F2F47" w:rsidRPr="00CD3877" w:rsidRDefault="006F2F47" w:rsidP="006B6DE7">
            <w:pPr>
              <w:jc w:val="both"/>
              <w:rPr>
                <w:b/>
                <w:sz w:val="20"/>
                <w:szCs w:val="20"/>
              </w:rPr>
            </w:pPr>
          </w:p>
          <w:p w14:paraId="31610C36" w14:textId="77777777" w:rsidR="007C6F6D" w:rsidRPr="00CD3877" w:rsidRDefault="007C6F6D" w:rsidP="006B6DE7">
            <w:pPr>
              <w:jc w:val="both"/>
              <w:rPr>
                <w:b/>
                <w:sz w:val="20"/>
                <w:szCs w:val="20"/>
              </w:rPr>
            </w:pPr>
            <w:r w:rsidRPr="00CD3877">
              <w:rPr>
                <w:b/>
                <w:sz w:val="20"/>
                <w:szCs w:val="20"/>
              </w:rPr>
              <w:t>Návrh zákona, ktorým sa mení a dopĺňa zákon 355/2007 Z. z. o ochrane, podpore a rozvoji verejného zdravia a o zmene a doplnení niektorých zákonov v znení neskorších predpisov</w:t>
            </w:r>
            <w:r w:rsidR="006D5B16" w:rsidRPr="00CD3877">
              <w:rPr>
                <w:b/>
                <w:sz w:val="20"/>
                <w:szCs w:val="20"/>
              </w:rPr>
              <w:t xml:space="preserve"> (ďalej len „návrh </w:t>
            </w:r>
            <w:r w:rsidR="003A2C89" w:rsidRPr="00CD3877">
              <w:rPr>
                <w:b/>
                <w:sz w:val="20"/>
                <w:szCs w:val="20"/>
              </w:rPr>
              <w:t>zákona</w:t>
            </w:r>
            <w:r w:rsidR="006D5B16" w:rsidRPr="00CD3877">
              <w:rPr>
                <w:b/>
                <w:sz w:val="20"/>
                <w:szCs w:val="20"/>
              </w:rPr>
              <w:t>“).</w:t>
            </w:r>
          </w:p>
          <w:p w14:paraId="731E30AE" w14:textId="77777777" w:rsidR="007C6F6D" w:rsidRPr="00CD3877" w:rsidRDefault="007C6F6D" w:rsidP="00F9719A">
            <w:pPr>
              <w:rPr>
                <w:b/>
                <w:sz w:val="20"/>
                <w:szCs w:val="20"/>
              </w:rPr>
            </w:pPr>
          </w:p>
          <w:p w14:paraId="683E84D6" w14:textId="77777777" w:rsidR="006F2F47" w:rsidRPr="00CD3877" w:rsidRDefault="001223E5" w:rsidP="00F9719A">
            <w:pPr>
              <w:rPr>
                <w:b/>
                <w:sz w:val="20"/>
                <w:szCs w:val="20"/>
              </w:rPr>
            </w:pPr>
            <w:r w:rsidRPr="00CD3877">
              <w:rPr>
                <w:b/>
                <w:sz w:val="20"/>
                <w:szCs w:val="20"/>
              </w:rPr>
              <w:t xml:space="preserve">Zákon 355/2007 Z. z. </w:t>
            </w:r>
            <w:r w:rsidR="006C1DF1" w:rsidRPr="00CD3877">
              <w:rPr>
                <w:b/>
                <w:sz w:val="20"/>
                <w:szCs w:val="20"/>
              </w:rPr>
              <w:t>o ochrane, podpore a rozvoji verejného zdravia a o zmene a doplnení niektorých zákonov v znení neskorších predpisov</w:t>
            </w:r>
            <w:r w:rsidR="006D5B16" w:rsidRPr="00CD3877">
              <w:rPr>
                <w:b/>
                <w:sz w:val="20"/>
                <w:szCs w:val="20"/>
              </w:rPr>
              <w:t xml:space="preserve"> (ďalej len „</w:t>
            </w:r>
            <w:r w:rsidR="003A2C89" w:rsidRPr="00CD3877">
              <w:rPr>
                <w:b/>
                <w:sz w:val="20"/>
                <w:szCs w:val="20"/>
              </w:rPr>
              <w:t>zákon č. 355/2007 Z. z.</w:t>
            </w:r>
            <w:r w:rsidR="006D5B16" w:rsidRPr="00CD3877">
              <w:rPr>
                <w:b/>
                <w:sz w:val="20"/>
                <w:szCs w:val="20"/>
              </w:rPr>
              <w:t>“).</w:t>
            </w:r>
          </w:p>
          <w:p w14:paraId="417AE8DF" w14:textId="77777777" w:rsidR="001223E5" w:rsidRPr="00CD3877" w:rsidRDefault="001223E5" w:rsidP="00F9719A">
            <w:pPr>
              <w:rPr>
                <w:b/>
                <w:sz w:val="20"/>
                <w:szCs w:val="20"/>
              </w:rPr>
            </w:pPr>
          </w:p>
          <w:p w14:paraId="234498C4" w14:textId="77777777" w:rsidR="003A2C89" w:rsidRPr="00CD3877" w:rsidRDefault="00BC19A5" w:rsidP="003A2C89">
            <w:pPr>
              <w:rPr>
                <w:b/>
                <w:sz w:val="20"/>
                <w:szCs w:val="20"/>
              </w:rPr>
            </w:pPr>
            <w:r w:rsidRPr="00CD3877">
              <w:rPr>
                <w:b/>
                <w:bCs/>
                <w:sz w:val="20"/>
                <w:szCs w:val="20"/>
              </w:rPr>
              <w:t>Zákon č. 575/2001 Z. z. o organizácii činnosti vlády a organizácii ústrednej štátnej správy a o zmene a doplnení niektorých zákonov v znení neskorších predpisov</w:t>
            </w:r>
            <w:r w:rsidR="006D5B16" w:rsidRPr="00CD3877">
              <w:rPr>
                <w:b/>
                <w:bCs/>
                <w:sz w:val="20"/>
                <w:szCs w:val="20"/>
              </w:rPr>
              <w:t xml:space="preserve"> </w:t>
            </w:r>
            <w:r w:rsidR="003A2C89" w:rsidRPr="00CD3877">
              <w:rPr>
                <w:b/>
                <w:sz w:val="20"/>
                <w:szCs w:val="20"/>
              </w:rPr>
              <w:t>(ďalej len „zákon č. 575/2001 Z. z.“).</w:t>
            </w:r>
          </w:p>
          <w:p w14:paraId="19A5644F" w14:textId="77777777" w:rsidR="00BC19A5" w:rsidRPr="00CD3877" w:rsidRDefault="00BC19A5" w:rsidP="00BC19A5">
            <w:pPr>
              <w:pStyle w:val="Hlavika"/>
              <w:tabs>
                <w:tab w:val="left" w:pos="709"/>
              </w:tabs>
              <w:jc w:val="both"/>
              <w:rPr>
                <w:b/>
                <w:bCs/>
                <w:sz w:val="20"/>
                <w:szCs w:val="20"/>
              </w:rPr>
            </w:pPr>
          </w:p>
          <w:p w14:paraId="7905DAA6" w14:textId="77777777" w:rsidR="003A2C89" w:rsidRPr="00CD3877" w:rsidRDefault="00BC19A5" w:rsidP="003A2C89">
            <w:pPr>
              <w:rPr>
                <w:b/>
                <w:sz w:val="20"/>
                <w:szCs w:val="20"/>
              </w:rPr>
            </w:pPr>
            <w:r w:rsidRPr="00CD3877">
              <w:rPr>
                <w:b/>
                <w:bCs/>
                <w:sz w:val="20"/>
                <w:szCs w:val="20"/>
              </w:rPr>
              <w:t>Zákon č. 125/2006 Z.</w:t>
            </w:r>
            <w:bookmarkStart w:id="0" w:name="_GoBack"/>
            <w:bookmarkEnd w:id="0"/>
            <w:r w:rsidRPr="00CD3877">
              <w:rPr>
                <w:b/>
                <w:bCs/>
                <w:sz w:val="20"/>
                <w:szCs w:val="20"/>
              </w:rPr>
              <w:t xml:space="preserve"> z. </w:t>
            </w:r>
            <w:r w:rsidRPr="00CD3877">
              <w:rPr>
                <w:b/>
                <w:sz w:val="20"/>
                <w:szCs w:val="20"/>
              </w:rPr>
              <w:t>o inšpekcii práce a o zmene a doplnení zákona č. 82/2005 Z. z. o nelegálnej práci a nelegálnom zamestnávaní a o zmene a doplnení niektorých zákonov</w:t>
            </w:r>
            <w:r w:rsidR="006D5B16" w:rsidRPr="00CD3877">
              <w:rPr>
                <w:b/>
                <w:sz w:val="20"/>
                <w:szCs w:val="20"/>
              </w:rPr>
              <w:t xml:space="preserve"> </w:t>
            </w:r>
            <w:r w:rsidR="003A2C89" w:rsidRPr="00CD3877">
              <w:rPr>
                <w:b/>
                <w:sz w:val="20"/>
                <w:szCs w:val="20"/>
              </w:rPr>
              <w:t>(ďalej len „zákon č. 125/2006 Z. z.“).</w:t>
            </w:r>
          </w:p>
          <w:p w14:paraId="70A21C18" w14:textId="77777777" w:rsidR="002D7470" w:rsidRPr="00CD3877" w:rsidRDefault="002D7470" w:rsidP="00BC19A5">
            <w:pPr>
              <w:pStyle w:val="Hlavika"/>
              <w:tabs>
                <w:tab w:val="left" w:pos="709"/>
              </w:tabs>
              <w:rPr>
                <w:b/>
                <w:sz w:val="20"/>
                <w:szCs w:val="20"/>
              </w:rPr>
            </w:pPr>
          </w:p>
        </w:tc>
      </w:tr>
      <w:tr w:rsidR="008D5CC8" w:rsidRPr="00CD3877" w14:paraId="338BA420" w14:textId="77777777" w:rsidTr="00E408EC">
        <w:trPr>
          <w:gridAfter w:val="1"/>
          <w:wAfter w:w="7" w:type="dxa"/>
        </w:trPr>
        <w:tc>
          <w:tcPr>
            <w:tcW w:w="634" w:type="dxa"/>
          </w:tcPr>
          <w:p w14:paraId="68F4E0E4" w14:textId="77777777" w:rsidR="002D7470" w:rsidRPr="00CD3877" w:rsidRDefault="002D7470">
            <w:pPr>
              <w:jc w:val="center"/>
              <w:rPr>
                <w:sz w:val="20"/>
                <w:szCs w:val="20"/>
              </w:rPr>
            </w:pPr>
            <w:r w:rsidRPr="00CD3877">
              <w:rPr>
                <w:sz w:val="20"/>
                <w:szCs w:val="20"/>
              </w:rPr>
              <w:t>1</w:t>
            </w:r>
          </w:p>
        </w:tc>
        <w:tc>
          <w:tcPr>
            <w:tcW w:w="3969" w:type="dxa"/>
            <w:gridSpan w:val="2"/>
          </w:tcPr>
          <w:p w14:paraId="15648BDC" w14:textId="77777777" w:rsidR="002D7470" w:rsidRPr="00CD3877" w:rsidRDefault="002D7470">
            <w:pPr>
              <w:jc w:val="center"/>
              <w:rPr>
                <w:sz w:val="20"/>
                <w:szCs w:val="20"/>
              </w:rPr>
            </w:pPr>
            <w:r w:rsidRPr="00CD3877">
              <w:rPr>
                <w:sz w:val="20"/>
                <w:szCs w:val="20"/>
              </w:rPr>
              <w:t>2</w:t>
            </w:r>
          </w:p>
        </w:tc>
        <w:tc>
          <w:tcPr>
            <w:tcW w:w="642" w:type="dxa"/>
          </w:tcPr>
          <w:p w14:paraId="4D562228" w14:textId="77777777" w:rsidR="002D7470" w:rsidRPr="00CD3877" w:rsidRDefault="002D7470">
            <w:pPr>
              <w:jc w:val="center"/>
              <w:rPr>
                <w:sz w:val="20"/>
                <w:szCs w:val="20"/>
              </w:rPr>
            </w:pPr>
            <w:r w:rsidRPr="00CD3877">
              <w:rPr>
                <w:sz w:val="20"/>
                <w:szCs w:val="20"/>
              </w:rPr>
              <w:t>3</w:t>
            </w:r>
          </w:p>
        </w:tc>
        <w:tc>
          <w:tcPr>
            <w:tcW w:w="993" w:type="dxa"/>
          </w:tcPr>
          <w:p w14:paraId="7C692AF3" w14:textId="77777777" w:rsidR="002D7470" w:rsidRPr="00CD3877" w:rsidRDefault="002D7470">
            <w:pPr>
              <w:jc w:val="center"/>
              <w:rPr>
                <w:sz w:val="20"/>
                <w:szCs w:val="20"/>
              </w:rPr>
            </w:pPr>
            <w:r w:rsidRPr="00CD3877">
              <w:rPr>
                <w:sz w:val="20"/>
                <w:szCs w:val="20"/>
              </w:rPr>
              <w:t>4</w:t>
            </w:r>
          </w:p>
        </w:tc>
        <w:tc>
          <w:tcPr>
            <w:tcW w:w="898" w:type="dxa"/>
          </w:tcPr>
          <w:p w14:paraId="69A1A4FC" w14:textId="77777777" w:rsidR="002D7470" w:rsidRPr="00CD3877" w:rsidRDefault="002D7470">
            <w:pPr>
              <w:pStyle w:val="Zkladntext2"/>
              <w:spacing w:line="240" w:lineRule="exact"/>
            </w:pPr>
            <w:r w:rsidRPr="00CD3877">
              <w:t>5</w:t>
            </w:r>
          </w:p>
        </w:tc>
        <w:tc>
          <w:tcPr>
            <w:tcW w:w="3600" w:type="dxa"/>
          </w:tcPr>
          <w:p w14:paraId="7943495C" w14:textId="77777777" w:rsidR="002D7470" w:rsidRPr="00CD3877" w:rsidRDefault="002D7470">
            <w:pPr>
              <w:pStyle w:val="Zkladntext2"/>
              <w:spacing w:line="240" w:lineRule="exact"/>
            </w:pPr>
            <w:r w:rsidRPr="00CD3877">
              <w:t>6</w:t>
            </w:r>
          </w:p>
        </w:tc>
        <w:tc>
          <w:tcPr>
            <w:tcW w:w="720" w:type="dxa"/>
          </w:tcPr>
          <w:p w14:paraId="25624B41" w14:textId="77777777" w:rsidR="002D7470" w:rsidRPr="00CD3877" w:rsidRDefault="002D7470">
            <w:pPr>
              <w:jc w:val="center"/>
              <w:rPr>
                <w:sz w:val="20"/>
                <w:szCs w:val="20"/>
              </w:rPr>
            </w:pPr>
            <w:r w:rsidRPr="00CD3877">
              <w:rPr>
                <w:sz w:val="20"/>
                <w:szCs w:val="20"/>
              </w:rPr>
              <w:t>7</w:t>
            </w:r>
          </w:p>
        </w:tc>
        <w:tc>
          <w:tcPr>
            <w:tcW w:w="978" w:type="dxa"/>
          </w:tcPr>
          <w:p w14:paraId="46EDC7C4" w14:textId="77777777" w:rsidR="002D7470" w:rsidRPr="00CD3877" w:rsidRDefault="002D7470">
            <w:pPr>
              <w:jc w:val="center"/>
              <w:rPr>
                <w:sz w:val="20"/>
                <w:szCs w:val="20"/>
              </w:rPr>
            </w:pPr>
            <w:r w:rsidRPr="00CD3877">
              <w:rPr>
                <w:sz w:val="20"/>
                <w:szCs w:val="20"/>
              </w:rPr>
              <w:t>8</w:t>
            </w:r>
          </w:p>
        </w:tc>
        <w:tc>
          <w:tcPr>
            <w:tcW w:w="797" w:type="dxa"/>
          </w:tcPr>
          <w:p w14:paraId="2B158B29" w14:textId="77777777" w:rsidR="002D7470" w:rsidRPr="00CD3877" w:rsidRDefault="002D7470">
            <w:pPr>
              <w:jc w:val="center"/>
              <w:rPr>
                <w:sz w:val="20"/>
                <w:szCs w:val="20"/>
              </w:rPr>
            </w:pPr>
            <w:r w:rsidRPr="00CD3877">
              <w:rPr>
                <w:sz w:val="20"/>
                <w:szCs w:val="20"/>
              </w:rPr>
              <w:t>9</w:t>
            </w:r>
          </w:p>
        </w:tc>
        <w:tc>
          <w:tcPr>
            <w:tcW w:w="1559" w:type="dxa"/>
          </w:tcPr>
          <w:p w14:paraId="74887F61" w14:textId="77777777" w:rsidR="002D7470" w:rsidRPr="00CD3877" w:rsidRDefault="002D7470">
            <w:pPr>
              <w:jc w:val="center"/>
              <w:rPr>
                <w:sz w:val="20"/>
                <w:szCs w:val="20"/>
              </w:rPr>
            </w:pPr>
            <w:r w:rsidRPr="00CD3877">
              <w:rPr>
                <w:sz w:val="20"/>
                <w:szCs w:val="20"/>
              </w:rPr>
              <w:t>10</w:t>
            </w:r>
          </w:p>
        </w:tc>
      </w:tr>
      <w:tr w:rsidR="008D5CC8" w:rsidRPr="00CD3877" w14:paraId="3BE21413" w14:textId="77777777" w:rsidTr="00E408EC">
        <w:trPr>
          <w:gridAfter w:val="1"/>
          <w:wAfter w:w="7" w:type="dxa"/>
          <w:cantSplit/>
          <w:trHeight w:val="1134"/>
        </w:trPr>
        <w:tc>
          <w:tcPr>
            <w:tcW w:w="634" w:type="dxa"/>
            <w:textDirection w:val="btLr"/>
          </w:tcPr>
          <w:p w14:paraId="0F242B15" w14:textId="77777777" w:rsidR="002D7470" w:rsidRPr="00CD3877" w:rsidRDefault="002D7470" w:rsidP="003316EC">
            <w:pPr>
              <w:pStyle w:val="Normlny0"/>
              <w:ind w:left="113" w:right="113"/>
              <w:jc w:val="center"/>
            </w:pPr>
            <w:r w:rsidRPr="00CD3877">
              <w:t>Článok</w:t>
            </w:r>
          </w:p>
          <w:p w14:paraId="799574BB" w14:textId="77777777" w:rsidR="002D7470" w:rsidRPr="00CD3877" w:rsidRDefault="002D7470" w:rsidP="003316EC">
            <w:pPr>
              <w:pStyle w:val="Normlny0"/>
              <w:ind w:left="113" w:right="113"/>
              <w:jc w:val="center"/>
            </w:pPr>
            <w:r w:rsidRPr="00CD3877">
              <w:t>(Č, O,</w:t>
            </w:r>
            <w:r w:rsidR="003316EC" w:rsidRPr="00CD3877">
              <w:t xml:space="preserve"> </w:t>
            </w:r>
            <w:r w:rsidRPr="00CD3877">
              <w:t>V, P)</w:t>
            </w:r>
          </w:p>
        </w:tc>
        <w:tc>
          <w:tcPr>
            <w:tcW w:w="3969" w:type="dxa"/>
            <w:gridSpan w:val="2"/>
          </w:tcPr>
          <w:p w14:paraId="75AC1B4C" w14:textId="77777777" w:rsidR="002D7470" w:rsidRPr="00CD3877" w:rsidRDefault="002D7470" w:rsidP="003316EC">
            <w:pPr>
              <w:pStyle w:val="Normlny0"/>
              <w:jc w:val="center"/>
            </w:pPr>
            <w:r w:rsidRPr="00CD3877">
              <w:t>Text</w:t>
            </w:r>
          </w:p>
        </w:tc>
        <w:tc>
          <w:tcPr>
            <w:tcW w:w="642" w:type="dxa"/>
            <w:textDirection w:val="btLr"/>
          </w:tcPr>
          <w:p w14:paraId="66A02C11" w14:textId="77777777" w:rsidR="002D7470" w:rsidRPr="00CD3877" w:rsidRDefault="002D7470" w:rsidP="003316EC">
            <w:pPr>
              <w:pStyle w:val="Normlny0"/>
              <w:ind w:left="113" w:right="113"/>
              <w:jc w:val="center"/>
            </w:pPr>
            <w:r w:rsidRPr="00CD3877">
              <w:t>Spôsob transp</w:t>
            </w:r>
            <w:r w:rsidR="0030167F" w:rsidRPr="00CD3877">
              <w:t>ozície</w:t>
            </w:r>
          </w:p>
          <w:p w14:paraId="29C772F3" w14:textId="77777777" w:rsidR="002D7470" w:rsidRPr="00CD3877" w:rsidRDefault="002D7470" w:rsidP="003316EC">
            <w:pPr>
              <w:pStyle w:val="Normlny0"/>
              <w:ind w:left="113" w:right="113"/>
              <w:jc w:val="center"/>
            </w:pPr>
          </w:p>
        </w:tc>
        <w:tc>
          <w:tcPr>
            <w:tcW w:w="993" w:type="dxa"/>
          </w:tcPr>
          <w:p w14:paraId="6391A7E5" w14:textId="77777777" w:rsidR="002D7470" w:rsidRPr="00CD3877" w:rsidRDefault="002D7470" w:rsidP="003316EC">
            <w:pPr>
              <w:pStyle w:val="Normlny0"/>
              <w:jc w:val="center"/>
            </w:pPr>
            <w:r w:rsidRPr="00CD3877">
              <w:t>Číslo</w:t>
            </w:r>
          </w:p>
        </w:tc>
        <w:tc>
          <w:tcPr>
            <w:tcW w:w="898" w:type="dxa"/>
            <w:textDirection w:val="btLr"/>
          </w:tcPr>
          <w:p w14:paraId="65E2F14D" w14:textId="77777777" w:rsidR="007E40A8" w:rsidRPr="00CD3877" w:rsidRDefault="002D7470" w:rsidP="003316EC">
            <w:pPr>
              <w:pStyle w:val="Normlny0"/>
              <w:ind w:left="113" w:right="113"/>
              <w:jc w:val="center"/>
            </w:pPr>
            <w:r w:rsidRPr="00CD3877">
              <w:t>Článok</w:t>
            </w:r>
          </w:p>
          <w:p w14:paraId="4E501381" w14:textId="77777777" w:rsidR="002D7470" w:rsidRPr="00CD3877" w:rsidRDefault="002D7470" w:rsidP="003316EC">
            <w:pPr>
              <w:pStyle w:val="Normlny0"/>
              <w:ind w:left="113" w:right="113"/>
              <w:jc w:val="center"/>
            </w:pPr>
            <w:r w:rsidRPr="00CD3877">
              <w:t>(Č, §, O, V,</w:t>
            </w:r>
            <w:r w:rsidR="003316EC" w:rsidRPr="00CD3877">
              <w:t xml:space="preserve"> </w:t>
            </w:r>
            <w:r w:rsidRPr="00CD3877">
              <w:t>P)</w:t>
            </w:r>
          </w:p>
        </w:tc>
        <w:tc>
          <w:tcPr>
            <w:tcW w:w="3600" w:type="dxa"/>
          </w:tcPr>
          <w:p w14:paraId="7109115B" w14:textId="77777777" w:rsidR="002D7470" w:rsidRPr="00CD3877" w:rsidRDefault="002D7470" w:rsidP="003316EC">
            <w:pPr>
              <w:pStyle w:val="Normlny0"/>
              <w:jc w:val="center"/>
            </w:pPr>
            <w:r w:rsidRPr="00CD3877">
              <w:t>Text</w:t>
            </w:r>
          </w:p>
        </w:tc>
        <w:tc>
          <w:tcPr>
            <w:tcW w:w="720" w:type="dxa"/>
          </w:tcPr>
          <w:p w14:paraId="03EBB391" w14:textId="77777777" w:rsidR="002D7470" w:rsidRPr="00CD3877" w:rsidRDefault="002D7470" w:rsidP="003316EC">
            <w:pPr>
              <w:pStyle w:val="Normlny0"/>
              <w:jc w:val="center"/>
            </w:pPr>
            <w:r w:rsidRPr="00CD3877">
              <w:t>Zhoda</w:t>
            </w:r>
          </w:p>
        </w:tc>
        <w:tc>
          <w:tcPr>
            <w:tcW w:w="978" w:type="dxa"/>
          </w:tcPr>
          <w:p w14:paraId="04547D8C" w14:textId="77777777" w:rsidR="002D7470" w:rsidRPr="00CD3877" w:rsidRDefault="0030167F" w:rsidP="003316EC">
            <w:pPr>
              <w:pStyle w:val="Normlny0"/>
              <w:jc w:val="center"/>
            </w:pPr>
            <w:r w:rsidRPr="00CD3877">
              <w:t>Poznámky</w:t>
            </w:r>
          </w:p>
        </w:tc>
        <w:tc>
          <w:tcPr>
            <w:tcW w:w="797" w:type="dxa"/>
            <w:textDirection w:val="btLr"/>
          </w:tcPr>
          <w:p w14:paraId="38611C5B" w14:textId="77777777" w:rsidR="002D7470" w:rsidRPr="00CD3877" w:rsidRDefault="0030167F" w:rsidP="003316EC">
            <w:pPr>
              <w:pStyle w:val="Normlny0"/>
              <w:ind w:left="113" w:right="113"/>
              <w:jc w:val="center"/>
            </w:pPr>
            <w:r w:rsidRPr="00CD3877">
              <w:t>Identifikácia goldplatingu</w:t>
            </w:r>
          </w:p>
        </w:tc>
        <w:tc>
          <w:tcPr>
            <w:tcW w:w="1559" w:type="dxa"/>
          </w:tcPr>
          <w:p w14:paraId="0089A741" w14:textId="77777777" w:rsidR="002D7470" w:rsidRPr="00CD3877" w:rsidRDefault="0030167F" w:rsidP="003316EC">
            <w:pPr>
              <w:pStyle w:val="Normlny0"/>
              <w:jc w:val="center"/>
            </w:pPr>
            <w:r w:rsidRPr="00CD3877">
              <w:t>Identifikácia oblasti golplatingu a vyjadrenie k opodstatnenosti goldplatingu*</w:t>
            </w:r>
          </w:p>
        </w:tc>
      </w:tr>
      <w:tr w:rsidR="008D5CC8" w:rsidRPr="00CD3877" w14:paraId="00732471" w14:textId="77777777" w:rsidTr="00E408EC">
        <w:trPr>
          <w:gridAfter w:val="1"/>
          <w:wAfter w:w="7" w:type="dxa"/>
        </w:trPr>
        <w:tc>
          <w:tcPr>
            <w:tcW w:w="634" w:type="dxa"/>
          </w:tcPr>
          <w:p w14:paraId="6B28DDDD" w14:textId="77777777" w:rsidR="002D7470" w:rsidRPr="00CD3877" w:rsidRDefault="002D7470">
            <w:pPr>
              <w:jc w:val="center"/>
              <w:rPr>
                <w:sz w:val="20"/>
                <w:szCs w:val="20"/>
              </w:rPr>
            </w:pPr>
          </w:p>
        </w:tc>
        <w:tc>
          <w:tcPr>
            <w:tcW w:w="3969" w:type="dxa"/>
            <w:gridSpan w:val="2"/>
          </w:tcPr>
          <w:p w14:paraId="19D45F19" w14:textId="77777777" w:rsidR="002D7470" w:rsidRPr="00CD3877" w:rsidRDefault="00C419D9">
            <w:pPr>
              <w:pStyle w:val="Nadpis3"/>
              <w:numPr>
                <w:ilvl w:val="0"/>
                <w:numId w:val="0"/>
              </w:numPr>
            </w:pPr>
            <w:r w:rsidRPr="00CD3877">
              <w:t>Kapitola</w:t>
            </w:r>
            <w:r w:rsidR="002D7470" w:rsidRPr="00CD3877">
              <w:t xml:space="preserve"> I</w:t>
            </w:r>
          </w:p>
          <w:p w14:paraId="035106A5" w14:textId="77777777" w:rsidR="002D7470" w:rsidRPr="00CD3877" w:rsidRDefault="002D7470">
            <w:pPr>
              <w:pStyle w:val="Normlny0"/>
              <w:rPr>
                <w:b/>
                <w:bCs/>
              </w:rPr>
            </w:pPr>
            <w:r w:rsidRPr="00CD3877">
              <w:rPr>
                <w:b/>
                <w:bCs/>
              </w:rPr>
              <w:t>VŠEOBECNÉ USTANOVENIA</w:t>
            </w:r>
          </w:p>
        </w:tc>
        <w:tc>
          <w:tcPr>
            <w:tcW w:w="642" w:type="dxa"/>
          </w:tcPr>
          <w:p w14:paraId="5678A322" w14:textId="77777777" w:rsidR="002D7470" w:rsidRPr="00CD3877" w:rsidRDefault="002D7470">
            <w:pPr>
              <w:jc w:val="center"/>
              <w:rPr>
                <w:sz w:val="20"/>
                <w:szCs w:val="20"/>
              </w:rPr>
            </w:pPr>
          </w:p>
        </w:tc>
        <w:tc>
          <w:tcPr>
            <w:tcW w:w="993" w:type="dxa"/>
          </w:tcPr>
          <w:p w14:paraId="6D173C39" w14:textId="77777777" w:rsidR="002D7470" w:rsidRPr="00CD3877" w:rsidRDefault="002D7470">
            <w:pPr>
              <w:jc w:val="center"/>
              <w:rPr>
                <w:sz w:val="20"/>
                <w:szCs w:val="20"/>
              </w:rPr>
            </w:pPr>
          </w:p>
        </w:tc>
        <w:tc>
          <w:tcPr>
            <w:tcW w:w="898" w:type="dxa"/>
          </w:tcPr>
          <w:p w14:paraId="2F6E44A1" w14:textId="77777777" w:rsidR="002D7470" w:rsidRPr="00CD3877" w:rsidRDefault="002D7470">
            <w:pPr>
              <w:jc w:val="center"/>
              <w:rPr>
                <w:sz w:val="20"/>
                <w:szCs w:val="20"/>
              </w:rPr>
            </w:pPr>
          </w:p>
        </w:tc>
        <w:tc>
          <w:tcPr>
            <w:tcW w:w="3600" w:type="dxa"/>
          </w:tcPr>
          <w:p w14:paraId="344B99F3" w14:textId="77777777" w:rsidR="002D7470" w:rsidRPr="00CD3877" w:rsidRDefault="002D7470">
            <w:pPr>
              <w:pStyle w:val="Nadpis3"/>
              <w:numPr>
                <w:ilvl w:val="0"/>
                <w:numId w:val="0"/>
              </w:numPr>
            </w:pPr>
            <w:r w:rsidRPr="00CD3877">
              <w:t>ČASŤ I</w:t>
            </w:r>
          </w:p>
          <w:p w14:paraId="535DC15D" w14:textId="77777777" w:rsidR="002D7470" w:rsidRPr="00CD3877" w:rsidRDefault="002D7470">
            <w:pPr>
              <w:pStyle w:val="Zkladntext2"/>
              <w:spacing w:line="240" w:lineRule="exact"/>
              <w:jc w:val="left"/>
              <w:rPr>
                <w:b/>
                <w:bCs/>
              </w:rPr>
            </w:pPr>
            <w:r w:rsidRPr="00CD3877">
              <w:rPr>
                <w:b/>
                <w:bCs/>
              </w:rPr>
              <w:t>VŠEOBECNÉ USTANOVENIA</w:t>
            </w:r>
          </w:p>
        </w:tc>
        <w:tc>
          <w:tcPr>
            <w:tcW w:w="720" w:type="dxa"/>
          </w:tcPr>
          <w:p w14:paraId="4ECFEE91" w14:textId="77777777" w:rsidR="002D7470" w:rsidRPr="00CD3877" w:rsidRDefault="002D7470">
            <w:pPr>
              <w:jc w:val="center"/>
              <w:rPr>
                <w:sz w:val="20"/>
                <w:szCs w:val="20"/>
              </w:rPr>
            </w:pPr>
          </w:p>
        </w:tc>
        <w:tc>
          <w:tcPr>
            <w:tcW w:w="978" w:type="dxa"/>
          </w:tcPr>
          <w:p w14:paraId="1A000C17" w14:textId="77777777" w:rsidR="002D7470" w:rsidRPr="00CD3877" w:rsidRDefault="002D7470">
            <w:pPr>
              <w:jc w:val="center"/>
              <w:rPr>
                <w:sz w:val="20"/>
                <w:szCs w:val="20"/>
              </w:rPr>
            </w:pPr>
          </w:p>
        </w:tc>
        <w:tc>
          <w:tcPr>
            <w:tcW w:w="797" w:type="dxa"/>
          </w:tcPr>
          <w:p w14:paraId="0EDC98EA" w14:textId="77777777" w:rsidR="002D7470" w:rsidRPr="00CD3877" w:rsidRDefault="002D7470">
            <w:pPr>
              <w:pStyle w:val="Nadpis1"/>
              <w:rPr>
                <w:b w:val="0"/>
                <w:bCs w:val="0"/>
                <w:sz w:val="20"/>
                <w:szCs w:val="20"/>
              </w:rPr>
            </w:pPr>
          </w:p>
        </w:tc>
        <w:tc>
          <w:tcPr>
            <w:tcW w:w="1559" w:type="dxa"/>
          </w:tcPr>
          <w:p w14:paraId="3FE2F238" w14:textId="77777777" w:rsidR="002D7470" w:rsidRPr="00CD3877" w:rsidRDefault="002D7470">
            <w:pPr>
              <w:pStyle w:val="Nadpis1"/>
              <w:jc w:val="both"/>
              <w:rPr>
                <w:b w:val="0"/>
                <w:bCs w:val="0"/>
                <w:sz w:val="20"/>
                <w:szCs w:val="20"/>
              </w:rPr>
            </w:pPr>
          </w:p>
        </w:tc>
      </w:tr>
      <w:tr w:rsidR="008D5CC8" w:rsidRPr="00CD3877" w14:paraId="76AEA4A7" w14:textId="77777777" w:rsidTr="00E408EC">
        <w:trPr>
          <w:gridAfter w:val="1"/>
          <w:wAfter w:w="7" w:type="dxa"/>
        </w:trPr>
        <w:tc>
          <w:tcPr>
            <w:tcW w:w="634" w:type="dxa"/>
          </w:tcPr>
          <w:p w14:paraId="5C49AB36" w14:textId="77777777" w:rsidR="002D7470" w:rsidRPr="00CD3877" w:rsidRDefault="002D7470">
            <w:pPr>
              <w:jc w:val="center"/>
              <w:rPr>
                <w:sz w:val="20"/>
                <w:szCs w:val="20"/>
              </w:rPr>
            </w:pPr>
            <w:r w:rsidRPr="00CD3877">
              <w:rPr>
                <w:sz w:val="20"/>
                <w:szCs w:val="20"/>
              </w:rPr>
              <w:t>Č:1</w:t>
            </w:r>
          </w:p>
        </w:tc>
        <w:tc>
          <w:tcPr>
            <w:tcW w:w="3969" w:type="dxa"/>
            <w:gridSpan w:val="2"/>
          </w:tcPr>
          <w:p w14:paraId="113A1E3F" w14:textId="77777777" w:rsidR="002D7470" w:rsidRPr="00CD3877" w:rsidRDefault="002D7470">
            <w:pPr>
              <w:pStyle w:val="Normlny0"/>
              <w:jc w:val="both"/>
              <w:rPr>
                <w:b/>
              </w:rPr>
            </w:pPr>
            <w:r w:rsidRPr="00CD3877">
              <w:rPr>
                <w:b/>
              </w:rPr>
              <w:t>Cieľ</w:t>
            </w:r>
          </w:p>
        </w:tc>
        <w:tc>
          <w:tcPr>
            <w:tcW w:w="642" w:type="dxa"/>
          </w:tcPr>
          <w:p w14:paraId="7DA71DD7" w14:textId="77777777" w:rsidR="002D7470" w:rsidRPr="00CD3877" w:rsidRDefault="002D7470">
            <w:pPr>
              <w:jc w:val="center"/>
              <w:rPr>
                <w:sz w:val="20"/>
                <w:szCs w:val="20"/>
              </w:rPr>
            </w:pPr>
          </w:p>
        </w:tc>
        <w:tc>
          <w:tcPr>
            <w:tcW w:w="993" w:type="dxa"/>
          </w:tcPr>
          <w:p w14:paraId="0F30C1D6" w14:textId="77777777" w:rsidR="002D7470" w:rsidRPr="00CD3877" w:rsidRDefault="002D7470">
            <w:pPr>
              <w:jc w:val="center"/>
              <w:rPr>
                <w:sz w:val="20"/>
                <w:szCs w:val="20"/>
              </w:rPr>
            </w:pPr>
          </w:p>
        </w:tc>
        <w:tc>
          <w:tcPr>
            <w:tcW w:w="898" w:type="dxa"/>
          </w:tcPr>
          <w:p w14:paraId="5C88E49D" w14:textId="77777777" w:rsidR="002D7470" w:rsidRPr="00CD3877" w:rsidRDefault="002D7470">
            <w:pPr>
              <w:pStyle w:val="Normlny0"/>
              <w:jc w:val="center"/>
            </w:pPr>
            <w:r w:rsidRPr="00CD3877">
              <w:t>§ 1</w:t>
            </w:r>
          </w:p>
        </w:tc>
        <w:tc>
          <w:tcPr>
            <w:tcW w:w="3600" w:type="dxa"/>
          </w:tcPr>
          <w:p w14:paraId="0AB74BE1" w14:textId="77777777" w:rsidR="002D7470" w:rsidRPr="00CD3877" w:rsidRDefault="002D7470">
            <w:pPr>
              <w:pStyle w:val="Normlny0"/>
              <w:jc w:val="both"/>
              <w:rPr>
                <w:b/>
              </w:rPr>
            </w:pPr>
            <w:r w:rsidRPr="00CD3877">
              <w:rPr>
                <w:b/>
              </w:rPr>
              <w:t>Predmet úpravy</w:t>
            </w:r>
          </w:p>
        </w:tc>
        <w:tc>
          <w:tcPr>
            <w:tcW w:w="720" w:type="dxa"/>
          </w:tcPr>
          <w:p w14:paraId="34E6BF58" w14:textId="77777777" w:rsidR="002D7470" w:rsidRPr="00CD3877" w:rsidRDefault="002D7470">
            <w:pPr>
              <w:jc w:val="center"/>
              <w:rPr>
                <w:sz w:val="20"/>
                <w:szCs w:val="20"/>
              </w:rPr>
            </w:pPr>
          </w:p>
        </w:tc>
        <w:tc>
          <w:tcPr>
            <w:tcW w:w="978" w:type="dxa"/>
          </w:tcPr>
          <w:p w14:paraId="13476D2F" w14:textId="77777777" w:rsidR="002D7470" w:rsidRPr="00CD3877" w:rsidRDefault="002D7470">
            <w:pPr>
              <w:pStyle w:val="Textpoznmkypodiarou"/>
              <w:jc w:val="center"/>
            </w:pPr>
          </w:p>
        </w:tc>
        <w:tc>
          <w:tcPr>
            <w:tcW w:w="797" w:type="dxa"/>
          </w:tcPr>
          <w:p w14:paraId="3634723A" w14:textId="77777777" w:rsidR="002D7470" w:rsidRPr="00CD3877" w:rsidRDefault="002D7470">
            <w:pPr>
              <w:pStyle w:val="Nadpis1"/>
              <w:rPr>
                <w:b w:val="0"/>
                <w:bCs w:val="0"/>
                <w:sz w:val="20"/>
                <w:szCs w:val="20"/>
              </w:rPr>
            </w:pPr>
          </w:p>
        </w:tc>
        <w:tc>
          <w:tcPr>
            <w:tcW w:w="1559" w:type="dxa"/>
          </w:tcPr>
          <w:p w14:paraId="150EDFDC" w14:textId="77777777" w:rsidR="002D7470" w:rsidRPr="00CD3877" w:rsidRDefault="002D7470">
            <w:pPr>
              <w:pStyle w:val="Nadpis1"/>
              <w:jc w:val="both"/>
              <w:rPr>
                <w:b w:val="0"/>
                <w:bCs w:val="0"/>
                <w:sz w:val="20"/>
                <w:szCs w:val="20"/>
              </w:rPr>
            </w:pPr>
          </w:p>
        </w:tc>
      </w:tr>
      <w:tr w:rsidR="008D5CC8" w:rsidRPr="00CD3877" w14:paraId="5C602AE5" w14:textId="77777777" w:rsidTr="00E408EC">
        <w:trPr>
          <w:gridAfter w:val="1"/>
          <w:wAfter w:w="7" w:type="dxa"/>
        </w:trPr>
        <w:tc>
          <w:tcPr>
            <w:tcW w:w="634" w:type="dxa"/>
          </w:tcPr>
          <w:p w14:paraId="24EFA18A" w14:textId="77777777" w:rsidR="002D7470" w:rsidRPr="00CD3877" w:rsidRDefault="002D7470">
            <w:pPr>
              <w:jc w:val="center"/>
              <w:rPr>
                <w:sz w:val="20"/>
                <w:szCs w:val="20"/>
              </w:rPr>
            </w:pPr>
            <w:r w:rsidRPr="00CD3877">
              <w:rPr>
                <w:sz w:val="20"/>
                <w:szCs w:val="20"/>
              </w:rPr>
              <w:t>Č:1</w:t>
            </w:r>
          </w:p>
          <w:p w14:paraId="1815032D" w14:textId="77777777" w:rsidR="002D7470" w:rsidRPr="00CD3877" w:rsidRDefault="002D7470">
            <w:pPr>
              <w:jc w:val="center"/>
              <w:rPr>
                <w:sz w:val="20"/>
                <w:szCs w:val="20"/>
              </w:rPr>
            </w:pPr>
            <w:r w:rsidRPr="00CD3877">
              <w:rPr>
                <w:sz w:val="20"/>
                <w:szCs w:val="20"/>
              </w:rPr>
              <w:t>O:1</w:t>
            </w:r>
          </w:p>
        </w:tc>
        <w:tc>
          <w:tcPr>
            <w:tcW w:w="3969" w:type="dxa"/>
            <w:gridSpan w:val="2"/>
          </w:tcPr>
          <w:p w14:paraId="7927993B" w14:textId="77777777" w:rsidR="006E65D2" w:rsidRPr="00CD3877" w:rsidRDefault="006E65D2">
            <w:pPr>
              <w:pStyle w:val="Normlny0"/>
              <w:jc w:val="both"/>
            </w:pPr>
            <w:r w:rsidRPr="00CD3877">
              <w:t>Cieľom tejto smernice je ochrana pracovníkov pred rizikami pre ich zdravie a bezpečnosť, ktoré vznikajú alebo pravdepodobne vznikajú pri práci expozíciou karcinogénom, mutagénom alebo reprodukčne toxickým látkam, a to vrátane prevencie pred takýmito rizikami.</w:t>
            </w:r>
          </w:p>
          <w:p w14:paraId="7F2E5C00" w14:textId="77777777" w:rsidR="006E65D2" w:rsidRPr="00CD3877" w:rsidRDefault="006E65D2">
            <w:pPr>
              <w:pStyle w:val="Normlny0"/>
              <w:jc w:val="both"/>
            </w:pPr>
          </w:p>
          <w:p w14:paraId="308C57AC" w14:textId="77777777" w:rsidR="002D7470" w:rsidRPr="00CD3877" w:rsidRDefault="006E65D2">
            <w:pPr>
              <w:pStyle w:val="Normlny0"/>
              <w:jc w:val="both"/>
            </w:pPr>
            <w:r w:rsidRPr="00CD3877">
              <w:t xml:space="preserve">Ustanovuje konkrétne minimálne požiadavky v tejto oblasti vrátane limitných hodnôt. </w:t>
            </w:r>
          </w:p>
        </w:tc>
        <w:tc>
          <w:tcPr>
            <w:tcW w:w="642" w:type="dxa"/>
          </w:tcPr>
          <w:p w14:paraId="130C3C13" w14:textId="77777777" w:rsidR="002D7470" w:rsidRPr="00CD3877" w:rsidRDefault="002D7470">
            <w:pPr>
              <w:jc w:val="center"/>
              <w:rPr>
                <w:sz w:val="20"/>
                <w:szCs w:val="20"/>
              </w:rPr>
            </w:pPr>
            <w:r w:rsidRPr="00CD3877">
              <w:rPr>
                <w:sz w:val="20"/>
                <w:szCs w:val="20"/>
              </w:rPr>
              <w:t>N</w:t>
            </w:r>
          </w:p>
        </w:tc>
        <w:tc>
          <w:tcPr>
            <w:tcW w:w="993" w:type="dxa"/>
          </w:tcPr>
          <w:p w14:paraId="57696F88" w14:textId="77777777" w:rsidR="002D7470" w:rsidRPr="00CD3877" w:rsidRDefault="001223E5" w:rsidP="007E40A8">
            <w:pPr>
              <w:jc w:val="center"/>
              <w:rPr>
                <w:sz w:val="20"/>
                <w:szCs w:val="20"/>
              </w:rPr>
            </w:pPr>
            <w:r w:rsidRPr="00CD3877">
              <w:rPr>
                <w:sz w:val="20"/>
                <w:szCs w:val="20"/>
              </w:rPr>
              <w:t>Návrh nariadenia vlády</w:t>
            </w:r>
          </w:p>
        </w:tc>
        <w:tc>
          <w:tcPr>
            <w:tcW w:w="898" w:type="dxa"/>
          </w:tcPr>
          <w:p w14:paraId="02E88AF4" w14:textId="77777777" w:rsidR="002D7470" w:rsidRPr="00CD3877" w:rsidRDefault="002D7470">
            <w:pPr>
              <w:pStyle w:val="Normlny0"/>
              <w:jc w:val="center"/>
            </w:pPr>
            <w:r w:rsidRPr="00CD3877">
              <w:t>§ 1</w:t>
            </w:r>
          </w:p>
          <w:p w14:paraId="2E275E40" w14:textId="77777777" w:rsidR="002D7470" w:rsidRPr="00CD3877" w:rsidRDefault="002D7470">
            <w:pPr>
              <w:pStyle w:val="Normlny0"/>
              <w:jc w:val="center"/>
            </w:pPr>
            <w:r w:rsidRPr="00CD3877">
              <w:t>O: 1</w:t>
            </w:r>
          </w:p>
          <w:p w14:paraId="37578C27" w14:textId="77777777" w:rsidR="002D7470" w:rsidRPr="00CD3877" w:rsidRDefault="002D7470">
            <w:pPr>
              <w:pStyle w:val="Normlny0"/>
              <w:jc w:val="center"/>
            </w:pPr>
          </w:p>
          <w:p w14:paraId="34A888EA" w14:textId="77777777" w:rsidR="002D7470" w:rsidRPr="00CD3877" w:rsidRDefault="002D7470">
            <w:pPr>
              <w:pStyle w:val="Normlny0"/>
              <w:jc w:val="center"/>
            </w:pPr>
          </w:p>
          <w:p w14:paraId="40993D31" w14:textId="77777777" w:rsidR="002D7470" w:rsidRPr="00CD3877" w:rsidRDefault="002D7470">
            <w:pPr>
              <w:pStyle w:val="Normlny0"/>
              <w:jc w:val="center"/>
            </w:pPr>
          </w:p>
          <w:p w14:paraId="51CD65E1" w14:textId="77777777" w:rsidR="002D7470" w:rsidRPr="00CD3877" w:rsidRDefault="002D7470">
            <w:pPr>
              <w:pStyle w:val="Normlny0"/>
              <w:jc w:val="center"/>
            </w:pPr>
          </w:p>
          <w:p w14:paraId="4FCA43DA" w14:textId="77777777" w:rsidR="002D7470" w:rsidRPr="00CD3877" w:rsidRDefault="002D7470">
            <w:pPr>
              <w:pStyle w:val="Normlny0"/>
              <w:jc w:val="center"/>
            </w:pPr>
          </w:p>
          <w:p w14:paraId="1D99D73E" w14:textId="77777777" w:rsidR="002D7470" w:rsidRPr="00CD3877" w:rsidRDefault="002D7470">
            <w:pPr>
              <w:pStyle w:val="Normlny0"/>
              <w:jc w:val="center"/>
            </w:pPr>
          </w:p>
          <w:p w14:paraId="31E31F38" w14:textId="77777777" w:rsidR="002D7470" w:rsidRPr="00CD3877" w:rsidRDefault="002D7470">
            <w:pPr>
              <w:pStyle w:val="Normlny0"/>
              <w:jc w:val="center"/>
            </w:pPr>
          </w:p>
          <w:p w14:paraId="71317BEF" w14:textId="77777777" w:rsidR="002D7470" w:rsidRPr="00CD3877" w:rsidRDefault="002D7470">
            <w:pPr>
              <w:pStyle w:val="Normlny0"/>
              <w:jc w:val="center"/>
            </w:pPr>
          </w:p>
        </w:tc>
        <w:tc>
          <w:tcPr>
            <w:tcW w:w="3600" w:type="dxa"/>
          </w:tcPr>
          <w:p w14:paraId="126C82CD" w14:textId="77777777" w:rsidR="002D7470" w:rsidRPr="00CD3877" w:rsidRDefault="00E70752">
            <w:pPr>
              <w:pStyle w:val="Normlny0"/>
              <w:jc w:val="both"/>
            </w:pPr>
            <w:r w:rsidRPr="00CD3877">
              <w:t xml:space="preserve">Toto nariadenie vlády ustanovuje požiadavky na ochranu zdravia a bezpečnosti zamestnancov pred rizikami súvisiacimi s expozíciou karcinogénnym faktorom, mutagénnym faktorom alebo reprodukčne toxickým faktorom pri práci a na predchádzanie týmto rizikám, vrátane najvyššie prípustných expozičných limitov a vzťahuje sa na všetky činnosti, pri ktorých zamestnanci sú alebo môžu byť pri práci exponovaní karcinogénnym faktorom, mutagénnym faktorom alebo reprodukčne </w:t>
            </w:r>
            <w:r w:rsidRPr="00CD3877">
              <w:lastRenderedPageBreak/>
              <w:t>toxickým faktorom.</w:t>
            </w:r>
          </w:p>
        </w:tc>
        <w:tc>
          <w:tcPr>
            <w:tcW w:w="720" w:type="dxa"/>
          </w:tcPr>
          <w:p w14:paraId="67E2B96D" w14:textId="77777777" w:rsidR="002D7470" w:rsidRPr="00CD3877" w:rsidRDefault="00D75F4D">
            <w:pPr>
              <w:jc w:val="center"/>
              <w:rPr>
                <w:sz w:val="20"/>
                <w:szCs w:val="20"/>
              </w:rPr>
            </w:pPr>
            <w:r w:rsidRPr="00CD3877">
              <w:rPr>
                <w:sz w:val="20"/>
                <w:szCs w:val="20"/>
              </w:rPr>
              <w:lastRenderedPageBreak/>
              <w:t>Ú</w:t>
            </w:r>
          </w:p>
        </w:tc>
        <w:tc>
          <w:tcPr>
            <w:tcW w:w="978" w:type="dxa"/>
          </w:tcPr>
          <w:p w14:paraId="7FF08B52" w14:textId="77777777" w:rsidR="002D7470" w:rsidRPr="00CD3877" w:rsidRDefault="002D7470">
            <w:pPr>
              <w:jc w:val="center"/>
              <w:rPr>
                <w:sz w:val="20"/>
                <w:szCs w:val="20"/>
              </w:rPr>
            </w:pPr>
          </w:p>
        </w:tc>
        <w:tc>
          <w:tcPr>
            <w:tcW w:w="797" w:type="dxa"/>
          </w:tcPr>
          <w:p w14:paraId="4A1DCB3D" w14:textId="77777777" w:rsidR="002D7470" w:rsidRPr="00CD3877" w:rsidRDefault="00A331EE">
            <w:pPr>
              <w:pStyle w:val="Nadpis1"/>
              <w:rPr>
                <w:b w:val="0"/>
                <w:bCs w:val="0"/>
                <w:sz w:val="20"/>
                <w:szCs w:val="20"/>
              </w:rPr>
            </w:pPr>
            <w:r w:rsidRPr="00CD3877">
              <w:rPr>
                <w:b w:val="0"/>
                <w:bCs w:val="0"/>
                <w:sz w:val="20"/>
                <w:szCs w:val="20"/>
              </w:rPr>
              <w:t>GP - N</w:t>
            </w:r>
          </w:p>
        </w:tc>
        <w:tc>
          <w:tcPr>
            <w:tcW w:w="1559" w:type="dxa"/>
          </w:tcPr>
          <w:p w14:paraId="740AC623" w14:textId="77777777" w:rsidR="002D7470" w:rsidRPr="00CD3877" w:rsidRDefault="002D7470">
            <w:pPr>
              <w:pStyle w:val="Nadpis1"/>
              <w:jc w:val="both"/>
              <w:rPr>
                <w:b w:val="0"/>
                <w:bCs w:val="0"/>
                <w:sz w:val="20"/>
                <w:szCs w:val="20"/>
              </w:rPr>
            </w:pPr>
          </w:p>
        </w:tc>
      </w:tr>
      <w:tr w:rsidR="008D5CC8" w:rsidRPr="00CD3877" w14:paraId="7243FA86" w14:textId="77777777" w:rsidTr="00E408EC">
        <w:trPr>
          <w:gridAfter w:val="1"/>
          <w:wAfter w:w="7" w:type="dxa"/>
        </w:trPr>
        <w:tc>
          <w:tcPr>
            <w:tcW w:w="634" w:type="dxa"/>
          </w:tcPr>
          <w:p w14:paraId="705A6888" w14:textId="77777777" w:rsidR="002D7470" w:rsidRPr="00CD3877" w:rsidRDefault="002D7470">
            <w:pPr>
              <w:jc w:val="center"/>
              <w:rPr>
                <w:sz w:val="20"/>
                <w:szCs w:val="20"/>
              </w:rPr>
            </w:pPr>
            <w:r w:rsidRPr="00CD3877">
              <w:rPr>
                <w:sz w:val="20"/>
                <w:szCs w:val="20"/>
              </w:rPr>
              <w:t>Č:1</w:t>
            </w:r>
          </w:p>
          <w:p w14:paraId="57692556" w14:textId="77777777" w:rsidR="002D7470" w:rsidRPr="00CD3877" w:rsidRDefault="002D7470">
            <w:pPr>
              <w:jc w:val="center"/>
              <w:rPr>
                <w:sz w:val="20"/>
                <w:szCs w:val="20"/>
              </w:rPr>
            </w:pPr>
            <w:r w:rsidRPr="00CD3877">
              <w:rPr>
                <w:sz w:val="20"/>
                <w:szCs w:val="20"/>
              </w:rPr>
              <w:t>O:2</w:t>
            </w:r>
          </w:p>
        </w:tc>
        <w:tc>
          <w:tcPr>
            <w:tcW w:w="3969" w:type="dxa"/>
            <w:gridSpan w:val="2"/>
          </w:tcPr>
          <w:p w14:paraId="77CA3EDD" w14:textId="77777777" w:rsidR="002D7470" w:rsidRPr="00CD3877" w:rsidRDefault="006E65D2">
            <w:pPr>
              <w:pStyle w:val="Normlny0"/>
            </w:pPr>
            <w:r w:rsidRPr="00CD3877">
              <w:t>Táto smernica neplatí pre pracovníkov, ktorí sú exponovaní len ionizujúcemu žiareniu, na ktoré sa vzťahuje Zmluva o založení Európskeho spoločenstva pre atómovú energiu</w:t>
            </w:r>
            <w:r w:rsidR="00BB6A29" w:rsidRPr="00CD3877">
              <w:t>.</w:t>
            </w:r>
          </w:p>
        </w:tc>
        <w:tc>
          <w:tcPr>
            <w:tcW w:w="642" w:type="dxa"/>
          </w:tcPr>
          <w:p w14:paraId="24DA9055" w14:textId="77777777" w:rsidR="002D7470" w:rsidRPr="00CD3877" w:rsidRDefault="002D7470">
            <w:pPr>
              <w:jc w:val="center"/>
              <w:rPr>
                <w:sz w:val="20"/>
                <w:szCs w:val="20"/>
              </w:rPr>
            </w:pPr>
            <w:r w:rsidRPr="00CD3877">
              <w:rPr>
                <w:sz w:val="20"/>
                <w:szCs w:val="20"/>
              </w:rPr>
              <w:t>N</w:t>
            </w:r>
          </w:p>
        </w:tc>
        <w:tc>
          <w:tcPr>
            <w:tcW w:w="993" w:type="dxa"/>
          </w:tcPr>
          <w:p w14:paraId="6FDFE405" w14:textId="77777777" w:rsidR="002D7470" w:rsidRPr="00CD3877" w:rsidRDefault="006C1DF1">
            <w:pPr>
              <w:jc w:val="center"/>
              <w:rPr>
                <w:sz w:val="20"/>
                <w:szCs w:val="20"/>
              </w:rPr>
            </w:pPr>
            <w:r w:rsidRPr="00CD3877">
              <w:rPr>
                <w:sz w:val="20"/>
                <w:szCs w:val="20"/>
              </w:rPr>
              <w:t>Návrh nariadenia vlády</w:t>
            </w:r>
          </w:p>
        </w:tc>
        <w:tc>
          <w:tcPr>
            <w:tcW w:w="898" w:type="dxa"/>
          </w:tcPr>
          <w:p w14:paraId="7B3B772B" w14:textId="77777777" w:rsidR="002D7470" w:rsidRPr="00CD3877" w:rsidRDefault="002D7470">
            <w:pPr>
              <w:pStyle w:val="Normlny0"/>
              <w:jc w:val="center"/>
            </w:pPr>
            <w:r w:rsidRPr="00CD3877">
              <w:t>§ 1</w:t>
            </w:r>
          </w:p>
          <w:p w14:paraId="3357A76E" w14:textId="77777777" w:rsidR="002D7470" w:rsidRPr="00CD3877" w:rsidRDefault="002D7470">
            <w:pPr>
              <w:pStyle w:val="Normlny0"/>
              <w:jc w:val="center"/>
            </w:pPr>
            <w:r w:rsidRPr="00CD3877">
              <w:t>O: 2</w:t>
            </w:r>
          </w:p>
        </w:tc>
        <w:tc>
          <w:tcPr>
            <w:tcW w:w="3600" w:type="dxa"/>
          </w:tcPr>
          <w:p w14:paraId="44BEF5B6" w14:textId="77777777" w:rsidR="002D7470" w:rsidRPr="00CD3877" w:rsidRDefault="00E70752">
            <w:pPr>
              <w:pStyle w:val="Normlny0"/>
              <w:jc w:val="both"/>
            </w:pPr>
            <w:r w:rsidRPr="00CD3877">
              <w:t>Toto nariadenie vlády sa nevzťahuje na zamestnancov, ktorí sú pri práci exponovaní len ionizujúcemu žiareniu.</w:t>
            </w:r>
            <w:r w:rsidR="00E408EC" w:rsidRPr="00CD3877">
              <w:rPr>
                <w:vertAlign w:val="superscript"/>
              </w:rPr>
              <w:t>1</w:t>
            </w:r>
            <w:r w:rsidR="00352B95" w:rsidRPr="00CD3877">
              <w:t>)</w:t>
            </w:r>
          </w:p>
        </w:tc>
        <w:tc>
          <w:tcPr>
            <w:tcW w:w="720" w:type="dxa"/>
          </w:tcPr>
          <w:p w14:paraId="6CE51D48" w14:textId="77777777" w:rsidR="002D7470" w:rsidRPr="00CD3877" w:rsidRDefault="00D75F4D">
            <w:pPr>
              <w:jc w:val="center"/>
              <w:rPr>
                <w:sz w:val="20"/>
                <w:szCs w:val="20"/>
              </w:rPr>
            </w:pPr>
            <w:r w:rsidRPr="00CD3877">
              <w:rPr>
                <w:sz w:val="20"/>
                <w:szCs w:val="20"/>
              </w:rPr>
              <w:t>Ú</w:t>
            </w:r>
          </w:p>
        </w:tc>
        <w:tc>
          <w:tcPr>
            <w:tcW w:w="978" w:type="dxa"/>
          </w:tcPr>
          <w:p w14:paraId="2CA14F04" w14:textId="77777777" w:rsidR="002D7470" w:rsidRPr="00CD3877" w:rsidRDefault="002D7470">
            <w:pPr>
              <w:jc w:val="center"/>
              <w:rPr>
                <w:sz w:val="20"/>
                <w:szCs w:val="20"/>
              </w:rPr>
            </w:pPr>
          </w:p>
        </w:tc>
        <w:tc>
          <w:tcPr>
            <w:tcW w:w="797" w:type="dxa"/>
          </w:tcPr>
          <w:p w14:paraId="436109AB" w14:textId="77777777" w:rsidR="002D7470" w:rsidRPr="00CD3877" w:rsidRDefault="00A331EE">
            <w:pPr>
              <w:pStyle w:val="Nadpis1"/>
              <w:rPr>
                <w:b w:val="0"/>
                <w:bCs w:val="0"/>
                <w:sz w:val="20"/>
                <w:szCs w:val="20"/>
              </w:rPr>
            </w:pPr>
            <w:r w:rsidRPr="00CD3877">
              <w:rPr>
                <w:b w:val="0"/>
                <w:bCs w:val="0"/>
                <w:sz w:val="20"/>
                <w:szCs w:val="20"/>
              </w:rPr>
              <w:t>GP - N</w:t>
            </w:r>
          </w:p>
        </w:tc>
        <w:tc>
          <w:tcPr>
            <w:tcW w:w="1559" w:type="dxa"/>
          </w:tcPr>
          <w:p w14:paraId="7CBCCE51" w14:textId="77777777" w:rsidR="002D7470" w:rsidRPr="00CD3877" w:rsidRDefault="002D7470">
            <w:pPr>
              <w:pStyle w:val="Nadpis1"/>
              <w:jc w:val="both"/>
              <w:rPr>
                <w:b w:val="0"/>
                <w:bCs w:val="0"/>
                <w:sz w:val="20"/>
                <w:szCs w:val="20"/>
              </w:rPr>
            </w:pPr>
          </w:p>
        </w:tc>
      </w:tr>
      <w:tr w:rsidR="008D5CC8" w:rsidRPr="00CD3877" w14:paraId="61351BF1" w14:textId="77777777" w:rsidTr="00E408EC">
        <w:trPr>
          <w:gridAfter w:val="1"/>
          <w:wAfter w:w="7" w:type="dxa"/>
        </w:trPr>
        <w:tc>
          <w:tcPr>
            <w:tcW w:w="634" w:type="dxa"/>
          </w:tcPr>
          <w:p w14:paraId="34EEE5AF" w14:textId="77777777" w:rsidR="002D7470" w:rsidRPr="00CD3877" w:rsidRDefault="002D7470">
            <w:pPr>
              <w:jc w:val="center"/>
              <w:rPr>
                <w:sz w:val="20"/>
                <w:szCs w:val="20"/>
              </w:rPr>
            </w:pPr>
            <w:r w:rsidRPr="00CD3877">
              <w:rPr>
                <w:sz w:val="20"/>
                <w:szCs w:val="20"/>
              </w:rPr>
              <w:t>Č:1</w:t>
            </w:r>
          </w:p>
          <w:p w14:paraId="4BEE3FEB" w14:textId="77777777" w:rsidR="002D7470" w:rsidRPr="00CD3877" w:rsidRDefault="002D7470">
            <w:pPr>
              <w:jc w:val="center"/>
              <w:rPr>
                <w:sz w:val="20"/>
                <w:szCs w:val="20"/>
              </w:rPr>
            </w:pPr>
            <w:r w:rsidRPr="00CD3877">
              <w:rPr>
                <w:sz w:val="20"/>
                <w:szCs w:val="20"/>
              </w:rPr>
              <w:t>O:3</w:t>
            </w:r>
          </w:p>
        </w:tc>
        <w:tc>
          <w:tcPr>
            <w:tcW w:w="3969" w:type="dxa"/>
            <w:gridSpan w:val="2"/>
          </w:tcPr>
          <w:p w14:paraId="0E16EFF1" w14:textId="77777777" w:rsidR="002D7470" w:rsidRPr="00CD3877" w:rsidRDefault="006E65D2">
            <w:pPr>
              <w:rPr>
                <w:rStyle w:val="WW8Num7z0"/>
                <w:rFonts w:ascii="Times New Roman" w:hAnsi="Times New Roman"/>
                <w:sz w:val="20"/>
                <w:szCs w:val="20"/>
              </w:rPr>
            </w:pPr>
            <w:r w:rsidRPr="00CD3877">
              <w:rPr>
                <w:sz w:val="20"/>
                <w:szCs w:val="20"/>
              </w:rPr>
              <w:t>Smernica 89/391/EHS sa úplne uplatňuje na celú oblasť uvádzanú v odseku 1 bez toho, aby boli dotknuté prísnejšie, prípadne osobitné ustanovenia obsiahnuté v tejto smernici.</w:t>
            </w:r>
          </w:p>
        </w:tc>
        <w:tc>
          <w:tcPr>
            <w:tcW w:w="642" w:type="dxa"/>
          </w:tcPr>
          <w:p w14:paraId="20FFB4AA" w14:textId="77777777" w:rsidR="002D7470" w:rsidRPr="00CD3877" w:rsidRDefault="007E40A8">
            <w:pPr>
              <w:jc w:val="center"/>
              <w:rPr>
                <w:sz w:val="20"/>
                <w:szCs w:val="20"/>
              </w:rPr>
            </w:pPr>
            <w:r w:rsidRPr="00CD3877">
              <w:rPr>
                <w:sz w:val="20"/>
                <w:szCs w:val="20"/>
              </w:rPr>
              <w:t>n.a.</w:t>
            </w:r>
          </w:p>
        </w:tc>
        <w:tc>
          <w:tcPr>
            <w:tcW w:w="993" w:type="dxa"/>
          </w:tcPr>
          <w:p w14:paraId="0CC29582" w14:textId="77777777" w:rsidR="002D7470" w:rsidRPr="00CD3877" w:rsidRDefault="002D7470">
            <w:pPr>
              <w:jc w:val="center"/>
              <w:rPr>
                <w:sz w:val="20"/>
                <w:szCs w:val="20"/>
              </w:rPr>
            </w:pPr>
          </w:p>
        </w:tc>
        <w:tc>
          <w:tcPr>
            <w:tcW w:w="898" w:type="dxa"/>
          </w:tcPr>
          <w:p w14:paraId="1FEE5519" w14:textId="77777777" w:rsidR="002D7470" w:rsidRPr="00CD3877" w:rsidRDefault="002D7470">
            <w:pPr>
              <w:pStyle w:val="Normlny0"/>
              <w:jc w:val="center"/>
            </w:pPr>
          </w:p>
        </w:tc>
        <w:tc>
          <w:tcPr>
            <w:tcW w:w="3600" w:type="dxa"/>
          </w:tcPr>
          <w:p w14:paraId="154374C1" w14:textId="77777777" w:rsidR="002D7470" w:rsidRPr="00CD3877" w:rsidRDefault="002D7470">
            <w:pPr>
              <w:jc w:val="both"/>
              <w:rPr>
                <w:sz w:val="20"/>
                <w:szCs w:val="20"/>
              </w:rPr>
            </w:pPr>
          </w:p>
        </w:tc>
        <w:tc>
          <w:tcPr>
            <w:tcW w:w="720" w:type="dxa"/>
          </w:tcPr>
          <w:p w14:paraId="57E2CD54" w14:textId="77777777" w:rsidR="002D7470" w:rsidRPr="00CD3877" w:rsidRDefault="00A331EE">
            <w:pPr>
              <w:jc w:val="center"/>
              <w:rPr>
                <w:sz w:val="20"/>
                <w:szCs w:val="20"/>
              </w:rPr>
            </w:pPr>
            <w:r w:rsidRPr="00CD3877">
              <w:rPr>
                <w:sz w:val="20"/>
                <w:szCs w:val="20"/>
              </w:rPr>
              <w:t>n.a.</w:t>
            </w:r>
          </w:p>
        </w:tc>
        <w:tc>
          <w:tcPr>
            <w:tcW w:w="978" w:type="dxa"/>
          </w:tcPr>
          <w:p w14:paraId="32EBF8B7" w14:textId="77777777" w:rsidR="002D7470" w:rsidRPr="00CD3877" w:rsidRDefault="002D7470">
            <w:pPr>
              <w:jc w:val="center"/>
              <w:rPr>
                <w:sz w:val="20"/>
                <w:szCs w:val="20"/>
              </w:rPr>
            </w:pPr>
          </w:p>
        </w:tc>
        <w:tc>
          <w:tcPr>
            <w:tcW w:w="797" w:type="dxa"/>
          </w:tcPr>
          <w:p w14:paraId="21B15F39" w14:textId="77777777" w:rsidR="002D7470" w:rsidRPr="00CD3877" w:rsidRDefault="002D7470">
            <w:pPr>
              <w:pStyle w:val="Nadpis1"/>
              <w:rPr>
                <w:b w:val="0"/>
                <w:bCs w:val="0"/>
                <w:sz w:val="20"/>
                <w:szCs w:val="20"/>
              </w:rPr>
            </w:pPr>
          </w:p>
        </w:tc>
        <w:tc>
          <w:tcPr>
            <w:tcW w:w="1559" w:type="dxa"/>
          </w:tcPr>
          <w:p w14:paraId="2C9EBFE9" w14:textId="77777777" w:rsidR="002D7470" w:rsidRPr="00CD3877" w:rsidRDefault="002D7470">
            <w:pPr>
              <w:pStyle w:val="Nadpis1"/>
              <w:jc w:val="both"/>
              <w:rPr>
                <w:b w:val="0"/>
                <w:bCs w:val="0"/>
                <w:sz w:val="20"/>
                <w:szCs w:val="20"/>
              </w:rPr>
            </w:pPr>
          </w:p>
        </w:tc>
      </w:tr>
      <w:tr w:rsidR="008D5CC8" w:rsidRPr="00CD3877" w14:paraId="58EAB42E" w14:textId="77777777" w:rsidTr="00E408EC">
        <w:trPr>
          <w:gridAfter w:val="1"/>
          <w:wAfter w:w="7" w:type="dxa"/>
        </w:trPr>
        <w:tc>
          <w:tcPr>
            <w:tcW w:w="634" w:type="dxa"/>
          </w:tcPr>
          <w:p w14:paraId="4D7DE5A2" w14:textId="77777777" w:rsidR="002D7470" w:rsidRPr="00CD3877" w:rsidRDefault="002D7470">
            <w:pPr>
              <w:jc w:val="center"/>
              <w:rPr>
                <w:sz w:val="20"/>
                <w:szCs w:val="20"/>
              </w:rPr>
            </w:pPr>
            <w:r w:rsidRPr="00CD3877">
              <w:rPr>
                <w:sz w:val="20"/>
                <w:szCs w:val="20"/>
              </w:rPr>
              <w:t>Č:1</w:t>
            </w:r>
          </w:p>
          <w:p w14:paraId="71DF6612" w14:textId="77777777" w:rsidR="002D7470" w:rsidRPr="00CD3877" w:rsidRDefault="002D7470">
            <w:pPr>
              <w:jc w:val="center"/>
              <w:rPr>
                <w:sz w:val="20"/>
                <w:szCs w:val="20"/>
              </w:rPr>
            </w:pPr>
            <w:r w:rsidRPr="00CD3877">
              <w:rPr>
                <w:sz w:val="20"/>
                <w:szCs w:val="20"/>
              </w:rPr>
              <w:t>O:4</w:t>
            </w:r>
          </w:p>
        </w:tc>
        <w:tc>
          <w:tcPr>
            <w:tcW w:w="3969" w:type="dxa"/>
            <w:gridSpan w:val="2"/>
          </w:tcPr>
          <w:p w14:paraId="225BA1CC" w14:textId="77777777" w:rsidR="002D7470" w:rsidRPr="00CD3877" w:rsidRDefault="006E65D2" w:rsidP="00551749">
            <w:pPr>
              <w:pStyle w:val="abc"/>
              <w:widowControl/>
              <w:tabs>
                <w:tab w:val="clear" w:pos="360"/>
                <w:tab w:val="clear" w:pos="680"/>
              </w:tabs>
              <w:rPr>
                <w:b/>
                <w:bCs/>
              </w:rPr>
            </w:pPr>
            <w:r w:rsidRPr="00CD3877">
              <w:t>Pokiaľ ide o azbest, ktorým sa zaoberá smernica Európskeho parlamentu a Rady 2009/148/ES</w:t>
            </w:r>
            <w:r w:rsidRPr="00CD3877">
              <w:rPr>
                <w:vertAlign w:val="superscript"/>
              </w:rPr>
              <w:t>(1)</w:t>
            </w:r>
            <w:r w:rsidRPr="00CD3877">
              <w:t>, ustanovenia tejto smernice sa uplatnia vždy, keď sú prospešnejšie pre zdravie a bezpečnosť pri práci</w:t>
            </w:r>
            <w:r w:rsidR="00BB6A29" w:rsidRPr="00CD3877">
              <w:t>.</w:t>
            </w:r>
          </w:p>
        </w:tc>
        <w:tc>
          <w:tcPr>
            <w:tcW w:w="642" w:type="dxa"/>
          </w:tcPr>
          <w:p w14:paraId="305AE042" w14:textId="77777777" w:rsidR="002D7470" w:rsidRPr="00CD3877" w:rsidRDefault="002D7470">
            <w:pPr>
              <w:jc w:val="center"/>
              <w:rPr>
                <w:sz w:val="20"/>
                <w:szCs w:val="20"/>
              </w:rPr>
            </w:pPr>
            <w:r w:rsidRPr="00CD3877">
              <w:rPr>
                <w:sz w:val="20"/>
                <w:szCs w:val="20"/>
              </w:rPr>
              <w:t>N</w:t>
            </w:r>
          </w:p>
        </w:tc>
        <w:tc>
          <w:tcPr>
            <w:tcW w:w="993" w:type="dxa"/>
          </w:tcPr>
          <w:p w14:paraId="295A12F4" w14:textId="77777777" w:rsidR="002D7470" w:rsidRPr="00CD3877" w:rsidRDefault="006C1DF1">
            <w:pPr>
              <w:jc w:val="center"/>
              <w:rPr>
                <w:sz w:val="20"/>
                <w:szCs w:val="20"/>
              </w:rPr>
            </w:pPr>
            <w:r w:rsidRPr="00CD3877">
              <w:rPr>
                <w:sz w:val="20"/>
                <w:szCs w:val="20"/>
              </w:rPr>
              <w:t>Návrh nariadenia vlády</w:t>
            </w:r>
          </w:p>
        </w:tc>
        <w:tc>
          <w:tcPr>
            <w:tcW w:w="898" w:type="dxa"/>
          </w:tcPr>
          <w:p w14:paraId="7F95DF59" w14:textId="77777777" w:rsidR="002D7470" w:rsidRPr="00CD3877" w:rsidRDefault="002D7470">
            <w:pPr>
              <w:pStyle w:val="Normlny0"/>
              <w:jc w:val="center"/>
            </w:pPr>
            <w:r w:rsidRPr="00CD3877">
              <w:t>§ 1</w:t>
            </w:r>
          </w:p>
          <w:p w14:paraId="33A648D4" w14:textId="77777777" w:rsidR="002D7470" w:rsidRPr="00CD3877" w:rsidRDefault="007E40A8">
            <w:pPr>
              <w:pStyle w:val="Normlny0"/>
              <w:jc w:val="center"/>
            </w:pPr>
            <w:r w:rsidRPr="00CD3877">
              <w:t>O: 3</w:t>
            </w:r>
          </w:p>
        </w:tc>
        <w:tc>
          <w:tcPr>
            <w:tcW w:w="3600" w:type="dxa"/>
          </w:tcPr>
          <w:p w14:paraId="0D44AB49" w14:textId="77777777" w:rsidR="002D7470" w:rsidRPr="00CD3877" w:rsidRDefault="00A356EA">
            <w:pPr>
              <w:jc w:val="both"/>
              <w:rPr>
                <w:sz w:val="20"/>
                <w:szCs w:val="20"/>
              </w:rPr>
            </w:pPr>
            <w:r w:rsidRPr="00CD3877">
              <w:rPr>
                <w:sz w:val="20"/>
                <w:szCs w:val="20"/>
              </w:rPr>
              <w:t>Na expozíciu azbestu</w:t>
            </w:r>
            <w:r w:rsidR="00E408EC" w:rsidRPr="00CD3877">
              <w:rPr>
                <w:sz w:val="20"/>
                <w:szCs w:val="20"/>
                <w:vertAlign w:val="superscript"/>
              </w:rPr>
              <w:t>2</w:t>
            </w:r>
            <w:r w:rsidR="00E408EC" w:rsidRPr="00CD3877">
              <w:rPr>
                <w:sz w:val="20"/>
                <w:szCs w:val="20"/>
              </w:rPr>
              <w:t>)</w:t>
            </w:r>
            <w:r w:rsidRPr="00CD3877">
              <w:rPr>
                <w:sz w:val="20"/>
                <w:szCs w:val="20"/>
              </w:rPr>
              <w:t xml:space="preserve"> sa ustanovenia tohto nariadenia vlády vzťahujú vtedy, ak poskytujú väčší rozsah ochrany zdravia a bezpečnosti pri práci.</w:t>
            </w:r>
          </w:p>
        </w:tc>
        <w:tc>
          <w:tcPr>
            <w:tcW w:w="720" w:type="dxa"/>
          </w:tcPr>
          <w:p w14:paraId="1E6BC0D3" w14:textId="77777777" w:rsidR="002D7470" w:rsidRPr="00CD3877" w:rsidRDefault="00D75F4D">
            <w:pPr>
              <w:jc w:val="center"/>
              <w:rPr>
                <w:sz w:val="20"/>
                <w:szCs w:val="20"/>
              </w:rPr>
            </w:pPr>
            <w:r w:rsidRPr="00CD3877">
              <w:rPr>
                <w:sz w:val="20"/>
                <w:szCs w:val="20"/>
              </w:rPr>
              <w:t>Ú</w:t>
            </w:r>
          </w:p>
        </w:tc>
        <w:tc>
          <w:tcPr>
            <w:tcW w:w="978" w:type="dxa"/>
          </w:tcPr>
          <w:p w14:paraId="26D12610" w14:textId="77777777" w:rsidR="002D7470" w:rsidRPr="00CD3877" w:rsidRDefault="002D7470">
            <w:pPr>
              <w:jc w:val="center"/>
              <w:rPr>
                <w:sz w:val="20"/>
                <w:szCs w:val="20"/>
              </w:rPr>
            </w:pPr>
          </w:p>
        </w:tc>
        <w:tc>
          <w:tcPr>
            <w:tcW w:w="797" w:type="dxa"/>
          </w:tcPr>
          <w:p w14:paraId="40ADEB42" w14:textId="77777777" w:rsidR="002D7470" w:rsidRPr="00CD3877" w:rsidRDefault="00A331EE">
            <w:pPr>
              <w:pStyle w:val="Nadpis1"/>
              <w:rPr>
                <w:b w:val="0"/>
                <w:bCs w:val="0"/>
                <w:sz w:val="20"/>
                <w:szCs w:val="20"/>
              </w:rPr>
            </w:pPr>
            <w:r w:rsidRPr="00CD3877">
              <w:rPr>
                <w:b w:val="0"/>
                <w:bCs w:val="0"/>
                <w:sz w:val="20"/>
                <w:szCs w:val="20"/>
              </w:rPr>
              <w:t>GP - N</w:t>
            </w:r>
          </w:p>
        </w:tc>
        <w:tc>
          <w:tcPr>
            <w:tcW w:w="1559" w:type="dxa"/>
          </w:tcPr>
          <w:p w14:paraId="6B272CB3" w14:textId="77777777" w:rsidR="002D7470" w:rsidRPr="00CD3877" w:rsidRDefault="002D7470">
            <w:pPr>
              <w:pStyle w:val="Nadpis1"/>
              <w:jc w:val="both"/>
              <w:rPr>
                <w:b w:val="0"/>
                <w:bCs w:val="0"/>
                <w:sz w:val="20"/>
                <w:szCs w:val="20"/>
              </w:rPr>
            </w:pPr>
          </w:p>
        </w:tc>
      </w:tr>
      <w:tr w:rsidR="008D5CC8" w:rsidRPr="00CD3877" w14:paraId="55398143" w14:textId="77777777" w:rsidTr="00E408EC">
        <w:trPr>
          <w:gridAfter w:val="1"/>
          <w:wAfter w:w="7" w:type="dxa"/>
        </w:trPr>
        <w:tc>
          <w:tcPr>
            <w:tcW w:w="634" w:type="dxa"/>
          </w:tcPr>
          <w:p w14:paraId="3F0F2AF1" w14:textId="77777777" w:rsidR="00C419D9" w:rsidRPr="00CD3877" w:rsidRDefault="00C419D9" w:rsidP="00C419D9">
            <w:pPr>
              <w:jc w:val="center"/>
              <w:rPr>
                <w:sz w:val="20"/>
                <w:szCs w:val="20"/>
              </w:rPr>
            </w:pPr>
            <w:r w:rsidRPr="00CD3877">
              <w:rPr>
                <w:sz w:val="20"/>
                <w:szCs w:val="20"/>
              </w:rPr>
              <w:t>Č:2</w:t>
            </w:r>
          </w:p>
        </w:tc>
        <w:tc>
          <w:tcPr>
            <w:tcW w:w="3969" w:type="dxa"/>
            <w:gridSpan w:val="2"/>
          </w:tcPr>
          <w:p w14:paraId="43EF3E69" w14:textId="77777777" w:rsidR="00C419D9" w:rsidRPr="00CD3877" w:rsidRDefault="00C419D9" w:rsidP="00551749">
            <w:pPr>
              <w:pStyle w:val="abc"/>
              <w:widowControl/>
              <w:tabs>
                <w:tab w:val="clear" w:pos="360"/>
                <w:tab w:val="clear" w:pos="680"/>
              </w:tabs>
              <w:rPr>
                <w:b/>
              </w:rPr>
            </w:pPr>
            <w:r w:rsidRPr="00CD3877">
              <w:rPr>
                <w:b/>
              </w:rPr>
              <w:t>Definície</w:t>
            </w:r>
          </w:p>
        </w:tc>
        <w:tc>
          <w:tcPr>
            <w:tcW w:w="642" w:type="dxa"/>
          </w:tcPr>
          <w:p w14:paraId="4C3A1A56" w14:textId="77777777" w:rsidR="00C419D9" w:rsidRPr="00CD3877" w:rsidRDefault="00C419D9">
            <w:pPr>
              <w:jc w:val="center"/>
              <w:rPr>
                <w:sz w:val="20"/>
                <w:szCs w:val="20"/>
              </w:rPr>
            </w:pPr>
          </w:p>
        </w:tc>
        <w:tc>
          <w:tcPr>
            <w:tcW w:w="993" w:type="dxa"/>
          </w:tcPr>
          <w:p w14:paraId="6C112710" w14:textId="77777777" w:rsidR="00C419D9" w:rsidRPr="00CD3877" w:rsidRDefault="00C419D9">
            <w:pPr>
              <w:jc w:val="center"/>
              <w:rPr>
                <w:sz w:val="20"/>
                <w:szCs w:val="20"/>
              </w:rPr>
            </w:pPr>
          </w:p>
        </w:tc>
        <w:tc>
          <w:tcPr>
            <w:tcW w:w="898" w:type="dxa"/>
          </w:tcPr>
          <w:p w14:paraId="69147823" w14:textId="77777777" w:rsidR="00C419D9" w:rsidRPr="00CD3877" w:rsidRDefault="00C419D9">
            <w:pPr>
              <w:pStyle w:val="Normlny0"/>
              <w:jc w:val="center"/>
            </w:pPr>
            <w:r w:rsidRPr="00CD3877">
              <w:t>§ 2</w:t>
            </w:r>
          </w:p>
        </w:tc>
        <w:tc>
          <w:tcPr>
            <w:tcW w:w="3600" w:type="dxa"/>
          </w:tcPr>
          <w:p w14:paraId="5151C323" w14:textId="77777777" w:rsidR="00C419D9" w:rsidRPr="00CD3877" w:rsidRDefault="00C419D9">
            <w:pPr>
              <w:jc w:val="both"/>
              <w:rPr>
                <w:sz w:val="20"/>
                <w:szCs w:val="20"/>
                <w:shd w:val="clear" w:color="auto" w:fill="FFFFFF"/>
              </w:rPr>
            </w:pPr>
            <w:r w:rsidRPr="00CD3877">
              <w:rPr>
                <w:b/>
                <w:sz w:val="20"/>
                <w:szCs w:val="20"/>
              </w:rPr>
              <w:t xml:space="preserve">Základné </w:t>
            </w:r>
            <w:r w:rsidR="00A36BAA" w:rsidRPr="00CD3877">
              <w:rPr>
                <w:b/>
                <w:sz w:val="20"/>
                <w:szCs w:val="20"/>
              </w:rPr>
              <w:t>ustanovenia</w:t>
            </w:r>
          </w:p>
        </w:tc>
        <w:tc>
          <w:tcPr>
            <w:tcW w:w="720" w:type="dxa"/>
          </w:tcPr>
          <w:p w14:paraId="48B7E92F" w14:textId="77777777" w:rsidR="00C419D9" w:rsidRPr="00CD3877" w:rsidRDefault="00C419D9">
            <w:pPr>
              <w:jc w:val="center"/>
              <w:rPr>
                <w:sz w:val="20"/>
                <w:szCs w:val="20"/>
              </w:rPr>
            </w:pPr>
          </w:p>
        </w:tc>
        <w:tc>
          <w:tcPr>
            <w:tcW w:w="978" w:type="dxa"/>
          </w:tcPr>
          <w:p w14:paraId="52799740" w14:textId="77777777" w:rsidR="00C419D9" w:rsidRPr="00CD3877" w:rsidRDefault="00C419D9">
            <w:pPr>
              <w:jc w:val="center"/>
              <w:rPr>
                <w:sz w:val="20"/>
                <w:szCs w:val="20"/>
              </w:rPr>
            </w:pPr>
          </w:p>
        </w:tc>
        <w:tc>
          <w:tcPr>
            <w:tcW w:w="797" w:type="dxa"/>
          </w:tcPr>
          <w:p w14:paraId="1DAC50A9" w14:textId="77777777" w:rsidR="00C419D9" w:rsidRPr="00CD3877" w:rsidRDefault="00C419D9">
            <w:pPr>
              <w:pStyle w:val="Nadpis1"/>
              <w:rPr>
                <w:b w:val="0"/>
                <w:bCs w:val="0"/>
                <w:sz w:val="20"/>
                <w:szCs w:val="20"/>
              </w:rPr>
            </w:pPr>
          </w:p>
        </w:tc>
        <w:tc>
          <w:tcPr>
            <w:tcW w:w="1559" w:type="dxa"/>
          </w:tcPr>
          <w:p w14:paraId="769F3823" w14:textId="77777777" w:rsidR="00C419D9" w:rsidRPr="00CD3877" w:rsidRDefault="00C419D9">
            <w:pPr>
              <w:pStyle w:val="Nadpis1"/>
              <w:jc w:val="both"/>
              <w:rPr>
                <w:b w:val="0"/>
                <w:bCs w:val="0"/>
                <w:sz w:val="20"/>
                <w:szCs w:val="20"/>
              </w:rPr>
            </w:pPr>
          </w:p>
        </w:tc>
      </w:tr>
      <w:tr w:rsidR="008D5CC8" w:rsidRPr="00CD3877" w14:paraId="224007EC" w14:textId="77777777" w:rsidTr="00E408EC">
        <w:trPr>
          <w:gridAfter w:val="1"/>
          <w:wAfter w:w="7" w:type="dxa"/>
        </w:trPr>
        <w:tc>
          <w:tcPr>
            <w:tcW w:w="634" w:type="dxa"/>
          </w:tcPr>
          <w:p w14:paraId="1A20CC92" w14:textId="77777777" w:rsidR="002D7470" w:rsidRPr="00CD3877" w:rsidRDefault="002D7470" w:rsidP="00A356EA">
            <w:pPr>
              <w:jc w:val="center"/>
              <w:rPr>
                <w:sz w:val="20"/>
                <w:szCs w:val="20"/>
              </w:rPr>
            </w:pPr>
            <w:r w:rsidRPr="00CD3877">
              <w:rPr>
                <w:sz w:val="20"/>
                <w:szCs w:val="20"/>
              </w:rPr>
              <w:t>Č:2</w:t>
            </w:r>
          </w:p>
          <w:p w14:paraId="7754BFB9" w14:textId="77777777" w:rsidR="002D7470" w:rsidRPr="00CD3877" w:rsidRDefault="002D7470" w:rsidP="00A356EA">
            <w:pPr>
              <w:jc w:val="center"/>
              <w:rPr>
                <w:sz w:val="20"/>
                <w:szCs w:val="20"/>
              </w:rPr>
            </w:pPr>
            <w:r w:rsidRPr="00CD3877">
              <w:rPr>
                <w:sz w:val="20"/>
                <w:szCs w:val="20"/>
              </w:rPr>
              <w:t>P:</w:t>
            </w:r>
            <w:r w:rsidR="005636F7" w:rsidRPr="00CD3877">
              <w:rPr>
                <w:sz w:val="20"/>
                <w:szCs w:val="20"/>
              </w:rPr>
              <w:t xml:space="preserve"> </w:t>
            </w:r>
            <w:r w:rsidRPr="00CD3877">
              <w:rPr>
                <w:sz w:val="20"/>
                <w:szCs w:val="20"/>
              </w:rPr>
              <w:t xml:space="preserve">a až </w:t>
            </w:r>
            <w:r w:rsidR="00637FC3" w:rsidRPr="00CD3877">
              <w:rPr>
                <w:sz w:val="20"/>
                <w:szCs w:val="20"/>
              </w:rPr>
              <w:t>e</w:t>
            </w:r>
          </w:p>
          <w:p w14:paraId="094C0F60" w14:textId="77777777" w:rsidR="002D7470" w:rsidRPr="00CD3877" w:rsidRDefault="002D7470" w:rsidP="00A356EA">
            <w:pPr>
              <w:pStyle w:val="Normlny0"/>
            </w:pPr>
          </w:p>
          <w:p w14:paraId="45F69065" w14:textId="77777777" w:rsidR="002D7470" w:rsidRPr="00CD3877" w:rsidRDefault="002D7470" w:rsidP="00A356EA">
            <w:pPr>
              <w:jc w:val="center"/>
              <w:rPr>
                <w:sz w:val="20"/>
                <w:szCs w:val="20"/>
              </w:rPr>
            </w:pPr>
          </w:p>
          <w:p w14:paraId="1F0E4736" w14:textId="77777777" w:rsidR="002D7470" w:rsidRPr="00CD3877" w:rsidRDefault="002D7470" w:rsidP="00A356EA">
            <w:pPr>
              <w:jc w:val="center"/>
              <w:rPr>
                <w:sz w:val="20"/>
                <w:szCs w:val="20"/>
              </w:rPr>
            </w:pPr>
          </w:p>
          <w:p w14:paraId="01CEB844" w14:textId="77777777" w:rsidR="002D7470" w:rsidRPr="00CD3877" w:rsidRDefault="002D7470" w:rsidP="00A356EA">
            <w:pPr>
              <w:jc w:val="center"/>
              <w:rPr>
                <w:sz w:val="20"/>
                <w:szCs w:val="20"/>
              </w:rPr>
            </w:pPr>
          </w:p>
          <w:p w14:paraId="727FAD6A" w14:textId="77777777" w:rsidR="002D7470" w:rsidRPr="00CD3877" w:rsidRDefault="002D7470" w:rsidP="00A356EA">
            <w:pPr>
              <w:jc w:val="center"/>
              <w:rPr>
                <w:sz w:val="20"/>
                <w:szCs w:val="20"/>
              </w:rPr>
            </w:pPr>
          </w:p>
          <w:p w14:paraId="272CBBDD" w14:textId="77777777" w:rsidR="002D7470" w:rsidRPr="00CD3877" w:rsidRDefault="002D7470" w:rsidP="00A356EA">
            <w:pPr>
              <w:jc w:val="center"/>
              <w:rPr>
                <w:sz w:val="20"/>
                <w:szCs w:val="20"/>
              </w:rPr>
            </w:pPr>
          </w:p>
          <w:p w14:paraId="7A2FDD88" w14:textId="77777777" w:rsidR="002D7470" w:rsidRPr="00CD3877" w:rsidRDefault="002D7470" w:rsidP="00A356EA">
            <w:pPr>
              <w:jc w:val="center"/>
              <w:rPr>
                <w:sz w:val="20"/>
                <w:szCs w:val="20"/>
              </w:rPr>
            </w:pPr>
          </w:p>
          <w:p w14:paraId="195298DA" w14:textId="77777777" w:rsidR="002D7470" w:rsidRPr="00CD3877" w:rsidRDefault="002D7470" w:rsidP="00A356EA">
            <w:pPr>
              <w:jc w:val="center"/>
              <w:rPr>
                <w:sz w:val="20"/>
                <w:szCs w:val="20"/>
              </w:rPr>
            </w:pPr>
          </w:p>
          <w:p w14:paraId="10BEB326" w14:textId="77777777" w:rsidR="002D7470" w:rsidRPr="00CD3877" w:rsidRDefault="002D7470" w:rsidP="00A356EA">
            <w:pPr>
              <w:jc w:val="center"/>
              <w:rPr>
                <w:sz w:val="20"/>
                <w:szCs w:val="20"/>
              </w:rPr>
            </w:pPr>
          </w:p>
          <w:p w14:paraId="7EEB6502" w14:textId="77777777" w:rsidR="002D7470" w:rsidRPr="00CD3877" w:rsidRDefault="002D7470" w:rsidP="00A356EA">
            <w:pPr>
              <w:jc w:val="center"/>
              <w:rPr>
                <w:sz w:val="20"/>
                <w:szCs w:val="20"/>
              </w:rPr>
            </w:pPr>
          </w:p>
          <w:p w14:paraId="278F0460" w14:textId="77777777" w:rsidR="002D7470" w:rsidRPr="00CD3877" w:rsidRDefault="002D7470" w:rsidP="00A356EA">
            <w:pPr>
              <w:jc w:val="center"/>
              <w:rPr>
                <w:sz w:val="20"/>
                <w:szCs w:val="20"/>
              </w:rPr>
            </w:pPr>
          </w:p>
          <w:p w14:paraId="34A79A16" w14:textId="77777777" w:rsidR="002D7470" w:rsidRPr="00CD3877" w:rsidRDefault="002D7470" w:rsidP="00A356EA">
            <w:pPr>
              <w:jc w:val="center"/>
              <w:rPr>
                <w:sz w:val="20"/>
                <w:szCs w:val="20"/>
              </w:rPr>
            </w:pPr>
          </w:p>
          <w:p w14:paraId="1CCF1536" w14:textId="77777777" w:rsidR="002D7470" w:rsidRPr="00CD3877" w:rsidRDefault="002D7470" w:rsidP="00A356EA">
            <w:pPr>
              <w:jc w:val="center"/>
              <w:rPr>
                <w:sz w:val="20"/>
                <w:szCs w:val="20"/>
              </w:rPr>
            </w:pPr>
          </w:p>
          <w:p w14:paraId="4F6D7C94" w14:textId="77777777" w:rsidR="002D7470" w:rsidRPr="00CD3877" w:rsidRDefault="002D7470" w:rsidP="00A356EA">
            <w:pPr>
              <w:jc w:val="center"/>
              <w:rPr>
                <w:sz w:val="20"/>
                <w:szCs w:val="20"/>
              </w:rPr>
            </w:pPr>
          </w:p>
          <w:p w14:paraId="365109F1" w14:textId="77777777" w:rsidR="002D7470" w:rsidRPr="00CD3877" w:rsidRDefault="002D7470" w:rsidP="00A356EA">
            <w:pPr>
              <w:jc w:val="center"/>
              <w:rPr>
                <w:sz w:val="20"/>
                <w:szCs w:val="20"/>
              </w:rPr>
            </w:pPr>
          </w:p>
          <w:p w14:paraId="5DF723A9" w14:textId="77777777" w:rsidR="002D7470" w:rsidRPr="00CD3877" w:rsidRDefault="002D7470" w:rsidP="00A356EA">
            <w:pPr>
              <w:jc w:val="center"/>
              <w:rPr>
                <w:sz w:val="20"/>
                <w:szCs w:val="20"/>
              </w:rPr>
            </w:pPr>
          </w:p>
          <w:p w14:paraId="6D2004AD" w14:textId="77777777" w:rsidR="002D7470" w:rsidRPr="00CD3877" w:rsidRDefault="002D7470" w:rsidP="00A356EA">
            <w:pPr>
              <w:rPr>
                <w:sz w:val="20"/>
                <w:szCs w:val="20"/>
              </w:rPr>
            </w:pPr>
          </w:p>
          <w:p w14:paraId="00604B7A" w14:textId="77777777" w:rsidR="002D7470" w:rsidRPr="00CD3877" w:rsidRDefault="002D7470" w:rsidP="00A356EA">
            <w:pPr>
              <w:jc w:val="center"/>
              <w:rPr>
                <w:sz w:val="20"/>
                <w:szCs w:val="20"/>
              </w:rPr>
            </w:pPr>
          </w:p>
          <w:p w14:paraId="093C26B8" w14:textId="77777777" w:rsidR="002D7470" w:rsidRPr="00CD3877" w:rsidRDefault="002D7470" w:rsidP="00A356EA">
            <w:pPr>
              <w:jc w:val="center"/>
              <w:rPr>
                <w:sz w:val="20"/>
                <w:szCs w:val="20"/>
              </w:rPr>
            </w:pPr>
          </w:p>
          <w:p w14:paraId="63A61871" w14:textId="77777777" w:rsidR="002D7470" w:rsidRPr="00CD3877" w:rsidRDefault="002D7470" w:rsidP="00A356EA">
            <w:pPr>
              <w:jc w:val="center"/>
              <w:rPr>
                <w:sz w:val="20"/>
                <w:szCs w:val="20"/>
              </w:rPr>
            </w:pPr>
          </w:p>
          <w:p w14:paraId="760486B9" w14:textId="77777777" w:rsidR="002D7470" w:rsidRPr="00CD3877" w:rsidRDefault="002D7470" w:rsidP="00A356EA">
            <w:pPr>
              <w:jc w:val="center"/>
              <w:rPr>
                <w:sz w:val="20"/>
                <w:szCs w:val="20"/>
              </w:rPr>
            </w:pPr>
          </w:p>
          <w:p w14:paraId="26B15667" w14:textId="77777777" w:rsidR="002D7470" w:rsidRPr="00CD3877" w:rsidRDefault="002D7470" w:rsidP="00A356EA">
            <w:pPr>
              <w:rPr>
                <w:sz w:val="20"/>
                <w:szCs w:val="20"/>
              </w:rPr>
            </w:pPr>
          </w:p>
          <w:p w14:paraId="7C4C762C" w14:textId="77777777" w:rsidR="002D7470" w:rsidRPr="00CD3877" w:rsidRDefault="002D7470" w:rsidP="00A356EA">
            <w:pPr>
              <w:rPr>
                <w:sz w:val="20"/>
                <w:szCs w:val="20"/>
              </w:rPr>
            </w:pPr>
          </w:p>
          <w:p w14:paraId="1C5E5E23" w14:textId="77777777" w:rsidR="002D7470" w:rsidRPr="00CD3877" w:rsidRDefault="002D7470" w:rsidP="00A356EA">
            <w:pPr>
              <w:jc w:val="center"/>
              <w:rPr>
                <w:sz w:val="20"/>
                <w:szCs w:val="20"/>
              </w:rPr>
            </w:pPr>
          </w:p>
          <w:p w14:paraId="6B4E2AC5" w14:textId="77777777" w:rsidR="002D7470" w:rsidRPr="00CD3877" w:rsidRDefault="002D7470" w:rsidP="00A356EA">
            <w:pPr>
              <w:jc w:val="center"/>
              <w:rPr>
                <w:sz w:val="20"/>
                <w:szCs w:val="20"/>
              </w:rPr>
            </w:pPr>
          </w:p>
          <w:p w14:paraId="30CBC167" w14:textId="77777777" w:rsidR="002D7470" w:rsidRPr="00CD3877" w:rsidRDefault="002D7470" w:rsidP="00A356EA">
            <w:pPr>
              <w:jc w:val="center"/>
              <w:rPr>
                <w:sz w:val="20"/>
                <w:szCs w:val="20"/>
              </w:rPr>
            </w:pPr>
          </w:p>
          <w:p w14:paraId="13C74D62" w14:textId="77777777" w:rsidR="002D7470" w:rsidRPr="00CD3877" w:rsidRDefault="002D7470" w:rsidP="00A356EA">
            <w:pPr>
              <w:jc w:val="center"/>
              <w:rPr>
                <w:sz w:val="20"/>
                <w:szCs w:val="20"/>
              </w:rPr>
            </w:pPr>
          </w:p>
          <w:p w14:paraId="5FF06E95" w14:textId="77777777" w:rsidR="002D7470" w:rsidRPr="00CD3877" w:rsidRDefault="002D7470" w:rsidP="00A356EA">
            <w:pPr>
              <w:jc w:val="center"/>
              <w:rPr>
                <w:sz w:val="20"/>
                <w:szCs w:val="20"/>
              </w:rPr>
            </w:pPr>
          </w:p>
          <w:p w14:paraId="25CF3CFF" w14:textId="77777777" w:rsidR="002D7470" w:rsidRPr="00CD3877" w:rsidRDefault="002D7470" w:rsidP="00A356EA">
            <w:pPr>
              <w:jc w:val="center"/>
              <w:rPr>
                <w:sz w:val="20"/>
                <w:szCs w:val="20"/>
              </w:rPr>
            </w:pPr>
          </w:p>
          <w:p w14:paraId="1A63C793" w14:textId="77777777" w:rsidR="002D7470" w:rsidRPr="00CD3877" w:rsidRDefault="002D7470" w:rsidP="00A356EA">
            <w:pPr>
              <w:jc w:val="center"/>
              <w:rPr>
                <w:sz w:val="20"/>
                <w:szCs w:val="20"/>
              </w:rPr>
            </w:pPr>
          </w:p>
          <w:p w14:paraId="00EC0A14" w14:textId="77777777" w:rsidR="002D7470" w:rsidRPr="00CD3877" w:rsidRDefault="002D7470" w:rsidP="00A356EA">
            <w:pPr>
              <w:jc w:val="center"/>
              <w:rPr>
                <w:sz w:val="20"/>
                <w:szCs w:val="20"/>
              </w:rPr>
            </w:pPr>
          </w:p>
          <w:p w14:paraId="7A4B532A" w14:textId="77777777" w:rsidR="002D7470" w:rsidRPr="00CD3877" w:rsidRDefault="002D7470" w:rsidP="00A356EA">
            <w:pPr>
              <w:jc w:val="center"/>
              <w:rPr>
                <w:sz w:val="20"/>
                <w:szCs w:val="20"/>
              </w:rPr>
            </w:pPr>
          </w:p>
          <w:p w14:paraId="36C2716A" w14:textId="77777777" w:rsidR="002D7470" w:rsidRPr="00CD3877" w:rsidRDefault="002D7470" w:rsidP="00A356EA">
            <w:pPr>
              <w:jc w:val="center"/>
              <w:rPr>
                <w:sz w:val="20"/>
                <w:szCs w:val="20"/>
              </w:rPr>
            </w:pPr>
          </w:p>
          <w:p w14:paraId="5C85B7F6" w14:textId="77777777" w:rsidR="002D7470" w:rsidRPr="00CD3877" w:rsidRDefault="002D7470" w:rsidP="00A356EA">
            <w:pPr>
              <w:jc w:val="center"/>
              <w:rPr>
                <w:sz w:val="20"/>
                <w:szCs w:val="20"/>
              </w:rPr>
            </w:pPr>
          </w:p>
          <w:p w14:paraId="10EF4B03" w14:textId="77777777" w:rsidR="002D7470" w:rsidRPr="00CD3877" w:rsidRDefault="002D7470" w:rsidP="00A356EA">
            <w:pPr>
              <w:jc w:val="center"/>
              <w:rPr>
                <w:sz w:val="20"/>
                <w:szCs w:val="20"/>
              </w:rPr>
            </w:pPr>
          </w:p>
          <w:p w14:paraId="471D621E" w14:textId="77777777" w:rsidR="002D7470" w:rsidRPr="00CD3877" w:rsidRDefault="002D7470" w:rsidP="00A356EA">
            <w:pPr>
              <w:jc w:val="center"/>
              <w:rPr>
                <w:sz w:val="20"/>
                <w:szCs w:val="20"/>
              </w:rPr>
            </w:pPr>
          </w:p>
          <w:p w14:paraId="4D4A034C" w14:textId="77777777" w:rsidR="002D7470" w:rsidRPr="00CD3877" w:rsidRDefault="002D7470" w:rsidP="00A356EA">
            <w:pPr>
              <w:jc w:val="center"/>
              <w:rPr>
                <w:sz w:val="20"/>
                <w:szCs w:val="20"/>
              </w:rPr>
            </w:pPr>
          </w:p>
          <w:p w14:paraId="2B6D51C1" w14:textId="77777777" w:rsidR="002D7470" w:rsidRPr="00CD3877" w:rsidRDefault="002D7470" w:rsidP="00A356EA">
            <w:pPr>
              <w:jc w:val="center"/>
              <w:rPr>
                <w:sz w:val="20"/>
                <w:szCs w:val="20"/>
              </w:rPr>
            </w:pPr>
          </w:p>
          <w:p w14:paraId="1BE6161C" w14:textId="77777777" w:rsidR="002D7470" w:rsidRPr="00CD3877" w:rsidRDefault="002D7470" w:rsidP="00A356EA">
            <w:pPr>
              <w:jc w:val="center"/>
              <w:rPr>
                <w:sz w:val="20"/>
                <w:szCs w:val="20"/>
              </w:rPr>
            </w:pPr>
          </w:p>
          <w:p w14:paraId="64EADE1A" w14:textId="77777777" w:rsidR="002D7470" w:rsidRPr="00CD3877" w:rsidRDefault="002D7470" w:rsidP="00A356EA">
            <w:pPr>
              <w:jc w:val="center"/>
              <w:rPr>
                <w:sz w:val="20"/>
                <w:szCs w:val="20"/>
              </w:rPr>
            </w:pPr>
          </w:p>
          <w:p w14:paraId="2157728D" w14:textId="77777777" w:rsidR="002D7470" w:rsidRPr="00CD3877" w:rsidRDefault="002D7470" w:rsidP="00A356EA">
            <w:pPr>
              <w:rPr>
                <w:sz w:val="20"/>
                <w:szCs w:val="20"/>
              </w:rPr>
            </w:pPr>
          </w:p>
          <w:p w14:paraId="32D23C4D" w14:textId="77777777" w:rsidR="002D7470" w:rsidRPr="00CD3877" w:rsidRDefault="002D7470" w:rsidP="00A356EA">
            <w:pPr>
              <w:jc w:val="center"/>
              <w:rPr>
                <w:sz w:val="20"/>
                <w:szCs w:val="20"/>
              </w:rPr>
            </w:pPr>
          </w:p>
          <w:p w14:paraId="46602ED6" w14:textId="77777777" w:rsidR="002D7470" w:rsidRPr="00CD3877" w:rsidRDefault="002D7470" w:rsidP="00A356EA">
            <w:pPr>
              <w:jc w:val="center"/>
              <w:rPr>
                <w:sz w:val="20"/>
                <w:szCs w:val="20"/>
              </w:rPr>
            </w:pPr>
          </w:p>
          <w:p w14:paraId="72F1B1EA" w14:textId="77777777" w:rsidR="002D7470" w:rsidRPr="00CD3877" w:rsidRDefault="002D7470" w:rsidP="00A356EA">
            <w:pPr>
              <w:jc w:val="center"/>
              <w:rPr>
                <w:sz w:val="20"/>
                <w:szCs w:val="20"/>
              </w:rPr>
            </w:pPr>
          </w:p>
          <w:p w14:paraId="3D43469C" w14:textId="77777777" w:rsidR="002D7470" w:rsidRPr="00CD3877" w:rsidRDefault="002D7470" w:rsidP="00A356EA">
            <w:pPr>
              <w:jc w:val="center"/>
              <w:rPr>
                <w:sz w:val="20"/>
                <w:szCs w:val="20"/>
              </w:rPr>
            </w:pPr>
          </w:p>
          <w:p w14:paraId="58F89807" w14:textId="77777777" w:rsidR="002D7470" w:rsidRPr="00CD3877" w:rsidRDefault="002D7470" w:rsidP="00A356EA">
            <w:pPr>
              <w:jc w:val="center"/>
              <w:rPr>
                <w:sz w:val="20"/>
                <w:szCs w:val="20"/>
              </w:rPr>
            </w:pPr>
          </w:p>
          <w:p w14:paraId="53ED17B6" w14:textId="77777777" w:rsidR="002D7470" w:rsidRPr="00CD3877" w:rsidRDefault="002D7470" w:rsidP="00A356EA">
            <w:pPr>
              <w:jc w:val="center"/>
              <w:rPr>
                <w:sz w:val="20"/>
                <w:szCs w:val="20"/>
              </w:rPr>
            </w:pPr>
          </w:p>
          <w:p w14:paraId="49B392C8" w14:textId="77777777" w:rsidR="002D7470" w:rsidRPr="00CD3877" w:rsidRDefault="002D7470" w:rsidP="00A356EA">
            <w:pPr>
              <w:jc w:val="center"/>
              <w:rPr>
                <w:sz w:val="20"/>
                <w:szCs w:val="20"/>
              </w:rPr>
            </w:pPr>
          </w:p>
          <w:p w14:paraId="0912F18E" w14:textId="77777777" w:rsidR="002D7470" w:rsidRPr="00CD3877" w:rsidRDefault="002D7470" w:rsidP="00A356EA">
            <w:pPr>
              <w:jc w:val="center"/>
              <w:rPr>
                <w:sz w:val="20"/>
                <w:szCs w:val="20"/>
              </w:rPr>
            </w:pPr>
          </w:p>
          <w:p w14:paraId="36C98178" w14:textId="77777777" w:rsidR="002D7470" w:rsidRPr="00CD3877" w:rsidRDefault="002D7470" w:rsidP="00A356EA">
            <w:pPr>
              <w:jc w:val="center"/>
              <w:rPr>
                <w:sz w:val="20"/>
                <w:szCs w:val="20"/>
              </w:rPr>
            </w:pPr>
          </w:p>
          <w:p w14:paraId="6B78AADD" w14:textId="77777777" w:rsidR="002D7470" w:rsidRPr="00CD3877" w:rsidRDefault="002D7470" w:rsidP="00A356EA">
            <w:pPr>
              <w:jc w:val="center"/>
              <w:rPr>
                <w:sz w:val="20"/>
                <w:szCs w:val="20"/>
              </w:rPr>
            </w:pPr>
          </w:p>
          <w:p w14:paraId="0F3FCB10" w14:textId="77777777" w:rsidR="002D7470" w:rsidRPr="00CD3877" w:rsidRDefault="002D7470" w:rsidP="00A356EA">
            <w:pPr>
              <w:jc w:val="center"/>
              <w:rPr>
                <w:sz w:val="20"/>
                <w:szCs w:val="20"/>
              </w:rPr>
            </w:pPr>
          </w:p>
          <w:p w14:paraId="1D5DD226" w14:textId="77777777" w:rsidR="002D7470" w:rsidRPr="00CD3877" w:rsidRDefault="002D7470" w:rsidP="00A356EA">
            <w:pPr>
              <w:rPr>
                <w:sz w:val="20"/>
                <w:szCs w:val="20"/>
              </w:rPr>
            </w:pPr>
          </w:p>
          <w:p w14:paraId="3353AB29" w14:textId="77777777" w:rsidR="002D7470" w:rsidRPr="00CD3877" w:rsidRDefault="002D7470" w:rsidP="00A356EA">
            <w:pPr>
              <w:jc w:val="center"/>
              <w:rPr>
                <w:sz w:val="20"/>
                <w:szCs w:val="20"/>
              </w:rPr>
            </w:pPr>
          </w:p>
          <w:p w14:paraId="2BDA15F1" w14:textId="77777777" w:rsidR="002D7470" w:rsidRPr="00CD3877" w:rsidRDefault="002D7470" w:rsidP="00A356EA">
            <w:pPr>
              <w:jc w:val="center"/>
              <w:rPr>
                <w:sz w:val="20"/>
                <w:szCs w:val="20"/>
              </w:rPr>
            </w:pPr>
          </w:p>
        </w:tc>
        <w:tc>
          <w:tcPr>
            <w:tcW w:w="3969" w:type="dxa"/>
            <w:gridSpan w:val="2"/>
          </w:tcPr>
          <w:p w14:paraId="6888946B" w14:textId="77777777" w:rsidR="002D7470" w:rsidRPr="00CD3877" w:rsidRDefault="00185DE6" w:rsidP="00A356EA">
            <w:pPr>
              <w:rPr>
                <w:sz w:val="20"/>
                <w:szCs w:val="20"/>
              </w:rPr>
            </w:pPr>
            <w:r w:rsidRPr="00CD3877">
              <w:rPr>
                <w:sz w:val="20"/>
                <w:szCs w:val="20"/>
              </w:rPr>
              <w:lastRenderedPageBreak/>
              <w:t>Na</w:t>
            </w:r>
            <w:r w:rsidR="002D7470" w:rsidRPr="00CD3877">
              <w:rPr>
                <w:sz w:val="20"/>
                <w:szCs w:val="20"/>
              </w:rPr>
              <w:t xml:space="preserve"> účely tejto </w:t>
            </w:r>
            <w:r w:rsidR="00BB6A29" w:rsidRPr="00CD3877">
              <w:rPr>
                <w:sz w:val="20"/>
                <w:szCs w:val="20"/>
              </w:rPr>
              <w:t>s</w:t>
            </w:r>
            <w:r w:rsidR="002D7470" w:rsidRPr="00CD3877">
              <w:rPr>
                <w:sz w:val="20"/>
                <w:szCs w:val="20"/>
              </w:rPr>
              <w:t>mernice,</w:t>
            </w:r>
          </w:p>
          <w:p w14:paraId="5AB2ACDA" w14:textId="77777777" w:rsidR="002D7470" w:rsidRPr="00CD3877" w:rsidRDefault="002D7470" w:rsidP="00A356EA">
            <w:pPr>
              <w:pStyle w:val="Normlny0"/>
            </w:pPr>
          </w:p>
          <w:p w14:paraId="139E1B30" w14:textId="77777777" w:rsidR="002D7470" w:rsidRPr="00CD3877" w:rsidRDefault="002D7470" w:rsidP="00A356EA">
            <w:pPr>
              <w:pStyle w:val="Normlny0"/>
            </w:pPr>
            <w:r w:rsidRPr="00CD3877">
              <w:t>a) ”</w:t>
            </w:r>
            <w:r w:rsidR="00185DE6" w:rsidRPr="00CD3877">
              <w:t>karcinogén” je</w:t>
            </w:r>
            <w:r w:rsidRPr="00CD3877">
              <w:t>:</w:t>
            </w:r>
          </w:p>
          <w:p w14:paraId="3385BACF" w14:textId="77777777" w:rsidR="002D7470" w:rsidRPr="00CD3877" w:rsidRDefault="002D7470" w:rsidP="00A356EA">
            <w:pPr>
              <w:rPr>
                <w:sz w:val="20"/>
                <w:szCs w:val="20"/>
              </w:rPr>
            </w:pPr>
            <w:r w:rsidRPr="00CD3877">
              <w:rPr>
                <w:sz w:val="20"/>
                <w:szCs w:val="20"/>
              </w:rPr>
              <w:t xml:space="preserve">   </w:t>
            </w:r>
          </w:p>
          <w:p w14:paraId="2C5C5DC8" w14:textId="77777777" w:rsidR="00A356EA" w:rsidRPr="00CD3877" w:rsidRDefault="00A356EA" w:rsidP="00A356EA">
            <w:pPr>
              <w:rPr>
                <w:sz w:val="20"/>
                <w:szCs w:val="20"/>
              </w:rPr>
            </w:pPr>
          </w:p>
          <w:p w14:paraId="6E869F8A" w14:textId="77777777" w:rsidR="00AD3F59" w:rsidRPr="00CD3877" w:rsidRDefault="00AD3F59" w:rsidP="00A356EA">
            <w:pPr>
              <w:pStyle w:val="CM1"/>
              <w:ind w:left="544" w:hanging="284"/>
              <w:jc w:val="both"/>
              <w:rPr>
                <w:sz w:val="20"/>
                <w:szCs w:val="20"/>
              </w:rPr>
            </w:pPr>
            <w:r w:rsidRPr="00CD3877">
              <w:rPr>
                <w:sz w:val="20"/>
                <w:szCs w:val="20"/>
              </w:rPr>
              <w:t>i) látka alebo zmes, ktoré spĺňajú kritériá klasifikácie ako karcinogén kategórie 1A alebo 1B podľa prílohy I k nariadeniu Európskeho parlamentu a Rady (ES) č. 1272/2008 (1);</w:t>
            </w:r>
          </w:p>
          <w:p w14:paraId="3DA361D3" w14:textId="77777777" w:rsidR="00A356EA" w:rsidRPr="00CD3877" w:rsidRDefault="00A356EA" w:rsidP="00A356EA">
            <w:pPr>
              <w:pStyle w:val="Default"/>
              <w:rPr>
                <w:color w:val="auto"/>
              </w:rPr>
            </w:pPr>
          </w:p>
          <w:p w14:paraId="3FECBCAF" w14:textId="77777777" w:rsidR="00A356EA" w:rsidRPr="00CD3877" w:rsidRDefault="00A356EA" w:rsidP="00A356EA">
            <w:pPr>
              <w:pStyle w:val="Default"/>
              <w:rPr>
                <w:color w:val="auto"/>
              </w:rPr>
            </w:pPr>
          </w:p>
          <w:p w14:paraId="780F6807" w14:textId="77777777" w:rsidR="002D7470" w:rsidRPr="00CD3877" w:rsidRDefault="00AD3F59" w:rsidP="00A356EA">
            <w:pPr>
              <w:pStyle w:val="CM1"/>
              <w:ind w:left="544" w:hanging="284"/>
              <w:jc w:val="both"/>
              <w:rPr>
                <w:sz w:val="20"/>
                <w:szCs w:val="20"/>
              </w:rPr>
            </w:pPr>
            <w:r w:rsidRPr="00CD3877">
              <w:rPr>
                <w:sz w:val="20"/>
                <w:szCs w:val="20"/>
              </w:rPr>
              <w:t>ii) látka, zmes alebo proces uvedený v prílohe I k tejto smernici, ako aj látka alebo zmes, ktoré sa uvoľňujú pri procese uvedenom v uvedenej prílohe;</w:t>
            </w:r>
          </w:p>
          <w:p w14:paraId="0216C850" w14:textId="77777777" w:rsidR="00AD3F59" w:rsidRPr="00CD3877" w:rsidRDefault="00AD3F59" w:rsidP="00A356EA">
            <w:pPr>
              <w:pStyle w:val="Zkladntext2"/>
              <w:jc w:val="left"/>
            </w:pPr>
          </w:p>
          <w:p w14:paraId="3F0F4A9A" w14:textId="77777777" w:rsidR="00352B95" w:rsidRPr="00CD3877" w:rsidRDefault="00352B95" w:rsidP="00A356EA">
            <w:pPr>
              <w:pStyle w:val="Zkladntext2"/>
              <w:jc w:val="left"/>
            </w:pPr>
          </w:p>
          <w:p w14:paraId="48ADCFDD" w14:textId="77777777" w:rsidR="00A36BAA" w:rsidRPr="00CD3877" w:rsidRDefault="00A36BAA" w:rsidP="00A356EA">
            <w:pPr>
              <w:pStyle w:val="Zkladntext2"/>
              <w:jc w:val="left"/>
            </w:pPr>
          </w:p>
          <w:p w14:paraId="4F0C1A90" w14:textId="77777777" w:rsidR="00A356EA" w:rsidRPr="00CD3877" w:rsidRDefault="00A356EA" w:rsidP="00A356EA">
            <w:pPr>
              <w:pStyle w:val="Zkladntext2"/>
              <w:jc w:val="left"/>
            </w:pPr>
          </w:p>
          <w:p w14:paraId="1E63F8E1" w14:textId="77777777" w:rsidR="002D7470" w:rsidRPr="00CD3877" w:rsidRDefault="00AD3F59" w:rsidP="00A356EA">
            <w:pPr>
              <w:pStyle w:val="Zkladntext2"/>
              <w:ind w:left="260" w:hanging="260"/>
              <w:jc w:val="both"/>
            </w:pPr>
            <w:r w:rsidRPr="00CD3877">
              <w:t>b) „mutagén“ je: látka alebo zmes, ktoré spĺňajú kritériá klasifikácie ako mutagén zárodočných buniek kategórie 1A alebo 1B podľa prílohy I k nariadeniu (ES) č. 1272/2008;</w:t>
            </w:r>
          </w:p>
          <w:p w14:paraId="7C4F9F29" w14:textId="77777777" w:rsidR="002D7470" w:rsidRPr="00CD3877" w:rsidRDefault="002D7470" w:rsidP="00A356EA">
            <w:pPr>
              <w:rPr>
                <w:sz w:val="20"/>
                <w:szCs w:val="20"/>
              </w:rPr>
            </w:pPr>
          </w:p>
          <w:p w14:paraId="1599D66B" w14:textId="77777777" w:rsidR="002D7470" w:rsidRPr="00CD3877" w:rsidRDefault="002D7470" w:rsidP="00A356EA">
            <w:pPr>
              <w:jc w:val="both"/>
              <w:rPr>
                <w:sz w:val="20"/>
                <w:szCs w:val="20"/>
              </w:rPr>
            </w:pPr>
          </w:p>
          <w:p w14:paraId="49C37759" w14:textId="77777777" w:rsidR="00AD3F59" w:rsidRPr="00CD3877" w:rsidRDefault="00AD3F59" w:rsidP="00A356EA">
            <w:pPr>
              <w:ind w:left="260" w:hanging="260"/>
              <w:jc w:val="both"/>
              <w:rPr>
                <w:sz w:val="20"/>
                <w:szCs w:val="20"/>
              </w:rPr>
            </w:pPr>
            <w:r w:rsidRPr="00CD3877">
              <w:rPr>
                <w:sz w:val="20"/>
                <w:szCs w:val="20"/>
              </w:rPr>
              <w:t xml:space="preserve">ba) „reprodukčne toxická látka“ je látka alebo </w:t>
            </w:r>
            <w:r w:rsidRPr="00CD3877">
              <w:rPr>
                <w:sz w:val="20"/>
                <w:szCs w:val="20"/>
              </w:rPr>
              <w:lastRenderedPageBreak/>
              <w:t>zmes, ktorá spĺňa kritériá pre klasifikáciu ako reprodukčne toxická látka kategórie 1A alebo 1B podľa prílohy I k nariadeniu (ES) č. 1272/2008;</w:t>
            </w:r>
          </w:p>
          <w:p w14:paraId="6AC67F2D" w14:textId="77777777" w:rsidR="00AD3F59" w:rsidRPr="00CD3877" w:rsidRDefault="00AD3F59" w:rsidP="00A356EA">
            <w:pPr>
              <w:ind w:left="260" w:hanging="260"/>
              <w:jc w:val="both"/>
              <w:rPr>
                <w:sz w:val="20"/>
                <w:szCs w:val="20"/>
              </w:rPr>
            </w:pPr>
          </w:p>
          <w:p w14:paraId="5C09C620" w14:textId="77777777" w:rsidR="00352B95" w:rsidRPr="00CD3877" w:rsidRDefault="00352B95" w:rsidP="00A356EA">
            <w:pPr>
              <w:ind w:left="260" w:hanging="260"/>
              <w:jc w:val="both"/>
              <w:rPr>
                <w:sz w:val="20"/>
                <w:szCs w:val="20"/>
              </w:rPr>
            </w:pPr>
          </w:p>
          <w:p w14:paraId="7E029F4D" w14:textId="77777777" w:rsidR="00AD3F59" w:rsidRPr="00CD3877" w:rsidRDefault="00AD3F59" w:rsidP="00A356EA">
            <w:pPr>
              <w:ind w:left="260" w:hanging="260"/>
              <w:jc w:val="both"/>
              <w:rPr>
                <w:sz w:val="20"/>
                <w:szCs w:val="20"/>
              </w:rPr>
            </w:pPr>
            <w:r w:rsidRPr="00CD3877">
              <w:rPr>
                <w:sz w:val="20"/>
                <w:szCs w:val="20"/>
              </w:rPr>
              <w:t>bb) „bezprahová reprodukčne toxická látka“ je reprodukčne toxická látka, pre ktorú neexistuje úroveň expozície bezpečná pre zdravie pracovníkov a ktorá je ako taká označená v stĺpci pre poznámky v prílohe III;</w:t>
            </w:r>
          </w:p>
          <w:p w14:paraId="45A63978" w14:textId="77777777" w:rsidR="00AD3F59" w:rsidRPr="00CD3877" w:rsidRDefault="00AD3F59" w:rsidP="00A356EA">
            <w:pPr>
              <w:ind w:left="260" w:hanging="260"/>
              <w:jc w:val="both"/>
              <w:rPr>
                <w:sz w:val="20"/>
                <w:szCs w:val="20"/>
              </w:rPr>
            </w:pPr>
          </w:p>
          <w:p w14:paraId="14F78B09" w14:textId="77777777" w:rsidR="00352B95" w:rsidRPr="00CD3877" w:rsidRDefault="00352B95" w:rsidP="00A356EA">
            <w:pPr>
              <w:ind w:left="260" w:hanging="260"/>
              <w:jc w:val="both"/>
              <w:rPr>
                <w:sz w:val="20"/>
                <w:szCs w:val="20"/>
              </w:rPr>
            </w:pPr>
          </w:p>
          <w:p w14:paraId="779D94F5" w14:textId="77777777" w:rsidR="00AD3F59" w:rsidRPr="00CD3877" w:rsidRDefault="00AD3F59" w:rsidP="00A356EA">
            <w:pPr>
              <w:ind w:left="260" w:hanging="260"/>
              <w:jc w:val="both"/>
              <w:rPr>
                <w:sz w:val="20"/>
                <w:szCs w:val="20"/>
              </w:rPr>
            </w:pPr>
            <w:r w:rsidRPr="00CD3877">
              <w:rPr>
                <w:sz w:val="20"/>
                <w:szCs w:val="20"/>
              </w:rPr>
              <w:t>bc) „prahová reprodukčne toxická látka“ je reprodukčne toxická látka, pre ktorú existuje bezpečná úroveň expozície, pod ktorou nie je riziko pre zdravie pracovníkov a ktorá je ako taká označená v stĺpci pre poznámky v prílohe III;</w:t>
            </w:r>
          </w:p>
          <w:p w14:paraId="73688026" w14:textId="77777777" w:rsidR="00AD3F59" w:rsidRPr="00CD3877" w:rsidRDefault="00AD3F59" w:rsidP="00A356EA">
            <w:pPr>
              <w:jc w:val="both"/>
              <w:rPr>
                <w:sz w:val="20"/>
                <w:szCs w:val="20"/>
              </w:rPr>
            </w:pPr>
          </w:p>
          <w:p w14:paraId="0B092978" w14:textId="77777777" w:rsidR="00AD3F59" w:rsidRPr="00CD3877" w:rsidRDefault="00AD3F59" w:rsidP="00A356EA">
            <w:pPr>
              <w:pStyle w:val="CM1"/>
              <w:ind w:left="260" w:hanging="260"/>
              <w:jc w:val="both"/>
              <w:rPr>
                <w:sz w:val="20"/>
                <w:szCs w:val="20"/>
              </w:rPr>
            </w:pPr>
            <w:r w:rsidRPr="00CD3877">
              <w:rPr>
                <w:sz w:val="20"/>
                <w:szCs w:val="20"/>
              </w:rPr>
              <w:t>c) „limitná hodnota“ je, pokiaľ nie je uvedené inak, limit časovo váženého priemeru koncentrácie pre karcinogén, mutagén alebo reprodukčne toxickú látku vo vzduchu v dýchacej zóne pracovníka vzhľadom k definovanému referenčnému času podľa prílohy III;</w:t>
            </w:r>
          </w:p>
          <w:p w14:paraId="79889737" w14:textId="77777777" w:rsidR="00B13AD8" w:rsidRPr="00CD3877" w:rsidRDefault="00B13AD8" w:rsidP="00A356EA">
            <w:pPr>
              <w:pStyle w:val="Default"/>
              <w:rPr>
                <w:color w:val="auto"/>
                <w:sz w:val="20"/>
                <w:szCs w:val="20"/>
              </w:rPr>
            </w:pPr>
          </w:p>
          <w:p w14:paraId="081E02C8" w14:textId="77777777" w:rsidR="00B13AD8" w:rsidRPr="00CD3877" w:rsidRDefault="00B13AD8" w:rsidP="00A356EA">
            <w:pPr>
              <w:pStyle w:val="Default"/>
              <w:rPr>
                <w:color w:val="auto"/>
                <w:sz w:val="20"/>
                <w:szCs w:val="20"/>
              </w:rPr>
            </w:pPr>
          </w:p>
          <w:p w14:paraId="025D786B" w14:textId="77777777" w:rsidR="00B13AD8" w:rsidRPr="00CD3877" w:rsidRDefault="00B13AD8" w:rsidP="00A356EA">
            <w:pPr>
              <w:pStyle w:val="Default"/>
              <w:rPr>
                <w:color w:val="auto"/>
                <w:sz w:val="20"/>
                <w:szCs w:val="20"/>
              </w:rPr>
            </w:pPr>
          </w:p>
          <w:p w14:paraId="56E15878" w14:textId="77777777" w:rsidR="00B13AD8" w:rsidRPr="00CD3877" w:rsidRDefault="00B13AD8" w:rsidP="00A356EA">
            <w:pPr>
              <w:pStyle w:val="Default"/>
              <w:rPr>
                <w:color w:val="auto"/>
                <w:sz w:val="20"/>
                <w:szCs w:val="20"/>
              </w:rPr>
            </w:pPr>
          </w:p>
          <w:p w14:paraId="1E0BC4E5" w14:textId="77777777" w:rsidR="00B13AD8" w:rsidRPr="00CD3877" w:rsidRDefault="00B13AD8" w:rsidP="00A356EA">
            <w:pPr>
              <w:pStyle w:val="Default"/>
              <w:rPr>
                <w:color w:val="auto"/>
                <w:sz w:val="20"/>
                <w:szCs w:val="20"/>
              </w:rPr>
            </w:pPr>
          </w:p>
          <w:p w14:paraId="448D52BE" w14:textId="77777777" w:rsidR="00B13AD8" w:rsidRPr="00CD3877" w:rsidRDefault="00B13AD8" w:rsidP="00A356EA">
            <w:pPr>
              <w:pStyle w:val="Default"/>
              <w:rPr>
                <w:color w:val="auto"/>
                <w:sz w:val="20"/>
                <w:szCs w:val="20"/>
              </w:rPr>
            </w:pPr>
          </w:p>
          <w:p w14:paraId="7CAC1CC9" w14:textId="77777777" w:rsidR="00B13AD8" w:rsidRPr="00CD3877" w:rsidRDefault="00B13AD8" w:rsidP="00A356EA">
            <w:pPr>
              <w:pStyle w:val="Default"/>
              <w:rPr>
                <w:color w:val="auto"/>
                <w:sz w:val="20"/>
                <w:szCs w:val="20"/>
              </w:rPr>
            </w:pPr>
          </w:p>
          <w:p w14:paraId="71D93C15" w14:textId="77777777" w:rsidR="00B13AD8" w:rsidRPr="00CD3877" w:rsidRDefault="00B13AD8" w:rsidP="00A356EA">
            <w:pPr>
              <w:pStyle w:val="CM1"/>
              <w:ind w:left="260" w:hanging="260"/>
              <w:jc w:val="both"/>
              <w:rPr>
                <w:sz w:val="20"/>
                <w:szCs w:val="20"/>
              </w:rPr>
            </w:pPr>
          </w:p>
          <w:p w14:paraId="35E2F594" w14:textId="77777777" w:rsidR="00B13AD8" w:rsidRPr="00CD3877" w:rsidRDefault="00B13AD8" w:rsidP="00A356EA">
            <w:pPr>
              <w:pStyle w:val="CM1"/>
              <w:ind w:left="260" w:hanging="260"/>
              <w:jc w:val="both"/>
              <w:rPr>
                <w:sz w:val="20"/>
                <w:szCs w:val="20"/>
              </w:rPr>
            </w:pPr>
          </w:p>
          <w:p w14:paraId="5EF403A8" w14:textId="77777777" w:rsidR="00B13AD8" w:rsidRPr="00CD3877" w:rsidRDefault="00B13AD8" w:rsidP="00A356EA">
            <w:pPr>
              <w:pStyle w:val="CM1"/>
              <w:ind w:left="260" w:hanging="260"/>
              <w:jc w:val="both"/>
              <w:rPr>
                <w:sz w:val="20"/>
                <w:szCs w:val="20"/>
              </w:rPr>
            </w:pPr>
          </w:p>
          <w:p w14:paraId="523D3C84" w14:textId="77777777" w:rsidR="00B13AD8" w:rsidRPr="00CD3877" w:rsidRDefault="00B13AD8" w:rsidP="00A356EA">
            <w:pPr>
              <w:pStyle w:val="CM1"/>
              <w:ind w:left="260" w:hanging="260"/>
              <w:jc w:val="both"/>
              <w:rPr>
                <w:sz w:val="20"/>
                <w:szCs w:val="20"/>
              </w:rPr>
            </w:pPr>
          </w:p>
          <w:p w14:paraId="124770CB" w14:textId="77777777" w:rsidR="00A356EA" w:rsidRPr="00CD3877" w:rsidRDefault="00A356EA" w:rsidP="00A356EA">
            <w:pPr>
              <w:pStyle w:val="Default"/>
              <w:rPr>
                <w:color w:val="auto"/>
              </w:rPr>
            </w:pPr>
          </w:p>
          <w:p w14:paraId="59BED13E" w14:textId="77777777" w:rsidR="00A356EA" w:rsidRPr="00CD3877" w:rsidRDefault="00A356EA" w:rsidP="00A356EA">
            <w:pPr>
              <w:pStyle w:val="Default"/>
              <w:rPr>
                <w:color w:val="auto"/>
              </w:rPr>
            </w:pPr>
          </w:p>
          <w:p w14:paraId="086E2BE4" w14:textId="77777777" w:rsidR="00A356EA" w:rsidRPr="00CD3877" w:rsidRDefault="00A356EA" w:rsidP="00A356EA">
            <w:pPr>
              <w:pStyle w:val="Default"/>
              <w:rPr>
                <w:color w:val="auto"/>
              </w:rPr>
            </w:pPr>
          </w:p>
          <w:p w14:paraId="059680AE" w14:textId="77777777" w:rsidR="00A356EA" w:rsidRPr="00CD3877" w:rsidRDefault="00A356EA" w:rsidP="00A356EA">
            <w:pPr>
              <w:pStyle w:val="Default"/>
              <w:rPr>
                <w:color w:val="auto"/>
              </w:rPr>
            </w:pPr>
          </w:p>
          <w:p w14:paraId="79D3452F" w14:textId="77777777" w:rsidR="00A356EA" w:rsidRPr="00CD3877" w:rsidRDefault="00A356EA" w:rsidP="00A356EA">
            <w:pPr>
              <w:pStyle w:val="Default"/>
              <w:rPr>
                <w:color w:val="auto"/>
              </w:rPr>
            </w:pPr>
          </w:p>
          <w:p w14:paraId="39122232" w14:textId="77777777" w:rsidR="00A356EA" w:rsidRPr="00CD3877" w:rsidRDefault="00A356EA" w:rsidP="00A356EA">
            <w:pPr>
              <w:pStyle w:val="Default"/>
              <w:rPr>
                <w:color w:val="auto"/>
              </w:rPr>
            </w:pPr>
          </w:p>
          <w:p w14:paraId="07B6B767" w14:textId="77777777" w:rsidR="00A356EA" w:rsidRPr="00CD3877" w:rsidRDefault="00A356EA" w:rsidP="00A356EA">
            <w:pPr>
              <w:pStyle w:val="Default"/>
              <w:rPr>
                <w:color w:val="auto"/>
              </w:rPr>
            </w:pPr>
          </w:p>
          <w:p w14:paraId="07A698BA" w14:textId="77777777" w:rsidR="00A01BED" w:rsidRPr="00CD3877" w:rsidRDefault="00A01BED" w:rsidP="00A356EA">
            <w:pPr>
              <w:pStyle w:val="Default"/>
              <w:rPr>
                <w:color w:val="auto"/>
              </w:rPr>
            </w:pPr>
          </w:p>
          <w:p w14:paraId="1D3DD4CA" w14:textId="77777777" w:rsidR="00AD3F59" w:rsidRPr="00CD3877" w:rsidRDefault="00AD3F59" w:rsidP="00A356EA">
            <w:pPr>
              <w:pStyle w:val="CM1"/>
              <w:jc w:val="both"/>
              <w:rPr>
                <w:sz w:val="20"/>
                <w:szCs w:val="20"/>
              </w:rPr>
            </w:pPr>
            <w:r w:rsidRPr="00CD3877">
              <w:rPr>
                <w:sz w:val="20"/>
                <w:szCs w:val="20"/>
              </w:rPr>
              <w:t>d) „biologická medzná hodnota“ je limitná hodnota koncentrácie príslušného faktora, jeho metabolitu alebo indikátora účinku v príslušnom biologickom materiáli;</w:t>
            </w:r>
          </w:p>
          <w:p w14:paraId="68190C37" w14:textId="77777777" w:rsidR="00B13AD8" w:rsidRPr="00CD3877" w:rsidRDefault="00B13AD8" w:rsidP="00A356EA">
            <w:pPr>
              <w:pStyle w:val="Default"/>
              <w:rPr>
                <w:color w:val="auto"/>
                <w:sz w:val="20"/>
                <w:szCs w:val="20"/>
              </w:rPr>
            </w:pPr>
          </w:p>
          <w:p w14:paraId="23F69B15" w14:textId="77777777" w:rsidR="00B13AD8" w:rsidRPr="00CD3877" w:rsidRDefault="00B13AD8" w:rsidP="00A356EA">
            <w:pPr>
              <w:pStyle w:val="Default"/>
              <w:rPr>
                <w:color w:val="auto"/>
                <w:sz w:val="20"/>
                <w:szCs w:val="20"/>
              </w:rPr>
            </w:pPr>
          </w:p>
          <w:p w14:paraId="46A84D32" w14:textId="77777777" w:rsidR="00B13AD8" w:rsidRPr="00CD3877" w:rsidRDefault="00B13AD8" w:rsidP="00A356EA">
            <w:pPr>
              <w:pStyle w:val="Default"/>
              <w:rPr>
                <w:color w:val="auto"/>
                <w:sz w:val="20"/>
                <w:szCs w:val="20"/>
              </w:rPr>
            </w:pPr>
          </w:p>
          <w:p w14:paraId="41A64577" w14:textId="77777777" w:rsidR="002D7470" w:rsidRPr="00CD3877" w:rsidRDefault="00AD3F59" w:rsidP="00A356EA">
            <w:pPr>
              <w:pStyle w:val="CM1"/>
              <w:ind w:left="260" w:hanging="260"/>
              <w:jc w:val="both"/>
              <w:rPr>
                <w:sz w:val="20"/>
                <w:szCs w:val="20"/>
              </w:rPr>
            </w:pPr>
            <w:r w:rsidRPr="00CD3877">
              <w:rPr>
                <w:sz w:val="20"/>
                <w:szCs w:val="20"/>
              </w:rPr>
              <w:t>e) „zdravotný dohľad“ je hodnotenie konkrétneho pracovníka s cieľom určiť jeho zdravotný stav vo vzťahu k expozícii špecifickým karcinogénom, mutagénom alebo reprodukčne toxickým látkam pri práci.</w:t>
            </w:r>
          </w:p>
        </w:tc>
        <w:tc>
          <w:tcPr>
            <w:tcW w:w="642" w:type="dxa"/>
          </w:tcPr>
          <w:p w14:paraId="22C3B8F4" w14:textId="77777777" w:rsidR="002D7470" w:rsidRPr="00CD3877" w:rsidRDefault="002D7470" w:rsidP="00A356EA">
            <w:pPr>
              <w:jc w:val="center"/>
              <w:rPr>
                <w:sz w:val="20"/>
                <w:szCs w:val="20"/>
              </w:rPr>
            </w:pPr>
            <w:r w:rsidRPr="00CD3877">
              <w:rPr>
                <w:sz w:val="20"/>
                <w:szCs w:val="20"/>
              </w:rPr>
              <w:lastRenderedPageBreak/>
              <w:t>N</w:t>
            </w:r>
          </w:p>
        </w:tc>
        <w:tc>
          <w:tcPr>
            <w:tcW w:w="993" w:type="dxa"/>
          </w:tcPr>
          <w:p w14:paraId="499B307F" w14:textId="77777777" w:rsidR="002D7470" w:rsidRPr="00CD3877" w:rsidRDefault="006C1DF1" w:rsidP="00A356EA">
            <w:pPr>
              <w:jc w:val="center"/>
              <w:rPr>
                <w:sz w:val="20"/>
                <w:szCs w:val="20"/>
              </w:rPr>
            </w:pPr>
            <w:r w:rsidRPr="00CD3877">
              <w:rPr>
                <w:sz w:val="20"/>
                <w:szCs w:val="20"/>
              </w:rPr>
              <w:t>Návrh nariadenia vlády</w:t>
            </w:r>
          </w:p>
        </w:tc>
        <w:tc>
          <w:tcPr>
            <w:tcW w:w="898" w:type="dxa"/>
          </w:tcPr>
          <w:p w14:paraId="61A05964" w14:textId="77777777" w:rsidR="002D7470" w:rsidRPr="00CD3877" w:rsidRDefault="002D7470" w:rsidP="00A356EA">
            <w:pPr>
              <w:jc w:val="center"/>
              <w:rPr>
                <w:sz w:val="20"/>
                <w:szCs w:val="20"/>
              </w:rPr>
            </w:pPr>
            <w:r w:rsidRPr="00CD3877">
              <w:rPr>
                <w:sz w:val="20"/>
                <w:szCs w:val="20"/>
              </w:rPr>
              <w:t>§ 2</w:t>
            </w:r>
          </w:p>
          <w:p w14:paraId="5F9248B0" w14:textId="77777777" w:rsidR="00237AFC" w:rsidRPr="00CD3877" w:rsidRDefault="00237AFC" w:rsidP="00A356EA">
            <w:pPr>
              <w:pStyle w:val="Normlny0"/>
              <w:jc w:val="center"/>
            </w:pPr>
          </w:p>
          <w:p w14:paraId="09FB6F58" w14:textId="77777777" w:rsidR="002D7470" w:rsidRPr="00CD3877" w:rsidRDefault="00A36BAA" w:rsidP="00A356EA">
            <w:pPr>
              <w:pStyle w:val="Normlny0"/>
              <w:jc w:val="center"/>
            </w:pPr>
            <w:r w:rsidRPr="00CD3877">
              <w:t>O</w:t>
            </w:r>
            <w:r w:rsidR="002D7470" w:rsidRPr="00CD3877">
              <w:t xml:space="preserve">: </w:t>
            </w:r>
            <w:r w:rsidRPr="00CD3877">
              <w:t>1</w:t>
            </w:r>
          </w:p>
          <w:p w14:paraId="0DEB298F" w14:textId="77777777" w:rsidR="002D7470" w:rsidRPr="00CD3877" w:rsidRDefault="002D7470" w:rsidP="00A356EA">
            <w:pPr>
              <w:pStyle w:val="Normlny0"/>
              <w:jc w:val="center"/>
            </w:pPr>
          </w:p>
          <w:p w14:paraId="11A61B55" w14:textId="77777777" w:rsidR="009208B4" w:rsidRPr="00CD3877" w:rsidRDefault="009208B4" w:rsidP="00A356EA">
            <w:pPr>
              <w:pStyle w:val="Normlny0"/>
              <w:jc w:val="center"/>
            </w:pPr>
          </w:p>
          <w:p w14:paraId="2C735130" w14:textId="77777777" w:rsidR="004657A6" w:rsidRPr="00CD3877" w:rsidRDefault="004657A6" w:rsidP="00A356EA">
            <w:pPr>
              <w:pStyle w:val="Normlny0"/>
              <w:jc w:val="center"/>
            </w:pPr>
          </w:p>
          <w:p w14:paraId="5EFE78F3" w14:textId="77777777" w:rsidR="002D7470" w:rsidRPr="00CD3877" w:rsidRDefault="00A36BAA" w:rsidP="00A356EA">
            <w:pPr>
              <w:pStyle w:val="Normlny0"/>
              <w:jc w:val="center"/>
            </w:pPr>
            <w:r w:rsidRPr="00CD3877">
              <w:t>P</w:t>
            </w:r>
            <w:r w:rsidR="002D7470" w:rsidRPr="00CD3877">
              <w:t xml:space="preserve">: </w:t>
            </w:r>
            <w:r w:rsidRPr="00CD3877">
              <w:t>a</w:t>
            </w:r>
          </w:p>
          <w:p w14:paraId="6372EC4D" w14:textId="77777777" w:rsidR="002D7470" w:rsidRPr="00CD3877" w:rsidRDefault="002D7470" w:rsidP="00A356EA">
            <w:pPr>
              <w:pStyle w:val="Normlny0"/>
              <w:jc w:val="center"/>
            </w:pPr>
          </w:p>
          <w:p w14:paraId="4AE020A3" w14:textId="77777777" w:rsidR="002D7470" w:rsidRPr="00CD3877" w:rsidRDefault="002D7470" w:rsidP="00A356EA">
            <w:pPr>
              <w:pStyle w:val="Normlny0"/>
              <w:jc w:val="center"/>
            </w:pPr>
          </w:p>
          <w:p w14:paraId="1350DED1" w14:textId="77777777" w:rsidR="002D7470" w:rsidRPr="00CD3877" w:rsidRDefault="002D7470" w:rsidP="00A356EA">
            <w:pPr>
              <w:pStyle w:val="Normlny0"/>
              <w:jc w:val="center"/>
            </w:pPr>
          </w:p>
          <w:p w14:paraId="2080A3FC" w14:textId="77777777" w:rsidR="00190950" w:rsidRPr="00CD3877" w:rsidRDefault="00190950" w:rsidP="00A356EA">
            <w:pPr>
              <w:pStyle w:val="Normlny0"/>
              <w:jc w:val="center"/>
            </w:pPr>
          </w:p>
          <w:p w14:paraId="021FCCE6" w14:textId="77777777" w:rsidR="00352B95" w:rsidRPr="00CD3877" w:rsidRDefault="00352B95" w:rsidP="00A356EA">
            <w:pPr>
              <w:pStyle w:val="Normlny0"/>
            </w:pPr>
          </w:p>
          <w:p w14:paraId="19043892" w14:textId="77777777" w:rsidR="00A356EA" w:rsidRPr="00CD3877" w:rsidRDefault="00A356EA" w:rsidP="00A356EA">
            <w:pPr>
              <w:pStyle w:val="Normlny0"/>
              <w:jc w:val="center"/>
            </w:pPr>
          </w:p>
          <w:p w14:paraId="51FB088A" w14:textId="77777777" w:rsidR="002D7470" w:rsidRPr="00CD3877" w:rsidRDefault="00A36BAA" w:rsidP="00A356EA">
            <w:pPr>
              <w:pStyle w:val="Normlny0"/>
              <w:jc w:val="center"/>
            </w:pPr>
            <w:r w:rsidRPr="00CD3877">
              <w:t>P</w:t>
            </w:r>
            <w:r w:rsidR="002D7470" w:rsidRPr="00CD3877">
              <w:t xml:space="preserve">: </w:t>
            </w:r>
            <w:r w:rsidRPr="00CD3877">
              <w:t>b</w:t>
            </w:r>
          </w:p>
          <w:p w14:paraId="26837C43" w14:textId="77777777" w:rsidR="002D7470" w:rsidRPr="00CD3877" w:rsidRDefault="002D7470" w:rsidP="00A356EA">
            <w:pPr>
              <w:pStyle w:val="Normlny0"/>
              <w:jc w:val="center"/>
            </w:pPr>
          </w:p>
          <w:p w14:paraId="1D42DFEC" w14:textId="77777777" w:rsidR="002D7470" w:rsidRPr="00CD3877" w:rsidRDefault="002D7470" w:rsidP="00A356EA">
            <w:pPr>
              <w:pStyle w:val="Normlny0"/>
              <w:jc w:val="center"/>
            </w:pPr>
          </w:p>
          <w:p w14:paraId="29952273" w14:textId="77777777" w:rsidR="002D7470" w:rsidRPr="00CD3877" w:rsidRDefault="002D7470" w:rsidP="00A356EA">
            <w:pPr>
              <w:pStyle w:val="Normlny0"/>
              <w:jc w:val="center"/>
            </w:pPr>
          </w:p>
          <w:p w14:paraId="595754B7" w14:textId="77777777" w:rsidR="002D7470" w:rsidRPr="00CD3877" w:rsidRDefault="002D7470" w:rsidP="00A356EA">
            <w:pPr>
              <w:pStyle w:val="Normlny0"/>
              <w:jc w:val="center"/>
            </w:pPr>
          </w:p>
          <w:p w14:paraId="0659E081" w14:textId="77777777" w:rsidR="00352B95" w:rsidRPr="00CD3877" w:rsidRDefault="00352B95" w:rsidP="00A356EA">
            <w:pPr>
              <w:pStyle w:val="Normlny0"/>
              <w:jc w:val="center"/>
            </w:pPr>
          </w:p>
          <w:p w14:paraId="4106572E" w14:textId="77777777" w:rsidR="00352B95" w:rsidRPr="00CD3877" w:rsidRDefault="00352B95" w:rsidP="00A356EA">
            <w:pPr>
              <w:pStyle w:val="Normlny0"/>
              <w:jc w:val="center"/>
            </w:pPr>
          </w:p>
          <w:p w14:paraId="2B4B60E5" w14:textId="77777777" w:rsidR="00A36BAA" w:rsidRPr="00CD3877" w:rsidRDefault="00A36BAA" w:rsidP="00A356EA">
            <w:pPr>
              <w:pStyle w:val="Normlny0"/>
              <w:jc w:val="center"/>
            </w:pPr>
          </w:p>
          <w:p w14:paraId="05D0FB39" w14:textId="77777777" w:rsidR="002D7470" w:rsidRPr="00CD3877" w:rsidRDefault="00A36BAA" w:rsidP="00A356EA">
            <w:pPr>
              <w:pStyle w:val="Normlny0"/>
              <w:jc w:val="center"/>
            </w:pPr>
            <w:r w:rsidRPr="00CD3877">
              <w:t>O</w:t>
            </w:r>
            <w:r w:rsidR="002D7470" w:rsidRPr="00CD3877">
              <w:t xml:space="preserve">: </w:t>
            </w:r>
            <w:r w:rsidRPr="00CD3877">
              <w:t>2</w:t>
            </w:r>
          </w:p>
          <w:p w14:paraId="3D427EDE" w14:textId="77777777" w:rsidR="002D7470" w:rsidRPr="00CD3877" w:rsidRDefault="002D7470" w:rsidP="00A356EA">
            <w:pPr>
              <w:pStyle w:val="Normlny0"/>
              <w:jc w:val="center"/>
            </w:pPr>
          </w:p>
          <w:p w14:paraId="3B09D73A" w14:textId="77777777" w:rsidR="00190950" w:rsidRPr="00CD3877" w:rsidRDefault="00190950" w:rsidP="00A356EA">
            <w:pPr>
              <w:pStyle w:val="Normlny0"/>
              <w:jc w:val="center"/>
            </w:pPr>
          </w:p>
          <w:p w14:paraId="039297FA" w14:textId="77777777" w:rsidR="00E4315B" w:rsidRPr="00CD3877" w:rsidRDefault="00E4315B" w:rsidP="00A356EA">
            <w:pPr>
              <w:pStyle w:val="Normlny0"/>
              <w:jc w:val="center"/>
            </w:pPr>
          </w:p>
          <w:p w14:paraId="29DD055F" w14:textId="77777777" w:rsidR="00E4315B" w:rsidRPr="00CD3877" w:rsidRDefault="00E4315B" w:rsidP="00A356EA">
            <w:pPr>
              <w:pStyle w:val="Normlny0"/>
              <w:jc w:val="center"/>
            </w:pPr>
          </w:p>
          <w:p w14:paraId="1F23E627" w14:textId="77777777" w:rsidR="002D7470" w:rsidRPr="00CD3877" w:rsidRDefault="002D7470" w:rsidP="00A356EA">
            <w:pPr>
              <w:pStyle w:val="Normlny0"/>
              <w:jc w:val="center"/>
            </w:pPr>
          </w:p>
          <w:p w14:paraId="3F413B70" w14:textId="77777777" w:rsidR="00352B95" w:rsidRPr="00CD3877" w:rsidRDefault="00352B95" w:rsidP="00A356EA">
            <w:pPr>
              <w:pStyle w:val="Normlny0"/>
              <w:jc w:val="center"/>
            </w:pPr>
          </w:p>
          <w:p w14:paraId="4492064A" w14:textId="77777777" w:rsidR="002D7470" w:rsidRPr="00CD3877" w:rsidRDefault="007D0AD4" w:rsidP="00A356EA">
            <w:pPr>
              <w:pStyle w:val="Normlny0"/>
              <w:jc w:val="center"/>
            </w:pPr>
            <w:r w:rsidRPr="00CD3877">
              <w:t>O</w:t>
            </w:r>
            <w:r w:rsidR="00352B95" w:rsidRPr="00CD3877">
              <w:t xml:space="preserve">: </w:t>
            </w:r>
            <w:r w:rsidRPr="00CD3877">
              <w:t>3</w:t>
            </w:r>
          </w:p>
          <w:p w14:paraId="31080D1D" w14:textId="77777777" w:rsidR="00352B95" w:rsidRPr="00CD3877" w:rsidRDefault="00352B95" w:rsidP="00A356EA">
            <w:pPr>
              <w:pStyle w:val="Normlny0"/>
              <w:jc w:val="center"/>
            </w:pPr>
          </w:p>
          <w:p w14:paraId="1CEBEF46" w14:textId="77777777" w:rsidR="00352B95" w:rsidRPr="00CD3877" w:rsidRDefault="00352B95" w:rsidP="00A356EA">
            <w:pPr>
              <w:pStyle w:val="Normlny0"/>
              <w:jc w:val="center"/>
            </w:pPr>
          </w:p>
          <w:p w14:paraId="22470CD3" w14:textId="77777777" w:rsidR="00352B95" w:rsidRPr="00CD3877" w:rsidRDefault="00352B95" w:rsidP="00A356EA">
            <w:pPr>
              <w:pStyle w:val="Normlny0"/>
              <w:jc w:val="center"/>
            </w:pPr>
          </w:p>
          <w:p w14:paraId="1AC3BD91" w14:textId="77777777" w:rsidR="00352B95" w:rsidRPr="00CD3877" w:rsidRDefault="00352B95" w:rsidP="00A356EA">
            <w:pPr>
              <w:pStyle w:val="Normlny0"/>
              <w:jc w:val="center"/>
            </w:pPr>
          </w:p>
          <w:p w14:paraId="624C1F04" w14:textId="77777777" w:rsidR="00352B95" w:rsidRPr="00CD3877" w:rsidRDefault="00352B95" w:rsidP="00A356EA">
            <w:pPr>
              <w:pStyle w:val="Normlny0"/>
              <w:jc w:val="center"/>
            </w:pPr>
          </w:p>
          <w:p w14:paraId="1D4ED743" w14:textId="77777777" w:rsidR="002D7470" w:rsidRPr="00CD3877" w:rsidRDefault="002D7470" w:rsidP="00A356EA">
            <w:pPr>
              <w:pStyle w:val="Normlny0"/>
              <w:jc w:val="center"/>
            </w:pPr>
          </w:p>
          <w:p w14:paraId="74A4F403" w14:textId="77777777" w:rsidR="002D7470" w:rsidRPr="00CD3877" w:rsidRDefault="007D0AD4" w:rsidP="00385451">
            <w:pPr>
              <w:pStyle w:val="Normlny0"/>
              <w:jc w:val="center"/>
            </w:pPr>
            <w:r w:rsidRPr="00CD3877">
              <w:t>O: 4</w:t>
            </w:r>
          </w:p>
          <w:p w14:paraId="77320CA6" w14:textId="77777777" w:rsidR="002D7470" w:rsidRPr="00CD3877" w:rsidRDefault="002D7470" w:rsidP="00A356EA">
            <w:pPr>
              <w:pStyle w:val="Normlny0"/>
              <w:jc w:val="center"/>
            </w:pPr>
          </w:p>
          <w:p w14:paraId="561C3C5B" w14:textId="77777777" w:rsidR="002D7470" w:rsidRPr="00CD3877" w:rsidRDefault="002D7470" w:rsidP="00A356EA">
            <w:pPr>
              <w:pStyle w:val="Normlny0"/>
              <w:jc w:val="center"/>
            </w:pPr>
          </w:p>
          <w:p w14:paraId="1444593C" w14:textId="77777777" w:rsidR="002D7470" w:rsidRPr="00CD3877" w:rsidRDefault="002D7470" w:rsidP="00A356EA">
            <w:pPr>
              <w:pStyle w:val="Normlny0"/>
              <w:jc w:val="center"/>
            </w:pPr>
          </w:p>
          <w:p w14:paraId="1D201509" w14:textId="77777777" w:rsidR="002D7470" w:rsidRPr="00CD3877" w:rsidRDefault="002D7470" w:rsidP="00A356EA">
            <w:pPr>
              <w:pStyle w:val="Normlny0"/>
              <w:jc w:val="center"/>
            </w:pPr>
          </w:p>
          <w:p w14:paraId="72D3C39F" w14:textId="77777777" w:rsidR="002D7470" w:rsidRPr="00CD3877" w:rsidRDefault="002D7470" w:rsidP="00A356EA">
            <w:pPr>
              <w:pStyle w:val="Normlny0"/>
              <w:jc w:val="center"/>
            </w:pPr>
          </w:p>
          <w:p w14:paraId="4104A44C" w14:textId="77777777" w:rsidR="002D7470" w:rsidRPr="00CD3877" w:rsidRDefault="002D7470" w:rsidP="00A356EA">
            <w:pPr>
              <w:pStyle w:val="Normlny0"/>
              <w:jc w:val="center"/>
            </w:pPr>
          </w:p>
          <w:p w14:paraId="6A1FC30F" w14:textId="77777777" w:rsidR="005F5A92" w:rsidRPr="00CD3877" w:rsidRDefault="007D0AD4" w:rsidP="00A356EA">
            <w:pPr>
              <w:pStyle w:val="Normlny0"/>
              <w:jc w:val="center"/>
            </w:pPr>
            <w:r w:rsidRPr="00CD3877">
              <w:t>O</w:t>
            </w:r>
            <w:r w:rsidR="00CF67DA" w:rsidRPr="00CD3877">
              <w:t xml:space="preserve">: </w:t>
            </w:r>
            <w:r w:rsidRPr="00CD3877">
              <w:t>5</w:t>
            </w:r>
          </w:p>
          <w:p w14:paraId="5F8B1347" w14:textId="77777777" w:rsidR="005F5A92" w:rsidRPr="00CD3877" w:rsidRDefault="005F5A92" w:rsidP="00A356EA">
            <w:pPr>
              <w:pStyle w:val="Normlny0"/>
              <w:jc w:val="center"/>
            </w:pPr>
          </w:p>
          <w:p w14:paraId="756F7C28" w14:textId="77777777" w:rsidR="005F5A92" w:rsidRPr="00CD3877" w:rsidRDefault="005F5A92" w:rsidP="00A356EA">
            <w:pPr>
              <w:pStyle w:val="Normlny0"/>
              <w:jc w:val="center"/>
            </w:pPr>
          </w:p>
          <w:p w14:paraId="50FB03EA" w14:textId="77777777" w:rsidR="005F5A92" w:rsidRPr="00CD3877" w:rsidRDefault="005F5A92" w:rsidP="00A356EA">
            <w:pPr>
              <w:pStyle w:val="Normlny0"/>
              <w:jc w:val="center"/>
            </w:pPr>
          </w:p>
          <w:p w14:paraId="48D20BBD" w14:textId="77777777" w:rsidR="005F5A92" w:rsidRPr="00CD3877" w:rsidRDefault="005F5A92" w:rsidP="00A356EA">
            <w:pPr>
              <w:pStyle w:val="Normlny0"/>
              <w:jc w:val="center"/>
            </w:pPr>
          </w:p>
          <w:p w14:paraId="3D19226F" w14:textId="77777777" w:rsidR="005F5A92" w:rsidRPr="00CD3877" w:rsidRDefault="005F5A92" w:rsidP="00A356EA">
            <w:pPr>
              <w:pStyle w:val="Normlny0"/>
              <w:jc w:val="center"/>
            </w:pPr>
          </w:p>
          <w:p w14:paraId="084ACED3" w14:textId="77777777" w:rsidR="005F5A92" w:rsidRPr="00CD3877" w:rsidRDefault="005F5A92" w:rsidP="00A356EA">
            <w:pPr>
              <w:pStyle w:val="Normlny0"/>
              <w:jc w:val="center"/>
            </w:pPr>
          </w:p>
          <w:p w14:paraId="38ED279B" w14:textId="77777777" w:rsidR="005F5A92" w:rsidRPr="00CD3877" w:rsidRDefault="007D0AD4" w:rsidP="00A356EA">
            <w:pPr>
              <w:pStyle w:val="Normlny0"/>
              <w:jc w:val="center"/>
            </w:pPr>
            <w:r w:rsidRPr="00CD3877">
              <w:t>O: 6</w:t>
            </w:r>
          </w:p>
          <w:p w14:paraId="7D152C90" w14:textId="77777777" w:rsidR="002D7470" w:rsidRPr="00CD3877" w:rsidRDefault="002D7470" w:rsidP="00A356EA">
            <w:pPr>
              <w:pStyle w:val="Normlny0"/>
              <w:jc w:val="center"/>
            </w:pPr>
          </w:p>
          <w:p w14:paraId="305B868D" w14:textId="77777777" w:rsidR="002D7470" w:rsidRPr="00CD3877" w:rsidRDefault="002D7470" w:rsidP="00A356EA">
            <w:pPr>
              <w:pStyle w:val="Normlny0"/>
              <w:jc w:val="center"/>
            </w:pPr>
          </w:p>
          <w:p w14:paraId="42459AFA" w14:textId="77777777" w:rsidR="002D7470" w:rsidRPr="00CD3877" w:rsidRDefault="002D7470" w:rsidP="00A356EA">
            <w:pPr>
              <w:pStyle w:val="Normlny0"/>
            </w:pPr>
          </w:p>
          <w:p w14:paraId="035734CD" w14:textId="77777777" w:rsidR="00B13AD8" w:rsidRPr="00CD3877" w:rsidRDefault="00B13AD8" w:rsidP="00A356EA">
            <w:pPr>
              <w:pStyle w:val="Normlny0"/>
            </w:pPr>
          </w:p>
          <w:p w14:paraId="439156FE" w14:textId="77777777" w:rsidR="00B13AD8" w:rsidRPr="00CD3877" w:rsidRDefault="00B13AD8" w:rsidP="00A356EA">
            <w:pPr>
              <w:pStyle w:val="Normlny0"/>
            </w:pPr>
          </w:p>
          <w:p w14:paraId="39C322CB" w14:textId="77777777" w:rsidR="00B13AD8" w:rsidRPr="00CD3877" w:rsidRDefault="00B13AD8" w:rsidP="00A356EA">
            <w:pPr>
              <w:pStyle w:val="Normlny0"/>
            </w:pPr>
          </w:p>
          <w:p w14:paraId="0E1A9B64" w14:textId="77777777" w:rsidR="00B13AD8" w:rsidRPr="00CD3877" w:rsidRDefault="00B13AD8" w:rsidP="00A356EA">
            <w:pPr>
              <w:pStyle w:val="Normlny0"/>
            </w:pPr>
          </w:p>
          <w:p w14:paraId="2DC81668" w14:textId="77777777" w:rsidR="00B13AD8" w:rsidRPr="00CD3877" w:rsidRDefault="00B13AD8" w:rsidP="00A356EA">
            <w:pPr>
              <w:pStyle w:val="Normlny0"/>
            </w:pPr>
          </w:p>
          <w:p w14:paraId="70106DC4" w14:textId="77777777" w:rsidR="00B13AD8" w:rsidRPr="00CD3877" w:rsidRDefault="00B13AD8" w:rsidP="00A356EA">
            <w:pPr>
              <w:pStyle w:val="Normlny0"/>
            </w:pPr>
          </w:p>
          <w:p w14:paraId="414FFE2D" w14:textId="77777777" w:rsidR="00B13AD8" w:rsidRPr="00CD3877" w:rsidRDefault="00B13AD8" w:rsidP="00A356EA">
            <w:pPr>
              <w:pStyle w:val="Normlny0"/>
            </w:pPr>
          </w:p>
          <w:p w14:paraId="34D6D57F" w14:textId="77777777" w:rsidR="00B13AD8" w:rsidRPr="00CD3877" w:rsidRDefault="00B13AD8" w:rsidP="00A356EA">
            <w:pPr>
              <w:pStyle w:val="Normlny0"/>
            </w:pPr>
          </w:p>
          <w:p w14:paraId="30C9381D" w14:textId="77777777" w:rsidR="00B13AD8" w:rsidRPr="00CD3877" w:rsidRDefault="00B13AD8" w:rsidP="00A356EA">
            <w:pPr>
              <w:pStyle w:val="Normlny0"/>
            </w:pPr>
          </w:p>
          <w:p w14:paraId="327A753F" w14:textId="77777777" w:rsidR="00B13AD8" w:rsidRPr="00CD3877" w:rsidRDefault="00B13AD8" w:rsidP="00A356EA">
            <w:pPr>
              <w:pStyle w:val="Normlny0"/>
            </w:pPr>
          </w:p>
          <w:p w14:paraId="1EF0BB05" w14:textId="77777777" w:rsidR="00B13AD8" w:rsidRPr="00CD3877" w:rsidRDefault="00347E36" w:rsidP="00A356EA">
            <w:pPr>
              <w:pStyle w:val="Normlny0"/>
              <w:jc w:val="center"/>
            </w:pPr>
            <w:r w:rsidRPr="00CD3877">
              <w:t>O: 7</w:t>
            </w:r>
          </w:p>
          <w:p w14:paraId="14436D16" w14:textId="77777777" w:rsidR="00B13AD8" w:rsidRPr="00CD3877" w:rsidRDefault="00B13AD8" w:rsidP="00A356EA">
            <w:pPr>
              <w:pStyle w:val="Normlny0"/>
              <w:jc w:val="center"/>
            </w:pPr>
          </w:p>
          <w:p w14:paraId="79BC964B" w14:textId="77777777" w:rsidR="00B13AD8" w:rsidRPr="00CD3877" w:rsidRDefault="00B13AD8" w:rsidP="00A356EA">
            <w:pPr>
              <w:pStyle w:val="Normlny0"/>
              <w:jc w:val="center"/>
            </w:pPr>
          </w:p>
          <w:p w14:paraId="52DEA904" w14:textId="77777777" w:rsidR="00B13AD8" w:rsidRPr="00CD3877" w:rsidRDefault="00B13AD8" w:rsidP="00A356EA">
            <w:pPr>
              <w:pStyle w:val="Normlny0"/>
              <w:jc w:val="center"/>
            </w:pPr>
          </w:p>
          <w:p w14:paraId="4306DC57" w14:textId="77777777" w:rsidR="00B13AD8" w:rsidRPr="00CD3877" w:rsidRDefault="00B13AD8" w:rsidP="00A356EA">
            <w:pPr>
              <w:pStyle w:val="Normlny0"/>
              <w:jc w:val="center"/>
            </w:pPr>
          </w:p>
          <w:p w14:paraId="793FBFEE" w14:textId="77777777" w:rsidR="00B13AD8" w:rsidRPr="00CD3877" w:rsidRDefault="00B13AD8" w:rsidP="00A356EA">
            <w:pPr>
              <w:pStyle w:val="Normlny0"/>
              <w:jc w:val="center"/>
            </w:pPr>
          </w:p>
          <w:p w14:paraId="1DB314DC" w14:textId="77777777" w:rsidR="00B13AD8" w:rsidRPr="00CD3877" w:rsidRDefault="00B13AD8" w:rsidP="00A356EA">
            <w:pPr>
              <w:pStyle w:val="Normlny0"/>
              <w:jc w:val="center"/>
            </w:pPr>
          </w:p>
          <w:p w14:paraId="7A33F816" w14:textId="77777777" w:rsidR="00B13AD8" w:rsidRPr="00CD3877" w:rsidRDefault="00B13AD8" w:rsidP="00A356EA">
            <w:pPr>
              <w:pStyle w:val="Normlny0"/>
              <w:jc w:val="center"/>
            </w:pPr>
          </w:p>
          <w:p w14:paraId="36C15EBA" w14:textId="77777777" w:rsidR="00B13AD8" w:rsidRPr="00CD3877" w:rsidRDefault="00B13AD8" w:rsidP="00A356EA">
            <w:pPr>
              <w:pStyle w:val="Normlny0"/>
              <w:jc w:val="center"/>
            </w:pPr>
          </w:p>
          <w:p w14:paraId="335BCD6D" w14:textId="77777777" w:rsidR="00B13AD8" w:rsidRPr="00CD3877" w:rsidRDefault="00B13AD8" w:rsidP="00A356EA">
            <w:pPr>
              <w:pStyle w:val="Normlny0"/>
              <w:jc w:val="center"/>
            </w:pPr>
          </w:p>
          <w:p w14:paraId="63E4AFDA" w14:textId="77777777" w:rsidR="00F51C68" w:rsidRPr="00CD3877" w:rsidRDefault="00F51C68" w:rsidP="00A356EA">
            <w:pPr>
              <w:pStyle w:val="Normlny0"/>
              <w:jc w:val="center"/>
            </w:pPr>
          </w:p>
          <w:p w14:paraId="573B358E" w14:textId="77777777" w:rsidR="00F51C68" w:rsidRPr="00CD3877" w:rsidRDefault="00F51C68" w:rsidP="00A356EA">
            <w:pPr>
              <w:pStyle w:val="Normlny0"/>
              <w:jc w:val="center"/>
            </w:pPr>
          </w:p>
          <w:p w14:paraId="15826FFD" w14:textId="77777777" w:rsidR="00B13AD8" w:rsidRPr="00CD3877" w:rsidRDefault="00B13AD8" w:rsidP="00A356EA">
            <w:pPr>
              <w:pStyle w:val="Normlny0"/>
              <w:jc w:val="center"/>
            </w:pPr>
          </w:p>
          <w:p w14:paraId="480F09DD" w14:textId="77777777" w:rsidR="00B13AD8" w:rsidRPr="00CD3877" w:rsidRDefault="00347E36" w:rsidP="00A356EA">
            <w:pPr>
              <w:pStyle w:val="Normlny0"/>
              <w:jc w:val="center"/>
            </w:pPr>
            <w:r w:rsidRPr="00CD3877">
              <w:t>O: 8</w:t>
            </w:r>
          </w:p>
          <w:p w14:paraId="03FA2BAB" w14:textId="77777777" w:rsidR="00B13AD8" w:rsidRPr="00CD3877" w:rsidRDefault="00B13AD8" w:rsidP="00A356EA">
            <w:pPr>
              <w:pStyle w:val="Normlny0"/>
              <w:jc w:val="center"/>
            </w:pPr>
          </w:p>
          <w:p w14:paraId="2F6A046E" w14:textId="77777777" w:rsidR="00347E36" w:rsidRPr="00CD3877" w:rsidRDefault="00347E36" w:rsidP="00A356EA">
            <w:pPr>
              <w:pStyle w:val="Normlny0"/>
              <w:jc w:val="center"/>
            </w:pPr>
          </w:p>
          <w:p w14:paraId="1138CA7A" w14:textId="77777777" w:rsidR="00347E36" w:rsidRPr="00CD3877" w:rsidRDefault="00347E36" w:rsidP="00A356EA">
            <w:pPr>
              <w:pStyle w:val="Normlny0"/>
              <w:jc w:val="center"/>
            </w:pPr>
          </w:p>
          <w:p w14:paraId="4ABC6DFB" w14:textId="77777777" w:rsidR="00347E36" w:rsidRPr="00CD3877" w:rsidRDefault="00347E36" w:rsidP="00A356EA">
            <w:pPr>
              <w:pStyle w:val="Normlny0"/>
              <w:jc w:val="center"/>
            </w:pPr>
          </w:p>
          <w:p w14:paraId="39D410D9" w14:textId="77777777" w:rsidR="00347E36" w:rsidRPr="00CD3877" w:rsidRDefault="00347E36" w:rsidP="00A356EA">
            <w:pPr>
              <w:pStyle w:val="Normlny0"/>
              <w:jc w:val="center"/>
            </w:pPr>
          </w:p>
          <w:p w14:paraId="1797266F" w14:textId="77777777" w:rsidR="00347E36" w:rsidRPr="00CD3877" w:rsidRDefault="00347E36" w:rsidP="00A356EA">
            <w:pPr>
              <w:pStyle w:val="Normlny0"/>
              <w:jc w:val="center"/>
            </w:pPr>
          </w:p>
          <w:p w14:paraId="1CAA1C62" w14:textId="77777777" w:rsidR="00B13AD8" w:rsidRPr="00CD3877" w:rsidRDefault="00B13AD8" w:rsidP="00A356EA">
            <w:pPr>
              <w:pStyle w:val="Normlny0"/>
              <w:jc w:val="center"/>
            </w:pPr>
          </w:p>
          <w:p w14:paraId="450FADF3" w14:textId="77777777" w:rsidR="00B13AD8" w:rsidRPr="00CD3877" w:rsidRDefault="00347E36" w:rsidP="00A356EA">
            <w:pPr>
              <w:pStyle w:val="Normlny0"/>
              <w:jc w:val="center"/>
            </w:pPr>
            <w:r w:rsidRPr="00CD3877">
              <w:t>O: 9</w:t>
            </w:r>
          </w:p>
          <w:p w14:paraId="05910EA9" w14:textId="77777777" w:rsidR="00840F5D" w:rsidRPr="00CD3877" w:rsidRDefault="00840F5D" w:rsidP="00A356EA">
            <w:pPr>
              <w:pStyle w:val="Normlny0"/>
              <w:jc w:val="center"/>
            </w:pPr>
          </w:p>
          <w:p w14:paraId="28EC1288" w14:textId="77777777" w:rsidR="00840F5D" w:rsidRPr="00CD3877" w:rsidRDefault="00840F5D" w:rsidP="00A356EA">
            <w:pPr>
              <w:pStyle w:val="Normlny0"/>
              <w:jc w:val="center"/>
            </w:pPr>
          </w:p>
          <w:p w14:paraId="038FBA89" w14:textId="77777777" w:rsidR="00840F5D" w:rsidRPr="00CD3877" w:rsidRDefault="00840F5D" w:rsidP="00A356EA">
            <w:pPr>
              <w:pStyle w:val="Normlny0"/>
              <w:jc w:val="center"/>
            </w:pPr>
          </w:p>
          <w:p w14:paraId="3BF3C60D" w14:textId="77777777" w:rsidR="00840F5D" w:rsidRPr="00CD3877" w:rsidRDefault="00840F5D" w:rsidP="00A356EA">
            <w:pPr>
              <w:pStyle w:val="Normlny0"/>
              <w:jc w:val="center"/>
            </w:pPr>
          </w:p>
          <w:p w14:paraId="1201C7FA" w14:textId="77777777" w:rsidR="00840F5D" w:rsidRPr="00CD3877" w:rsidRDefault="00840F5D" w:rsidP="00A356EA">
            <w:pPr>
              <w:pStyle w:val="Normlny0"/>
              <w:jc w:val="center"/>
            </w:pPr>
          </w:p>
          <w:p w14:paraId="696180D5" w14:textId="77777777" w:rsidR="00840F5D" w:rsidRPr="00CD3877" w:rsidRDefault="00840F5D" w:rsidP="00A356EA">
            <w:pPr>
              <w:pStyle w:val="Normlny0"/>
              <w:jc w:val="center"/>
            </w:pPr>
          </w:p>
          <w:p w14:paraId="5C98625D" w14:textId="77777777" w:rsidR="00840F5D" w:rsidRPr="00CD3877" w:rsidRDefault="00840F5D" w:rsidP="00A356EA">
            <w:pPr>
              <w:pStyle w:val="Normlny0"/>
              <w:jc w:val="center"/>
            </w:pPr>
          </w:p>
          <w:p w14:paraId="5D0274B5" w14:textId="77777777" w:rsidR="00840F5D" w:rsidRPr="00CD3877" w:rsidRDefault="00840F5D" w:rsidP="00A356EA">
            <w:pPr>
              <w:pStyle w:val="Normlny0"/>
              <w:jc w:val="center"/>
            </w:pPr>
          </w:p>
          <w:p w14:paraId="42442550" w14:textId="77777777" w:rsidR="00840F5D" w:rsidRPr="00CD3877" w:rsidRDefault="00840F5D" w:rsidP="00A356EA">
            <w:pPr>
              <w:pStyle w:val="Normlny0"/>
              <w:jc w:val="center"/>
            </w:pPr>
          </w:p>
          <w:p w14:paraId="4B583492" w14:textId="77777777" w:rsidR="00840F5D" w:rsidRPr="00CD3877" w:rsidRDefault="00840F5D" w:rsidP="00A356EA">
            <w:pPr>
              <w:pStyle w:val="Normlny0"/>
              <w:jc w:val="center"/>
            </w:pPr>
          </w:p>
          <w:p w14:paraId="11E59BF6" w14:textId="77777777" w:rsidR="00840F5D" w:rsidRPr="00CD3877" w:rsidRDefault="00840F5D" w:rsidP="00A356EA">
            <w:pPr>
              <w:pStyle w:val="Normlny0"/>
              <w:jc w:val="center"/>
            </w:pPr>
          </w:p>
          <w:p w14:paraId="309CD475" w14:textId="77777777" w:rsidR="00840F5D" w:rsidRPr="00CD3877" w:rsidRDefault="00840F5D" w:rsidP="00A356EA">
            <w:pPr>
              <w:pStyle w:val="Normlny0"/>
              <w:jc w:val="center"/>
            </w:pPr>
          </w:p>
          <w:p w14:paraId="0B8F46CD" w14:textId="77777777" w:rsidR="003A1EFE" w:rsidRPr="00CD3877" w:rsidRDefault="003A1EFE" w:rsidP="00A356EA">
            <w:pPr>
              <w:pStyle w:val="Normlny0"/>
              <w:jc w:val="center"/>
            </w:pPr>
          </w:p>
          <w:p w14:paraId="129BE617" w14:textId="77777777" w:rsidR="00840F5D" w:rsidRPr="00CD3877" w:rsidRDefault="00840F5D" w:rsidP="00A356EA">
            <w:pPr>
              <w:pStyle w:val="Normlny0"/>
              <w:jc w:val="center"/>
            </w:pPr>
            <w:r w:rsidRPr="00CD3877">
              <w:t>O: 10</w:t>
            </w:r>
          </w:p>
        </w:tc>
        <w:tc>
          <w:tcPr>
            <w:tcW w:w="3600" w:type="dxa"/>
          </w:tcPr>
          <w:p w14:paraId="01D6BC01" w14:textId="77777777" w:rsidR="00352B95" w:rsidRPr="00CD3877" w:rsidRDefault="00352B95" w:rsidP="00A356EA">
            <w:pPr>
              <w:rPr>
                <w:sz w:val="20"/>
                <w:szCs w:val="20"/>
              </w:rPr>
            </w:pPr>
          </w:p>
          <w:p w14:paraId="25F715F5" w14:textId="77777777" w:rsidR="00A36BAA" w:rsidRPr="00CD3877" w:rsidRDefault="00A36BAA" w:rsidP="00A356EA">
            <w:pPr>
              <w:jc w:val="both"/>
              <w:rPr>
                <w:sz w:val="20"/>
                <w:szCs w:val="20"/>
              </w:rPr>
            </w:pPr>
          </w:p>
          <w:p w14:paraId="13121633" w14:textId="77777777" w:rsidR="002D7470" w:rsidRPr="00CD3877" w:rsidRDefault="00E70752" w:rsidP="00A356EA">
            <w:pPr>
              <w:jc w:val="both"/>
              <w:rPr>
                <w:sz w:val="20"/>
                <w:szCs w:val="20"/>
              </w:rPr>
            </w:pPr>
            <w:r w:rsidRPr="00CD3877">
              <w:rPr>
                <w:sz w:val="20"/>
                <w:szCs w:val="20"/>
              </w:rPr>
              <w:t>K</w:t>
            </w:r>
            <w:r w:rsidR="002D7470" w:rsidRPr="00CD3877">
              <w:rPr>
                <w:sz w:val="20"/>
                <w:szCs w:val="20"/>
              </w:rPr>
              <w:t>arcinogénny faktor je</w:t>
            </w:r>
          </w:p>
          <w:p w14:paraId="37EA63DE" w14:textId="77777777" w:rsidR="00190950" w:rsidRPr="00CD3877" w:rsidRDefault="00190950" w:rsidP="00A356EA">
            <w:pPr>
              <w:ind w:left="360"/>
              <w:jc w:val="both"/>
              <w:rPr>
                <w:sz w:val="20"/>
                <w:szCs w:val="20"/>
              </w:rPr>
            </w:pPr>
          </w:p>
          <w:p w14:paraId="3605FE1C" w14:textId="77777777" w:rsidR="009208B4" w:rsidRPr="00CD3877" w:rsidRDefault="009208B4" w:rsidP="00A356EA">
            <w:pPr>
              <w:ind w:left="360"/>
              <w:jc w:val="both"/>
              <w:rPr>
                <w:sz w:val="20"/>
                <w:szCs w:val="20"/>
              </w:rPr>
            </w:pPr>
          </w:p>
          <w:p w14:paraId="1EF2566F" w14:textId="77777777" w:rsidR="002D7470" w:rsidRPr="00CD3877" w:rsidRDefault="00E70752" w:rsidP="00A356EA">
            <w:pPr>
              <w:jc w:val="both"/>
              <w:rPr>
                <w:sz w:val="20"/>
                <w:szCs w:val="20"/>
              </w:rPr>
            </w:pPr>
            <w:r w:rsidRPr="00CD3877">
              <w:rPr>
                <w:sz w:val="20"/>
                <w:szCs w:val="20"/>
              </w:rPr>
              <w:t>látka alebo zmes, ktorá spĺňa kritériá klasifikácie ako karcinogén kategórie 1A alebo kategórie 1B podľa osobitného predpisu,</w:t>
            </w:r>
            <w:r w:rsidR="00237AFC" w:rsidRPr="00CD3877">
              <w:rPr>
                <w:sz w:val="20"/>
                <w:szCs w:val="20"/>
                <w:vertAlign w:val="superscript"/>
              </w:rPr>
              <w:t>3</w:t>
            </w:r>
            <w:r w:rsidR="00BB6A29" w:rsidRPr="00CD3877">
              <w:rPr>
                <w:sz w:val="20"/>
                <w:szCs w:val="20"/>
              </w:rPr>
              <w:t>)</w:t>
            </w:r>
          </w:p>
          <w:p w14:paraId="51EAA721" w14:textId="77777777" w:rsidR="002D7470" w:rsidRPr="00CD3877" w:rsidRDefault="002D7470" w:rsidP="00A356EA">
            <w:pPr>
              <w:jc w:val="both"/>
              <w:rPr>
                <w:sz w:val="20"/>
                <w:szCs w:val="20"/>
              </w:rPr>
            </w:pPr>
          </w:p>
          <w:p w14:paraId="321A8FC8" w14:textId="77777777" w:rsidR="00352B95" w:rsidRPr="00CD3877" w:rsidRDefault="00352B95" w:rsidP="00A356EA">
            <w:pPr>
              <w:jc w:val="both"/>
              <w:rPr>
                <w:sz w:val="20"/>
                <w:szCs w:val="20"/>
              </w:rPr>
            </w:pPr>
          </w:p>
          <w:p w14:paraId="400AA99F" w14:textId="77777777" w:rsidR="00352B95" w:rsidRPr="00CD3877" w:rsidRDefault="00352B95" w:rsidP="00A356EA">
            <w:pPr>
              <w:jc w:val="both"/>
              <w:rPr>
                <w:sz w:val="20"/>
                <w:szCs w:val="20"/>
              </w:rPr>
            </w:pPr>
          </w:p>
          <w:p w14:paraId="741A1AEA" w14:textId="77777777" w:rsidR="00A36BAA" w:rsidRPr="00CD3877" w:rsidRDefault="00E70752" w:rsidP="00A356EA">
            <w:pPr>
              <w:jc w:val="both"/>
              <w:rPr>
                <w:sz w:val="20"/>
                <w:szCs w:val="20"/>
              </w:rPr>
            </w:pPr>
            <w:r w:rsidRPr="00CD3877">
              <w:rPr>
                <w:sz w:val="20"/>
                <w:szCs w:val="20"/>
              </w:rPr>
              <w:t>látka, zmes alebo pracovný proces s rizikom chemickej karcinogenity uvedené v prílohe č. 1 alebo látka alebo zmes uvoľňovaná v pracovných procesoch, ktoré sú uvedené v prílohe č. 1.</w:t>
            </w:r>
            <w:r w:rsidR="00A36BAA" w:rsidRPr="00CD3877">
              <w:rPr>
                <w:sz w:val="20"/>
                <w:szCs w:val="20"/>
              </w:rPr>
              <w:t xml:space="preserve"> </w:t>
            </w:r>
          </w:p>
          <w:p w14:paraId="28878144" w14:textId="77777777" w:rsidR="002D7470" w:rsidRPr="00CD3877" w:rsidRDefault="002D7470" w:rsidP="00A356EA">
            <w:pPr>
              <w:jc w:val="both"/>
              <w:rPr>
                <w:sz w:val="20"/>
                <w:szCs w:val="20"/>
              </w:rPr>
            </w:pPr>
          </w:p>
          <w:p w14:paraId="7176C3B9" w14:textId="77777777" w:rsidR="002D7470" w:rsidRPr="00CD3877" w:rsidRDefault="002D7470" w:rsidP="00A356EA">
            <w:pPr>
              <w:ind w:left="90"/>
              <w:jc w:val="both"/>
              <w:rPr>
                <w:sz w:val="20"/>
                <w:szCs w:val="20"/>
              </w:rPr>
            </w:pPr>
          </w:p>
          <w:p w14:paraId="743F8EFC" w14:textId="77777777" w:rsidR="007D0AD4" w:rsidRPr="00CD3877" w:rsidRDefault="007D0AD4" w:rsidP="00A356EA">
            <w:pPr>
              <w:jc w:val="both"/>
              <w:rPr>
                <w:sz w:val="20"/>
                <w:szCs w:val="20"/>
              </w:rPr>
            </w:pPr>
          </w:p>
          <w:p w14:paraId="455D4046" w14:textId="77777777" w:rsidR="002D7470" w:rsidRPr="00CD3877" w:rsidRDefault="00A356EA" w:rsidP="00A356EA">
            <w:pPr>
              <w:jc w:val="both"/>
              <w:rPr>
                <w:sz w:val="20"/>
                <w:szCs w:val="20"/>
              </w:rPr>
            </w:pPr>
            <w:r w:rsidRPr="00CD3877">
              <w:rPr>
                <w:sz w:val="20"/>
                <w:szCs w:val="20"/>
              </w:rPr>
              <w:t>Mutagénny faktor je látka alebo zmes, ktorá spĺňa kritériá klasifikácie ako mutagén   zárodočných buniek kategórie 1A alebo kategórie 1B podľa osobitného predpisu.</w:t>
            </w:r>
            <w:r w:rsidRPr="00CD3877">
              <w:rPr>
                <w:sz w:val="20"/>
                <w:szCs w:val="20"/>
                <w:vertAlign w:val="superscript"/>
              </w:rPr>
              <w:t>3</w:t>
            </w:r>
            <w:r w:rsidRPr="00CD3877">
              <w:rPr>
                <w:sz w:val="20"/>
                <w:szCs w:val="20"/>
              </w:rPr>
              <w:t>)</w:t>
            </w:r>
          </w:p>
          <w:p w14:paraId="25779878" w14:textId="77777777" w:rsidR="002D7470" w:rsidRPr="00CD3877" w:rsidRDefault="002D7470" w:rsidP="00A356EA">
            <w:pPr>
              <w:ind w:left="90"/>
              <w:jc w:val="both"/>
              <w:rPr>
                <w:sz w:val="20"/>
                <w:szCs w:val="20"/>
              </w:rPr>
            </w:pPr>
          </w:p>
          <w:p w14:paraId="782101AA" w14:textId="77777777" w:rsidR="00A356EA" w:rsidRPr="00CD3877" w:rsidRDefault="00A356EA" w:rsidP="00A356EA">
            <w:pPr>
              <w:tabs>
                <w:tab w:val="left" w:pos="426"/>
              </w:tabs>
              <w:autoSpaceDE/>
              <w:autoSpaceDN/>
              <w:contextualSpacing/>
              <w:jc w:val="both"/>
              <w:rPr>
                <w:sz w:val="20"/>
                <w:szCs w:val="20"/>
              </w:rPr>
            </w:pPr>
          </w:p>
          <w:p w14:paraId="2549E14D" w14:textId="77777777" w:rsidR="00A356EA" w:rsidRPr="00CD3877" w:rsidRDefault="00A356EA" w:rsidP="00A356EA">
            <w:pPr>
              <w:tabs>
                <w:tab w:val="left" w:pos="426"/>
              </w:tabs>
              <w:autoSpaceDE/>
              <w:autoSpaceDN/>
              <w:contextualSpacing/>
              <w:jc w:val="both"/>
              <w:rPr>
                <w:sz w:val="20"/>
                <w:szCs w:val="20"/>
              </w:rPr>
            </w:pPr>
          </w:p>
          <w:p w14:paraId="1E551B45" w14:textId="77777777" w:rsidR="00385451" w:rsidRPr="00CD3877" w:rsidRDefault="00385451" w:rsidP="00385451">
            <w:pPr>
              <w:pStyle w:val="Odsekzoznamu"/>
              <w:tabs>
                <w:tab w:val="left" w:pos="426"/>
              </w:tabs>
              <w:autoSpaceDE/>
              <w:autoSpaceDN/>
              <w:ind w:left="0"/>
              <w:contextualSpacing/>
              <w:jc w:val="both"/>
              <w:rPr>
                <w:sz w:val="20"/>
                <w:szCs w:val="20"/>
              </w:rPr>
            </w:pPr>
            <w:r w:rsidRPr="00CD3877">
              <w:rPr>
                <w:sz w:val="20"/>
                <w:szCs w:val="20"/>
              </w:rPr>
              <w:t xml:space="preserve">Reprodukčne toxický faktor je látka alebo </w:t>
            </w:r>
            <w:r w:rsidRPr="00CD3877">
              <w:rPr>
                <w:sz w:val="20"/>
                <w:szCs w:val="20"/>
              </w:rPr>
              <w:lastRenderedPageBreak/>
              <w:t>zmes, ktorá spĺňa kritériá klasifikácie ako reprodukčne toxická látka  kategórie 1A alebo kategórie 1B podľa osobitného predpisu.</w:t>
            </w:r>
            <w:hyperlink w:anchor="poznamky.poznamka-3">
              <w:r w:rsidR="00624DAD" w:rsidRPr="00CD3877">
                <w:rPr>
                  <w:sz w:val="20"/>
                  <w:szCs w:val="20"/>
                  <w:vertAlign w:val="superscript"/>
                </w:rPr>
                <w:t>3</w:t>
              </w:r>
              <w:r w:rsidRPr="00CD3877">
                <w:rPr>
                  <w:sz w:val="20"/>
                  <w:szCs w:val="20"/>
                </w:rPr>
                <w:t>)</w:t>
              </w:r>
            </w:hyperlink>
          </w:p>
          <w:p w14:paraId="4203E6CE" w14:textId="77777777" w:rsidR="00385451" w:rsidRPr="00CD3877" w:rsidRDefault="00385451" w:rsidP="00A356EA">
            <w:pPr>
              <w:tabs>
                <w:tab w:val="left" w:pos="426"/>
              </w:tabs>
              <w:autoSpaceDE/>
              <w:autoSpaceDN/>
              <w:contextualSpacing/>
              <w:jc w:val="both"/>
              <w:rPr>
                <w:sz w:val="20"/>
                <w:szCs w:val="20"/>
              </w:rPr>
            </w:pPr>
          </w:p>
          <w:p w14:paraId="2ABA4447" w14:textId="77777777" w:rsidR="00352B95" w:rsidRPr="00CD3877" w:rsidRDefault="00352B95" w:rsidP="00A356EA">
            <w:pPr>
              <w:ind w:left="90"/>
              <w:jc w:val="both"/>
              <w:rPr>
                <w:sz w:val="20"/>
                <w:szCs w:val="20"/>
              </w:rPr>
            </w:pPr>
          </w:p>
          <w:p w14:paraId="46DA30A8" w14:textId="77777777" w:rsidR="00352B95" w:rsidRPr="00CD3877" w:rsidRDefault="00385451" w:rsidP="00A356EA">
            <w:pPr>
              <w:jc w:val="both"/>
              <w:rPr>
                <w:sz w:val="20"/>
                <w:szCs w:val="20"/>
              </w:rPr>
            </w:pPr>
            <w:r w:rsidRPr="00CD3877">
              <w:rPr>
                <w:rFonts w:eastAsia="Calibri"/>
                <w:sz w:val="20"/>
                <w:szCs w:val="20"/>
                <w:lang w:eastAsia="en-US"/>
              </w:rPr>
              <w:t>Bezprahový reprodukčne toxický faktor je reprodukčne toxický faktor, pre ktorý neexistuje úroveň expozície bezpečná pre zdravie zamestnancov.</w:t>
            </w:r>
          </w:p>
          <w:p w14:paraId="3B898735" w14:textId="77777777" w:rsidR="004F0BEF" w:rsidRPr="00CD3877" w:rsidRDefault="004F0BEF" w:rsidP="00A356EA">
            <w:pPr>
              <w:ind w:left="90"/>
              <w:jc w:val="both"/>
              <w:rPr>
                <w:sz w:val="20"/>
                <w:szCs w:val="20"/>
              </w:rPr>
            </w:pPr>
          </w:p>
          <w:p w14:paraId="2614BE7E" w14:textId="77777777" w:rsidR="004F0BEF" w:rsidRPr="00CD3877" w:rsidRDefault="004F0BEF" w:rsidP="00A356EA">
            <w:pPr>
              <w:ind w:left="90"/>
              <w:jc w:val="both"/>
              <w:rPr>
                <w:sz w:val="20"/>
                <w:szCs w:val="20"/>
              </w:rPr>
            </w:pPr>
          </w:p>
          <w:p w14:paraId="04DCB122" w14:textId="77777777" w:rsidR="007D0AD4" w:rsidRPr="00CD3877" w:rsidRDefault="007D0AD4" w:rsidP="00A356EA">
            <w:pPr>
              <w:jc w:val="both"/>
              <w:rPr>
                <w:sz w:val="20"/>
                <w:szCs w:val="20"/>
              </w:rPr>
            </w:pPr>
          </w:p>
          <w:p w14:paraId="21841229" w14:textId="77777777" w:rsidR="00385451" w:rsidRPr="00CD3877" w:rsidRDefault="00385451" w:rsidP="00385451">
            <w:pPr>
              <w:tabs>
                <w:tab w:val="left" w:pos="426"/>
              </w:tabs>
              <w:autoSpaceDE/>
              <w:autoSpaceDN/>
              <w:contextualSpacing/>
              <w:jc w:val="both"/>
              <w:rPr>
                <w:sz w:val="20"/>
                <w:szCs w:val="20"/>
              </w:rPr>
            </w:pPr>
            <w:r w:rsidRPr="00CD3877">
              <w:rPr>
                <w:sz w:val="20"/>
                <w:szCs w:val="20"/>
              </w:rPr>
              <w:t>Prahový reprodukčne toxický faktor je reprodukčne toxický faktor, pre ktorý existuje bezpečná úroveň expozície, pod ktorou nie je riziko pre zdravie zamestnancov.</w:t>
            </w:r>
          </w:p>
          <w:p w14:paraId="62B97A32" w14:textId="77777777" w:rsidR="00352B95" w:rsidRPr="00CD3877" w:rsidRDefault="00352B95" w:rsidP="00A356EA">
            <w:pPr>
              <w:ind w:left="90"/>
              <w:jc w:val="both"/>
              <w:rPr>
                <w:sz w:val="20"/>
                <w:szCs w:val="20"/>
              </w:rPr>
            </w:pPr>
          </w:p>
          <w:p w14:paraId="0091BF10" w14:textId="77777777" w:rsidR="004F0BEF" w:rsidRPr="00CD3877" w:rsidRDefault="004F0BEF" w:rsidP="00A356EA">
            <w:pPr>
              <w:ind w:left="90"/>
              <w:jc w:val="both"/>
              <w:rPr>
                <w:sz w:val="20"/>
                <w:szCs w:val="20"/>
              </w:rPr>
            </w:pPr>
          </w:p>
          <w:p w14:paraId="725B75B1" w14:textId="77777777" w:rsidR="00352B95" w:rsidRPr="00CD3877" w:rsidRDefault="00385451" w:rsidP="00385451">
            <w:pPr>
              <w:jc w:val="both"/>
              <w:rPr>
                <w:sz w:val="20"/>
                <w:szCs w:val="20"/>
              </w:rPr>
            </w:pPr>
            <w:r w:rsidRPr="00CD3877">
              <w:rPr>
                <w:sz w:val="20"/>
                <w:szCs w:val="20"/>
              </w:rPr>
              <w:t>Najvyššie prípustný expozičný limit je najvyššie prípustná hodnota časovo váženého priemeru koncentrácie karcinogénneho faktora, mutagénneho faktora alebo reprodukčne toxického faktora v ovzduší dýchacej zóny zamestnanca vo vzťahu k definovanému  referenčnému času; najvyššie prípustné expozičné limity plynov, pár a aerosólov s karcinogénnymi účinkami, mutagénnymi účinkami alebo reprodukčne toxickými účinkami v pracovnom ovzduší sú uvedené v prílohe č. 2.</w:t>
            </w:r>
          </w:p>
          <w:p w14:paraId="39BEFFF0" w14:textId="77777777" w:rsidR="00385451" w:rsidRPr="00CD3877" w:rsidRDefault="00385451" w:rsidP="00A356EA">
            <w:pPr>
              <w:ind w:left="90"/>
              <w:jc w:val="both"/>
              <w:rPr>
                <w:sz w:val="20"/>
                <w:szCs w:val="20"/>
              </w:rPr>
            </w:pPr>
          </w:p>
          <w:p w14:paraId="6F6D6A22" w14:textId="77777777" w:rsidR="00E4315B" w:rsidRPr="00CD3877" w:rsidRDefault="00F51C68" w:rsidP="00A356EA">
            <w:pPr>
              <w:pStyle w:val="Normlny0"/>
              <w:jc w:val="both"/>
            </w:pPr>
            <w:r w:rsidRPr="00CD3877">
              <w:t xml:space="preserve">Expozičný ekvivalent vyjadruje vzťah medzi koncentráciou karcinogénneho faktora alebo mutagénneho faktora v pracovnom ovzduší a koncentráciou karcinogénneho faktora alebo mutagénneho faktora alebo ich metabolitov v biologickej vzorke, na základe ktorého možno hodnotiť záťaž organizmu výlučne pri expozícii vdychovaním. Expozičné ekvivalenty niektorých karcinogénnych faktorov alebo </w:t>
            </w:r>
            <w:r w:rsidRPr="00CD3877">
              <w:lastRenderedPageBreak/>
              <w:t>mutagénnych faktorov sú uvedené v prílohe č. 3.</w:t>
            </w:r>
          </w:p>
          <w:p w14:paraId="538D9349" w14:textId="77777777" w:rsidR="00F51C68" w:rsidRPr="00CD3877" w:rsidRDefault="00F51C68" w:rsidP="00A356EA">
            <w:pPr>
              <w:pStyle w:val="Normlny0"/>
              <w:jc w:val="both"/>
            </w:pPr>
          </w:p>
          <w:p w14:paraId="795837F3" w14:textId="77777777" w:rsidR="005F5A92" w:rsidRPr="00CD3877" w:rsidRDefault="00A01BED" w:rsidP="00A356EA">
            <w:pPr>
              <w:pStyle w:val="Normlny0"/>
              <w:jc w:val="both"/>
            </w:pPr>
            <w:r w:rsidRPr="00CD3877">
              <w:t>Biologická medzná hodnota je limitná hodnota koncentrácie príslušného faktora, jeho metabolitu alebo indikátora účinku v príslušnom biologickom materiáli; biologické medzné hodnoty sú uvedené v prílohe č. 4 a v osobitnom predpise</w:t>
            </w:r>
            <w:r w:rsidR="00347E36" w:rsidRPr="00CD3877">
              <w:t>.</w:t>
            </w:r>
            <w:r w:rsidR="00347E36" w:rsidRPr="00CD3877">
              <w:rPr>
                <w:vertAlign w:val="superscript"/>
              </w:rPr>
              <w:t>4</w:t>
            </w:r>
            <w:r w:rsidR="00347E36" w:rsidRPr="00CD3877">
              <w:t>)</w:t>
            </w:r>
          </w:p>
          <w:p w14:paraId="48675CB6" w14:textId="77777777" w:rsidR="00B13AD8" w:rsidRPr="00CD3877" w:rsidRDefault="00B13AD8" w:rsidP="00A356EA">
            <w:pPr>
              <w:pStyle w:val="Normlny0"/>
              <w:jc w:val="both"/>
            </w:pPr>
          </w:p>
          <w:p w14:paraId="405CA0A3" w14:textId="77777777" w:rsidR="00347E36" w:rsidRPr="00CD3877" w:rsidRDefault="00347E36" w:rsidP="00A356EA">
            <w:pPr>
              <w:pStyle w:val="Odsekzoznamu"/>
              <w:ind w:left="0"/>
              <w:jc w:val="both"/>
              <w:rPr>
                <w:sz w:val="20"/>
                <w:szCs w:val="20"/>
              </w:rPr>
            </w:pPr>
          </w:p>
          <w:p w14:paraId="3C8B63FB" w14:textId="77777777" w:rsidR="00B13AD8" w:rsidRPr="00CD3877" w:rsidRDefault="00A01BED" w:rsidP="00A356EA">
            <w:pPr>
              <w:pStyle w:val="Normlny0"/>
              <w:jc w:val="both"/>
            </w:pPr>
            <w:r w:rsidRPr="00CD3877">
              <w:t>Zdravotný dohľad je činnosť pracovnej zdravotnej služby,</w:t>
            </w:r>
            <w:r w:rsidR="00840F5D" w:rsidRPr="00CD3877">
              <w:rPr>
                <w:vertAlign w:val="superscript"/>
              </w:rPr>
              <w:t>5</w:t>
            </w:r>
            <w:r w:rsidRPr="00CD3877">
              <w:t>) ktorej súčasťou je dohľad nad pracovnými podmienkami, posudzovanie zdravotnej spôsobilosti na prácu zamestnanca výkonom lekárskej preventívnej prehliadky vo vzťahu k práci pri expozícii špecifickým  karcinogénnym faktorom, mutagénnym faktorom alebo reprodukčne toxickým faktorom a poradenstvo zamerané na ochranu zdravia pri práci a predchádzanie vzniku chorôb z povolania a ochorení súvisiacich s prácou</w:t>
            </w:r>
            <w:r w:rsidR="00BA34E6" w:rsidRPr="00CD3877">
              <w:t>.</w:t>
            </w:r>
          </w:p>
          <w:p w14:paraId="4A877B0F" w14:textId="77777777" w:rsidR="00840F5D" w:rsidRPr="00CD3877" w:rsidRDefault="00840F5D" w:rsidP="00A356EA">
            <w:pPr>
              <w:pStyle w:val="Normlny0"/>
              <w:jc w:val="both"/>
            </w:pPr>
          </w:p>
          <w:p w14:paraId="4A88D759" w14:textId="77777777" w:rsidR="00840F5D" w:rsidRPr="00CD3877" w:rsidRDefault="00840F5D" w:rsidP="00A356EA">
            <w:pPr>
              <w:pStyle w:val="Normlny0"/>
              <w:jc w:val="both"/>
            </w:pPr>
            <w:r w:rsidRPr="00CD3877">
              <w:t>Nebezpečný liek je liek, ktorý obsahuje  karcinogénne faktory, mutagénne faktory alebo reprodukčne toxické faktory.</w:t>
            </w:r>
          </w:p>
        </w:tc>
        <w:tc>
          <w:tcPr>
            <w:tcW w:w="720" w:type="dxa"/>
          </w:tcPr>
          <w:p w14:paraId="7EBA568F" w14:textId="77777777" w:rsidR="002D7470" w:rsidRPr="00CD3877" w:rsidRDefault="00D75F4D" w:rsidP="00A356EA">
            <w:pPr>
              <w:jc w:val="center"/>
              <w:rPr>
                <w:sz w:val="20"/>
                <w:szCs w:val="20"/>
              </w:rPr>
            </w:pPr>
            <w:r w:rsidRPr="00CD3877">
              <w:rPr>
                <w:sz w:val="20"/>
                <w:szCs w:val="20"/>
              </w:rPr>
              <w:lastRenderedPageBreak/>
              <w:t>Ú</w:t>
            </w:r>
          </w:p>
        </w:tc>
        <w:tc>
          <w:tcPr>
            <w:tcW w:w="978" w:type="dxa"/>
          </w:tcPr>
          <w:p w14:paraId="4D979500" w14:textId="77777777" w:rsidR="002D7470" w:rsidRPr="00CD3877" w:rsidRDefault="002D7470" w:rsidP="00A356EA">
            <w:pPr>
              <w:jc w:val="center"/>
              <w:rPr>
                <w:sz w:val="20"/>
                <w:szCs w:val="20"/>
              </w:rPr>
            </w:pPr>
          </w:p>
        </w:tc>
        <w:tc>
          <w:tcPr>
            <w:tcW w:w="797" w:type="dxa"/>
          </w:tcPr>
          <w:p w14:paraId="4B3BEDF3" w14:textId="77777777" w:rsidR="002D7470" w:rsidRPr="00CD3877" w:rsidRDefault="00A331EE" w:rsidP="00A356EA">
            <w:pPr>
              <w:pStyle w:val="Nadpis1"/>
              <w:rPr>
                <w:b w:val="0"/>
                <w:bCs w:val="0"/>
                <w:sz w:val="20"/>
                <w:szCs w:val="20"/>
              </w:rPr>
            </w:pPr>
            <w:r w:rsidRPr="00CD3877">
              <w:rPr>
                <w:b w:val="0"/>
                <w:bCs w:val="0"/>
                <w:sz w:val="20"/>
                <w:szCs w:val="20"/>
              </w:rPr>
              <w:t xml:space="preserve">GP </w:t>
            </w:r>
            <w:r w:rsidR="00347E36" w:rsidRPr="00CD3877">
              <w:rPr>
                <w:b w:val="0"/>
                <w:bCs w:val="0"/>
                <w:sz w:val="20"/>
                <w:szCs w:val="20"/>
              </w:rPr>
              <w:t>–</w:t>
            </w:r>
            <w:r w:rsidRPr="00CD3877">
              <w:rPr>
                <w:b w:val="0"/>
                <w:bCs w:val="0"/>
                <w:sz w:val="20"/>
                <w:szCs w:val="20"/>
              </w:rPr>
              <w:t xml:space="preserve"> N</w:t>
            </w:r>
          </w:p>
          <w:p w14:paraId="55247205" w14:textId="77777777" w:rsidR="00347E36" w:rsidRPr="00CD3877" w:rsidRDefault="00347E36" w:rsidP="00A356EA">
            <w:pPr>
              <w:rPr>
                <w:sz w:val="20"/>
                <w:szCs w:val="20"/>
              </w:rPr>
            </w:pPr>
          </w:p>
          <w:p w14:paraId="7237157C" w14:textId="77777777" w:rsidR="00347E36" w:rsidRPr="00CD3877" w:rsidRDefault="00347E36" w:rsidP="00A356EA">
            <w:pPr>
              <w:rPr>
                <w:sz w:val="20"/>
                <w:szCs w:val="20"/>
              </w:rPr>
            </w:pPr>
          </w:p>
          <w:p w14:paraId="464036EC" w14:textId="77777777" w:rsidR="00347E36" w:rsidRPr="00CD3877" w:rsidRDefault="00347E36" w:rsidP="00A356EA">
            <w:pPr>
              <w:rPr>
                <w:sz w:val="20"/>
                <w:szCs w:val="20"/>
              </w:rPr>
            </w:pPr>
          </w:p>
          <w:p w14:paraId="2887E5C2" w14:textId="77777777" w:rsidR="00347E36" w:rsidRPr="00CD3877" w:rsidRDefault="00347E36" w:rsidP="00A356EA">
            <w:pPr>
              <w:rPr>
                <w:sz w:val="20"/>
                <w:szCs w:val="20"/>
              </w:rPr>
            </w:pPr>
          </w:p>
          <w:p w14:paraId="00861E25" w14:textId="77777777" w:rsidR="00347E36" w:rsidRPr="00CD3877" w:rsidRDefault="00347E36" w:rsidP="00A356EA">
            <w:pPr>
              <w:rPr>
                <w:sz w:val="20"/>
                <w:szCs w:val="20"/>
              </w:rPr>
            </w:pPr>
          </w:p>
          <w:p w14:paraId="343F1CAD" w14:textId="77777777" w:rsidR="00347E36" w:rsidRPr="00CD3877" w:rsidRDefault="00347E36" w:rsidP="00A356EA">
            <w:pPr>
              <w:rPr>
                <w:sz w:val="20"/>
                <w:szCs w:val="20"/>
              </w:rPr>
            </w:pPr>
          </w:p>
          <w:p w14:paraId="743BEB44" w14:textId="77777777" w:rsidR="00347E36" w:rsidRPr="00CD3877" w:rsidRDefault="00347E36" w:rsidP="00A356EA">
            <w:pPr>
              <w:rPr>
                <w:sz w:val="20"/>
                <w:szCs w:val="20"/>
              </w:rPr>
            </w:pPr>
          </w:p>
          <w:p w14:paraId="39BD93EA" w14:textId="77777777" w:rsidR="00347E36" w:rsidRPr="00CD3877" w:rsidRDefault="00347E36" w:rsidP="00A356EA">
            <w:pPr>
              <w:rPr>
                <w:sz w:val="20"/>
                <w:szCs w:val="20"/>
              </w:rPr>
            </w:pPr>
          </w:p>
          <w:p w14:paraId="38E05226" w14:textId="77777777" w:rsidR="00347E36" w:rsidRPr="00CD3877" w:rsidRDefault="00347E36" w:rsidP="00A356EA">
            <w:pPr>
              <w:rPr>
                <w:sz w:val="20"/>
                <w:szCs w:val="20"/>
              </w:rPr>
            </w:pPr>
          </w:p>
          <w:p w14:paraId="10BC42FD" w14:textId="77777777" w:rsidR="00347E36" w:rsidRPr="00CD3877" w:rsidRDefault="00347E36" w:rsidP="00A356EA">
            <w:pPr>
              <w:rPr>
                <w:sz w:val="20"/>
                <w:szCs w:val="20"/>
              </w:rPr>
            </w:pPr>
          </w:p>
          <w:p w14:paraId="2162ACD1" w14:textId="77777777" w:rsidR="00347E36" w:rsidRPr="00CD3877" w:rsidRDefault="00347E36" w:rsidP="00A356EA">
            <w:pPr>
              <w:rPr>
                <w:sz w:val="20"/>
                <w:szCs w:val="20"/>
              </w:rPr>
            </w:pPr>
          </w:p>
          <w:p w14:paraId="618C9DA6" w14:textId="77777777" w:rsidR="00347E36" w:rsidRPr="00CD3877" w:rsidRDefault="00347E36" w:rsidP="00A356EA">
            <w:pPr>
              <w:rPr>
                <w:sz w:val="20"/>
                <w:szCs w:val="20"/>
              </w:rPr>
            </w:pPr>
          </w:p>
          <w:p w14:paraId="6A88CD55" w14:textId="77777777" w:rsidR="00347E36" w:rsidRPr="00CD3877" w:rsidRDefault="00347E36" w:rsidP="00A356EA">
            <w:pPr>
              <w:rPr>
                <w:sz w:val="20"/>
                <w:szCs w:val="20"/>
              </w:rPr>
            </w:pPr>
          </w:p>
          <w:p w14:paraId="1D3A2287" w14:textId="77777777" w:rsidR="00347E36" w:rsidRPr="00CD3877" w:rsidRDefault="00347E36" w:rsidP="00A356EA">
            <w:pPr>
              <w:rPr>
                <w:sz w:val="20"/>
                <w:szCs w:val="20"/>
              </w:rPr>
            </w:pPr>
          </w:p>
          <w:p w14:paraId="5A4B570E" w14:textId="77777777" w:rsidR="00347E36" w:rsidRPr="00CD3877" w:rsidRDefault="00347E36" w:rsidP="00A356EA">
            <w:pPr>
              <w:rPr>
                <w:sz w:val="20"/>
                <w:szCs w:val="20"/>
              </w:rPr>
            </w:pPr>
          </w:p>
          <w:p w14:paraId="17578EE7" w14:textId="77777777" w:rsidR="00347E36" w:rsidRPr="00CD3877" w:rsidRDefault="00347E36" w:rsidP="00A356EA">
            <w:pPr>
              <w:rPr>
                <w:sz w:val="20"/>
                <w:szCs w:val="20"/>
              </w:rPr>
            </w:pPr>
          </w:p>
          <w:p w14:paraId="1511ED17" w14:textId="77777777" w:rsidR="00347E36" w:rsidRPr="00CD3877" w:rsidRDefault="00347E36" w:rsidP="00A356EA">
            <w:pPr>
              <w:rPr>
                <w:sz w:val="20"/>
                <w:szCs w:val="20"/>
              </w:rPr>
            </w:pPr>
          </w:p>
          <w:p w14:paraId="6BC15588" w14:textId="77777777" w:rsidR="00347E36" w:rsidRPr="00CD3877" w:rsidRDefault="00347E36" w:rsidP="00A356EA">
            <w:pPr>
              <w:rPr>
                <w:sz w:val="20"/>
                <w:szCs w:val="20"/>
              </w:rPr>
            </w:pPr>
          </w:p>
          <w:p w14:paraId="72FB3BDD" w14:textId="77777777" w:rsidR="00347E36" w:rsidRPr="00CD3877" w:rsidRDefault="00347E36" w:rsidP="00A356EA">
            <w:pPr>
              <w:rPr>
                <w:sz w:val="20"/>
                <w:szCs w:val="20"/>
              </w:rPr>
            </w:pPr>
          </w:p>
          <w:p w14:paraId="2B34780F" w14:textId="77777777" w:rsidR="00347E36" w:rsidRPr="00CD3877" w:rsidRDefault="00347E36" w:rsidP="00A356EA">
            <w:pPr>
              <w:rPr>
                <w:sz w:val="20"/>
                <w:szCs w:val="20"/>
              </w:rPr>
            </w:pPr>
          </w:p>
          <w:p w14:paraId="16EEAB26" w14:textId="77777777" w:rsidR="00347E36" w:rsidRPr="00CD3877" w:rsidRDefault="00347E36" w:rsidP="00A356EA">
            <w:pPr>
              <w:rPr>
                <w:sz w:val="20"/>
                <w:szCs w:val="20"/>
              </w:rPr>
            </w:pPr>
          </w:p>
          <w:p w14:paraId="5D288028" w14:textId="77777777" w:rsidR="00347E36" w:rsidRPr="00CD3877" w:rsidRDefault="00347E36" w:rsidP="00A356EA">
            <w:pPr>
              <w:rPr>
                <w:sz w:val="20"/>
                <w:szCs w:val="20"/>
              </w:rPr>
            </w:pPr>
          </w:p>
          <w:p w14:paraId="75C976F0" w14:textId="77777777" w:rsidR="00347E36" w:rsidRPr="00CD3877" w:rsidRDefault="00347E36" w:rsidP="00A356EA">
            <w:pPr>
              <w:rPr>
                <w:sz w:val="20"/>
                <w:szCs w:val="20"/>
              </w:rPr>
            </w:pPr>
          </w:p>
          <w:p w14:paraId="4CE4D16B" w14:textId="77777777" w:rsidR="00347E36" w:rsidRPr="00CD3877" w:rsidRDefault="00347E36" w:rsidP="00A356EA">
            <w:pPr>
              <w:rPr>
                <w:sz w:val="20"/>
                <w:szCs w:val="20"/>
              </w:rPr>
            </w:pPr>
          </w:p>
          <w:p w14:paraId="0142D602" w14:textId="77777777" w:rsidR="00347E36" w:rsidRPr="00CD3877" w:rsidRDefault="00347E36" w:rsidP="00A356EA">
            <w:pPr>
              <w:rPr>
                <w:sz w:val="20"/>
                <w:szCs w:val="20"/>
              </w:rPr>
            </w:pPr>
          </w:p>
          <w:p w14:paraId="7C18BFEC" w14:textId="77777777" w:rsidR="00347E36" w:rsidRPr="00CD3877" w:rsidRDefault="00347E36" w:rsidP="00A356EA">
            <w:pPr>
              <w:rPr>
                <w:sz w:val="20"/>
                <w:szCs w:val="20"/>
              </w:rPr>
            </w:pPr>
          </w:p>
          <w:p w14:paraId="5C87BF96" w14:textId="77777777" w:rsidR="00347E36" w:rsidRPr="00CD3877" w:rsidRDefault="00347E36" w:rsidP="00A356EA">
            <w:pPr>
              <w:rPr>
                <w:sz w:val="20"/>
                <w:szCs w:val="20"/>
              </w:rPr>
            </w:pPr>
          </w:p>
          <w:p w14:paraId="5ECDD6CD" w14:textId="77777777" w:rsidR="00347E36" w:rsidRPr="00CD3877" w:rsidRDefault="00347E36" w:rsidP="00A356EA">
            <w:pPr>
              <w:rPr>
                <w:sz w:val="20"/>
                <w:szCs w:val="20"/>
              </w:rPr>
            </w:pPr>
          </w:p>
          <w:p w14:paraId="19B6533D" w14:textId="77777777" w:rsidR="00347E36" w:rsidRPr="00CD3877" w:rsidRDefault="00347E36" w:rsidP="00A356EA">
            <w:pPr>
              <w:rPr>
                <w:sz w:val="20"/>
                <w:szCs w:val="20"/>
              </w:rPr>
            </w:pPr>
          </w:p>
          <w:p w14:paraId="02A3F9B2" w14:textId="77777777" w:rsidR="00347E36" w:rsidRPr="00CD3877" w:rsidRDefault="00347E36" w:rsidP="00A356EA">
            <w:pPr>
              <w:rPr>
                <w:sz w:val="20"/>
                <w:szCs w:val="20"/>
              </w:rPr>
            </w:pPr>
          </w:p>
          <w:p w14:paraId="67AECD6C" w14:textId="77777777" w:rsidR="00347E36" w:rsidRPr="00CD3877" w:rsidRDefault="00347E36" w:rsidP="00A356EA">
            <w:pPr>
              <w:rPr>
                <w:sz w:val="20"/>
                <w:szCs w:val="20"/>
              </w:rPr>
            </w:pPr>
          </w:p>
          <w:p w14:paraId="380B8513" w14:textId="77777777" w:rsidR="00347E36" w:rsidRPr="00CD3877" w:rsidRDefault="00347E36" w:rsidP="00A356EA">
            <w:pPr>
              <w:rPr>
                <w:sz w:val="20"/>
                <w:szCs w:val="20"/>
              </w:rPr>
            </w:pPr>
          </w:p>
          <w:p w14:paraId="2CFCF668" w14:textId="77777777" w:rsidR="00347E36" w:rsidRPr="00CD3877" w:rsidRDefault="00347E36" w:rsidP="00A356EA">
            <w:pPr>
              <w:rPr>
                <w:sz w:val="20"/>
                <w:szCs w:val="20"/>
              </w:rPr>
            </w:pPr>
          </w:p>
          <w:p w14:paraId="7F85B8B6" w14:textId="77777777" w:rsidR="00347E36" w:rsidRPr="00CD3877" w:rsidRDefault="00347E36" w:rsidP="00A356EA">
            <w:pPr>
              <w:rPr>
                <w:sz w:val="20"/>
                <w:szCs w:val="20"/>
              </w:rPr>
            </w:pPr>
          </w:p>
          <w:p w14:paraId="480C2284" w14:textId="77777777" w:rsidR="00347E36" w:rsidRPr="00CD3877" w:rsidRDefault="00347E36" w:rsidP="00A356EA">
            <w:pPr>
              <w:rPr>
                <w:sz w:val="20"/>
                <w:szCs w:val="20"/>
              </w:rPr>
            </w:pPr>
          </w:p>
          <w:p w14:paraId="1494FA4C" w14:textId="77777777" w:rsidR="00347E36" w:rsidRPr="00CD3877" w:rsidRDefault="00347E36" w:rsidP="00A356EA">
            <w:pPr>
              <w:rPr>
                <w:sz w:val="20"/>
                <w:szCs w:val="20"/>
              </w:rPr>
            </w:pPr>
          </w:p>
          <w:p w14:paraId="3252EF01" w14:textId="77777777" w:rsidR="00347E36" w:rsidRPr="00CD3877" w:rsidRDefault="00347E36" w:rsidP="00A356EA">
            <w:pPr>
              <w:rPr>
                <w:sz w:val="20"/>
                <w:szCs w:val="20"/>
              </w:rPr>
            </w:pPr>
          </w:p>
          <w:p w14:paraId="32A7D873" w14:textId="77777777" w:rsidR="00347E36" w:rsidRPr="00CD3877" w:rsidRDefault="00347E36" w:rsidP="00A356EA">
            <w:pPr>
              <w:rPr>
                <w:sz w:val="20"/>
                <w:szCs w:val="20"/>
              </w:rPr>
            </w:pPr>
          </w:p>
          <w:p w14:paraId="6C277A82" w14:textId="77777777" w:rsidR="00347E36" w:rsidRPr="00CD3877" w:rsidRDefault="00347E36" w:rsidP="00A356EA">
            <w:pPr>
              <w:rPr>
                <w:sz w:val="20"/>
                <w:szCs w:val="20"/>
              </w:rPr>
            </w:pPr>
          </w:p>
          <w:p w14:paraId="4193B90C" w14:textId="77777777" w:rsidR="00347E36" w:rsidRPr="00CD3877" w:rsidRDefault="00347E36" w:rsidP="00A356EA">
            <w:pPr>
              <w:rPr>
                <w:sz w:val="20"/>
                <w:szCs w:val="20"/>
              </w:rPr>
            </w:pPr>
          </w:p>
          <w:p w14:paraId="5B2EE9E2" w14:textId="77777777" w:rsidR="00347E36" w:rsidRPr="00CD3877" w:rsidRDefault="00347E36" w:rsidP="00A356EA">
            <w:pPr>
              <w:rPr>
                <w:sz w:val="20"/>
                <w:szCs w:val="20"/>
              </w:rPr>
            </w:pPr>
          </w:p>
          <w:p w14:paraId="31CF6BDA" w14:textId="77777777" w:rsidR="00347E36" w:rsidRPr="00CD3877" w:rsidRDefault="00347E36" w:rsidP="00A356EA">
            <w:pPr>
              <w:rPr>
                <w:sz w:val="20"/>
                <w:szCs w:val="20"/>
              </w:rPr>
            </w:pPr>
          </w:p>
          <w:p w14:paraId="7D69617C" w14:textId="77777777" w:rsidR="00347E36" w:rsidRPr="00CD3877" w:rsidRDefault="00347E36" w:rsidP="00A356EA">
            <w:pPr>
              <w:rPr>
                <w:sz w:val="20"/>
                <w:szCs w:val="20"/>
              </w:rPr>
            </w:pPr>
          </w:p>
          <w:p w14:paraId="4ECDC356" w14:textId="77777777" w:rsidR="00347E36" w:rsidRPr="00CD3877" w:rsidRDefault="00347E36" w:rsidP="00A356EA">
            <w:pPr>
              <w:rPr>
                <w:sz w:val="20"/>
                <w:szCs w:val="20"/>
              </w:rPr>
            </w:pPr>
          </w:p>
          <w:p w14:paraId="46CBACA8" w14:textId="77777777" w:rsidR="00347E36" w:rsidRPr="00CD3877" w:rsidRDefault="00347E36" w:rsidP="00A356EA">
            <w:pPr>
              <w:rPr>
                <w:sz w:val="20"/>
                <w:szCs w:val="20"/>
              </w:rPr>
            </w:pPr>
          </w:p>
          <w:p w14:paraId="0EAB90E3" w14:textId="77777777" w:rsidR="00347E36" w:rsidRPr="00CD3877" w:rsidRDefault="00347E36" w:rsidP="00A356EA">
            <w:pPr>
              <w:rPr>
                <w:sz w:val="20"/>
                <w:szCs w:val="20"/>
              </w:rPr>
            </w:pPr>
          </w:p>
          <w:p w14:paraId="66E1FE7F" w14:textId="77777777" w:rsidR="00347E36" w:rsidRPr="00CD3877" w:rsidRDefault="00347E36" w:rsidP="00A356EA">
            <w:pPr>
              <w:rPr>
                <w:sz w:val="20"/>
                <w:szCs w:val="20"/>
              </w:rPr>
            </w:pPr>
          </w:p>
          <w:p w14:paraId="06ED4A86" w14:textId="77777777" w:rsidR="00347E36" w:rsidRPr="00CD3877" w:rsidRDefault="00347E36" w:rsidP="00A356EA">
            <w:pPr>
              <w:rPr>
                <w:sz w:val="20"/>
                <w:szCs w:val="20"/>
              </w:rPr>
            </w:pPr>
          </w:p>
          <w:p w14:paraId="585097DF" w14:textId="77777777" w:rsidR="00347E36" w:rsidRPr="00CD3877" w:rsidRDefault="00347E36" w:rsidP="00A356EA">
            <w:pPr>
              <w:rPr>
                <w:sz w:val="20"/>
                <w:szCs w:val="20"/>
              </w:rPr>
            </w:pPr>
          </w:p>
          <w:p w14:paraId="26DF31C3" w14:textId="77777777" w:rsidR="00347E36" w:rsidRPr="00CD3877" w:rsidRDefault="00347E36" w:rsidP="00A356EA">
            <w:pPr>
              <w:rPr>
                <w:sz w:val="20"/>
                <w:szCs w:val="20"/>
              </w:rPr>
            </w:pPr>
          </w:p>
          <w:p w14:paraId="5B84C0F5" w14:textId="77777777" w:rsidR="00347E36" w:rsidRPr="00CD3877" w:rsidRDefault="00347E36" w:rsidP="00A356EA">
            <w:pPr>
              <w:rPr>
                <w:sz w:val="20"/>
                <w:szCs w:val="20"/>
              </w:rPr>
            </w:pPr>
          </w:p>
          <w:p w14:paraId="0EEB5CE9" w14:textId="77777777" w:rsidR="00347E36" w:rsidRPr="00CD3877" w:rsidRDefault="00347E36" w:rsidP="00A356EA">
            <w:pPr>
              <w:rPr>
                <w:sz w:val="20"/>
                <w:szCs w:val="20"/>
              </w:rPr>
            </w:pPr>
          </w:p>
          <w:p w14:paraId="76580B51" w14:textId="77777777" w:rsidR="00347E36" w:rsidRPr="00CD3877" w:rsidRDefault="00347E36" w:rsidP="00A356EA">
            <w:pPr>
              <w:rPr>
                <w:sz w:val="20"/>
                <w:szCs w:val="20"/>
              </w:rPr>
            </w:pPr>
          </w:p>
          <w:p w14:paraId="2AB716DE" w14:textId="77777777" w:rsidR="00347E36" w:rsidRPr="00CD3877" w:rsidRDefault="00347E36" w:rsidP="00A356EA">
            <w:pPr>
              <w:rPr>
                <w:sz w:val="20"/>
                <w:szCs w:val="20"/>
              </w:rPr>
            </w:pPr>
          </w:p>
          <w:p w14:paraId="4CF5009D" w14:textId="77777777" w:rsidR="00347E36" w:rsidRPr="00CD3877" w:rsidRDefault="00347E36" w:rsidP="00A356EA">
            <w:pPr>
              <w:rPr>
                <w:sz w:val="20"/>
                <w:szCs w:val="20"/>
              </w:rPr>
            </w:pPr>
          </w:p>
          <w:p w14:paraId="6E256930" w14:textId="77777777" w:rsidR="006B6DE7" w:rsidRPr="00CD3877" w:rsidRDefault="006B6DE7" w:rsidP="00A356EA">
            <w:pPr>
              <w:rPr>
                <w:sz w:val="20"/>
                <w:szCs w:val="20"/>
              </w:rPr>
            </w:pPr>
          </w:p>
          <w:p w14:paraId="2C4154B1" w14:textId="77777777" w:rsidR="006B6DE7" w:rsidRPr="00CD3877" w:rsidRDefault="006B6DE7" w:rsidP="00A356EA">
            <w:pPr>
              <w:rPr>
                <w:sz w:val="20"/>
                <w:szCs w:val="20"/>
              </w:rPr>
            </w:pPr>
          </w:p>
          <w:p w14:paraId="615AE6B0" w14:textId="77777777" w:rsidR="006B6DE7" w:rsidRPr="00CD3877" w:rsidRDefault="006B6DE7" w:rsidP="00A356EA">
            <w:pPr>
              <w:rPr>
                <w:sz w:val="20"/>
                <w:szCs w:val="20"/>
              </w:rPr>
            </w:pPr>
          </w:p>
          <w:p w14:paraId="7750C65A" w14:textId="77777777" w:rsidR="006B6DE7" w:rsidRPr="00CD3877" w:rsidRDefault="006B6DE7" w:rsidP="00A356EA">
            <w:pPr>
              <w:rPr>
                <w:sz w:val="20"/>
                <w:szCs w:val="20"/>
              </w:rPr>
            </w:pPr>
          </w:p>
          <w:p w14:paraId="70D6516B" w14:textId="77777777" w:rsidR="006B6DE7" w:rsidRPr="00CD3877" w:rsidRDefault="006B6DE7" w:rsidP="00A356EA">
            <w:pPr>
              <w:rPr>
                <w:sz w:val="20"/>
                <w:szCs w:val="20"/>
              </w:rPr>
            </w:pPr>
          </w:p>
          <w:p w14:paraId="68FE7745" w14:textId="77777777" w:rsidR="006B6DE7" w:rsidRPr="00CD3877" w:rsidRDefault="006B6DE7" w:rsidP="00A356EA">
            <w:pPr>
              <w:rPr>
                <w:sz w:val="20"/>
                <w:szCs w:val="20"/>
              </w:rPr>
            </w:pPr>
          </w:p>
          <w:p w14:paraId="05328695" w14:textId="77777777" w:rsidR="00385451" w:rsidRPr="00CD3877" w:rsidRDefault="00385451" w:rsidP="00A356EA">
            <w:pPr>
              <w:rPr>
                <w:sz w:val="20"/>
                <w:szCs w:val="20"/>
              </w:rPr>
            </w:pPr>
          </w:p>
          <w:p w14:paraId="7E61C6E9" w14:textId="77777777" w:rsidR="00347E36" w:rsidRPr="00CD3877" w:rsidRDefault="00347E36" w:rsidP="00A356EA">
            <w:pPr>
              <w:rPr>
                <w:sz w:val="20"/>
                <w:szCs w:val="20"/>
              </w:rPr>
            </w:pPr>
            <w:r w:rsidRPr="00CD3877">
              <w:rPr>
                <w:sz w:val="20"/>
                <w:szCs w:val="20"/>
              </w:rPr>
              <w:t xml:space="preserve">GP </w:t>
            </w:r>
            <w:r w:rsidR="006B6DE7" w:rsidRPr="00CD3877">
              <w:rPr>
                <w:sz w:val="20"/>
                <w:szCs w:val="20"/>
              </w:rPr>
              <w:t>–</w:t>
            </w:r>
            <w:r w:rsidRPr="00CD3877">
              <w:rPr>
                <w:sz w:val="20"/>
                <w:szCs w:val="20"/>
              </w:rPr>
              <w:t xml:space="preserve"> A</w:t>
            </w:r>
          </w:p>
          <w:p w14:paraId="0818CF1C" w14:textId="77777777" w:rsidR="006B6DE7" w:rsidRPr="00CD3877" w:rsidRDefault="006B6DE7" w:rsidP="00A356EA">
            <w:pPr>
              <w:rPr>
                <w:sz w:val="20"/>
                <w:szCs w:val="20"/>
              </w:rPr>
            </w:pPr>
            <w:r w:rsidRPr="00CD3877">
              <w:rPr>
                <w:sz w:val="20"/>
                <w:szCs w:val="20"/>
              </w:rPr>
              <w:t xml:space="preserve">    f)</w:t>
            </w:r>
          </w:p>
          <w:p w14:paraId="3ACE1F64" w14:textId="77777777" w:rsidR="00347E36" w:rsidRPr="00CD3877" w:rsidRDefault="00347E36" w:rsidP="00A356EA">
            <w:pPr>
              <w:rPr>
                <w:sz w:val="20"/>
                <w:szCs w:val="20"/>
              </w:rPr>
            </w:pPr>
          </w:p>
          <w:p w14:paraId="10971E57" w14:textId="77777777" w:rsidR="00347E36" w:rsidRPr="00CD3877" w:rsidRDefault="00347E36" w:rsidP="00A356EA">
            <w:pPr>
              <w:rPr>
                <w:sz w:val="20"/>
                <w:szCs w:val="20"/>
              </w:rPr>
            </w:pPr>
          </w:p>
          <w:p w14:paraId="1073AF5F" w14:textId="77777777" w:rsidR="00347E36" w:rsidRPr="00CD3877" w:rsidRDefault="00347E36" w:rsidP="00A356EA">
            <w:pPr>
              <w:rPr>
                <w:sz w:val="20"/>
                <w:szCs w:val="20"/>
              </w:rPr>
            </w:pPr>
          </w:p>
          <w:p w14:paraId="411B9917" w14:textId="77777777" w:rsidR="00347E36" w:rsidRPr="00CD3877" w:rsidRDefault="00347E36" w:rsidP="00A356EA">
            <w:pPr>
              <w:rPr>
                <w:sz w:val="20"/>
                <w:szCs w:val="20"/>
              </w:rPr>
            </w:pPr>
          </w:p>
          <w:p w14:paraId="5ACCEF6E" w14:textId="77777777" w:rsidR="00347E36" w:rsidRPr="00CD3877" w:rsidRDefault="00347E36" w:rsidP="00A356EA">
            <w:pPr>
              <w:rPr>
                <w:sz w:val="20"/>
                <w:szCs w:val="20"/>
              </w:rPr>
            </w:pPr>
          </w:p>
          <w:p w14:paraId="030A3445" w14:textId="77777777" w:rsidR="00347E36" w:rsidRPr="00CD3877" w:rsidRDefault="00347E36" w:rsidP="00A356EA">
            <w:pPr>
              <w:rPr>
                <w:sz w:val="20"/>
                <w:szCs w:val="20"/>
              </w:rPr>
            </w:pPr>
          </w:p>
          <w:p w14:paraId="3983DE5C" w14:textId="77777777" w:rsidR="00347E36" w:rsidRPr="00CD3877" w:rsidRDefault="00347E36" w:rsidP="00A356EA">
            <w:pPr>
              <w:rPr>
                <w:sz w:val="20"/>
                <w:szCs w:val="20"/>
              </w:rPr>
            </w:pPr>
          </w:p>
          <w:p w14:paraId="12F6381C" w14:textId="77777777" w:rsidR="006B6DE7" w:rsidRPr="00CD3877" w:rsidRDefault="006B6DE7" w:rsidP="00A356EA">
            <w:pPr>
              <w:rPr>
                <w:sz w:val="20"/>
                <w:szCs w:val="20"/>
              </w:rPr>
            </w:pPr>
          </w:p>
          <w:p w14:paraId="0AD335A2" w14:textId="77777777" w:rsidR="00347E36" w:rsidRPr="00CD3877" w:rsidRDefault="00347E36" w:rsidP="00A356EA">
            <w:pPr>
              <w:rPr>
                <w:sz w:val="20"/>
                <w:szCs w:val="20"/>
              </w:rPr>
            </w:pPr>
          </w:p>
          <w:p w14:paraId="63BD48D0" w14:textId="77777777" w:rsidR="00F14270" w:rsidRPr="00CD3877" w:rsidRDefault="00F14270" w:rsidP="00A356EA">
            <w:pPr>
              <w:rPr>
                <w:sz w:val="20"/>
                <w:szCs w:val="20"/>
              </w:rPr>
            </w:pPr>
          </w:p>
          <w:p w14:paraId="6F9F3FE8" w14:textId="77777777" w:rsidR="00F14270" w:rsidRPr="00CD3877" w:rsidRDefault="00F14270" w:rsidP="00A356EA">
            <w:pPr>
              <w:rPr>
                <w:sz w:val="20"/>
                <w:szCs w:val="20"/>
              </w:rPr>
            </w:pPr>
          </w:p>
          <w:p w14:paraId="4B639A25" w14:textId="77777777" w:rsidR="00347E36" w:rsidRPr="00CD3877" w:rsidRDefault="00347E36" w:rsidP="00A356EA">
            <w:pPr>
              <w:rPr>
                <w:sz w:val="20"/>
                <w:szCs w:val="20"/>
              </w:rPr>
            </w:pPr>
            <w:r w:rsidRPr="00CD3877">
              <w:rPr>
                <w:sz w:val="20"/>
                <w:szCs w:val="20"/>
              </w:rPr>
              <w:t>GP - N</w:t>
            </w:r>
          </w:p>
        </w:tc>
        <w:tc>
          <w:tcPr>
            <w:tcW w:w="1559" w:type="dxa"/>
          </w:tcPr>
          <w:p w14:paraId="471D68D0" w14:textId="77777777" w:rsidR="002D7470" w:rsidRPr="00CD3877" w:rsidRDefault="002D7470" w:rsidP="00A356EA">
            <w:pPr>
              <w:pStyle w:val="Nadpis1"/>
              <w:jc w:val="both"/>
              <w:rPr>
                <w:b w:val="0"/>
                <w:bCs w:val="0"/>
                <w:sz w:val="20"/>
                <w:szCs w:val="20"/>
              </w:rPr>
            </w:pPr>
          </w:p>
          <w:p w14:paraId="4E4AD891" w14:textId="77777777" w:rsidR="001E764F" w:rsidRPr="00CD3877" w:rsidRDefault="001E764F" w:rsidP="00A356EA"/>
          <w:p w14:paraId="286306D2" w14:textId="77777777" w:rsidR="001E764F" w:rsidRPr="00CD3877" w:rsidRDefault="001E764F" w:rsidP="00A356EA"/>
          <w:p w14:paraId="7A097F73" w14:textId="77777777" w:rsidR="001E764F" w:rsidRPr="00CD3877" w:rsidRDefault="001E764F" w:rsidP="00A356EA"/>
          <w:p w14:paraId="596B64D3" w14:textId="77777777" w:rsidR="001E764F" w:rsidRPr="00CD3877" w:rsidRDefault="001E764F" w:rsidP="00A356EA"/>
          <w:p w14:paraId="0807CAD9" w14:textId="77777777" w:rsidR="001E764F" w:rsidRPr="00CD3877" w:rsidRDefault="001E764F" w:rsidP="00A356EA"/>
          <w:p w14:paraId="2DFD924B" w14:textId="77777777" w:rsidR="001E764F" w:rsidRPr="00CD3877" w:rsidRDefault="001E764F" w:rsidP="00A356EA"/>
          <w:p w14:paraId="73E20835" w14:textId="77777777" w:rsidR="001E764F" w:rsidRPr="00CD3877" w:rsidRDefault="001E764F" w:rsidP="00A356EA"/>
          <w:p w14:paraId="4161C59A" w14:textId="77777777" w:rsidR="001E764F" w:rsidRPr="00CD3877" w:rsidRDefault="001E764F" w:rsidP="00A356EA"/>
          <w:p w14:paraId="5EE67198" w14:textId="77777777" w:rsidR="001E764F" w:rsidRPr="00CD3877" w:rsidRDefault="001E764F" w:rsidP="00A356EA"/>
          <w:p w14:paraId="49A0CD74" w14:textId="77777777" w:rsidR="001E764F" w:rsidRPr="00CD3877" w:rsidRDefault="001E764F" w:rsidP="00A356EA"/>
          <w:p w14:paraId="38F6B0EF" w14:textId="77777777" w:rsidR="001E764F" w:rsidRPr="00CD3877" w:rsidRDefault="001E764F" w:rsidP="00A356EA"/>
          <w:p w14:paraId="6AEE99D6" w14:textId="77777777" w:rsidR="001E764F" w:rsidRPr="00CD3877" w:rsidRDefault="001E764F" w:rsidP="00A356EA"/>
          <w:p w14:paraId="5E909EDA" w14:textId="77777777" w:rsidR="001E764F" w:rsidRPr="00CD3877" w:rsidRDefault="001E764F" w:rsidP="00A356EA"/>
          <w:p w14:paraId="6D2AF1A0" w14:textId="77777777" w:rsidR="001E764F" w:rsidRPr="00CD3877" w:rsidRDefault="001E764F" w:rsidP="00A356EA"/>
          <w:p w14:paraId="23847E90" w14:textId="77777777" w:rsidR="001E764F" w:rsidRPr="00CD3877" w:rsidRDefault="001E764F" w:rsidP="00A356EA"/>
          <w:p w14:paraId="2CF82278" w14:textId="77777777" w:rsidR="001E764F" w:rsidRPr="00CD3877" w:rsidRDefault="001E764F" w:rsidP="00A356EA"/>
          <w:p w14:paraId="464F2C5C" w14:textId="77777777" w:rsidR="001E764F" w:rsidRPr="00CD3877" w:rsidRDefault="001E764F" w:rsidP="00A356EA"/>
          <w:p w14:paraId="6665AC4C" w14:textId="77777777" w:rsidR="001E764F" w:rsidRPr="00CD3877" w:rsidRDefault="001E764F" w:rsidP="00A356EA"/>
          <w:p w14:paraId="658FC882" w14:textId="77777777" w:rsidR="001E764F" w:rsidRPr="00CD3877" w:rsidRDefault="001E764F" w:rsidP="00A356EA"/>
          <w:p w14:paraId="580C0874" w14:textId="77777777" w:rsidR="001E764F" w:rsidRPr="00CD3877" w:rsidRDefault="001E764F" w:rsidP="00A356EA"/>
          <w:p w14:paraId="60AD3330" w14:textId="77777777" w:rsidR="001E764F" w:rsidRPr="00CD3877" w:rsidRDefault="001E764F" w:rsidP="00A356EA"/>
          <w:p w14:paraId="6F91AB9A" w14:textId="77777777" w:rsidR="001E764F" w:rsidRPr="00CD3877" w:rsidRDefault="001E764F" w:rsidP="00A356EA"/>
          <w:p w14:paraId="427113C1" w14:textId="77777777" w:rsidR="001E764F" w:rsidRPr="00CD3877" w:rsidRDefault="001E764F" w:rsidP="00A356EA"/>
          <w:p w14:paraId="070FA0AB" w14:textId="77777777" w:rsidR="001E764F" w:rsidRPr="00CD3877" w:rsidRDefault="001E764F" w:rsidP="00A356EA"/>
          <w:p w14:paraId="7D937385" w14:textId="77777777" w:rsidR="001E764F" w:rsidRPr="00CD3877" w:rsidRDefault="001E764F" w:rsidP="00A356EA"/>
          <w:p w14:paraId="1CC3A663" w14:textId="77777777" w:rsidR="001E764F" w:rsidRPr="00CD3877" w:rsidRDefault="001E764F" w:rsidP="00A356EA"/>
          <w:p w14:paraId="18D2DB31" w14:textId="77777777" w:rsidR="001E764F" w:rsidRPr="00CD3877" w:rsidRDefault="001E764F" w:rsidP="00A356EA"/>
          <w:p w14:paraId="6C2F9541" w14:textId="77777777" w:rsidR="001E764F" w:rsidRPr="00CD3877" w:rsidRDefault="001E764F" w:rsidP="00A356EA"/>
          <w:p w14:paraId="787DD020" w14:textId="77777777" w:rsidR="001E764F" w:rsidRPr="00CD3877" w:rsidRDefault="001E764F" w:rsidP="00A356EA"/>
          <w:p w14:paraId="0DA66306" w14:textId="77777777" w:rsidR="001E764F" w:rsidRPr="00CD3877" w:rsidRDefault="001E764F" w:rsidP="00A356EA"/>
          <w:p w14:paraId="43319959" w14:textId="77777777" w:rsidR="001E764F" w:rsidRPr="00CD3877" w:rsidRDefault="001E764F" w:rsidP="00A356EA"/>
          <w:p w14:paraId="60D4BFB3" w14:textId="77777777" w:rsidR="001E764F" w:rsidRPr="00CD3877" w:rsidRDefault="001E764F" w:rsidP="00A356EA"/>
          <w:p w14:paraId="5CCB2418" w14:textId="77777777" w:rsidR="001E764F" w:rsidRPr="00CD3877" w:rsidRDefault="001E764F" w:rsidP="00A356EA"/>
          <w:p w14:paraId="7834A666" w14:textId="77777777" w:rsidR="001E764F" w:rsidRPr="00CD3877" w:rsidRDefault="001E764F" w:rsidP="00A356EA"/>
          <w:p w14:paraId="16E096A9" w14:textId="77777777" w:rsidR="001E764F" w:rsidRPr="00CD3877" w:rsidRDefault="001E764F" w:rsidP="00A356EA"/>
          <w:p w14:paraId="410091C2" w14:textId="77777777" w:rsidR="001E764F" w:rsidRPr="00CD3877" w:rsidRDefault="001E764F" w:rsidP="00A356EA"/>
          <w:p w14:paraId="4DE49A70" w14:textId="77777777" w:rsidR="001E764F" w:rsidRPr="00CD3877" w:rsidRDefault="001E764F" w:rsidP="00A356EA"/>
          <w:p w14:paraId="5605A828" w14:textId="77777777" w:rsidR="001E764F" w:rsidRPr="00CD3877" w:rsidRDefault="001E764F" w:rsidP="00A356EA"/>
          <w:p w14:paraId="3210EED5" w14:textId="77777777" w:rsidR="001E764F" w:rsidRPr="00CD3877" w:rsidRDefault="001E764F" w:rsidP="00A356EA"/>
          <w:p w14:paraId="4EA73539" w14:textId="77777777" w:rsidR="001E764F" w:rsidRPr="00CD3877" w:rsidRDefault="001E764F" w:rsidP="00A356EA"/>
          <w:p w14:paraId="7FB1AF5C" w14:textId="77777777" w:rsidR="001E764F" w:rsidRPr="00CD3877" w:rsidRDefault="001E764F" w:rsidP="00A356EA"/>
          <w:p w14:paraId="5EA14C97" w14:textId="77777777" w:rsidR="001E764F" w:rsidRPr="00CD3877" w:rsidRDefault="001E764F" w:rsidP="00A356EA"/>
          <w:p w14:paraId="6D04138C" w14:textId="77777777" w:rsidR="001E764F" w:rsidRPr="00CD3877" w:rsidRDefault="001E764F" w:rsidP="00A356EA"/>
          <w:p w14:paraId="506EC1C4" w14:textId="77777777" w:rsidR="001E764F" w:rsidRPr="00CD3877" w:rsidRDefault="001E764F" w:rsidP="00A356EA"/>
          <w:p w14:paraId="440C6939" w14:textId="77777777" w:rsidR="001E764F" w:rsidRPr="00CD3877" w:rsidRDefault="001E764F" w:rsidP="00A356EA"/>
          <w:p w14:paraId="2B2D9490" w14:textId="77777777" w:rsidR="001E764F" w:rsidRPr="00CD3877" w:rsidRDefault="001E764F" w:rsidP="00A356EA"/>
          <w:p w14:paraId="0EA91E86" w14:textId="77777777" w:rsidR="001E764F" w:rsidRPr="00CD3877" w:rsidRDefault="001E764F" w:rsidP="00A356EA"/>
          <w:p w14:paraId="0904B5BA" w14:textId="77777777" w:rsidR="001E764F" w:rsidRPr="00CD3877" w:rsidRDefault="001E764F" w:rsidP="00A356EA"/>
          <w:p w14:paraId="14BC5925" w14:textId="77777777" w:rsidR="001E764F" w:rsidRPr="00CD3877" w:rsidRDefault="001E764F" w:rsidP="00A356EA"/>
          <w:p w14:paraId="18B4993D" w14:textId="77777777" w:rsidR="001E764F" w:rsidRPr="00CD3877" w:rsidRDefault="001E764F" w:rsidP="00A356EA"/>
          <w:p w14:paraId="636786DC" w14:textId="77777777" w:rsidR="001E764F" w:rsidRPr="00CD3877" w:rsidRDefault="001E764F" w:rsidP="00A356EA"/>
          <w:p w14:paraId="15AD8DA0" w14:textId="77777777" w:rsidR="00385451" w:rsidRPr="00CD3877" w:rsidRDefault="00385451" w:rsidP="00A356EA">
            <w:pPr>
              <w:rPr>
                <w:sz w:val="20"/>
                <w:szCs w:val="20"/>
              </w:rPr>
            </w:pPr>
          </w:p>
          <w:p w14:paraId="3E1EF596" w14:textId="77777777" w:rsidR="001E764F" w:rsidRPr="00CD3877" w:rsidRDefault="001E764F" w:rsidP="00A356EA">
            <w:pPr>
              <w:rPr>
                <w:sz w:val="20"/>
                <w:szCs w:val="20"/>
              </w:rPr>
            </w:pPr>
            <w:r w:rsidRPr="00CD3877">
              <w:rPr>
                <w:sz w:val="20"/>
                <w:szCs w:val="20"/>
              </w:rPr>
              <w:t xml:space="preserve">Podnikateľské prostredie </w:t>
            </w:r>
          </w:p>
          <w:p w14:paraId="44C059C1" w14:textId="77777777" w:rsidR="001E764F" w:rsidRPr="00CD3877" w:rsidRDefault="001E764F" w:rsidP="00EB31E4">
            <w:r w:rsidRPr="00CD3877">
              <w:rPr>
                <w:sz w:val="20"/>
                <w:szCs w:val="20"/>
              </w:rPr>
              <w:t>(zjednodušenie hodnotenia expozície vybraným karcinogén</w:t>
            </w:r>
            <w:r w:rsidR="00EB31E4" w:rsidRPr="00CD3877">
              <w:rPr>
                <w:sz w:val="20"/>
                <w:szCs w:val="20"/>
              </w:rPr>
              <w:t>nym faktorom</w:t>
            </w:r>
            <w:r w:rsidRPr="00CD3877">
              <w:rPr>
                <w:sz w:val="20"/>
                <w:szCs w:val="20"/>
              </w:rPr>
              <w:t xml:space="preserve"> a</w:t>
            </w:r>
            <w:r w:rsidR="00EB31E4" w:rsidRPr="00CD3877">
              <w:rPr>
                <w:sz w:val="20"/>
                <w:szCs w:val="20"/>
              </w:rPr>
              <w:t> </w:t>
            </w:r>
            <w:r w:rsidRPr="00CD3877">
              <w:rPr>
                <w:sz w:val="20"/>
                <w:szCs w:val="20"/>
              </w:rPr>
              <w:t>mutagén</w:t>
            </w:r>
            <w:r w:rsidR="00EB31E4" w:rsidRPr="00CD3877">
              <w:rPr>
                <w:sz w:val="20"/>
                <w:szCs w:val="20"/>
              </w:rPr>
              <w:t xml:space="preserve">nym </w:t>
            </w:r>
            <w:r w:rsidR="00EB31E4" w:rsidRPr="00CD3877">
              <w:rPr>
                <w:sz w:val="20"/>
                <w:szCs w:val="20"/>
              </w:rPr>
              <w:lastRenderedPageBreak/>
              <w:t>faktorom</w:t>
            </w:r>
            <w:r w:rsidRPr="00CD3877">
              <w:rPr>
                <w:sz w:val="20"/>
                <w:szCs w:val="20"/>
              </w:rPr>
              <w:t>)</w:t>
            </w:r>
          </w:p>
        </w:tc>
      </w:tr>
      <w:tr w:rsidR="008D5CC8" w:rsidRPr="00CD3877" w14:paraId="7188E046" w14:textId="77777777" w:rsidTr="00E408EC">
        <w:trPr>
          <w:gridAfter w:val="1"/>
          <w:wAfter w:w="7" w:type="dxa"/>
        </w:trPr>
        <w:tc>
          <w:tcPr>
            <w:tcW w:w="634" w:type="dxa"/>
          </w:tcPr>
          <w:p w14:paraId="0D7CB52A" w14:textId="77777777" w:rsidR="002D7470" w:rsidRPr="00CD3877" w:rsidRDefault="002D7470">
            <w:pPr>
              <w:jc w:val="center"/>
              <w:rPr>
                <w:sz w:val="20"/>
                <w:szCs w:val="20"/>
              </w:rPr>
            </w:pPr>
            <w:r w:rsidRPr="00CD3877">
              <w:rPr>
                <w:sz w:val="20"/>
                <w:szCs w:val="20"/>
              </w:rPr>
              <w:lastRenderedPageBreak/>
              <w:t>Č:3</w:t>
            </w:r>
          </w:p>
        </w:tc>
        <w:tc>
          <w:tcPr>
            <w:tcW w:w="3969" w:type="dxa"/>
            <w:gridSpan w:val="2"/>
          </w:tcPr>
          <w:p w14:paraId="043ECA3A" w14:textId="77777777" w:rsidR="002D7470" w:rsidRPr="00CD3877" w:rsidRDefault="002D7470" w:rsidP="00185DE6">
            <w:pPr>
              <w:pStyle w:val="Normlny0"/>
            </w:pPr>
            <w:r w:rsidRPr="00CD3877">
              <w:rPr>
                <w:b/>
                <w:bCs/>
              </w:rPr>
              <w:t xml:space="preserve">Predmet – </w:t>
            </w:r>
            <w:r w:rsidR="00185DE6" w:rsidRPr="00CD3877">
              <w:rPr>
                <w:b/>
                <w:bCs/>
              </w:rPr>
              <w:t>určenie</w:t>
            </w:r>
            <w:r w:rsidRPr="00CD3877">
              <w:rPr>
                <w:b/>
                <w:bCs/>
              </w:rPr>
              <w:t xml:space="preserve"> a posudzovanie rizík</w:t>
            </w:r>
          </w:p>
        </w:tc>
        <w:tc>
          <w:tcPr>
            <w:tcW w:w="642" w:type="dxa"/>
          </w:tcPr>
          <w:p w14:paraId="77E0CEDC" w14:textId="77777777" w:rsidR="002D7470" w:rsidRPr="00CD3877" w:rsidRDefault="002D7470">
            <w:pPr>
              <w:jc w:val="center"/>
              <w:rPr>
                <w:sz w:val="20"/>
                <w:szCs w:val="20"/>
              </w:rPr>
            </w:pPr>
          </w:p>
        </w:tc>
        <w:tc>
          <w:tcPr>
            <w:tcW w:w="993" w:type="dxa"/>
          </w:tcPr>
          <w:p w14:paraId="066CCC2E" w14:textId="77777777" w:rsidR="002D7470" w:rsidRPr="00CD3877" w:rsidRDefault="002D7470">
            <w:pPr>
              <w:jc w:val="center"/>
              <w:rPr>
                <w:sz w:val="20"/>
                <w:szCs w:val="20"/>
              </w:rPr>
            </w:pPr>
          </w:p>
        </w:tc>
        <w:tc>
          <w:tcPr>
            <w:tcW w:w="898" w:type="dxa"/>
          </w:tcPr>
          <w:p w14:paraId="16E1B6BD" w14:textId="77777777" w:rsidR="002D7470" w:rsidRPr="00CD3877" w:rsidRDefault="002D7470">
            <w:pPr>
              <w:pStyle w:val="Normlny0"/>
              <w:jc w:val="center"/>
            </w:pPr>
            <w:r w:rsidRPr="00CD3877">
              <w:t>§ 3</w:t>
            </w:r>
          </w:p>
        </w:tc>
        <w:tc>
          <w:tcPr>
            <w:tcW w:w="3600" w:type="dxa"/>
          </w:tcPr>
          <w:p w14:paraId="6C2C22B6" w14:textId="77777777" w:rsidR="002D7470" w:rsidRPr="00CD3877" w:rsidRDefault="00AE32FE">
            <w:pPr>
              <w:pStyle w:val="Normlny0"/>
              <w:jc w:val="both"/>
              <w:rPr>
                <w:b/>
              </w:rPr>
            </w:pPr>
            <w:r w:rsidRPr="00CD3877">
              <w:rPr>
                <w:b/>
              </w:rPr>
              <w:t>Posudzovanie rizika z expozície karcinogénnym faktorom, mutagénnym faktorom alebo reprodukčne toxickým faktorom pri práci</w:t>
            </w:r>
          </w:p>
        </w:tc>
        <w:tc>
          <w:tcPr>
            <w:tcW w:w="720" w:type="dxa"/>
          </w:tcPr>
          <w:p w14:paraId="743C86D7" w14:textId="77777777" w:rsidR="002D7470" w:rsidRPr="00CD3877" w:rsidRDefault="002D7470">
            <w:pPr>
              <w:jc w:val="center"/>
              <w:rPr>
                <w:sz w:val="20"/>
                <w:szCs w:val="20"/>
              </w:rPr>
            </w:pPr>
          </w:p>
        </w:tc>
        <w:tc>
          <w:tcPr>
            <w:tcW w:w="978" w:type="dxa"/>
          </w:tcPr>
          <w:p w14:paraId="510DE782" w14:textId="77777777" w:rsidR="002D7470" w:rsidRPr="00CD3877" w:rsidRDefault="002D7470">
            <w:pPr>
              <w:jc w:val="center"/>
              <w:rPr>
                <w:sz w:val="20"/>
                <w:szCs w:val="20"/>
              </w:rPr>
            </w:pPr>
          </w:p>
        </w:tc>
        <w:tc>
          <w:tcPr>
            <w:tcW w:w="797" w:type="dxa"/>
          </w:tcPr>
          <w:p w14:paraId="1D773461" w14:textId="77777777" w:rsidR="002D7470" w:rsidRPr="00CD3877" w:rsidRDefault="002D7470">
            <w:pPr>
              <w:pStyle w:val="Nadpis1"/>
              <w:rPr>
                <w:b w:val="0"/>
                <w:bCs w:val="0"/>
                <w:sz w:val="20"/>
                <w:szCs w:val="20"/>
              </w:rPr>
            </w:pPr>
          </w:p>
        </w:tc>
        <w:tc>
          <w:tcPr>
            <w:tcW w:w="1559" w:type="dxa"/>
          </w:tcPr>
          <w:p w14:paraId="01213207" w14:textId="77777777" w:rsidR="002D7470" w:rsidRPr="00CD3877" w:rsidRDefault="002D7470">
            <w:pPr>
              <w:pStyle w:val="Nadpis1"/>
              <w:jc w:val="both"/>
              <w:rPr>
                <w:b w:val="0"/>
                <w:bCs w:val="0"/>
                <w:sz w:val="20"/>
                <w:szCs w:val="20"/>
              </w:rPr>
            </w:pPr>
          </w:p>
        </w:tc>
      </w:tr>
      <w:tr w:rsidR="008D5CC8" w:rsidRPr="00CD3877" w14:paraId="59C1F532" w14:textId="77777777" w:rsidTr="00E408EC">
        <w:trPr>
          <w:gridAfter w:val="1"/>
          <w:wAfter w:w="7" w:type="dxa"/>
        </w:trPr>
        <w:tc>
          <w:tcPr>
            <w:tcW w:w="634" w:type="dxa"/>
          </w:tcPr>
          <w:p w14:paraId="2B10E44E" w14:textId="77777777" w:rsidR="002D7470" w:rsidRPr="00CD3877" w:rsidRDefault="002D7470">
            <w:pPr>
              <w:jc w:val="center"/>
              <w:rPr>
                <w:sz w:val="20"/>
                <w:szCs w:val="20"/>
              </w:rPr>
            </w:pPr>
            <w:r w:rsidRPr="00CD3877">
              <w:rPr>
                <w:sz w:val="20"/>
                <w:szCs w:val="20"/>
              </w:rPr>
              <w:t>Č:3</w:t>
            </w:r>
          </w:p>
          <w:p w14:paraId="4213418D" w14:textId="77777777" w:rsidR="002D7470" w:rsidRPr="00CD3877" w:rsidRDefault="002D7470">
            <w:pPr>
              <w:jc w:val="center"/>
              <w:rPr>
                <w:sz w:val="20"/>
                <w:szCs w:val="20"/>
              </w:rPr>
            </w:pPr>
            <w:r w:rsidRPr="00CD3877">
              <w:rPr>
                <w:sz w:val="20"/>
                <w:szCs w:val="20"/>
              </w:rPr>
              <w:t>O:1</w:t>
            </w:r>
          </w:p>
        </w:tc>
        <w:tc>
          <w:tcPr>
            <w:tcW w:w="3969" w:type="dxa"/>
            <w:gridSpan w:val="2"/>
          </w:tcPr>
          <w:p w14:paraId="77C6A76B" w14:textId="77777777" w:rsidR="002D7470" w:rsidRPr="00CD3877" w:rsidRDefault="00AD3F59" w:rsidP="00AD3F59">
            <w:pPr>
              <w:pStyle w:val="abc"/>
            </w:pPr>
            <w:r w:rsidRPr="00CD3877">
              <w:t>Táto smernica sa uplatňuje na činnosti, pri ktorých pracovníci sú alebo môžu byť pri práci vystavení karcinogénom, mutagénom alebo reprodukčne toxickým látkam</w:t>
            </w:r>
            <w:r w:rsidR="006C479C" w:rsidRPr="00CD3877">
              <w:t>.</w:t>
            </w:r>
          </w:p>
        </w:tc>
        <w:tc>
          <w:tcPr>
            <w:tcW w:w="642" w:type="dxa"/>
          </w:tcPr>
          <w:p w14:paraId="1B11B4FA" w14:textId="77777777" w:rsidR="002D7470" w:rsidRPr="00CD3877" w:rsidRDefault="002D7470">
            <w:pPr>
              <w:jc w:val="center"/>
              <w:rPr>
                <w:sz w:val="20"/>
                <w:szCs w:val="20"/>
              </w:rPr>
            </w:pPr>
            <w:r w:rsidRPr="00CD3877">
              <w:rPr>
                <w:sz w:val="20"/>
                <w:szCs w:val="20"/>
              </w:rPr>
              <w:t>N</w:t>
            </w:r>
          </w:p>
        </w:tc>
        <w:tc>
          <w:tcPr>
            <w:tcW w:w="993" w:type="dxa"/>
          </w:tcPr>
          <w:p w14:paraId="11588D1A" w14:textId="77777777" w:rsidR="005F5A92" w:rsidRPr="00CD3877" w:rsidRDefault="006C1DF1">
            <w:pPr>
              <w:jc w:val="center"/>
              <w:rPr>
                <w:sz w:val="20"/>
                <w:szCs w:val="20"/>
              </w:rPr>
            </w:pPr>
            <w:r w:rsidRPr="00CD3877">
              <w:rPr>
                <w:sz w:val="20"/>
                <w:szCs w:val="20"/>
              </w:rPr>
              <w:t>Návrh nariadenia vlády</w:t>
            </w:r>
          </w:p>
          <w:p w14:paraId="0D29CD5B" w14:textId="77777777" w:rsidR="002D7470" w:rsidRPr="00CD3877" w:rsidRDefault="002D7470" w:rsidP="00A7228C">
            <w:pPr>
              <w:rPr>
                <w:sz w:val="20"/>
                <w:szCs w:val="20"/>
              </w:rPr>
            </w:pPr>
          </w:p>
          <w:p w14:paraId="17B7C44C" w14:textId="77777777" w:rsidR="00856DF3" w:rsidRPr="00CD3877" w:rsidRDefault="00856DF3" w:rsidP="00A7228C">
            <w:pPr>
              <w:rPr>
                <w:sz w:val="20"/>
                <w:szCs w:val="20"/>
              </w:rPr>
            </w:pPr>
          </w:p>
          <w:p w14:paraId="7FF25FD6" w14:textId="77777777" w:rsidR="00856DF3" w:rsidRPr="00CD3877" w:rsidRDefault="00856DF3" w:rsidP="00A7228C">
            <w:pPr>
              <w:rPr>
                <w:sz w:val="20"/>
                <w:szCs w:val="20"/>
              </w:rPr>
            </w:pPr>
          </w:p>
          <w:p w14:paraId="105398D8" w14:textId="77777777" w:rsidR="00856DF3" w:rsidRPr="00CD3877" w:rsidRDefault="00856DF3" w:rsidP="00A7228C">
            <w:pPr>
              <w:rPr>
                <w:sz w:val="20"/>
                <w:szCs w:val="20"/>
              </w:rPr>
            </w:pPr>
          </w:p>
          <w:p w14:paraId="721B52EF" w14:textId="77777777" w:rsidR="00856DF3" w:rsidRPr="00CD3877" w:rsidRDefault="00856DF3" w:rsidP="00A7228C">
            <w:pPr>
              <w:rPr>
                <w:sz w:val="20"/>
                <w:szCs w:val="20"/>
              </w:rPr>
            </w:pPr>
          </w:p>
          <w:p w14:paraId="1D498B12" w14:textId="77777777" w:rsidR="00856DF3" w:rsidRPr="00CD3877" w:rsidRDefault="00856DF3" w:rsidP="00A7228C">
            <w:pPr>
              <w:rPr>
                <w:sz w:val="20"/>
                <w:szCs w:val="20"/>
              </w:rPr>
            </w:pPr>
          </w:p>
          <w:p w14:paraId="2968E8EA" w14:textId="77777777" w:rsidR="00BA34E6" w:rsidRPr="00CD3877" w:rsidRDefault="00BA34E6" w:rsidP="00856DF3">
            <w:pPr>
              <w:jc w:val="center"/>
              <w:rPr>
                <w:sz w:val="20"/>
                <w:szCs w:val="20"/>
              </w:rPr>
            </w:pPr>
          </w:p>
          <w:p w14:paraId="38BC1567" w14:textId="77777777" w:rsidR="00856DF3" w:rsidRPr="00CD3877" w:rsidRDefault="00856DF3" w:rsidP="00BA34E6">
            <w:pPr>
              <w:jc w:val="center"/>
              <w:rPr>
                <w:sz w:val="20"/>
                <w:szCs w:val="20"/>
              </w:rPr>
            </w:pPr>
            <w:r w:rsidRPr="00CD3877">
              <w:rPr>
                <w:sz w:val="20"/>
                <w:szCs w:val="20"/>
              </w:rPr>
              <w:t>Návrh zákona</w:t>
            </w:r>
          </w:p>
          <w:p w14:paraId="228DD355" w14:textId="77777777" w:rsidR="00856DF3" w:rsidRPr="00CD3877" w:rsidRDefault="00856DF3" w:rsidP="00856DF3">
            <w:pPr>
              <w:jc w:val="center"/>
              <w:rPr>
                <w:strike/>
                <w:sz w:val="20"/>
                <w:szCs w:val="20"/>
              </w:rPr>
            </w:pPr>
          </w:p>
        </w:tc>
        <w:tc>
          <w:tcPr>
            <w:tcW w:w="898" w:type="dxa"/>
          </w:tcPr>
          <w:p w14:paraId="35F11F39" w14:textId="77777777" w:rsidR="002D7470" w:rsidRPr="00CD3877" w:rsidRDefault="002D7470">
            <w:pPr>
              <w:pStyle w:val="Normlny0"/>
              <w:jc w:val="center"/>
            </w:pPr>
            <w:r w:rsidRPr="00CD3877">
              <w:lastRenderedPageBreak/>
              <w:t>§ 3</w:t>
            </w:r>
          </w:p>
          <w:p w14:paraId="7E47A226" w14:textId="77777777" w:rsidR="002D7470" w:rsidRPr="00CD3877" w:rsidRDefault="002D7470">
            <w:pPr>
              <w:pStyle w:val="Normlny0"/>
              <w:jc w:val="center"/>
            </w:pPr>
            <w:r w:rsidRPr="00CD3877">
              <w:t>O: 1</w:t>
            </w:r>
          </w:p>
          <w:p w14:paraId="1D2480D8" w14:textId="77777777" w:rsidR="00856DF3" w:rsidRPr="00CD3877" w:rsidRDefault="00856DF3">
            <w:pPr>
              <w:pStyle w:val="Normlny0"/>
              <w:jc w:val="center"/>
            </w:pPr>
          </w:p>
          <w:p w14:paraId="1C6FADD2" w14:textId="77777777" w:rsidR="00856DF3" w:rsidRPr="00CD3877" w:rsidRDefault="00856DF3">
            <w:pPr>
              <w:pStyle w:val="Normlny0"/>
              <w:jc w:val="center"/>
            </w:pPr>
          </w:p>
          <w:p w14:paraId="036C127B" w14:textId="77777777" w:rsidR="00856DF3" w:rsidRPr="00CD3877" w:rsidRDefault="00856DF3">
            <w:pPr>
              <w:pStyle w:val="Normlny0"/>
              <w:jc w:val="center"/>
            </w:pPr>
          </w:p>
          <w:p w14:paraId="640DAD35" w14:textId="77777777" w:rsidR="00856DF3" w:rsidRPr="00CD3877" w:rsidRDefault="00856DF3">
            <w:pPr>
              <w:pStyle w:val="Normlny0"/>
              <w:jc w:val="center"/>
            </w:pPr>
          </w:p>
          <w:p w14:paraId="7BBAB0C1" w14:textId="77777777" w:rsidR="00856DF3" w:rsidRPr="00CD3877" w:rsidRDefault="00856DF3">
            <w:pPr>
              <w:pStyle w:val="Normlny0"/>
              <w:jc w:val="center"/>
            </w:pPr>
          </w:p>
          <w:p w14:paraId="441BC889" w14:textId="77777777" w:rsidR="00856DF3" w:rsidRPr="00CD3877" w:rsidRDefault="00856DF3">
            <w:pPr>
              <w:pStyle w:val="Normlny0"/>
              <w:jc w:val="center"/>
            </w:pPr>
          </w:p>
          <w:p w14:paraId="78E90350" w14:textId="77777777" w:rsidR="00856DF3" w:rsidRPr="00CD3877" w:rsidRDefault="00856DF3">
            <w:pPr>
              <w:pStyle w:val="Normlny0"/>
              <w:jc w:val="center"/>
            </w:pPr>
          </w:p>
          <w:p w14:paraId="1E310236" w14:textId="77777777" w:rsidR="00BA34E6" w:rsidRPr="00CD3877" w:rsidRDefault="00BA34E6">
            <w:pPr>
              <w:pStyle w:val="Normlny0"/>
              <w:jc w:val="center"/>
            </w:pPr>
          </w:p>
          <w:p w14:paraId="592E85B1" w14:textId="77777777" w:rsidR="00856DF3" w:rsidRPr="00CD3877" w:rsidRDefault="00856DF3" w:rsidP="00856DF3">
            <w:pPr>
              <w:pStyle w:val="Normlny0"/>
              <w:jc w:val="center"/>
            </w:pPr>
            <w:r w:rsidRPr="00CD3877">
              <w:t>§ 63p</w:t>
            </w:r>
          </w:p>
          <w:p w14:paraId="68CBBA5B" w14:textId="77777777" w:rsidR="00856DF3" w:rsidRPr="00CD3877" w:rsidRDefault="00856DF3" w:rsidP="00856DF3">
            <w:pPr>
              <w:pStyle w:val="Normlny0"/>
              <w:jc w:val="center"/>
            </w:pPr>
            <w:r w:rsidRPr="00CD3877">
              <w:t>O: 1</w:t>
            </w:r>
          </w:p>
        </w:tc>
        <w:tc>
          <w:tcPr>
            <w:tcW w:w="3600" w:type="dxa"/>
          </w:tcPr>
          <w:p w14:paraId="6AB913D7" w14:textId="77777777" w:rsidR="004D7BCD" w:rsidRPr="00CD3877" w:rsidRDefault="00A16054">
            <w:pPr>
              <w:pStyle w:val="abc"/>
              <w:widowControl/>
              <w:tabs>
                <w:tab w:val="clear" w:pos="360"/>
                <w:tab w:val="clear" w:pos="680"/>
              </w:tabs>
            </w:pPr>
            <w:r w:rsidRPr="00CD3877">
              <w:t>Zamestnávateľ je povinný zabezpečiť posúdenie rizika pre zdravie alebo  bezpečnosť zamestnancov pri každej činnosti, pri ktorej môže vzniknúť riziko expozície karcinogénnym faktorom mutagénnym faktorom alebo reprodukčne toxickým faktorom, vypracovanie  posudku o riziku a určiť preventívne a ochranné opatrenia podľa osobitného predpisu.</w:t>
            </w:r>
            <w:hyperlink w:anchor="poznamky.poznamka-5a">
              <w:r w:rsidR="00BA34E6" w:rsidRPr="00CD3877">
                <w:rPr>
                  <w:rStyle w:val="Odkaznapoznmkupodiarou"/>
                </w:rPr>
                <w:t>6</w:t>
              </w:r>
              <w:r w:rsidR="00BA34E6" w:rsidRPr="00CD3877">
                <w:t>)</w:t>
              </w:r>
            </w:hyperlink>
          </w:p>
          <w:p w14:paraId="593B16B1" w14:textId="77777777" w:rsidR="00856DF3" w:rsidRPr="00CD3877" w:rsidRDefault="00856DF3">
            <w:pPr>
              <w:pStyle w:val="abc"/>
              <w:widowControl/>
              <w:tabs>
                <w:tab w:val="clear" w:pos="360"/>
                <w:tab w:val="clear" w:pos="680"/>
              </w:tabs>
            </w:pPr>
          </w:p>
          <w:p w14:paraId="4AE25A3E" w14:textId="3DAD66F6" w:rsidR="00856DF3" w:rsidRPr="00CD3877" w:rsidRDefault="00033C80" w:rsidP="0017096E">
            <w:pPr>
              <w:pStyle w:val="abc"/>
              <w:widowControl/>
              <w:tabs>
                <w:tab w:val="clear" w:pos="360"/>
                <w:tab w:val="clear" w:pos="680"/>
              </w:tabs>
            </w:pPr>
            <w:r w:rsidRPr="00CD3877">
              <w:t xml:space="preserve">Fyzická osoba – podnikateľ alebo právnická osoba, u ktorej sa na pracovisku </w:t>
            </w:r>
            <w:r w:rsidRPr="00CD3877">
              <w:lastRenderedPageBreak/>
              <w:t>vykonávali činnosti spojené s výrobou, spracovaním, manipuláciou, skladovaním, prepravou a zneškodňovaním reprodukčne toxických faktorov pred 5. aprílom 2024, je povinná najneskôr do 31. decembra 2024 predložiť príslušnému orgánu verejného zdravotníctva na posúdenie návrh podľa § 13 ods. 4  písm. i) v znení účinnom od 5. apríla 2024.</w:t>
            </w:r>
          </w:p>
        </w:tc>
        <w:tc>
          <w:tcPr>
            <w:tcW w:w="720" w:type="dxa"/>
          </w:tcPr>
          <w:p w14:paraId="68ACE379" w14:textId="77777777" w:rsidR="002D7470" w:rsidRPr="00CD3877" w:rsidRDefault="00D75F4D">
            <w:pPr>
              <w:jc w:val="center"/>
              <w:rPr>
                <w:sz w:val="20"/>
                <w:szCs w:val="20"/>
              </w:rPr>
            </w:pPr>
            <w:r w:rsidRPr="00CD3877">
              <w:rPr>
                <w:sz w:val="20"/>
                <w:szCs w:val="20"/>
              </w:rPr>
              <w:lastRenderedPageBreak/>
              <w:t>Ú</w:t>
            </w:r>
          </w:p>
        </w:tc>
        <w:tc>
          <w:tcPr>
            <w:tcW w:w="978" w:type="dxa"/>
          </w:tcPr>
          <w:p w14:paraId="4B9F88D3" w14:textId="77777777" w:rsidR="002D7470" w:rsidRPr="00CD3877" w:rsidRDefault="002D7470">
            <w:pPr>
              <w:jc w:val="center"/>
              <w:rPr>
                <w:sz w:val="20"/>
                <w:szCs w:val="20"/>
              </w:rPr>
            </w:pPr>
          </w:p>
        </w:tc>
        <w:tc>
          <w:tcPr>
            <w:tcW w:w="797" w:type="dxa"/>
          </w:tcPr>
          <w:p w14:paraId="4250E7C2" w14:textId="77777777" w:rsidR="002D7470" w:rsidRPr="00CD3877" w:rsidRDefault="00A331EE">
            <w:pPr>
              <w:pStyle w:val="Nadpis1"/>
              <w:rPr>
                <w:b w:val="0"/>
                <w:bCs w:val="0"/>
                <w:sz w:val="20"/>
                <w:szCs w:val="20"/>
              </w:rPr>
            </w:pPr>
            <w:r w:rsidRPr="00CD3877">
              <w:rPr>
                <w:b w:val="0"/>
                <w:bCs w:val="0"/>
                <w:sz w:val="20"/>
                <w:szCs w:val="20"/>
              </w:rPr>
              <w:t>GP - N</w:t>
            </w:r>
          </w:p>
        </w:tc>
        <w:tc>
          <w:tcPr>
            <w:tcW w:w="1559" w:type="dxa"/>
          </w:tcPr>
          <w:p w14:paraId="34D7E6E7" w14:textId="77777777" w:rsidR="002D7470" w:rsidRPr="00CD3877" w:rsidRDefault="002D7470">
            <w:pPr>
              <w:pStyle w:val="Nadpis1"/>
              <w:jc w:val="both"/>
              <w:rPr>
                <w:b w:val="0"/>
                <w:bCs w:val="0"/>
                <w:sz w:val="20"/>
                <w:szCs w:val="20"/>
              </w:rPr>
            </w:pPr>
          </w:p>
        </w:tc>
      </w:tr>
      <w:tr w:rsidR="008D5CC8" w:rsidRPr="00CD3877" w14:paraId="5A54842B" w14:textId="77777777" w:rsidTr="00E408EC">
        <w:trPr>
          <w:gridAfter w:val="1"/>
          <w:wAfter w:w="7" w:type="dxa"/>
        </w:trPr>
        <w:tc>
          <w:tcPr>
            <w:tcW w:w="634" w:type="dxa"/>
          </w:tcPr>
          <w:p w14:paraId="00E871BC" w14:textId="77777777" w:rsidR="002D7470" w:rsidRPr="00CD3877" w:rsidRDefault="002D7470">
            <w:pPr>
              <w:jc w:val="center"/>
              <w:rPr>
                <w:sz w:val="20"/>
                <w:szCs w:val="20"/>
              </w:rPr>
            </w:pPr>
            <w:r w:rsidRPr="00CD3877">
              <w:rPr>
                <w:sz w:val="20"/>
                <w:szCs w:val="20"/>
              </w:rPr>
              <w:t>Č:3</w:t>
            </w:r>
          </w:p>
          <w:p w14:paraId="705FE25B" w14:textId="77777777" w:rsidR="002D7470" w:rsidRPr="00CD3877" w:rsidRDefault="002D7470">
            <w:pPr>
              <w:jc w:val="center"/>
              <w:rPr>
                <w:sz w:val="20"/>
                <w:szCs w:val="20"/>
              </w:rPr>
            </w:pPr>
            <w:r w:rsidRPr="00CD3877">
              <w:rPr>
                <w:sz w:val="20"/>
                <w:szCs w:val="20"/>
              </w:rPr>
              <w:t>O:2</w:t>
            </w:r>
          </w:p>
        </w:tc>
        <w:tc>
          <w:tcPr>
            <w:tcW w:w="3969" w:type="dxa"/>
            <w:gridSpan w:val="2"/>
          </w:tcPr>
          <w:p w14:paraId="297BAB95" w14:textId="77777777" w:rsidR="00AD3F59" w:rsidRPr="00CD3877" w:rsidRDefault="00AD3F59" w:rsidP="00AD3F59">
            <w:pPr>
              <w:pStyle w:val="CM4"/>
              <w:spacing w:before="60" w:after="60"/>
              <w:jc w:val="both"/>
              <w:rPr>
                <w:sz w:val="20"/>
                <w:szCs w:val="20"/>
              </w:rPr>
            </w:pPr>
            <w:r w:rsidRPr="00CD3877">
              <w:rPr>
                <w:sz w:val="20"/>
                <w:szCs w:val="20"/>
              </w:rPr>
              <w:t>V prípade akejkoľvek činnosti, pri ktorej môže vzniknúť riziko expozície karcinogénom, mutagénom alebo reprodukčne toxickým látkam, sa musí zistiť povaha, miera a trvanie expozície pracovníkov, aby bolo možné posúdiť akékoľvek riziko pre zdravie alebo bezpečnosť týchto pracovníkov a stanoviť opatrenia, ktoré sa majú vykonať.</w:t>
            </w:r>
          </w:p>
          <w:p w14:paraId="08722F26" w14:textId="77777777" w:rsidR="00637FC3" w:rsidRPr="00CD3877" w:rsidRDefault="00637FC3" w:rsidP="00637FC3">
            <w:pPr>
              <w:pStyle w:val="Default"/>
              <w:rPr>
                <w:color w:val="auto"/>
                <w:sz w:val="20"/>
                <w:szCs w:val="20"/>
              </w:rPr>
            </w:pPr>
          </w:p>
          <w:p w14:paraId="1F878B3D" w14:textId="77777777" w:rsidR="002D7470" w:rsidRPr="00CD3877" w:rsidRDefault="00AD3F59" w:rsidP="00AD3F59">
            <w:pPr>
              <w:pStyle w:val="CM4"/>
              <w:spacing w:before="60" w:after="60"/>
              <w:jc w:val="both"/>
              <w:rPr>
                <w:sz w:val="20"/>
                <w:szCs w:val="20"/>
              </w:rPr>
            </w:pPr>
            <w:r w:rsidRPr="00CD3877">
              <w:rPr>
                <w:sz w:val="20"/>
                <w:szCs w:val="20"/>
              </w:rPr>
              <w:t>Toto posudzovanie sa musí pravidelne opakovať a vždy, keď nastane zmena podmienok, ktorá môže mať vplyv na expozíciu pracovníkov karcinogénom, mutagénom alebo reprodukčne toxickým látkam</w:t>
            </w:r>
            <w:r w:rsidR="006C479C" w:rsidRPr="00CD3877">
              <w:rPr>
                <w:sz w:val="20"/>
                <w:szCs w:val="20"/>
              </w:rPr>
              <w:t>.</w:t>
            </w:r>
          </w:p>
          <w:p w14:paraId="2DF5731C" w14:textId="77777777" w:rsidR="00637FC3" w:rsidRPr="00CD3877" w:rsidRDefault="00637FC3" w:rsidP="00637FC3">
            <w:pPr>
              <w:pStyle w:val="Default"/>
              <w:rPr>
                <w:color w:val="auto"/>
                <w:sz w:val="20"/>
                <w:szCs w:val="20"/>
              </w:rPr>
            </w:pPr>
          </w:p>
          <w:p w14:paraId="3C4DCBBE" w14:textId="77777777" w:rsidR="00AD3F59" w:rsidRPr="00CD3877" w:rsidRDefault="00AD3F59" w:rsidP="00637FC3">
            <w:pPr>
              <w:pStyle w:val="Default"/>
              <w:jc w:val="both"/>
              <w:rPr>
                <w:color w:val="auto"/>
                <w:sz w:val="20"/>
                <w:szCs w:val="20"/>
              </w:rPr>
            </w:pPr>
            <w:r w:rsidRPr="00CD3877">
              <w:rPr>
                <w:color w:val="auto"/>
                <w:sz w:val="20"/>
                <w:szCs w:val="20"/>
              </w:rPr>
              <w:t xml:space="preserve">Zamestnávateľ musí na požiadanie </w:t>
            </w:r>
            <w:r w:rsidR="00637FC3" w:rsidRPr="00CD3877">
              <w:rPr>
                <w:color w:val="auto"/>
                <w:sz w:val="20"/>
                <w:szCs w:val="20"/>
              </w:rPr>
              <w:t>p</w:t>
            </w:r>
            <w:r w:rsidRPr="00CD3877">
              <w:rPr>
                <w:color w:val="auto"/>
                <w:sz w:val="20"/>
                <w:szCs w:val="20"/>
              </w:rPr>
              <w:t>redložiť príslušným úradom informácie, ktoré sú základom tohto posudzovania.</w:t>
            </w:r>
          </w:p>
        </w:tc>
        <w:tc>
          <w:tcPr>
            <w:tcW w:w="642" w:type="dxa"/>
          </w:tcPr>
          <w:p w14:paraId="0F8E184F" w14:textId="77777777" w:rsidR="002D7470" w:rsidRPr="00CD3877" w:rsidRDefault="002D7470">
            <w:pPr>
              <w:jc w:val="center"/>
              <w:rPr>
                <w:sz w:val="20"/>
                <w:szCs w:val="20"/>
              </w:rPr>
            </w:pPr>
            <w:r w:rsidRPr="00CD3877">
              <w:rPr>
                <w:sz w:val="20"/>
                <w:szCs w:val="20"/>
              </w:rPr>
              <w:t>N</w:t>
            </w:r>
          </w:p>
        </w:tc>
        <w:tc>
          <w:tcPr>
            <w:tcW w:w="993" w:type="dxa"/>
          </w:tcPr>
          <w:p w14:paraId="594751D5" w14:textId="77777777" w:rsidR="005F5A92" w:rsidRPr="00CD3877" w:rsidRDefault="006C1DF1" w:rsidP="005F5A92">
            <w:pPr>
              <w:jc w:val="center"/>
              <w:rPr>
                <w:sz w:val="20"/>
                <w:szCs w:val="20"/>
              </w:rPr>
            </w:pPr>
            <w:r w:rsidRPr="00CD3877">
              <w:rPr>
                <w:sz w:val="20"/>
                <w:szCs w:val="20"/>
              </w:rPr>
              <w:t>Návrh nariadenia vlády</w:t>
            </w:r>
          </w:p>
          <w:p w14:paraId="201B4EFE" w14:textId="77777777" w:rsidR="005F5A92" w:rsidRPr="00CD3877" w:rsidRDefault="005F5A92" w:rsidP="005F5A92">
            <w:pPr>
              <w:jc w:val="center"/>
              <w:rPr>
                <w:sz w:val="20"/>
                <w:szCs w:val="20"/>
              </w:rPr>
            </w:pPr>
          </w:p>
          <w:p w14:paraId="52B22E5B" w14:textId="77777777" w:rsidR="005F5A92" w:rsidRPr="00CD3877" w:rsidRDefault="005F5A92" w:rsidP="005F5A92">
            <w:pPr>
              <w:jc w:val="center"/>
              <w:rPr>
                <w:sz w:val="20"/>
                <w:szCs w:val="20"/>
              </w:rPr>
            </w:pPr>
          </w:p>
          <w:p w14:paraId="18A928DC" w14:textId="77777777" w:rsidR="005F5A92" w:rsidRPr="00CD3877" w:rsidRDefault="005F5A92" w:rsidP="005F5A92">
            <w:pPr>
              <w:jc w:val="center"/>
              <w:rPr>
                <w:sz w:val="20"/>
                <w:szCs w:val="20"/>
              </w:rPr>
            </w:pPr>
          </w:p>
          <w:p w14:paraId="2C91448F" w14:textId="77777777" w:rsidR="005F5A92" w:rsidRPr="00CD3877" w:rsidRDefault="005F5A92" w:rsidP="005F5A92">
            <w:pPr>
              <w:jc w:val="center"/>
              <w:rPr>
                <w:sz w:val="20"/>
                <w:szCs w:val="20"/>
              </w:rPr>
            </w:pPr>
          </w:p>
          <w:p w14:paraId="5BFFE41C" w14:textId="77777777" w:rsidR="005F5A92" w:rsidRPr="00CD3877" w:rsidRDefault="005F5A92" w:rsidP="005F5A92">
            <w:pPr>
              <w:jc w:val="center"/>
              <w:rPr>
                <w:sz w:val="20"/>
                <w:szCs w:val="20"/>
              </w:rPr>
            </w:pPr>
          </w:p>
          <w:p w14:paraId="02DEEEED" w14:textId="77777777" w:rsidR="005F5A92" w:rsidRPr="00CD3877" w:rsidRDefault="005F5A92" w:rsidP="005F5A92">
            <w:pPr>
              <w:jc w:val="center"/>
              <w:rPr>
                <w:sz w:val="20"/>
                <w:szCs w:val="20"/>
              </w:rPr>
            </w:pPr>
          </w:p>
          <w:p w14:paraId="3D80AB07" w14:textId="77777777" w:rsidR="005F5A92" w:rsidRPr="00CD3877" w:rsidRDefault="005F5A92" w:rsidP="005F5A92">
            <w:pPr>
              <w:jc w:val="center"/>
              <w:rPr>
                <w:sz w:val="20"/>
                <w:szCs w:val="20"/>
              </w:rPr>
            </w:pPr>
          </w:p>
          <w:p w14:paraId="0C2DF67A" w14:textId="77777777" w:rsidR="005F5A92" w:rsidRPr="00CD3877" w:rsidRDefault="005F5A92" w:rsidP="005F5A92">
            <w:pPr>
              <w:jc w:val="center"/>
              <w:rPr>
                <w:sz w:val="20"/>
                <w:szCs w:val="20"/>
              </w:rPr>
            </w:pPr>
          </w:p>
          <w:p w14:paraId="5A556303" w14:textId="77777777" w:rsidR="005F5A92" w:rsidRPr="00CD3877" w:rsidRDefault="005F5A92" w:rsidP="005F5A92">
            <w:pPr>
              <w:jc w:val="center"/>
              <w:rPr>
                <w:sz w:val="20"/>
                <w:szCs w:val="20"/>
              </w:rPr>
            </w:pPr>
          </w:p>
          <w:p w14:paraId="18C448E0" w14:textId="77777777" w:rsidR="005F5A92" w:rsidRPr="00CD3877" w:rsidRDefault="005F5A92" w:rsidP="005F5A92">
            <w:pPr>
              <w:jc w:val="center"/>
              <w:rPr>
                <w:sz w:val="20"/>
                <w:szCs w:val="20"/>
              </w:rPr>
            </w:pPr>
          </w:p>
          <w:p w14:paraId="3D2C8A99" w14:textId="77777777" w:rsidR="005F5A92" w:rsidRPr="00CD3877" w:rsidRDefault="005F5A92" w:rsidP="005F5A92">
            <w:pPr>
              <w:jc w:val="center"/>
              <w:rPr>
                <w:sz w:val="20"/>
                <w:szCs w:val="20"/>
              </w:rPr>
            </w:pPr>
          </w:p>
          <w:p w14:paraId="70CDE586" w14:textId="77777777" w:rsidR="002D7470" w:rsidRPr="00CD3877" w:rsidRDefault="002D7470" w:rsidP="005F5A92">
            <w:pPr>
              <w:jc w:val="center"/>
              <w:rPr>
                <w:sz w:val="20"/>
                <w:szCs w:val="20"/>
              </w:rPr>
            </w:pPr>
          </w:p>
        </w:tc>
        <w:tc>
          <w:tcPr>
            <w:tcW w:w="898" w:type="dxa"/>
          </w:tcPr>
          <w:p w14:paraId="25EB2CA2" w14:textId="77777777" w:rsidR="002D7470" w:rsidRPr="00CD3877" w:rsidRDefault="002D7470">
            <w:pPr>
              <w:pStyle w:val="Normlny0"/>
              <w:jc w:val="center"/>
            </w:pPr>
            <w:r w:rsidRPr="00CD3877">
              <w:t>§ 3</w:t>
            </w:r>
          </w:p>
          <w:p w14:paraId="4A1C0C81" w14:textId="77777777" w:rsidR="002D7470" w:rsidRPr="00CD3877" w:rsidRDefault="002D7470">
            <w:pPr>
              <w:pStyle w:val="Normlny0"/>
              <w:jc w:val="center"/>
            </w:pPr>
            <w:r w:rsidRPr="00CD3877">
              <w:t>O: 2</w:t>
            </w:r>
          </w:p>
        </w:tc>
        <w:tc>
          <w:tcPr>
            <w:tcW w:w="3600" w:type="dxa"/>
          </w:tcPr>
          <w:p w14:paraId="31189FE9" w14:textId="77777777" w:rsidR="002D7470" w:rsidRPr="00CD3877" w:rsidRDefault="00624DAD" w:rsidP="004D7BCD">
            <w:pPr>
              <w:ind w:right="-2"/>
              <w:jc w:val="both"/>
              <w:rPr>
                <w:sz w:val="20"/>
                <w:szCs w:val="20"/>
              </w:rPr>
            </w:pPr>
            <w:r w:rsidRPr="00CD3877">
              <w:rPr>
                <w:sz w:val="20"/>
                <w:szCs w:val="20"/>
              </w:rPr>
              <w:t>Zamestnávateľ zohľadní charakter, mieru a trvanie expozície zamestnancov karcinogénnym faktorom, mutagénnym faktorom alebo reprodukčne toxickým faktorom, aby bolo možné posúdiť všetky riziká pre ich bezpečnosť a zdravie a určiť opatrenia, ktoré sa majú vykonať. Posúdenie rizika sa musí vykonávať pravidelne</w:t>
            </w:r>
            <w:r w:rsidRPr="00CD3877">
              <w:rPr>
                <w:sz w:val="20"/>
                <w:szCs w:val="20"/>
                <w:vertAlign w:val="superscript"/>
              </w:rPr>
              <w:t>7</w:t>
            </w:r>
            <w:r w:rsidRPr="00CD3877">
              <w:rPr>
                <w:sz w:val="20"/>
                <w:szCs w:val="20"/>
              </w:rPr>
              <w:t>) a pri každej zmene podmienok, ktoré môžu ovplyvniť expozíciu zamestnancov karcinogénnym faktorom, mutagénnym faktorom alebo reprodukčne toxickým faktorom. Zamestnávateľ musí na požiadanie príslušnému orgánu štátnej správy na úseku verejného zdravotníctva</w:t>
            </w:r>
            <w:hyperlink w:anchor="poznamky.poznamka-6">
              <w:r w:rsidRPr="00CD3877">
                <w:rPr>
                  <w:sz w:val="20"/>
                  <w:szCs w:val="20"/>
                  <w:vertAlign w:val="superscript"/>
                </w:rPr>
                <w:t>8</w:t>
              </w:r>
              <w:r w:rsidRPr="00CD3877">
                <w:rPr>
                  <w:sz w:val="20"/>
                  <w:szCs w:val="20"/>
                </w:rPr>
                <w:t>)</w:t>
              </w:r>
            </w:hyperlink>
            <w:r w:rsidRPr="00CD3877">
              <w:rPr>
                <w:sz w:val="20"/>
                <w:szCs w:val="20"/>
              </w:rPr>
              <w:t xml:space="preserve"> (ďalej len „orgán verejného zdravotníctva“) alebo orgánu štátnej správy v oblasti inšpekcie práce</w:t>
            </w:r>
            <w:bookmarkStart w:id="1" w:name="paragraf-3.odsek-2.text"/>
            <w:r w:rsidRPr="00CD3877">
              <w:rPr>
                <w:sz w:val="20"/>
                <w:szCs w:val="20"/>
                <w:vertAlign w:val="superscript"/>
              </w:rPr>
              <w:t>9</w:t>
            </w:r>
            <w:r w:rsidRPr="00CD3877">
              <w:rPr>
                <w:sz w:val="20"/>
                <w:szCs w:val="20"/>
              </w:rPr>
              <w:t>) (ďalej len „orgán inšpekcie práce“) predložiť informácie, ktoré sú podkladom tohto posúdenia.</w:t>
            </w:r>
            <w:bookmarkEnd w:id="1"/>
          </w:p>
        </w:tc>
        <w:tc>
          <w:tcPr>
            <w:tcW w:w="720" w:type="dxa"/>
          </w:tcPr>
          <w:p w14:paraId="18BB6877" w14:textId="77777777" w:rsidR="002D7470" w:rsidRPr="00CD3877" w:rsidRDefault="00D75F4D">
            <w:pPr>
              <w:jc w:val="center"/>
              <w:rPr>
                <w:sz w:val="20"/>
                <w:szCs w:val="20"/>
              </w:rPr>
            </w:pPr>
            <w:r w:rsidRPr="00CD3877">
              <w:rPr>
                <w:sz w:val="20"/>
                <w:szCs w:val="20"/>
              </w:rPr>
              <w:t>Ú</w:t>
            </w:r>
          </w:p>
        </w:tc>
        <w:tc>
          <w:tcPr>
            <w:tcW w:w="978" w:type="dxa"/>
          </w:tcPr>
          <w:p w14:paraId="68A36742" w14:textId="77777777" w:rsidR="002D7470" w:rsidRPr="00CD3877" w:rsidRDefault="002D7470">
            <w:pPr>
              <w:jc w:val="center"/>
              <w:rPr>
                <w:sz w:val="20"/>
                <w:szCs w:val="20"/>
              </w:rPr>
            </w:pPr>
          </w:p>
        </w:tc>
        <w:tc>
          <w:tcPr>
            <w:tcW w:w="797" w:type="dxa"/>
          </w:tcPr>
          <w:p w14:paraId="5FBD3A7F" w14:textId="77777777" w:rsidR="002D7470" w:rsidRPr="00CD3877" w:rsidRDefault="00A331EE">
            <w:pPr>
              <w:pStyle w:val="Nadpis1"/>
              <w:rPr>
                <w:b w:val="0"/>
                <w:bCs w:val="0"/>
                <w:sz w:val="20"/>
                <w:szCs w:val="20"/>
              </w:rPr>
            </w:pPr>
            <w:r w:rsidRPr="00CD3877">
              <w:rPr>
                <w:b w:val="0"/>
                <w:bCs w:val="0"/>
                <w:sz w:val="20"/>
                <w:szCs w:val="20"/>
              </w:rPr>
              <w:t>GP - N</w:t>
            </w:r>
          </w:p>
        </w:tc>
        <w:tc>
          <w:tcPr>
            <w:tcW w:w="1559" w:type="dxa"/>
          </w:tcPr>
          <w:p w14:paraId="797A0D13" w14:textId="77777777" w:rsidR="002D7470" w:rsidRPr="00CD3877" w:rsidRDefault="002D7470">
            <w:pPr>
              <w:pStyle w:val="Nadpis1"/>
              <w:jc w:val="both"/>
              <w:rPr>
                <w:b w:val="0"/>
                <w:bCs w:val="0"/>
                <w:sz w:val="20"/>
                <w:szCs w:val="20"/>
              </w:rPr>
            </w:pPr>
          </w:p>
        </w:tc>
      </w:tr>
      <w:tr w:rsidR="008D5CC8" w:rsidRPr="00CD3877" w14:paraId="36634C66" w14:textId="77777777" w:rsidTr="00E408EC">
        <w:trPr>
          <w:gridAfter w:val="1"/>
          <w:wAfter w:w="7" w:type="dxa"/>
        </w:trPr>
        <w:tc>
          <w:tcPr>
            <w:tcW w:w="634" w:type="dxa"/>
          </w:tcPr>
          <w:p w14:paraId="775F3F9B" w14:textId="77777777" w:rsidR="002D7470" w:rsidRPr="00CD3877" w:rsidRDefault="002D7470">
            <w:pPr>
              <w:jc w:val="center"/>
              <w:rPr>
                <w:sz w:val="20"/>
                <w:szCs w:val="20"/>
              </w:rPr>
            </w:pPr>
            <w:r w:rsidRPr="00CD3877">
              <w:rPr>
                <w:sz w:val="20"/>
                <w:szCs w:val="20"/>
              </w:rPr>
              <w:t>Č:3</w:t>
            </w:r>
          </w:p>
          <w:p w14:paraId="1C182348" w14:textId="77777777" w:rsidR="002D7470" w:rsidRPr="00CD3877" w:rsidRDefault="002D7470">
            <w:pPr>
              <w:jc w:val="center"/>
              <w:rPr>
                <w:sz w:val="20"/>
                <w:szCs w:val="20"/>
              </w:rPr>
            </w:pPr>
            <w:r w:rsidRPr="00CD3877">
              <w:rPr>
                <w:sz w:val="20"/>
                <w:szCs w:val="20"/>
              </w:rPr>
              <w:t>O:3</w:t>
            </w:r>
          </w:p>
        </w:tc>
        <w:tc>
          <w:tcPr>
            <w:tcW w:w="3969" w:type="dxa"/>
            <w:gridSpan w:val="2"/>
          </w:tcPr>
          <w:p w14:paraId="650E524D" w14:textId="77777777" w:rsidR="002D7470" w:rsidRPr="00CD3877" w:rsidRDefault="00637FC3" w:rsidP="00637FC3">
            <w:pPr>
              <w:ind w:right="-2"/>
              <w:jc w:val="both"/>
              <w:rPr>
                <w:sz w:val="20"/>
                <w:szCs w:val="20"/>
              </w:rPr>
            </w:pPr>
            <w:r w:rsidRPr="00CD3877">
              <w:rPr>
                <w:sz w:val="20"/>
                <w:szCs w:val="20"/>
              </w:rPr>
              <w:t>Pri posudzovaní rizika sa berú do úvahy všetky ostatné cesty expozície, ako napríklad absorpcia do kože a/alebo cez ňu.</w:t>
            </w:r>
          </w:p>
        </w:tc>
        <w:tc>
          <w:tcPr>
            <w:tcW w:w="642" w:type="dxa"/>
          </w:tcPr>
          <w:p w14:paraId="7178494F" w14:textId="77777777" w:rsidR="002D7470" w:rsidRPr="00CD3877" w:rsidRDefault="002D7470">
            <w:pPr>
              <w:jc w:val="center"/>
              <w:rPr>
                <w:sz w:val="20"/>
                <w:szCs w:val="20"/>
              </w:rPr>
            </w:pPr>
            <w:r w:rsidRPr="00CD3877">
              <w:rPr>
                <w:sz w:val="20"/>
                <w:szCs w:val="20"/>
              </w:rPr>
              <w:t>N</w:t>
            </w:r>
          </w:p>
        </w:tc>
        <w:tc>
          <w:tcPr>
            <w:tcW w:w="993" w:type="dxa"/>
          </w:tcPr>
          <w:p w14:paraId="2EA146C6" w14:textId="77777777" w:rsidR="002D7470" w:rsidRPr="00CD3877" w:rsidRDefault="006C1DF1">
            <w:pPr>
              <w:jc w:val="center"/>
              <w:rPr>
                <w:sz w:val="20"/>
                <w:szCs w:val="20"/>
              </w:rPr>
            </w:pPr>
            <w:r w:rsidRPr="00CD3877">
              <w:rPr>
                <w:sz w:val="20"/>
                <w:szCs w:val="20"/>
              </w:rPr>
              <w:t>Návrh nariadenia vlády</w:t>
            </w:r>
          </w:p>
        </w:tc>
        <w:tc>
          <w:tcPr>
            <w:tcW w:w="898" w:type="dxa"/>
          </w:tcPr>
          <w:p w14:paraId="7C24E322" w14:textId="77777777" w:rsidR="002D7470" w:rsidRPr="00CD3877" w:rsidRDefault="002D7470">
            <w:pPr>
              <w:pStyle w:val="Normlny0"/>
              <w:jc w:val="center"/>
            </w:pPr>
            <w:r w:rsidRPr="00CD3877">
              <w:t>§ 3</w:t>
            </w:r>
          </w:p>
          <w:p w14:paraId="2E2A7AF3" w14:textId="77777777" w:rsidR="002D7470" w:rsidRPr="00CD3877" w:rsidRDefault="002D7470">
            <w:pPr>
              <w:pStyle w:val="Normlny0"/>
              <w:jc w:val="center"/>
            </w:pPr>
            <w:r w:rsidRPr="00CD3877">
              <w:t>O: 3</w:t>
            </w:r>
          </w:p>
        </w:tc>
        <w:tc>
          <w:tcPr>
            <w:tcW w:w="3600" w:type="dxa"/>
          </w:tcPr>
          <w:p w14:paraId="2EBB8FD3" w14:textId="77777777" w:rsidR="005F5A92" w:rsidRPr="00CD3877" w:rsidRDefault="00624DAD">
            <w:pPr>
              <w:ind w:right="-2"/>
              <w:jc w:val="both"/>
              <w:rPr>
                <w:sz w:val="20"/>
                <w:szCs w:val="20"/>
              </w:rPr>
            </w:pPr>
            <w:r w:rsidRPr="00CD3877">
              <w:rPr>
                <w:sz w:val="20"/>
                <w:szCs w:val="20"/>
              </w:rPr>
              <w:t>Pri posudzovaní rizika sa prihliada na možné cesty vstupu karcinogénnych faktorov, mutagénnych faktorov alebo reprodukčne toxických faktorov do organizmu, najmä vstrebávaním cez kožu a ďalšie okolnosti, ktoré môžu mať vplyv na zdravie alebo bezpečnosť zamestnancov.</w:t>
            </w:r>
          </w:p>
        </w:tc>
        <w:tc>
          <w:tcPr>
            <w:tcW w:w="720" w:type="dxa"/>
          </w:tcPr>
          <w:p w14:paraId="6C89596E" w14:textId="77777777" w:rsidR="002D7470" w:rsidRPr="00CD3877" w:rsidRDefault="00D75F4D">
            <w:pPr>
              <w:jc w:val="center"/>
              <w:rPr>
                <w:sz w:val="20"/>
                <w:szCs w:val="20"/>
              </w:rPr>
            </w:pPr>
            <w:r w:rsidRPr="00CD3877">
              <w:rPr>
                <w:sz w:val="20"/>
                <w:szCs w:val="20"/>
              </w:rPr>
              <w:t>Ú</w:t>
            </w:r>
          </w:p>
        </w:tc>
        <w:tc>
          <w:tcPr>
            <w:tcW w:w="978" w:type="dxa"/>
          </w:tcPr>
          <w:p w14:paraId="6C38D19C" w14:textId="77777777" w:rsidR="002D7470" w:rsidRPr="00CD3877" w:rsidRDefault="002D7470">
            <w:pPr>
              <w:jc w:val="center"/>
              <w:rPr>
                <w:sz w:val="20"/>
                <w:szCs w:val="20"/>
              </w:rPr>
            </w:pPr>
          </w:p>
        </w:tc>
        <w:tc>
          <w:tcPr>
            <w:tcW w:w="797" w:type="dxa"/>
          </w:tcPr>
          <w:p w14:paraId="5ACE493A" w14:textId="77777777" w:rsidR="002D7470" w:rsidRPr="00CD3877" w:rsidRDefault="00A331EE">
            <w:pPr>
              <w:pStyle w:val="Nadpis1"/>
              <w:rPr>
                <w:b w:val="0"/>
                <w:bCs w:val="0"/>
                <w:sz w:val="20"/>
                <w:szCs w:val="20"/>
              </w:rPr>
            </w:pPr>
            <w:r w:rsidRPr="00CD3877">
              <w:rPr>
                <w:b w:val="0"/>
                <w:bCs w:val="0"/>
                <w:sz w:val="20"/>
                <w:szCs w:val="20"/>
              </w:rPr>
              <w:t>GP - N</w:t>
            </w:r>
          </w:p>
        </w:tc>
        <w:tc>
          <w:tcPr>
            <w:tcW w:w="1559" w:type="dxa"/>
          </w:tcPr>
          <w:p w14:paraId="36DC2424" w14:textId="77777777" w:rsidR="002D7470" w:rsidRPr="00CD3877" w:rsidRDefault="002D7470">
            <w:pPr>
              <w:pStyle w:val="Nadpis1"/>
              <w:jc w:val="both"/>
              <w:rPr>
                <w:b w:val="0"/>
                <w:bCs w:val="0"/>
                <w:sz w:val="20"/>
                <w:szCs w:val="20"/>
              </w:rPr>
            </w:pPr>
          </w:p>
        </w:tc>
      </w:tr>
      <w:tr w:rsidR="008D5CC8" w:rsidRPr="00CD3877" w14:paraId="5FA189C2" w14:textId="77777777" w:rsidTr="00E408EC">
        <w:trPr>
          <w:gridAfter w:val="1"/>
          <w:wAfter w:w="7" w:type="dxa"/>
        </w:trPr>
        <w:tc>
          <w:tcPr>
            <w:tcW w:w="634" w:type="dxa"/>
          </w:tcPr>
          <w:p w14:paraId="1A76BE4C" w14:textId="77777777" w:rsidR="002D7470" w:rsidRPr="00CD3877" w:rsidRDefault="002D7470">
            <w:pPr>
              <w:jc w:val="center"/>
              <w:rPr>
                <w:sz w:val="20"/>
                <w:szCs w:val="20"/>
              </w:rPr>
            </w:pPr>
            <w:r w:rsidRPr="00CD3877">
              <w:rPr>
                <w:sz w:val="20"/>
                <w:szCs w:val="20"/>
              </w:rPr>
              <w:t>Č:3</w:t>
            </w:r>
          </w:p>
          <w:p w14:paraId="586F29E6" w14:textId="77777777" w:rsidR="002D7470" w:rsidRPr="00CD3877" w:rsidRDefault="002D7470">
            <w:pPr>
              <w:jc w:val="center"/>
              <w:rPr>
                <w:sz w:val="20"/>
                <w:szCs w:val="20"/>
              </w:rPr>
            </w:pPr>
            <w:r w:rsidRPr="00CD3877">
              <w:rPr>
                <w:sz w:val="20"/>
                <w:szCs w:val="20"/>
              </w:rPr>
              <w:t>O:4</w:t>
            </w:r>
          </w:p>
        </w:tc>
        <w:tc>
          <w:tcPr>
            <w:tcW w:w="3969" w:type="dxa"/>
            <w:gridSpan w:val="2"/>
          </w:tcPr>
          <w:p w14:paraId="3BA7308D" w14:textId="77777777" w:rsidR="002D7470" w:rsidRPr="00CD3877" w:rsidRDefault="00637FC3" w:rsidP="00637FC3">
            <w:pPr>
              <w:jc w:val="both"/>
              <w:rPr>
                <w:sz w:val="20"/>
                <w:szCs w:val="20"/>
              </w:rPr>
            </w:pPr>
            <w:r w:rsidRPr="00CD3877">
              <w:rPr>
                <w:sz w:val="20"/>
                <w:szCs w:val="20"/>
              </w:rPr>
              <w:t xml:space="preserve">Zamestnávatelia sú pri posudzovaní rizika povinní venovať osobitnú pozornosť všetkým účinkom na zdravie alebo bezpečnosť pracovníkov s osobitným rizikom, a okrem iného musia brať do úvahy, či je vhodné zamestnať takýchto pracovníkov v priestoroch, kde môžu prísť do styku s karcinogénmi, </w:t>
            </w:r>
            <w:r w:rsidRPr="00CD3877">
              <w:rPr>
                <w:sz w:val="20"/>
                <w:szCs w:val="20"/>
              </w:rPr>
              <w:lastRenderedPageBreak/>
              <w:t>mutagénmi alebo reprodukčne toxickými látkami.</w:t>
            </w:r>
          </w:p>
        </w:tc>
        <w:tc>
          <w:tcPr>
            <w:tcW w:w="642" w:type="dxa"/>
          </w:tcPr>
          <w:p w14:paraId="17FE5C74" w14:textId="77777777" w:rsidR="002D7470" w:rsidRPr="00CD3877" w:rsidRDefault="002D7470">
            <w:pPr>
              <w:jc w:val="center"/>
              <w:rPr>
                <w:sz w:val="20"/>
                <w:szCs w:val="20"/>
              </w:rPr>
            </w:pPr>
            <w:r w:rsidRPr="00CD3877">
              <w:rPr>
                <w:sz w:val="20"/>
                <w:szCs w:val="20"/>
              </w:rPr>
              <w:lastRenderedPageBreak/>
              <w:t>N</w:t>
            </w:r>
          </w:p>
        </w:tc>
        <w:tc>
          <w:tcPr>
            <w:tcW w:w="993" w:type="dxa"/>
          </w:tcPr>
          <w:p w14:paraId="142D8FB5" w14:textId="77777777" w:rsidR="002D7470" w:rsidRPr="00CD3877" w:rsidRDefault="006C1DF1">
            <w:pPr>
              <w:jc w:val="center"/>
              <w:rPr>
                <w:sz w:val="20"/>
                <w:szCs w:val="20"/>
              </w:rPr>
            </w:pPr>
            <w:r w:rsidRPr="00CD3877">
              <w:rPr>
                <w:sz w:val="20"/>
                <w:szCs w:val="20"/>
              </w:rPr>
              <w:t>Návrh nariadenia vlády</w:t>
            </w:r>
          </w:p>
        </w:tc>
        <w:tc>
          <w:tcPr>
            <w:tcW w:w="898" w:type="dxa"/>
          </w:tcPr>
          <w:p w14:paraId="32EEC3C2" w14:textId="77777777" w:rsidR="002D7470" w:rsidRPr="00CD3877" w:rsidRDefault="002D7470">
            <w:pPr>
              <w:pStyle w:val="Normlny0"/>
              <w:jc w:val="center"/>
            </w:pPr>
            <w:r w:rsidRPr="00CD3877">
              <w:t>§ 3</w:t>
            </w:r>
          </w:p>
          <w:p w14:paraId="0CD8BB60" w14:textId="77777777" w:rsidR="002D7470" w:rsidRPr="00CD3877" w:rsidRDefault="002D7470">
            <w:pPr>
              <w:pStyle w:val="Normlny0"/>
              <w:jc w:val="center"/>
            </w:pPr>
            <w:r w:rsidRPr="00CD3877">
              <w:t>O: 4</w:t>
            </w:r>
          </w:p>
          <w:p w14:paraId="719919CE" w14:textId="77777777" w:rsidR="002D7470" w:rsidRPr="00CD3877" w:rsidRDefault="002D7470">
            <w:pPr>
              <w:pStyle w:val="Normlny0"/>
              <w:jc w:val="center"/>
            </w:pPr>
          </w:p>
          <w:p w14:paraId="197FDC10" w14:textId="77777777" w:rsidR="002D7470" w:rsidRPr="00CD3877" w:rsidRDefault="002D7470">
            <w:pPr>
              <w:pStyle w:val="Normlny0"/>
              <w:jc w:val="center"/>
            </w:pPr>
          </w:p>
          <w:p w14:paraId="592A1EC3" w14:textId="77777777" w:rsidR="002D7470" w:rsidRPr="00CD3877" w:rsidRDefault="002D7470">
            <w:pPr>
              <w:pStyle w:val="Normlny0"/>
              <w:jc w:val="center"/>
            </w:pPr>
          </w:p>
          <w:p w14:paraId="3FEB0D96" w14:textId="77777777" w:rsidR="002D7470" w:rsidRPr="00CD3877" w:rsidRDefault="002D7470">
            <w:pPr>
              <w:pStyle w:val="Normlny0"/>
              <w:jc w:val="center"/>
            </w:pPr>
          </w:p>
          <w:p w14:paraId="3774F8CD" w14:textId="77777777" w:rsidR="002D7470" w:rsidRPr="00CD3877" w:rsidRDefault="002D7470">
            <w:pPr>
              <w:pStyle w:val="Normlny0"/>
              <w:jc w:val="center"/>
            </w:pPr>
          </w:p>
          <w:p w14:paraId="1D79AAFD" w14:textId="77777777" w:rsidR="002D7470" w:rsidRPr="00CD3877" w:rsidRDefault="002D7470">
            <w:pPr>
              <w:pStyle w:val="Normlny0"/>
              <w:jc w:val="center"/>
            </w:pPr>
          </w:p>
          <w:p w14:paraId="5FA16F92" w14:textId="77777777" w:rsidR="003E513B" w:rsidRPr="00CD3877" w:rsidRDefault="003E513B">
            <w:pPr>
              <w:pStyle w:val="Normlny0"/>
              <w:jc w:val="center"/>
            </w:pPr>
          </w:p>
          <w:p w14:paraId="4F420EB4" w14:textId="77777777" w:rsidR="003E513B" w:rsidRPr="00CD3877" w:rsidRDefault="003E513B">
            <w:pPr>
              <w:pStyle w:val="Normlny0"/>
              <w:jc w:val="center"/>
            </w:pPr>
          </w:p>
          <w:p w14:paraId="343AE0FD" w14:textId="77777777" w:rsidR="002D7470" w:rsidRPr="00CD3877" w:rsidRDefault="002D7470">
            <w:pPr>
              <w:pStyle w:val="Normlny0"/>
              <w:jc w:val="center"/>
            </w:pPr>
            <w:r w:rsidRPr="00CD3877">
              <w:t>§ 3</w:t>
            </w:r>
          </w:p>
          <w:p w14:paraId="51D61C55" w14:textId="77777777" w:rsidR="002D7470" w:rsidRPr="00CD3877" w:rsidRDefault="002D7470">
            <w:pPr>
              <w:pStyle w:val="Normlny0"/>
              <w:jc w:val="center"/>
            </w:pPr>
            <w:r w:rsidRPr="00CD3877">
              <w:t>O: 5</w:t>
            </w:r>
          </w:p>
        </w:tc>
        <w:tc>
          <w:tcPr>
            <w:tcW w:w="3600" w:type="dxa"/>
          </w:tcPr>
          <w:p w14:paraId="1E09BB3A" w14:textId="77777777" w:rsidR="003E513B" w:rsidRPr="00CD3877" w:rsidRDefault="00624DAD" w:rsidP="003E513B">
            <w:pPr>
              <w:jc w:val="both"/>
              <w:rPr>
                <w:sz w:val="20"/>
                <w:szCs w:val="20"/>
              </w:rPr>
            </w:pPr>
            <w:r w:rsidRPr="00CD3877">
              <w:rPr>
                <w:sz w:val="20"/>
                <w:szCs w:val="20"/>
              </w:rPr>
              <w:lastRenderedPageBreak/>
              <w:t xml:space="preserve">S karcinogénnymi faktormi, mutagénnymi faktormi alebo reprodukčne toxickými faktormi môžu pracovať len osoby zdravotne spôsobilé, ktoré dovŕšili vek 18 rokov. S karcinogénnymi faktormi, mutagénnymi faktormi alebo reprodukčne toxickými faktormi nemôžu pracovať </w:t>
            </w:r>
            <w:r w:rsidRPr="00CD3877">
              <w:rPr>
                <w:sz w:val="20"/>
                <w:szCs w:val="20"/>
              </w:rPr>
              <w:lastRenderedPageBreak/>
              <w:t>tehotné ženy, matky do konca deviateho mesiaca po pôrode a dojčiace ženy.</w:t>
            </w:r>
            <w:hyperlink w:anchor="poznamky.poznamka-7">
              <w:r w:rsidR="00BA34E6" w:rsidRPr="00CD3877">
                <w:rPr>
                  <w:rStyle w:val="Odkaznapoznmkupodiarou"/>
                  <w:sz w:val="20"/>
                  <w:szCs w:val="20"/>
                </w:rPr>
                <w:t>10</w:t>
              </w:r>
              <w:r w:rsidR="00621947" w:rsidRPr="00CD3877">
                <w:rPr>
                  <w:sz w:val="20"/>
                  <w:szCs w:val="20"/>
                </w:rPr>
                <w:t>)</w:t>
              </w:r>
            </w:hyperlink>
            <w:bookmarkStart w:id="2" w:name="paragraf-3.odsek-4.text"/>
            <w:r w:rsidR="003E513B" w:rsidRPr="00CD3877">
              <w:rPr>
                <w:sz w:val="20"/>
                <w:szCs w:val="20"/>
              </w:rPr>
              <w:t xml:space="preserve"> </w:t>
            </w:r>
            <w:bookmarkEnd w:id="2"/>
          </w:p>
          <w:p w14:paraId="76606B72" w14:textId="77777777" w:rsidR="005F5A92" w:rsidRPr="00CD3877" w:rsidRDefault="005F5A92" w:rsidP="00E4315B">
            <w:pPr>
              <w:tabs>
                <w:tab w:val="num" w:pos="0"/>
              </w:tabs>
              <w:jc w:val="both"/>
              <w:rPr>
                <w:sz w:val="20"/>
                <w:szCs w:val="20"/>
              </w:rPr>
            </w:pPr>
          </w:p>
          <w:p w14:paraId="6C06EA46" w14:textId="77777777" w:rsidR="002D7470" w:rsidRPr="00CD3877" w:rsidRDefault="00624DAD" w:rsidP="00E4315B">
            <w:pPr>
              <w:tabs>
                <w:tab w:val="num" w:pos="0"/>
              </w:tabs>
              <w:jc w:val="both"/>
              <w:rPr>
                <w:b/>
                <w:bCs/>
                <w:sz w:val="20"/>
                <w:szCs w:val="20"/>
              </w:rPr>
            </w:pPr>
            <w:r w:rsidRPr="00CD3877">
              <w:rPr>
                <w:sz w:val="20"/>
                <w:szCs w:val="20"/>
              </w:rPr>
              <w:t>Karcinogénne faktory, mutagénne faktory alebo reprodukčne toxické faktory sa nemôžu používať pri výchove a vzdelávaní na základných školách a stredných školách.</w:t>
            </w:r>
            <w:hyperlink w:anchor="poznamky.poznamka-8">
              <w:r w:rsidRPr="00CD3877">
                <w:rPr>
                  <w:sz w:val="20"/>
                  <w:szCs w:val="20"/>
                  <w:vertAlign w:val="superscript"/>
                </w:rPr>
                <w:t>11</w:t>
              </w:r>
              <w:r w:rsidRPr="00CD3877">
                <w:rPr>
                  <w:sz w:val="20"/>
                  <w:szCs w:val="20"/>
                </w:rPr>
                <w:t>)</w:t>
              </w:r>
            </w:hyperlink>
            <w:r w:rsidRPr="00CD3877">
              <w:rPr>
                <w:sz w:val="20"/>
                <w:szCs w:val="20"/>
              </w:rPr>
              <w:t xml:space="preserve"> Držitelia osvedčenia o spôsobilosti vykonávať výskum a vývoj</w:t>
            </w:r>
            <w:r w:rsidRPr="00CD3877">
              <w:rPr>
                <w:sz w:val="20"/>
                <w:szCs w:val="20"/>
                <w:vertAlign w:val="superscript"/>
              </w:rPr>
              <w:t>12</w:t>
            </w:r>
            <w:r w:rsidRPr="00CD3877">
              <w:rPr>
                <w:sz w:val="20"/>
                <w:szCs w:val="20"/>
              </w:rPr>
              <w:t xml:space="preserve">) ich môžu používať len na základe schválenia príslušným orgánom verejného zdravotníctva podľa </w:t>
            </w:r>
            <w:hyperlink w:anchor="paragraf-6">
              <w:r w:rsidRPr="00CD3877">
                <w:rPr>
                  <w:sz w:val="20"/>
                  <w:szCs w:val="20"/>
                </w:rPr>
                <w:t>§ 6</w:t>
              </w:r>
            </w:hyperlink>
            <w:bookmarkStart w:id="3" w:name="paragraf-3.odsek-5.text"/>
            <w:r w:rsidRPr="00CD3877">
              <w:rPr>
                <w:sz w:val="20"/>
                <w:szCs w:val="20"/>
              </w:rPr>
              <w:t>.</w:t>
            </w:r>
            <w:bookmarkEnd w:id="3"/>
          </w:p>
        </w:tc>
        <w:tc>
          <w:tcPr>
            <w:tcW w:w="720" w:type="dxa"/>
          </w:tcPr>
          <w:p w14:paraId="605674FE" w14:textId="77777777" w:rsidR="002D7470" w:rsidRPr="00CD3877" w:rsidRDefault="00D75F4D">
            <w:pPr>
              <w:jc w:val="center"/>
              <w:rPr>
                <w:sz w:val="20"/>
                <w:szCs w:val="20"/>
              </w:rPr>
            </w:pPr>
            <w:r w:rsidRPr="00CD3877">
              <w:rPr>
                <w:sz w:val="20"/>
                <w:szCs w:val="20"/>
              </w:rPr>
              <w:lastRenderedPageBreak/>
              <w:t>Ú</w:t>
            </w:r>
          </w:p>
        </w:tc>
        <w:tc>
          <w:tcPr>
            <w:tcW w:w="978" w:type="dxa"/>
          </w:tcPr>
          <w:p w14:paraId="6FD30DF6" w14:textId="77777777" w:rsidR="002D7470" w:rsidRPr="00CD3877" w:rsidRDefault="002D7470">
            <w:pPr>
              <w:jc w:val="center"/>
              <w:rPr>
                <w:sz w:val="20"/>
                <w:szCs w:val="20"/>
              </w:rPr>
            </w:pPr>
          </w:p>
        </w:tc>
        <w:tc>
          <w:tcPr>
            <w:tcW w:w="797" w:type="dxa"/>
          </w:tcPr>
          <w:p w14:paraId="0ECB8078" w14:textId="77777777" w:rsidR="002D7470" w:rsidRPr="00CD3877" w:rsidRDefault="00A331EE">
            <w:pPr>
              <w:pStyle w:val="Nadpis1"/>
              <w:rPr>
                <w:b w:val="0"/>
                <w:bCs w:val="0"/>
                <w:sz w:val="20"/>
                <w:szCs w:val="20"/>
              </w:rPr>
            </w:pPr>
            <w:r w:rsidRPr="00CD3877">
              <w:rPr>
                <w:b w:val="0"/>
                <w:bCs w:val="0"/>
                <w:sz w:val="20"/>
                <w:szCs w:val="20"/>
              </w:rPr>
              <w:t>GP - N</w:t>
            </w:r>
          </w:p>
        </w:tc>
        <w:tc>
          <w:tcPr>
            <w:tcW w:w="1559" w:type="dxa"/>
          </w:tcPr>
          <w:p w14:paraId="300C36DD" w14:textId="77777777" w:rsidR="002D7470" w:rsidRPr="00CD3877" w:rsidRDefault="002D7470">
            <w:pPr>
              <w:pStyle w:val="Nadpis1"/>
              <w:jc w:val="both"/>
              <w:rPr>
                <w:b w:val="0"/>
                <w:bCs w:val="0"/>
                <w:sz w:val="20"/>
                <w:szCs w:val="20"/>
              </w:rPr>
            </w:pPr>
          </w:p>
        </w:tc>
      </w:tr>
      <w:tr w:rsidR="008D5CC8" w:rsidRPr="00CD3877" w14:paraId="4A08850B" w14:textId="77777777" w:rsidTr="00E408EC">
        <w:trPr>
          <w:gridAfter w:val="1"/>
          <w:wAfter w:w="7" w:type="dxa"/>
        </w:trPr>
        <w:tc>
          <w:tcPr>
            <w:tcW w:w="634" w:type="dxa"/>
          </w:tcPr>
          <w:p w14:paraId="532ED0A2" w14:textId="77777777" w:rsidR="002D7470" w:rsidRPr="00CD3877" w:rsidRDefault="002D7470">
            <w:pPr>
              <w:jc w:val="center"/>
              <w:rPr>
                <w:sz w:val="20"/>
                <w:szCs w:val="20"/>
              </w:rPr>
            </w:pPr>
          </w:p>
        </w:tc>
        <w:tc>
          <w:tcPr>
            <w:tcW w:w="3969" w:type="dxa"/>
            <w:gridSpan w:val="2"/>
          </w:tcPr>
          <w:p w14:paraId="4606CC0A" w14:textId="77777777" w:rsidR="002D7470" w:rsidRPr="00CD3877" w:rsidRDefault="006C479C">
            <w:pPr>
              <w:pStyle w:val="Nadpis3"/>
              <w:numPr>
                <w:ilvl w:val="0"/>
                <w:numId w:val="0"/>
              </w:numPr>
            </w:pPr>
            <w:r w:rsidRPr="00CD3877">
              <w:t>Kapitola</w:t>
            </w:r>
            <w:r w:rsidR="002D7470" w:rsidRPr="00CD3877">
              <w:t xml:space="preserve"> II</w:t>
            </w:r>
          </w:p>
          <w:p w14:paraId="0DCE78C6" w14:textId="77777777" w:rsidR="002D7470" w:rsidRPr="00CD3877" w:rsidRDefault="002D7470">
            <w:pPr>
              <w:pStyle w:val="Nadpis3"/>
              <w:numPr>
                <w:ilvl w:val="0"/>
                <w:numId w:val="0"/>
              </w:numPr>
            </w:pPr>
            <w:r w:rsidRPr="00CD3877">
              <w:t>POVINNOSTI ZAMESTNÁVATEĽOV</w:t>
            </w:r>
          </w:p>
        </w:tc>
        <w:tc>
          <w:tcPr>
            <w:tcW w:w="642" w:type="dxa"/>
          </w:tcPr>
          <w:p w14:paraId="44FBEEF0" w14:textId="77777777" w:rsidR="002D7470" w:rsidRPr="00CD3877" w:rsidRDefault="002D7470">
            <w:pPr>
              <w:jc w:val="center"/>
              <w:rPr>
                <w:sz w:val="20"/>
                <w:szCs w:val="20"/>
              </w:rPr>
            </w:pPr>
          </w:p>
        </w:tc>
        <w:tc>
          <w:tcPr>
            <w:tcW w:w="993" w:type="dxa"/>
          </w:tcPr>
          <w:p w14:paraId="100A5112" w14:textId="77777777" w:rsidR="002D7470" w:rsidRPr="00CD3877" w:rsidRDefault="002D7470">
            <w:pPr>
              <w:jc w:val="center"/>
              <w:rPr>
                <w:sz w:val="20"/>
                <w:szCs w:val="20"/>
              </w:rPr>
            </w:pPr>
          </w:p>
        </w:tc>
        <w:tc>
          <w:tcPr>
            <w:tcW w:w="898" w:type="dxa"/>
          </w:tcPr>
          <w:p w14:paraId="76D4D7E2" w14:textId="77777777" w:rsidR="002D7470" w:rsidRPr="00CD3877" w:rsidRDefault="002D7470">
            <w:pPr>
              <w:pStyle w:val="Normlny0"/>
              <w:jc w:val="center"/>
            </w:pPr>
          </w:p>
        </w:tc>
        <w:tc>
          <w:tcPr>
            <w:tcW w:w="3600" w:type="dxa"/>
          </w:tcPr>
          <w:p w14:paraId="5E6AE9B8" w14:textId="77777777" w:rsidR="002D7470" w:rsidRPr="00CD3877" w:rsidRDefault="002D7470">
            <w:pPr>
              <w:pStyle w:val="Nadpis3"/>
              <w:numPr>
                <w:ilvl w:val="0"/>
                <w:numId w:val="0"/>
              </w:numPr>
            </w:pPr>
          </w:p>
        </w:tc>
        <w:tc>
          <w:tcPr>
            <w:tcW w:w="720" w:type="dxa"/>
          </w:tcPr>
          <w:p w14:paraId="469511FB" w14:textId="77777777" w:rsidR="002D7470" w:rsidRPr="00CD3877" w:rsidRDefault="002D7470">
            <w:pPr>
              <w:jc w:val="center"/>
              <w:rPr>
                <w:sz w:val="20"/>
                <w:szCs w:val="20"/>
              </w:rPr>
            </w:pPr>
          </w:p>
        </w:tc>
        <w:tc>
          <w:tcPr>
            <w:tcW w:w="978" w:type="dxa"/>
          </w:tcPr>
          <w:p w14:paraId="5FDFB7BA" w14:textId="77777777" w:rsidR="002D7470" w:rsidRPr="00CD3877" w:rsidRDefault="002D7470">
            <w:pPr>
              <w:jc w:val="center"/>
              <w:rPr>
                <w:sz w:val="20"/>
                <w:szCs w:val="20"/>
              </w:rPr>
            </w:pPr>
          </w:p>
        </w:tc>
        <w:tc>
          <w:tcPr>
            <w:tcW w:w="797" w:type="dxa"/>
          </w:tcPr>
          <w:p w14:paraId="249849D7" w14:textId="77777777" w:rsidR="002D7470" w:rsidRPr="00CD3877" w:rsidRDefault="002D7470">
            <w:pPr>
              <w:pStyle w:val="Nadpis1"/>
              <w:rPr>
                <w:b w:val="0"/>
                <w:bCs w:val="0"/>
                <w:sz w:val="20"/>
                <w:szCs w:val="20"/>
              </w:rPr>
            </w:pPr>
          </w:p>
        </w:tc>
        <w:tc>
          <w:tcPr>
            <w:tcW w:w="1559" w:type="dxa"/>
          </w:tcPr>
          <w:p w14:paraId="01558CD5" w14:textId="77777777" w:rsidR="002D7470" w:rsidRPr="00CD3877" w:rsidRDefault="002D7470">
            <w:pPr>
              <w:pStyle w:val="Nadpis1"/>
              <w:jc w:val="both"/>
              <w:rPr>
                <w:b w:val="0"/>
                <w:bCs w:val="0"/>
                <w:sz w:val="20"/>
                <w:szCs w:val="20"/>
              </w:rPr>
            </w:pPr>
          </w:p>
        </w:tc>
      </w:tr>
      <w:tr w:rsidR="008D5CC8" w:rsidRPr="00CD3877" w14:paraId="41C9DE2B" w14:textId="77777777" w:rsidTr="00E408EC">
        <w:trPr>
          <w:gridAfter w:val="1"/>
          <w:wAfter w:w="7" w:type="dxa"/>
        </w:trPr>
        <w:tc>
          <w:tcPr>
            <w:tcW w:w="634" w:type="dxa"/>
          </w:tcPr>
          <w:p w14:paraId="43E4E3A5" w14:textId="77777777" w:rsidR="002D7470" w:rsidRPr="00CD3877" w:rsidRDefault="002D7470">
            <w:pPr>
              <w:jc w:val="center"/>
              <w:rPr>
                <w:sz w:val="20"/>
                <w:szCs w:val="20"/>
              </w:rPr>
            </w:pPr>
            <w:r w:rsidRPr="00CD3877">
              <w:rPr>
                <w:sz w:val="20"/>
                <w:szCs w:val="20"/>
              </w:rPr>
              <w:t>Č:4</w:t>
            </w:r>
          </w:p>
        </w:tc>
        <w:tc>
          <w:tcPr>
            <w:tcW w:w="3969" w:type="dxa"/>
            <w:gridSpan w:val="2"/>
          </w:tcPr>
          <w:p w14:paraId="3EFDFE6B" w14:textId="77777777" w:rsidR="002D7470" w:rsidRPr="00CD3877" w:rsidRDefault="006C479C">
            <w:pPr>
              <w:pStyle w:val="Zkladntext2"/>
              <w:jc w:val="left"/>
              <w:rPr>
                <w:b/>
                <w:bCs/>
              </w:rPr>
            </w:pPr>
            <w:r w:rsidRPr="00CD3877">
              <w:rPr>
                <w:b/>
                <w:bCs/>
              </w:rPr>
              <w:t>Zníženie</w:t>
            </w:r>
            <w:r w:rsidR="002D7470" w:rsidRPr="00CD3877">
              <w:rPr>
                <w:b/>
                <w:bCs/>
              </w:rPr>
              <w:t xml:space="preserve"> a</w:t>
            </w:r>
            <w:r w:rsidRPr="00CD3877">
              <w:rPr>
                <w:b/>
                <w:bCs/>
              </w:rPr>
              <w:t> </w:t>
            </w:r>
            <w:r w:rsidR="002D7470" w:rsidRPr="00CD3877">
              <w:rPr>
                <w:b/>
                <w:bCs/>
              </w:rPr>
              <w:t>nahradenie</w:t>
            </w:r>
            <w:r w:rsidRPr="00CD3877">
              <w:rPr>
                <w:b/>
                <w:bCs/>
              </w:rPr>
              <w:t xml:space="preserve"> používania</w:t>
            </w:r>
          </w:p>
        </w:tc>
        <w:tc>
          <w:tcPr>
            <w:tcW w:w="642" w:type="dxa"/>
          </w:tcPr>
          <w:p w14:paraId="311621AB" w14:textId="77777777" w:rsidR="002D7470" w:rsidRPr="00CD3877" w:rsidRDefault="002D7470">
            <w:pPr>
              <w:jc w:val="center"/>
              <w:rPr>
                <w:sz w:val="20"/>
                <w:szCs w:val="20"/>
              </w:rPr>
            </w:pPr>
          </w:p>
        </w:tc>
        <w:tc>
          <w:tcPr>
            <w:tcW w:w="993" w:type="dxa"/>
          </w:tcPr>
          <w:p w14:paraId="39166BF2" w14:textId="77777777" w:rsidR="002D7470" w:rsidRPr="00CD3877" w:rsidRDefault="002D7470">
            <w:pPr>
              <w:jc w:val="center"/>
              <w:rPr>
                <w:sz w:val="20"/>
                <w:szCs w:val="20"/>
              </w:rPr>
            </w:pPr>
          </w:p>
        </w:tc>
        <w:tc>
          <w:tcPr>
            <w:tcW w:w="898" w:type="dxa"/>
          </w:tcPr>
          <w:p w14:paraId="2C38000D" w14:textId="77777777" w:rsidR="002D7470" w:rsidRPr="00CD3877" w:rsidRDefault="002D7470">
            <w:pPr>
              <w:pStyle w:val="Normlny0"/>
              <w:jc w:val="center"/>
            </w:pPr>
            <w:r w:rsidRPr="00CD3877">
              <w:t>§ 4</w:t>
            </w:r>
          </w:p>
        </w:tc>
        <w:tc>
          <w:tcPr>
            <w:tcW w:w="3600" w:type="dxa"/>
          </w:tcPr>
          <w:p w14:paraId="7B66C417" w14:textId="77777777" w:rsidR="002D7470" w:rsidRPr="00CD3877" w:rsidRDefault="00F0106A">
            <w:pPr>
              <w:pStyle w:val="Zkladntext2"/>
              <w:jc w:val="left"/>
              <w:rPr>
                <w:b/>
              </w:rPr>
            </w:pPr>
            <w:r w:rsidRPr="00CD3877">
              <w:rPr>
                <w:b/>
              </w:rPr>
              <w:t>Obmedzenie používania karcinogénnych faktorov, mutagénnych faktorov alebo reprodukčne toxických faktorov</w:t>
            </w:r>
          </w:p>
        </w:tc>
        <w:tc>
          <w:tcPr>
            <w:tcW w:w="720" w:type="dxa"/>
          </w:tcPr>
          <w:p w14:paraId="307DB099" w14:textId="77777777" w:rsidR="002D7470" w:rsidRPr="00CD3877" w:rsidRDefault="002D7470">
            <w:pPr>
              <w:jc w:val="center"/>
              <w:rPr>
                <w:sz w:val="20"/>
                <w:szCs w:val="20"/>
              </w:rPr>
            </w:pPr>
          </w:p>
        </w:tc>
        <w:tc>
          <w:tcPr>
            <w:tcW w:w="978" w:type="dxa"/>
          </w:tcPr>
          <w:p w14:paraId="60ECBC5D" w14:textId="77777777" w:rsidR="002D7470" w:rsidRPr="00CD3877" w:rsidRDefault="002D7470">
            <w:pPr>
              <w:jc w:val="center"/>
              <w:rPr>
                <w:sz w:val="20"/>
                <w:szCs w:val="20"/>
              </w:rPr>
            </w:pPr>
          </w:p>
        </w:tc>
        <w:tc>
          <w:tcPr>
            <w:tcW w:w="797" w:type="dxa"/>
          </w:tcPr>
          <w:p w14:paraId="7503335E" w14:textId="77777777" w:rsidR="002D7470" w:rsidRPr="00CD3877" w:rsidRDefault="002D7470">
            <w:pPr>
              <w:pStyle w:val="Nadpis1"/>
              <w:rPr>
                <w:b w:val="0"/>
                <w:bCs w:val="0"/>
                <w:sz w:val="20"/>
                <w:szCs w:val="20"/>
              </w:rPr>
            </w:pPr>
          </w:p>
        </w:tc>
        <w:tc>
          <w:tcPr>
            <w:tcW w:w="1559" w:type="dxa"/>
          </w:tcPr>
          <w:p w14:paraId="16D69975" w14:textId="77777777" w:rsidR="002D7470" w:rsidRPr="00CD3877" w:rsidRDefault="002D7470">
            <w:pPr>
              <w:pStyle w:val="Nadpis1"/>
              <w:jc w:val="both"/>
              <w:rPr>
                <w:b w:val="0"/>
                <w:bCs w:val="0"/>
                <w:sz w:val="20"/>
                <w:szCs w:val="20"/>
              </w:rPr>
            </w:pPr>
          </w:p>
        </w:tc>
      </w:tr>
      <w:tr w:rsidR="008D5CC8" w:rsidRPr="00CD3877" w14:paraId="512A27A9" w14:textId="77777777" w:rsidTr="00E408EC">
        <w:trPr>
          <w:gridAfter w:val="1"/>
          <w:wAfter w:w="7" w:type="dxa"/>
        </w:trPr>
        <w:tc>
          <w:tcPr>
            <w:tcW w:w="634" w:type="dxa"/>
          </w:tcPr>
          <w:p w14:paraId="785CE817" w14:textId="77777777" w:rsidR="002D7470" w:rsidRPr="00CD3877" w:rsidRDefault="002D7470">
            <w:pPr>
              <w:jc w:val="center"/>
              <w:rPr>
                <w:sz w:val="20"/>
                <w:szCs w:val="20"/>
              </w:rPr>
            </w:pPr>
            <w:r w:rsidRPr="00CD3877">
              <w:rPr>
                <w:sz w:val="20"/>
                <w:szCs w:val="20"/>
              </w:rPr>
              <w:t>Č:4</w:t>
            </w:r>
          </w:p>
          <w:p w14:paraId="1F40BDB5" w14:textId="77777777" w:rsidR="002D7470" w:rsidRPr="00CD3877" w:rsidRDefault="002D7470">
            <w:pPr>
              <w:jc w:val="center"/>
              <w:rPr>
                <w:sz w:val="20"/>
                <w:szCs w:val="20"/>
              </w:rPr>
            </w:pPr>
            <w:r w:rsidRPr="00CD3877">
              <w:rPr>
                <w:sz w:val="20"/>
                <w:szCs w:val="20"/>
              </w:rPr>
              <w:t>O:1</w:t>
            </w:r>
          </w:p>
        </w:tc>
        <w:tc>
          <w:tcPr>
            <w:tcW w:w="3969" w:type="dxa"/>
            <w:gridSpan w:val="2"/>
          </w:tcPr>
          <w:p w14:paraId="11BA8C44" w14:textId="77777777" w:rsidR="002D7470" w:rsidRPr="00CD3877" w:rsidRDefault="00637FC3" w:rsidP="00637FC3">
            <w:pPr>
              <w:jc w:val="both"/>
              <w:rPr>
                <w:sz w:val="20"/>
                <w:szCs w:val="20"/>
              </w:rPr>
            </w:pPr>
            <w:r w:rsidRPr="00CD3877">
              <w:rPr>
                <w:sz w:val="20"/>
                <w:szCs w:val="20"/>
              </w:rPr>
              <w:t>Zamestnávateľ je povinný znížiť používanie karcinogénu, mutagénu alebo reprodukčne toxickej látky na pracovisku najmä tak, že ich, ak je to technicky možné, nahradí látkou, zmesou alebo procesom, ktoré pri dodržaní podmienok ich používania nie sú nebezpečné pre zdravie alebo bezpečnosť pracovníkov, alebo sú menej nebezpečné.</w:t>
            </w:r>
          </w:p>
        </w:tc>
        <w:tc>
          <w:tcPr>
            <w:tcW w:w="642" w:type="dxa"/>
          </w:tcPr>
          <w:p w14:paraId="3CA3D96E" w14:textId="77777777" w:rsidR="002D7470" w:rsidRPr="00CD3877" w:rsidRDefault="002D7470">
            <w:pPr>
              <w:jc w:val="center"/>
              <w:rPr>
                <w:sz w:val="20"/>
                <w:szCs w:val="20"/>
              </w:rPr>
            </w:pPr>
            <w:r w:rsidRPr="00CD3877">
              <w:rPr>
                <w:sz w:val="20"/>
                <w:szCs w:val="20"/>
              </w:rPr>
              <w:t>N</w:t>
            </w:r>
          </w:p>
        </w:tc>
        <w:tc>
          <w:tcPr>
            <w:tcW w:w="993" w:type="dxa"/>
          </w:tcPr>
          <w:p w14:paraId="74D92ACC" w14:textId="77777777" w:rsidR="002D7470" w:rsidRPr="00CD3877" w:rsidRDefault="006C1DF1">
            <w:pPr>
              <w:jc w:val="center"/>
              <w:rPr>
                <w:sz w:val="20"/>
                <w:szCs w:val="20"/>
              </w:rPr>
            </w:pPr>
            <w:r w:rsidRPr="00CD3877">
              <w:rPr>
                <w:sz w:val="20"/>
                <w:szCs w:val="20"/>
              </w:rPr>
              <w:t>Návrh nariadenia vlády</w:t>
            </w:r>
          </w:p>
        </w:tc>
        <w:tc>
          <w:tcPr>
            <w:tcW w:w="898" w:type="dxa"/>
          </w:tcPr>
          <w:p w14:paraId="4A4BCC25" w14:textId="77777777" w:rsidR="002D7470" w:rsidRPr="00CD3877" w:rsidRDefault="002D7470">
            <w:pPr>
              <w:pStyle w:val="Normlny0"/>
              <w:jc w:val="center"/>
            </w:pPr>
            <w:r w:rsidRPr="00CD3877">
              <w:t>§ 4</w:t>
            </w:r>
          </w:p>
          <w:p w14:paraId="58E380FB" w14:textId="77777777" w:rsidR="002D7470" w:rsidRPr="00CD3877" w:rsidRDefault="002D7470">
            <w:pPr>
              <w:pStyle w:val="Normlny0"/>
              <w:jc w:val="center"/>
            </w:pPr>
            <w:r w:rsidRPr="00CD3877">
              <w:t>O: 1</w:t>
            </w:r>
          </w:p>
        </w:tc>
        <w:tc>
          <w:tcPr>
            <w:tcW w:w="3600" w:type="dxa"/>
          </w:tcPr>
          <w:p w14:paraId="2AD7F959" w14:textId="77777777" w:rsidR="002D7470" w:rsidRPr="00CD3877" w:rsidRDefault="00F0106A" w:rsidP="000E25D9">
            <w:pPr>
              <w:jc w:val="both"/>
              <w:rPr>
                <w:sz w:val="20"/>
                <w:szCs w:val="20"/>
              </w:rPr>
            </w:pPr>
            <w:r w:rsidRPr="00CD3877">
              <w:rPr>
                <w:sz w:val="20"/>
                <w:szCs w:val="20"/>
              </w:rPr>
              <w:t>Zamestnávateľ je povinný obmedziť používanie karcinogénnych faktorov, mutagénnych faktorov alebo reprodukčne toxických faktorov na pracovisku, ak je to technicky možné, najmä ich nahradením látkami, zmesami alebo procesmi, ktoré nie sú nebezpečné alebo sú menej nebezpečné pre zdravie alebo bezpečnosť zamestnancov.</w:t>
            </w:r>
          </w:p>
        </w:tc>
        <w:tc>
          <w:tcPr>
            <w:tcW w:w="720" w:type="dxa"/>
          </w:tcPr>
          <w:p w14:paraId="3A858ED8" w14:textId="77777777" w:rsidR="002D7470" w:rsidRPr="00CD3877" w:rsidRDefault="00D75F4D">
            <w:pPr>
              <w:jc w:val="center"/>
              <w:rPr>
                <w:sz w:val="20"/>
                <w:szCs w:val="20"/>
              </w:rPr>
            </w:pPr>
            <w:r w:rsidRPr="00CD3877">
              <w:rPr>
                <w:sz w:val="20"/>
                <w:szCs w:val="20"/>
              </w:rPr>
              <w:t>Ú</w:t>
            </w:r>
          </w:p>
        </w:tc>
        <w:tc>
          <w:tcPr>
            <w:tcW w:w="978" w:type="dxa"/>
          </w:tcPr>
          <w:p w14:paraId="30C5C132" w14:textId="77777777" w:rsidR="002D7470" w:rsidRPr="00CD3877" w:rsidRDefault="002D7470">
            <w:pPr>
              <w:jc w:val="center"/>
              <w:rPr>
                <w:sz w:val="20"/>
                <w:szCs w:val="20"/>
              </w:rPr>
            </w:pPr>
          </w:p>
        </w:tc>
        <w:tc>
          <w:tcPr>
            <w:tcW w:w="797" w:type="dxa"/>
          </w:tcPr>
          <w:p w14:paraId="2D917501" w14:textId="77777777" w:rsidR="002D7470" w:rsidRPr="00CD3877" w:rsidRDefault="00A331EE">
            <w:pPr>
              <w:pStyle w:val="Nadpis1"/>
              <w:rPr>
                <w:b w:val="0"/>
                <w:bCs w:val="0"/>
                <w:sz w:val="20"/>
                <w:szCs w:val="20"/>
              </w:rPr>
            </w:pPr>
            <w:r w:rsidRPr="00CD3877">
              <w:rPr>
                <w:b w:val="0"/>
                <w:bCs w:val="0"/>
                <w:sz w:val="20"/>
                <w:szCs w:val="20"/>
              </w:rPr>
              <w:t>GP - N</w:t>
            </w:r>
          </w:p>
        </w:tc>
        <w:tc>
          <w:tcPr>
            <w:tcW w:w="1559" w:type="dxa"/>
          </w:tcPr>
          <w:p w14:paraId="40427909" w14:textId="77777777" w:rsidR="002D7470" w:rsidRPr="00CD3877" w:rsidRDefault="002D7470">
            <w:pPr>
              <w:pStyle w:val="Nadpis1"/>
              <w:jc w:val="both"/>
              <w:rPr>
                <w:b w:val="0"/>
                <w:bCs w:val="0"/>
                <w:sz w:val="20"/>
                <w:szCs w:val="20"/>
              </w:rPr>
            </w:pPr>
          </w:p>
        </w:tc>
      </w:tr>
      <w:tr w:rsidR="008D5CC8" w:rsidRPr="00CD3877" w14:paraId="65A78CF6" w14:textId="77777777" w:rsidTr="00E408EC">
        <w:trPr>
          <w:gridAfter w:val="1"/>
          <w:wAfter w:w="7" w:type="dxa"/>
        </w:trPr>
        <w:tc>
          <w:tcPr>
            <w:tcW w:w="634" w:type="dxa"/>
          </w:tcPr>
          <w:p w14:paraId="59404C9E" w14:textId="77777777" w:rsidR="002D7470" w:rsidRPr="00CD3877" w:rsidRDefault="002D7470">
            <w:pPr>
              <w:jc w:val="center"/>
              <w:rPr>
                <w:sz w:val="20"/>
                <w:szCs w:val="20"/>
              </w:rPr>
            </w:pPr>
            <w:r w:rsidRPr="00CD3877">
              <w:rPr>
                <w:sz w:val="20"/>
                <w:szCs w:val="20"/>
              </w:rPr>
              <w:t>Č:4</w:t>
            </w:r>
          </w:p>
          <w:p w14:paraId="12C83B84" w14:textId="77777777" w:rsidR="002D7470" w:rsidRPr="00CD3877" w:rsidRDefault="002D7470">
            <w:pPr>
              <w:jc w:val="center"/>
              <w:rPr>
                <w:sz w:val="20"/>
                <w:szCs w:val="20"/>
              </w:rPr>
            </w:pPr>
            <w:r w:rsidRPr="00CD3877">
              <w:rPr>
                <w:sz w:val="20"/>
                <w:szCs w:val="20"/>
              </w:rPr>
              <w:t>O:2</w:t>
            </w:r>
          </w:p>
        </w:tc>
        <w:tc>
          <w:tcPr>
            <w:tcW w:w="3969" w:type="dxa"/>
            <w:gridSpan w:val="2"/>
          </w:tcPr>
          <w:p w14:paraId="26A002EF" w14:textId="77777777" w:rsidR="002D7470" w:rsidRPr="00CD3877" w:rsidRDefault="00637FC3" w:rsidP="00637FC3">
            <w:pPr>
              <w:jc w:val="both"/>
              <w:rPr>
                <w:sz w:val="20"/>
                <w:szCs w:val="20"/>
              </w:rPr>
            </w:pPr>
            <w:r w:rsidRPr="00CD3877">
              <w:rPr>
                <w:sz w:val="20"/>
                <w:szCs w:val="20"/>
              </w:rPr>
              <w:t>Zamestnávateľ je povinný na požiadanie predložiť príslušnému orgánu výsledok svojich zistení.</w:t>
            </w:r>
          </w:p>
        </w:tc>
        <w:tc>
          <w:tcPr>
            <w:tcW w:w="642" w:type="dxa"/>
          </w:tcPr>
          <w:p w14:paraId="639D4557" w14:textId="77777777" w:rsidR="002D7470" w:rsidRPr="00CD3877" w:rsidRDefault="002D7470">
            <w:pPr>
              <w:jc w:val="center"/>
              <w:rPr>
                <w:sz w:val="20"/>
                <w:szCs w:val="20"/>
              </w:rPr>
            </w:pPr>
            <w:r w:rsidRPr="00CD3877">
              <w:rPr>
                <w:sz w:val="20"/>
                <w:szCs w:val="20"/>
              </w:rPr>
              <w:t>N</w:t>
            </w:r>
          </w:p>
        </w:tc>
        <w:tc>
          <w:tcPr>
            <w:tcW w:w="993" w:type="dxa"/>
          </w:tcPr>
          <w:p w14:paraId="237A157D" w14:textId="77777777" w:rsidR="002D7470" w:rsidRPr="00CD3877" w:rsidRDefault="006C1DF1">
            <w:pPr>
              <w:jc w:val="center"/>
              <w:rPr>
                <w:sz w:val="20"/>
                <w:szCs w:val="20"/>
              </w:rPr>
            </w:pPr>
            <w:r w:rsidRPr="00CD3877">
              <w:rPr>
                <w:sz w:val="20"/>
                <w:szCs w:val="20"/>
              </w:rPr>
              <w:t>Návrh nariadenia vlády</w:t>
            </w:r>
          </w:p>
        </w:tc>
        <w:tc>
          <w:tcPr>
            <w:tcW w:w="898" w:type="dxa"/>
          </w:tcPr>
          <w:p w14:paraId="1D97320E" w14:textId="77777777" w:rsidR="002D7470" w:rsidRPr="00CD3877" w:rsidRDefault="002D7470">
            <w:pPr>
              <w:pStyle w:val="Normlny0"/>
              <w:jc w:val="center"/>
            </w:pPr>
            <w:r w:rsidRPr="00CD3877">
              <w:t>§ 4</w:t>
            </w:r>
          </w:p>
          <w:p w14:paraId="4C680E2A" w14:textId="77777777" w:rsidR="002D7470" w:rsidRPr="00CD3877" w:rsidRDefault="002D7470">
            <w:pPr>
              <w:pStyle w:val="Normlny0"/>
              <w:jc w:val="center"/>
            </w:pPr>
            <w:r w:rsidRPr="00CD3877">
              <w:t>O: 2</w:t>
            </w:r>
          </w:p>
        </w:tc>
        <w:tc>
          <w:tcPr>
            <w:tcW w:w="3600" w:type="dxa"/>
          </w:tcPr>
          <w:p w14:paraId="4EF43B3F" w14:textId="77777777" w:rsidR="002D7470" w:rsidRPr="00CD3877" w:rsidRDefault="00F0106A" w:rsidP="000E25D9">
            <w:pPr>
              <w:ind w:right="-2"/>
              <w:jc w:val="both"/>
              <w:rPr>
                <w:b/>
                <w:bCs/>
                <w:sz w:val="20"/>
                <w:szCs w:val="20"/>
              </w:rPr>
            </w:pPr>
            <w:r w:rsidRPr="00CD3877">
              <w:rPr>
                <w:sz w:val="20"/>
                <w:szCs w:val="20"/>
              </w:rPr>
              <w:t>Zamestnávateľ je povinný na požiadanie predložiť príslušnému orgánu verejného zdravotníctva</w:t>
            </w:r>
            <w:hyperlink w:anchor="poznamky.poznamka-6">
              <w:r w:rsidRPr="00CD3877">
                <w:rPr>
                  <w:sz w:val="20"/>
                  <w:szCs w:val="20"/>
                  <w:vertAlign w:val="superscript"/>
                </w:rPr>
                <w:t>8</w:t>
              </w:r>
              <w:r w:rsidRPr="00CD3877">
                <w:rPr>
                  <w:sz w:val="20"/>
                  <w:szCs w:val="20"/>
                </w:rPr>
                <w:t>)</w:t>
              </w:r>
            </w:hyperlink>
            <w:r w:rsidRPr="00CD3877">
              <w:rPr>
                <w:sz w:val="20"/>
                <w:szCs w:val="20"/>
              </w:rPr>
              <w:t xml:space="preserve"> alebo orgánu inšpekcie práce</w:t>
            </w:r>
            <w:hyperlink w:anchor="poznamky.poznamka-6">
              <w:r w:rsidRPr="00CD3877">
                <w:rPr>
                  <w:sz w:val="20"/>
                  <w:szCs w:val="20"/>
                  <w:vertAlign w:val="superscript"/>
                </w:rPr>
                <w:t>9</w:t>
              </w:r>
              <w:r w:rsidRPr="00CD3877">
                <w:rPr>
                  <w:sz w:val="20"/>
                  <w:szCs w:val="20"/>
                </w:rPr>
                <w:t>)</w:t>
              </w:r>
            </w:hyperlink>
            <w:r w:rsidRPr="00CD3877">
              <w:rPr>
                <w:sz w:val="20"/>
                <w:szCs w:val="20"/>
              </w:rPr>
              <w:t xml:space="preserve"> informácie podľa odseku 1.</w:t>
            </w:r>
          </w:p>
        </w:tc>
        <w:tc>
          <w:tcPr>
            <w:tcW w:w="720" w:type="dxa"/>
          </w:tcPr>
          <w:p w14:paraId="0A91BF80" w14:textId="77777777" w:rsidR="002D7470" w:rsidRPr="00CD3877" w:rsidRDefault="00D75F4D">
            <w:pPr>
              <w:jc w:val="center"/>
              <w:rPr>
                <w:sz w:val="20"/>
                <w:szCs w:val="20"/>
              </w:rPr>
            </w:pPr>
            <w:r w:rsidRPr="00CD3877">
              <w:rPr>
                <w:sz w:val="20"/>
                <w:szCs w:val="20"/>
              </w:rPr>
              <w:t>Ú</w:t>
            </w:r>
          </w:p>
        </w:tc>
        <w:tc>
          <w:tcPr>
            <w:tcW w:w="978" w:type="dxa"/>
          </w:tcPr>
          <w:p w14:paraId="146C3C49" w14:textId="77777777" w:rsidR="002D7470" w:rsidRPr="00CD3877" w:rsidRDefault="002D7470">
            <w:pPr>
              <w:jc w:val="center"/>
              <w:rPr>
                <w:sz w:val="20"/>
                <w:szCs w:val="20"/>
              </w:rPr>
            </w:pPr>
          </w:p>
        </w:tc>
        <w:tc>
          <w:tcPr>
            <w:tcW w:w="797" w:type="dxa"/>
          </w:tcPr>
          <w:p w14:paraId="17518B7F" w14:textId="77777777" w:rsidR="002D7470" w:rsidRPr="00CD3877" w:rsidRDefault="00A331EE">
            <w:pPr>
              <w:pStyle w:val="Nadpis1"/>
              <w:rPr>
                <w:b w:val="0"/>
                <w:bCs w:val="0"/>
                <w:sz w:val="20"/>
                <w:szCs w:val="20"/>
              </w:rPr>
            </w:pPr>
            <w:r w:rsidRPr="00CD3877">
              <w:rPr>
                <w:b w:val="0"/>
                <w:bCs w:val="0"/>
                <w:sz w:val="20"/>
                <w:szCs w:val="20"/>
              </w:rPr>
              <w:t>GP - N</w:t>
            </w:r>
          </w:p>
        </w:tc>
        <w:tc>
          <w:tcPr>
            <w:tcW w:w="1559" w:type="dxa"/>
          </w:tcPr>
          <w:p w14:paraId="2E614BD9" w14:textId="77777777" w:rsidR="002D7470" w:rsidRPr="00CD3877" w:rsidRDefault="002D7470">
            <w:pPr>
              <w:pStyle w:val="Nadpis1"/>
              <w:jc w:val="both"/>
              <w:rPr>
                <w:b w:val="0"/>
                <w:bCs w:val="0"/>
                <w:sz w:val="20"/>
                <w:szCs w:val="20"/>
              </w:rPr>
            </w:pPr>
          </w:p>
        </w:tc>
      </w:tr>
      <w:tr w:rsidR="008D5CC8" w:rsidRPr="00CD3877" w14:paraId="348A4E71" w14:textId="77777777" w:rsidTr="00E408EC">
        <w:trPr>
          <w:gridAfter w:val="1"/>
          <w:wAfter w:w="7" w:type="dxa"/>
        </w:trPr>
        <w:tc>
          <w:tcPr>
            <w:tcW w:w="634" w:type="dxa"/>
          </w:tcPr>
          <w:p w14:paraId="67D79DFE" w14:textId="77777777" w:rsidR="002D7470" w:rsidRPr="00CD3877" w:rsidRDefault="002D7470">
            <w:pPr>
              <w:jc w:val="center"/>
              <w:rPr>
                <w:sz w:val="20"/>
                <w:szCs w:val="20"/>
              </w:rPr>
            </w:pPr>
            <w:r w:rsidRPr="00CD3877">
              <w:rPr>
                <w:sz w:val="20"/>
                <w:szCs w:val="20"/>
              </w:rPr>
              <w:t>Č:5</w:t>
            </w:r>
          </w:p>
        </w:tc>
        <w:tc>
          <w:tcPr>
            <w:tcW w:w="3969" w:type="dxa"/>
            <w:gridSpan w:val="2"/>
          </w:tcPr>
          <w:p w14:paraId="55D5174D" w14:textId="77777777" w:rsidR="002D7470" w:rsidRPr="00CD3877" w:rsidRDefault="002D7470">
            <w:pPr>
              <w:jc w:val="both"/>
              <w:rPr>
                <w:b/>
                <w:bCs/>
                <w:sz w:val="20"/>
                <w:szCs w:val="20"/>
              </w:rPr>
            </w:pPr>
            <w:r w:rsidRPr="00CD3877">
              <w:rPr>
                <w:b/>
                <w:bCs/>
                <w:sz w:val="20"/>
                <w:szCs w:val="20"/>
              </w:rPr>
              <w:t>Prevencia a zníženie expozície</w:t>
            </w:r>
          </w:p>
        </w:tc>
        <w:tc>
          <w:tcPr>
            <w:tcW w:w="642" w:type="dxa"/>
          </w:tcPr>
          <w:p w14:paraId="6AEBD2BE" w14:textId="77777777" w:rsidR="002D7470" w:rsidRPr="00CD3877" w:rsidRDefault="002D7470">
            <w:pPr>
              <w:jc w:val="center"/>
              <w:rPr>
                <w:sz w:val="20"/>
                <w:szCs w:val="20"/>
              </w:rPr>
            </w:pPr>
          </w:p>
        </w:tc>
        <w:tc>
          <w:tcPr>
            <w:tcW w:w="993" w:type="dxa"/>
          </w:tcPr>
          <w:p w14:paraId="7400A0D5" w14:textId="77777777" w:rsidR="002D7470" w:rsidRPr="00CD3877" w:rsidRDefault="002D7470">
            <w:pPr>
              <w:jc w:val="center"/>
              <w:rPr>
                <w:sz w:val="20"/>
                <w:szCs w:val="20"/>
              </w:rPr>
            </w:pPr>
          </w:p>
        </w:tc>
        <w:tc>
          <w:tcPr>
            <w:tcW w:w="898" w:type="dxa"/>
          </w:tcPr>
          <w:p w14:paraId="5726F51A" w14:textId="77777777" w:rsidR="002D7470" w:rsidRPr="00CD3877" w:rsidRDefault="002D7470">
            <w:pPr>
              <w:pStyle w:val="Normlny0"/>
              <w:jc w:val="center"/>
            </w:pPr>
            <w:r w:rsidRPr="00CD3877">
              <w:t>§ 5</w:t>
            </w:r>
          </w:p>
        </w:tc>
        <w:tc>
          <w:tcPr>
            <w:tcW w:w="3600" w:type="dxa"/>
          </w:tcPr>
          <w:p w14:paraId="0C95CBAD" w14:textId="77777777" w:rsidR="002D7470" w:rsidRPr="00CD3877" w:rsidRDefault="00F0106A">
            <w:pPr>
              <w:pStyle w:val="abc"/>
              <w:widowControl/>
              <w:tabs>
                <w:tab w:val="clear" w:pos="360"/>
                <w:tab w:val="clear" w:pos="680"/>
              </w:tabs>
              <w:rPr>
                <w:b/>
              </w:rPr>
            </w:pPr>
            <w:r w:rsidRPr="00CD3877">
              <w:rPr>
                <w:b/>
              </w:rPr>
              <w:t>Opatrenia na zníženie expozície karcinogénnym faktorom, mutagénnym faktorom alebo reprodukčne toxickým faktorom</w:t>
            </w:r>
          </w:p>
        </w:tc>
        <w:tc>
          <w:tcPr>
            <w:tcW w:w="720" w:type="dxa"/>
          </w:tcPr>
          <w:p w14:paraId="69B36E88" w14:textId="77777777" w:rsidR="002D7470" w:rsidRPr="00CD3877" w:rsidRDefault="002D7470">
            <w:pPr>
              <w:jc w:val="center"/>
              <w:rPr>
                <w:sz w:val="20"/>
                <w:szCs w:val="20"/>
              </w:rPr>
            </w:pPr>
          </w:p>
        </w:tc>
        <w:tc>
          <w:tcPr>
            <w:tcW w:w="978" w:type="dxa"/>
          </w:tcPr>
          <w:p w14:paraId="23A44A93" w14:textId="77777777" w:rsidR="002D7470" w:rsidRPr="00CD3877" w:rsidRDefault="002D7470">
            <w:pPr>
              <w:jc w:val="center"/>
              <w:rPr>
                <w:sz w:val="20"/>
                <w:szCs w:val="20"/>
              </w:rPr>
            </w:pPr>
          </w:p>
        </w:tc>
        <w:tc>
          <w:tcPr>
            <w:tcW w:w="797" w:type="dxa"/>
          </w:tcPr>
          <w:p w14:paraId="70CDA3D8" w14:textId="77777777" w:rsidR="002D7470" w:rsidRPr="00CD3877" w:rsidRDefault="002D7470">
            <w:pPr>
              <w:pStyle w:val="Nadpis1"/>
              <w:rPr>
                <w:b w:val="0"/>
                <w:bCs w:val="0"/>
                <w:sz w:val="20"/>
                <w:szCs w:val="20"/>
              </w:rPr>
            </w:pPr>
          </w:p>
        </w:tc>
        <w:tc>
          <w:tcPr>
            <w:tcW w:w="1559" w:type="dxa"/>
          </w:tcPr>
          <w:p w14:paraId="1C138963" w14:textId="77777777" w:rsidR="002D7470" w:rsidRPr="00CD3877" w:rsidRDefault="002D7470">
            <w:pPr>
              <w:pStyle w:val="Nadpis1"/>
              <w:jc w:val="both"/>
              <w:rPr>
                <w:b w:val="0"/>
                <w:bCs w:val="0"/>
                <w:sz w:val="20"/>
                <w:szCs w:val="20"/>
              </w:rPr>
            </w:pPr>
          </w:p>
        </w:tc>
      </w:tr>
      <w:tr w:rsidR="008D5CC8" w:rsidRPr="00CD3877" w14:paraId="3B1D862F" w14:textId="77777777" w:rsidTr="00E408EC">
        <w:trPr>
          <w:gridAfter w:val="1"/>
          <w:wAfter w:w="7" w:type="dxa"/>
        </w:trPr>
        <w:tc>
          <w:tcPr>
            <w:tcW w:w="634" w:type="dxa"/>
          </w:tcPr>
          <w:p w14:paraId="38F016B9" w14:textId="77777777" w:rsidR="002D7470" w:rsidRPr="00CD3877" w:rsidRDefault="002D7470">
            <w:pPr>
              <w:jc w:val="center"/>
              <w:rPr>
                <w:sz w:val="20"/>
                <w:szCs w:val="20"/>
              </w:rPr>
            </w:pPr>
            <w:r w:rsidRPr="00CD3877">
              <w:rPr>
                <w:sz w:val="20"/>
                <w:szCs w:val="20"/>
              </w:rPr>
              <w:t>Č:5</w:t>
            </w:r>
          </w:p>
          <w:p w14:paraId="6DA49098" w14:textId="77777777" w:rsidR="002D7470" w:rsidRPr="00CD3877" w:rsidRDefault="002D7470">
            <w:pPr>
              <w:jc w:val="center"/>
              <w:rPr>
                <w:sz w:val="20"/>
                <w:szCs w:val="20"/>
              </w:rPr>
            </w:pPr>
            <w:r w:rsidRPr="00CD3877">
              <w:rPr>
                <w:sz w:val="20"/>
                <w:szCs w:val="20"/>
              </w:rPr>
              <w:t>O:1</w:t>
            </w:r>
          </w:p>
        </w:tc>
        <w:tc>
          <w:tcPr>
            <w:tcW w:w="3969" w:type="dxa"/>
            <w:gridSpan w:val="2"/>
          </w:tcPr>
          <w:p w14:paraId="5D4C0BCE" w14:textId="77777777" w:rsidR="002D7470" w:rsidRPr="00CD3877" w:rsidRDefault="00637FC3" w:rsidP="00637FC3">
            <w:pPr>
              <w:jc w:val="both"/>
              <w:rPr>
                <w:sz w:val="20"/>
                <w:szCs w:val="20"/>
              </w:rPr>
            </w:pPr>
            <w:r w:rsidRPr="00CD3877">
              <w:rPr>
                <w:sz w:val="20"/>
                <w:szCs w:val="20"/>
              </w:rPr>
              <w:t>Ak z výsledkov posudzovania uvedeného v článku 3 ods. 2 vyplynie ohrozenie zdravia alebo bezpečnosti pracovníkov, musí sa expozícii pracovníkov predísť.</w:t>
            </w:r>
          </w:p>
        </w:tc>
        <w:tc>
          <w:tcPr>
            <w:tcW w:w="642" w:type="dxa"/>
          </w:tcPr>
          <w:p w14:paraId="496DCFF4" w14:textId="77777777" w:rsidR="002D7470" w:rsidRPr="00CD3877" w:rsidRDefault="002D7470">
            <w:pPr>
              <w:jc w:val="center"/>
              <w:rPr>
                <w:sz w:val="20"/>
                <w:szCs w:val="20"/>
              </w:rPr>
            </w:pPr>
            <w:r w:rsidRPr="00CD3877">
              <w:rPr>
                <w:sz w:val="20"/>
                <w:szCs w:val="20"/>
              </w:rPr>
              <w:t>N</w:t>
            </w:r>
          </w:p>
        </w:tc>
        <w:tc>
          <w:tcPr>
            <w:tcW w:w="993" w:type="dxa"/>
          </w:tcPr>
          <w:p w14:paraId="14CF8F9F" w14:textId="77777777" w:rsidR="002D7470" w:rsidRPr="00CD3877" w:rsidRDefault="006C1DF1">
            <w:pPr>
              <w:jc w:val="center"/>
              <w:rPr>
                <w:sz w:val="20"/>
                <w:szCs w:val="20"/>
              </w:rPr>
            </w:pPr>
            <w:r w:rsidRPr="00CD3877">
              <w:rPr>
                <w:sz w:val="20"/>
                <w:szCs w:val="20"/>
              </w:rPr>
              <w:t>Návrh nariadenia vlády</w:t>
            </w:r>
          </w:p>
        </w:tc>
        <w:tc>
          <w:tcPr>
            <w:tcW w:w="898" w:type="dxa"/>
          </w:tcPr>
          <w:p w14:paraId="79C58147" w14:textId="77777777" w:rsidR="002D7470" w:rsidRPr="00CD3877" w:rsidRDefault="002D7470">
            <w:pPr>
              <w:pStyle w:val="Normlny0"/>
              <w:jc w:val="center"/>
            </w:pPr>
            <w:r w:rsidRPr="00CD3877">
              <w:t>§ 5</w:t>
            </w:r>
          </w:p>
          <w:p w14:paraId="28FD7BAD" w14:textId="77777777" w:rsidR="002D7470" w:rsidRPr="00CD3877" w:rsidRDefault="002D7470">
            <w:pPr>
              <w:pStyle w:val="Normlny0"/>
              <w:jc w:val="center"/>
            </w:pPr>
            <w:r w:rsidRPr="00CD3877">
              <w:t>O: 1</w:t>
            </w:r>
          </w:p>
        </w:tc>
        <w:tc>
          <w:tcPr>
            <w:tcW w:w="3600" w:type="dxa"/>
          </w:tcPr>
          <w:p w14:paraId="1F7E717E" w14:textId="77777777" w:rsidR="002D7470" w:rsidRPr="00CD3877" w:rsidRDefault="00E13D1C" w:rsidP="00BF5CCD">
            <w:pPr>
              <w:jc w:val="both"/>
              <w:rPr>
                <w:sz w:val="20"/>
                <w:szCs w:val="20"/>
              </w:rPr>
            </w:pPr>
            <w:r w:rsidRPr="00CD3877">
              <w:rPr>
                <w:sz w:val="20"/>
                <w:szCs w:val="20"/>
              </w:rPr>
              <w:t xml:space="preserve">Ak výsledky posúdenia rizika podľa </w:t>
            </w:r>
            <w:hyperlink w:anchor="paragraf-3">
              <w:r w:rsidRPr="00CD3877">
                <w:rPr>
                  <w:sz w:val="20"/>
                  <w:szCs w:val="20"/>
                </w:rPr>
                <w:t>§ 3</w:t>
              </w:r>
            </w:hyperlink>
            <w:r w:rsidRPr="00CD3877">
              <w:rPr>
                <w:sz w:val="20"/>
                <w:szCs w:val="20"/>
              </w:rPr>
              <w:t xml:space="preserve"> ods. 2 preukážu riziko pre zdravie alebo bezpečnosť zamestnancov, zamestnávateľ je povinný predísť expozícii zamestnancov karcinogénnym faktorom, mutagénnym faktorom alebo reprodukčne toxickým faktorom podľa </w:t>
            </w:r>
            <w:hyperlink w:anchor="paragraf-4.odsek-1">
              <w:r w:rsidRPr="00CD3877">
                <w:rPr>
                  <w:sz w:val="20"/>
                  <w:szCs w:val="20"/>
                </w:rPr>
                <w:t>§ 4 ods. 1</w:t>
              </w:r>
            </w:hyperlink>
            <w:bookmarkStart w:id="4" w:name="_Hlk143156862"/>
            <w:r w:rsidR="00BF5CCD" w:rsidRPr="00CD3877">
              <w:rPr>
                <w:sz w:val="20"/>
                <w:szCs w:val="20"/>
              </w:rPr>
              <w:t>.</w:t>
            </w:r>
            <w:r w:rsidR="00BA34E6" w:rsidRPr="00CD3877">
              <w:rPr>
                <w:sz w:val="20"/>
                <w:szCs w:val="20"/>
              </w:rPr>
              <w:t xml:space="preserve"> </w:t>
            </w:r>
            <w:bookmarkEnd w:id="4"/>
          </w:p>
        </w:tc>
        <w:tc>
          <w:tcPr>
            <w:tcW w:w="720" w:type="dxa"/>
          </w:tcPr>
          <w:p w14:paraId="50D4B9DA" w14:textId="77777777" w:rsidR="002D7470" w:rsidRPr="00CD3877" w:rsidRDefault="00D75F4D">
            <w:pPr>
              <w:jc w:val="center"/>
              <w:rPr>
                <w:sz w:val="20"/>
                <w:szCs w:val="20"/>
              </w:rPr>
            </w:pPr>
            <w:r w:rsidRPr="00CD3877">
              <w:rPr>
                <w:sz w:val="20"/>
                <w:szCs w:val="20"/>
              </w:rPr>
              <w:t>Ú</w:t>
            </w:r>
          </w:p>
        </w:tc>
        <w:tc>
          <w:tcPr>
            <w:tcW w:w="978" w:type="dxa"/>
          </w:tcPr>
          <w:p w14:paraId="0BEABA30" w14:textId="77777777" w:rsidR="002D7470" w:rsidRPr="00CD3877" w:rsidRDefault="002D7470">
            <w:pPr>
              <w:jc w:val="center"/>
              <w:rPr>
                <w:sz w:val="20"/>
                <w:szCs w:val="20"/>
              </w:rPr>
            </w:pPr>
          </w:p>
        </w:tc>
        <w:tc>
          <w:tcPr>
            <w:tcW w:w="797" w:type="dxa"/>
          </w:tcPr>
          <w:p w14:paraId="46F57CAF" w14:textId="77777777" w:rsidR="002D7470" w:rsidRPr="00CD3877" w:rsidRDefault="00A331EE">
            <w:pPr>
              <w:pStyle w:val="Nadpis1"/>
              <w:rPr>
                <w:b w:val="0"/>
                <w:bCs w:val="0"/>
                <w:sz w:val="20"/>
                <w:szCs w:val="20"/>
              </w:rPr>
            </w:pPr>
            <w:r w:rsidRPr="00CD3877">
              <w:rPr>
                <w:b w:val="0"/>
                <w:bCs w:val="0"/>
                <w:sz w:val="20"/>
                <w:szCs w:val="20"/>
              </w:rPr>
              <w:t>GP - N</w:t>
            </w:r>
          </w:p>
        </w:tc>
        <w:tc>
          <w:tcPr>
            <w:tcW w:w="1559" w:type="dxa"/>
          </w:tcPr>
          <w:p w14:paraId="52BD16B9" w14:textId="77777777" w:rsidR="002D7470" w:rsidRPr="00CD3877" w:rsidRDefault="002D7470">
            <w:pPr>
              <w:pStyle w:val="Nadpis1"/>
              <w:jc w:val="both"/>
              <w:rPr>
                <w:b w:val="0"/>
                <w:bCs w:val="0"/>
                <w:sz w:val="20"/>
                <w:szCs w:val="20"/>
              </w:rPr>
            </w:pPr>
          </w:p>
        </w:tc>
      </w:tr>
      <w:tr w:rsidR="008D5CC8" w:rsidRPr="00CD3877" w14:paraId="0903F68D" w14:textId="77777777" w:rsidTr="00E408EC">
        <w:trPr>
          <w:gridAfter w:val="1"/>
          <w:wAfter w:w="7" w:type="dxa"/>
        </w:trPr>
        <w:tc>
          <w:tcPr>
            <w:tcW w:w="634" w:type="dxa"/>
          </w:tcPr>
          <w:p w14:paraId="76B17DC8" w14:textId="77777777" w:rsidR="002D7470" w:rsidRPr="00CD3877" w:rsidRDefault="002D7470">
            <w:pPr>
              <w:jc w:val="center"/>
              <w:rPr>
                <w:sz w:val="20"/>
                <w:szCs w:val="20"/>
              </w:rPr>
            </w:pPr>
            <w:r w:rsidRPr="00CD3877">
              <w:rPr>
                <w:sz w:val="20"/>
                <w:szCs w:val="20"/>
              </w:rPr>
              <w:t>Č:5</w:t>
            </w:r>
          </w:p>
          <w:p w14:paraId="12335127" w14:textId="77777777" w:rsidR="002D7470" w:rsidRPr="00CD3877" w:rsidRDefault="002D7470">
            <w:pPr>
              <w:jc w:val="center"/>
              <w:rPr>
                <w:sz w:val="20"/>
                <w:szCs w:val="20"/>
              </w:rPr>
            </w:pPr>
            <w:r w:rsidRPr="00CD3877">
              <w:rPr>
                <w:sz w:val="20"/>
                <w:szCs w:val="20"/>
              </w:rPr>
              <w:t>O:2</w:t>
            </w:r>
          </w:p>
        </w:tc>
        <w:tc>
          <w:tcPr>
            <w:tcW w:w="3969" w:type="dxa"/>
            <w:gridSpan w:val="2"/>
          </w:tcPr>
          <w:p w14:paraId="55BD036F" w14:textId="77777777" w:rsidR="002D7470" w:rsidRPr="00CD3877" w:rsidRDefault="00637FC3" w:rsidP="00637FC3">
            <w:pPr>
              <w:jc w:val="both"/>
              <w:rPr>
                <w:sz w:val="20"/>
                <w:szCs w:val="20"/>
              </w:rPr>
            </w:pPr>
            <w:r w:rsidRPr="00CD3877">
              <w:rPr>
                <w:sz w:val="20"/>
                <w:szCs w:val="20"/>
              </w:rPr>
              <w:t xml:space="preserve">Ak nie je technicky možné nahradiť karcinogén, mutagén alebo reprodukčne toxickú látku </w:t>
            </w:r>
            <w:r w:rsidRPr="00CD3877">
              <w:rPr>
                <w:sz w:val="20"/>
                <w:szCs w:val="20"/>
              </w:rPr>
              <w:lastRenderedPageBreak/>
              <w:t>látkou, zmesou alebo procesom, ktoré nie sú pri dodržaní podmienok ich používania nebezpečné alebo sú menej nebezpečné pre zdravie alebo bezpečnosť, je zamestnávateľ povinný zabezpečiť, ak je to technicky možné, aby sa karcinogén, mutagén alebo reprodukčne toxická látka vyrábali a používali v uzavretom systéme.</w:t>
            </w:r>
          </w:p>
        </w:tc>
        <w:tc>
          <w:tcPr>
            <w:tcW w:w="642" w:type="dxa"/>
          </w:tcPr>
          <w:p w14:paraId="4F3990FD" w14:textId="77777777" w:rsidR="002D7470" w:rsidRPr="00CD3877" w:rsidRDefault="002D7470">
            <w:pPr>
              <w:jc w:val="center"/>
              <w:rPr>
                <w:sz w:val="20"/>
                <w:szCs w:val="20"/>
              </w:rPr>
            </w:pPr>
            <w:r w:rsidRPr="00CD3877">
              <w:rPr>
                <w:sz w:val="20"/>
                <w:szCs w:val="20"/>
              </w:rPr>
              <w:lastRenderedPageBreak/>
              <w:t>N</w:t>
            </w:r>
          </w:p>
        </w:tc>
        <w:tc>
          <w:tcPr>
            <w:tcW w:w="993" w:type="dxa"/>
          </w:tcPr>
          <w:p w14:paraId="6E7C27AD" w14:textId="77777777" w:rsidR="002D7470" w:rsidRPr="00CD3877" w:rsidRDefault="006C1DF1">
            <w:pPr>
              <w:jc w:val="center"/>
              <w:rPr>
                <w:sz w:val="20"/>
                <w:szCs w:val="20"/>
              </w:rPr>
            </w:pPr>
            <w:r w:rsidRPr="00CD3877">
              <w:rPr>
                <w:sz w:val="20"/>
                <w:szCs w:val="20"/>
              </w:rPr>
              <w:t xml:space="preserve">Návrh nariadenia </w:t>
            </w:r>
            <w:r w:rsidRPr="00CD3877">
              <w:rPr>
                <w:sz w:val="20"/>
                <w:szCs w:val="20"/>
              </w:rPr>
              <w:lastRenderedPageBreak/>
              <w:t>vlády</w:t>
            </w:r>
          </w:p>
        </w:tc>
        <w:tc>
          <w:tcPr>
            <w:tcW w:w="898" w:type="dxa"/>
          </w:tcPr>
          <w:p w14:paraId="2C0B1C06" w14:textId="77777777" w:rsidR="002D7470" w:rsidRPr="00CD3877" w:rsidRDefault="002D7470">
            <w:pPr>
              <w:pStyle w:val="Normlny0"/>
              <w:jc w:val="center"/>
            </w:pPr>
            <w:r w:rsidRPr="00CD3877">
              <w:lastRenderedPageBreak/>
              <w:t>§ 5</w:t>
            </w:r>
          </w:p>
          <w:p w14:paraId="413ED58A" w14:textId="77777777" w:rsidR="002D7470" w:rsidRPr="00CD3877" w:rsidRDefault="002D7470">
            <w:pPr>
              <w:pStyle w:val="Normlny0"/>
              <w:jc w:val="center"/>
            </w:pPr>
            <w:r w:rsidRPr="00CD3877">
              <w:t>O: 2</w:t>
            </w:r>
          </w:p>
        </w:tc>
        <w:tc>
          <w:tcPr>
            <w:tcW w:w="3600" w:type="dxa"/>
          </w:tcPr>
          <w:p w14:paraId="2292F44A" w14:textId="77777777" w:rsidR="002D7470" w:rsidRPr="00CD3877" w:rsidRDefault="00E13D1C">
            <w:pPr>
              <w:jc w:val="both"/>
              <w:rPr>
                <w:sz w:val="20"/>
                <w:szCs w:val="20"/>
              </w:rPr>
            </w:pPr>
            <w:r w:rsidRPr="00CD3877">
              <w:rPr>
                <w:sz w:val="20"/>
                <w:szCs w:val="20"/>
              </w:rPr>
              <w:t xml:space="preserve">Ak nahradenie karcinogénnych faktorov, mutagénnych faktorov alebo reprodukčne </w:t>
            </w:r>
            <w:r w:rsidRPr="00CD3877">
              <w:rPr>
                <w:sz w:val="20"/>
                <w:szCs w:val="20"/>
              </w:rPr>
              <w:lastRenderedPageBreak/>
              <w:t xml:space="preserve">toxických faktorov podľa </w:t>
            </w:r>
            <w:hyperlink w:anchor="paragraf-4.odsek-1">
              <w:r w:rsidRPr="00CD3877">
                <w:rPr>
                  <w:sz w:val="20"/>
                  <w:szCs w:val="20"/>
                </w:rPr>
                <w:t>§ 4 ods. 1</w:t>
              </w:r>
            </w:hyperlink>
            <w:r w:rsidRPr="00CD3877">
              <w:rPr>
                <w:sz w:val="20"/>
                <w:szCs w:val="20"/>
              </w:rPr>
              <w:t xml:space="preserve"> látkami, zmesami alebo procesmi, ktoré nie sú nebezpečné alebo sú menej nebezpečné pre zdravie alebo bezpečnosť zamestnancov nie je technicky možné, zamestnávateľ je povinný zabezpečiť ich výrobu a používanie v uzavretom systéme, ak je to technicky možné</w:t>
            </w:r>
            <w:r w:rsidR="00BA34E6" w:rsidRPr="00CD3877">
              <w:rPr>
                <w:sz w:val="20"/>
                <w:szCs w:val="20"/>
              </w:rPr>
              <w:t>.</w:t>
            </w:r>
          </w:p>
        </w:tc>
        <w:tc>
          <w:tcPr>
            <w:tcW w:w="720" w:type="dxa"/>
          </w:tcPr>
          <w:p w14:paraId="7AB27699" w14:textId="77777777" w:rsidR="002D7470" w:rsidRPr="00CD3877" w:rsidRDefault="00D75F4D">
            <w:pPr>
              <w:jc w:val="center"/>
              <w:rPr>
                <w:sz w:val="20"/>
                <w:szCs w:val="20"/>
              </w:rPr>
            </w:pPr>
            <w:r w:rsidRPr="00CD3877">
              <w:rPr>
                <w:sz w:val="20"/>
                <w:szCs w:val="20"/>
              </w:rPr>
              <w:lastRenderedPageBreak/>
              <w:t>Ú</w:t>
            </w:r>
          </w:p>
        </w:tc>
        <w:tc>
          <w:tcPr>
            <w:tcW w:w="978" w:type="dxa"/>
          </w:tcPr>
          <w:p w14:paraId="2B7CC2DF" w14:textId="77777777" w:rsidR="002D7470" w:rsidRPr="00CD3877" w:rsidRDefault="002D7470">
            <w:pPr>
              <w:jc w:val="center"/>
              <w:rPr>
                <w:sz w:val="20"/>
                <w:szCs w:val="20"/>
              </w:rPr>
            </w:pPr>
          </w:p>
        </w:tc>
        <w:tc>
          <w:tcPr>
            <w:tcW w:w="797" w:type="dxa"/>
          </w:tcPr>
          <w:p w14:paraId="6C4C9F14" w14:textId="77777777" w:rsidR="002D7470" w:rsidRPr="00CD3877" w:rsidRDefault="00A331EE">
            <w:pPr>
              <w:pStyle w:val="Nadpis1"/>
              <w:rPr>
                <w:b w:val="0"/>
                <w:bCs w:val="0"/>
                <w:sz w:val="20"/>
                <w:szCs w:val="20"/>
              </w:rPr>
            </w:pPr>
            <w:r w:rsidRPr="00CD3877">
              <w:rPr>
                <w:b w:val="0"/>
                <w:bCs w:val="0"/>
                <w:sz w:val="20"/>
                <w:szCs w:val="20"/>
              </w:rPr>
              <w:t>GP - N</w:t>
            </w:r>
          </w:p>
        </w:tc>
        <w:tc>
          <w:tcPr>
            <w:tcW w:w="1559" w:type="dxa"/>
          </w:tcPr>
          <w:p w14:paraId="527FB9B3" w14:textId="77777777" w:rsidR="002D7470" w:rsidRPr="00CD3877" w:rsidRDefault="002D7470">
            <w:pPr>
              <w:pStyle w:val="Nadpis1"/>
              <w:jc w:val="both"/>
              <w:rPr>
                <w:b w:val="0"/>
                <w:bCs w:val="0"/>
                <w:sz w:val="20"/>
                <w:szCs w:val="20"/>
              </w:rPr>
            </w:pPr>
          </w:p>
        </w:tc>
      </w:tr>
      <w:tr w:rsidR="008D5CC8" w:rsidRPr="00CD3877" w14:paraId="2B85B892" w14:textId="77777777" w:rsidTr="00E408EC">
        <w:trPr>
          <w:gridAfter w:val="1"/>
          <w:wAfter w:w="7" w:type="dxa"/>
        </w:trPr>
        <w:tc>
          <w:tcPr>
            <w:tcW w:w="634" w:type="dxa"/>
          </w:tcPr>
          <w:p w14:paraId="78162FA0" w14:textId="77777777" w:rsidR="002D7470" w:rsidRPr="00CD3877" w:rsidRDefault="002D7470">
            <w:pPr>
              <w:jc w:val="center"/>
              <w:rPr>
                <w:sz w:val="20"/>
                <w:szCs w:val="20"/>
              </w:rPr>
            </w:pPr>
            <w:r w:rsidRPr="00CD3877">
              <w:rPr>
                <w:sz w:val="20"/>
                <w:szCs w:val="20"/>
              </w:rPr>
              <w:t>Č:5</w:t>
            </w:r>
          </w:p>
          <w:p w14:paraId="062DF401" w14:textId="77777777" w:rsidR="002D7470" w:rsidRPr="00CD3877" w:rsidRDefault="002D7470">
            <w:pPr>
              <w:jc w:val="center"/>
              <w:rPr>
                <w:sz w:val="20"/>
                <w:szCs w:val="20"/>
              </w:rPr>
            </w:pPr>
            <w:r w:rsidRPr="00CD3877">
              <w:rPr>
                <w:sz w:val="20"/>
                <w:szCs w:val="20"/>
              </w:rPr>
              <w:t>O:3</w:t>
            </w:r>
          </w:p>
        </w:tc>
        <w:tc>
          <w:tcPr>
            <w:tcW w:w="3969" w:type="dxa"/>
            <w:gridSpan w:val="2"/>
          </w:tcPr>
          <w:p w14:paraId="2BF68CFA" w14:textId="77777777" w:rsidR="002D7470" w:rsidRPr="00CD3877" w:rsidRDefault="00637FC3" w:rsidP="00637FC3">
            <w:pPr>
              <w:jc w:val="both"/>
              <w:rPr>
                <w:sz w:val="20"/>
                <w:szCs w:val="20"/>
              </w:rPr>
            </w:pPr>
            <w:r w:rsidRPr="00CD3877">
              <w:rPr>
                <w:sz w:val="20"/>
                <w:szCs w:val="20"/>
              </w:rPr>
              <w:t>Ak použitie uzavretého systému nie je technicky možné, zamestnávateľ zabezpečí, aby sa úroveň expozície pracovníkov karcinogénu, mutagénu alebo bezprahovej reprodukčne toxickej látke znížila na technicky čo najnižšiu možnú úroveň.</w:t>
            </w:r>
          </w:p>
        </w:tc>
        <w:tc>
          <w:tcPr>
            <w:tcW w:w="642" w:type="dxa"/>
          </w:tcPr>
          <w:p w14:paraId="2C8B18A8" w14:textId="77777777" w:rsidR="002D7470" w:rsidRPr="00CD3877" w:rsidRDefault="002D7470">
            <w:pPr>
              <w:jc w:val="center"/>
              <w:rPr>
                <w:sz w:val="20"/>
                <w:szCs w:val="20"/>
              </w:rPr>
            </w:pPr>
            <w:r w:rsidRPr="00CD3877">
              <w:rPr>
                <w:sz w:val="20"/>
                <w:szCs w:val="20"/>
              </w:rPr>
              <w:t>N</w:t>
            </w:r>
          </w:p>
        </w:tc>
        <w:tc>
          <w:tcPr>
            <w:tcW w:w="993" w:type="dxa"/>
          </w:tcPr>
          <w:p w14:paraId="6F3DA398" w14:textId="77777777" w:rsidR="002D7470" w:rsidRPr="00CD3877" w:rsidRDefault="006C1DF1">
            <w:pPr>
              <w:jc w:val="center"/>
              <w:rPr>
                <w:sz w:val="20"/>
                <w:szCs w:val="20"/>
              </w:rPr>
            </w:pPr>
            <w:r w:rsidRPr="00CD3877">
              <w:rPr>
                <w:sz w:val="20"/>
                <w:szCs w:val="20"/>
              </w:rPr>
              <w:t>Návrh nariadenia vlády</w:t>
            </w:r>
          </w:p>
        </w:tc>
        <w:tc>
          <w:tcPr>
            <w:tcW w:w="898" w:type="dxa"/>
          </w:tcPr>
          <w:p w14:paraId="2AB9F1C3" w14:textId="77777777" w:rsidR="002D7470" w:rsidRPr="00CD3877" w:rsidRDefault="002D7470">
            <w:pPr>
              <w:pStyle w:val="Normlny0"/>
              <w:jc w:val="center"/>
            </w:pPr>
            <w:r w:rsidRPr="00CD3877">
              <w:t>§ 5</w:t>
            </w:r>
          </w:p>
          <w:p w14:paraId="3A7C7CEA" w14:textId="77777777" w:rsidR="002D7470" w:rsidRPr="00CD3877" w:rsidRDefault="002D7470">
            <w:pPr>
              <w:pStyle w:val="Normlny0"/>
              <w:jc w:val="center"/>
            </w:pPr>
            <w:r w:rsidRPr="00CD3877">
              <w:t>O: 3</w:t>
            </w:r>
          </w:p>
        </w:tc>
        <w:tc>
          <w:tcPr>
            <w:tcW w:w="3600" w:type="dxa"/>
          </w:tcPr>
          <w:p w14:paraId="54D0E3E4" w14:textId="77777777" w:rsidR="002D7470" w:rsidRPr="00CD3877" w:rsidRDefault="00E13D1C" w:rsidP="00354E99">
            <w:pPr>
              <w:tabs>
                <w:tab w:val="left" w:pos="567"/>
              </w:tabs>
              <w:jc w:val="both"/>
              <w:rPr>
                <w:sz w:val="20"/>
                <w:szCs w:val="20"/>
              </w:rPr>
            </w:pPr>
            <w:r w:rsidRPr="00CD3877">
              <w:rPr>
                <w:sz w:val="20"/>
                <w:szCs w:val="20"/>
              </w:rPr>
              <w:t>Ak použitie uzavretého systému nie je technicky možné, zamestnávateľ musí znížiť expozíciu zamestnancov karcinogénnym faktorom, mutagénnym faktorom alebo bezprahovým reprodukčne toxickým faktorom na najnižšiu technicky dosiahnuteľnú úroveň.</w:t>
            </w:r>
          </w:p>
        </w:tc>
        <w:tc>
          <w:tcPr>
            <w:tcW w:w="720" w:type="dxa"/>
          </w:tcPr>
          <w:p w14:paraId="6CC37539" w14:textId="77777777" w:rsidR="002D7470" w:rsidRPr="00CD3877" w:rsidRDefault="00D75F4D">
            <w:pPr>
              <w:jc w:val="center"/>
              <w:rPr>
                <w:sz w:val="20"/>
                <w:szCs w:val="20"/>
              </w:rPr>
            </w:pPr>
            <w:r w:rsidRPr="00CD3877">
              <w:rPr>
                <w:sz w:val="20"/>
                <w:szCs w:val="20"/>
              </w:rPr>
              <w:t>Ú</w:t>
            </w:r>
          </w:p>
        </w:tc>
        <w:tc>
          <w:tcPr>
            <w:tcW w:w="978" w:type="dxa"/>
          </w:tcPr>
          <w:p w14:paraId="2174EBEB" w14:textId="77777777" w:rsidR="002D7470" w:rsidRPr="00CD3877" w:rsidRDefault="002D7470">
            <w:pPr>
              <w:jc w:val="center"/>
              <w:rPr>
                <w:sz w:val="20"/>
                <w:szCs w:val="20"/>
              </w:rPr>
            </w:pPr>
          </w:p>
        </w:tc>
        <w:tc>
          <w:tcPr>
            <w:tcW w:w="797" w:type="dxa"/>
          </w:tcPr>
          <w:p w14:paraId="1D8B528A" w14:textId="77777777" w:rsidR="002D7470" w:rsidRPr="00CD3877" w:rsidRDefault="00A331EE">
            <w:pPr>
              <w:pStyle w:val="Nadpis1"/>
              <w:rPr>
                <w:b w:val="0"/>
                <w:bCs w:val="0"/>
                <w:sz w:val="20"/>
                <w:szCs w:val="20"/>
              </w:rPr>
            </w:pPr>
            <w:r w:rsidRPr="00CD3877">
              <w:rPr>
                <w:b w:val="0"/>
                <w:bCs w:val="0"/>
                <w:sz w:val="20"/>
                <w:szCs w:val="20"/>
              </w:rPr>
              <w:t>GP - N</w:t>
            </w:r>
          </w:p>
        </w:tc>
        <w:tc>
          <w:tcPr>
            <w:tcW w:w="1559" w:type="dxa"/>
          </w:tcPr>
          <w:p w14:paraId="04EA4C82" w14:textId="77777777" w:rsidR="002D7470" w:rsidRPr="00CD3877" w:rsidRDefault="002D7470">
            <w:pPr>
              <w:pStyle w:val="Nadpis1"/>
              <w:jc w:val="both"/>
              <w:rPr>
                <w:b w:val="0"/>
                <w:bCs w:val="0"/>
                <w:sz w:val="20"/>
                <w:szCs w:val="20"/>
              </w:rPr>
            </w:pPr>
          </w:p>
        </w:tc>
      </w:tr>
      <w:tr w:rsidR="008D5CC8" w:rsidRPr="00CD3877" w14:paraId="59063597" w14:textId="77777777" w:rsidTr="00E408EC">
        <w:trPr>
          <w:gridAfter w:val="1"/>
          <w:wAfter w:w="7" w:type="dxa"/>
        </w:trPr>
        <w:tc>
          <w:tcPr>
            <w:tcW w:w="634" w:type="dxa"/>
          </w:tcPr>
          <w:p w14:paraId="44068C5C" w14:textId="77777777" w:rsidR="00750AD9" w:rsidRPr="00CD3877" w:rsidRDefault="00750AD9" w:rsidP="00750AD9">
            <w:pPr>
              <w:jc w:val="center"/>
              <w:rPr>
                <w:sz w:val="20"/>
                <w:szCs w:val="20"/>
              </w:rPr>
            </w:pPr>
            <w:r w:rsidRPr="00CD3877">
              <w:rPr>
                <w:sz w:val="20"/>
                <w:szCs w:val="20"/>
              </w:rPr>
              <w:t>Č:5</w:t>
            </w:r>
          </w:p>
          <w:p w14:paraId="4A437EA9" w14:textId="77777777" w:rsidR="00750AD9" w:rsidRPr="00CD3877" w:rsidRDefault="00750AD9" w:rsidP="00750AD9">
            <w:pPr>
              <w:jc w:val="center"/>
              <w:rPr>
                <w:sz w:val="20"/>
                <w:szCs w:val="20"/>
              </w:rPr>
            </w:pPr>
            <w:r w:rsidRPr="00CD3877">
              <w:rPr>
                <w:sz w:val="20"/>
                <w:szCs w:val="20"/>
              </w:rPr>
              <w:t>O:3a</w:t>
            </w:r>
          </w:p>
        </w:tc>
        <w:tc>
          <w:tcPr>
            <w:tcW w:w="3969" w:type="dxa"/>
            <w:gridSpan w:val="2"/>
          </w:tcPr>
          <w:p w14:paraId="1A5F000D" w14:textId="77777777" w:rsidR="00750AD9" w:rsidRPr="00CD3877" w:rsidRDefault="00750AD9" w:rsidP="006C479C">
            <w:pPr>
              <w:pStyle w:val="abc"/>
              <w:widowControl/>
              <w:tabs>
                <w:tab w:val="clear" w:pos="360"/>
                <w:tab w:val="clear" w:pos="680"/>
              </w:tabs>
            </w:pPr>
            <w:r w:rsidRPr="00CD3877">
              <w:t>Ak prahovú reprodukčne toxickú látku nie je technicky možné používať alebo vyrábať v uzavretom systéme, zamestnávateľ zabezpečí, aby sa riziko spojené s expozíciou pracovníkov tejto prahovej reprodukčne toxickej látke znížilo na minimum</w:t>
            </w:r>
          </w:p>
        </w:tc>
        <w:tc>
          <w:tcPr>
            <w:tcW w:w="642" w:type="dxa"/>
          </w:tcPr>
          <w:p w14:paraId="4991A05B" w14:textId="77777777" w:rsidR="00750AD9" w:rsidRPr="00CD3877" w:rsidRDefault="00165DCF">
            <w:pPr>
              <w:jc w:val="center"/>
              <w:rPr>
                <w:sz w:val="20"/>
                <w:szCs w:val="20"/>
              </w:rPr>
            </w:pPr>
            <w:r w:rsidRPr="00CD3877">
              <w:rPr>
                <w:sz w:val="20"/>
                <w:szCs w:val="20"/>
              </w:rPr>
              <w:t>N</w:t>
            </w:r>
          </w:p>
        </w:tc>
        <w:tc>
          <w:tcPr>
            <w:tcW w:w="993" w:type="dxa"/>
          </w:tcPr>
          <w:p w14:paraId="72C18E49" w14:textId="77777777" w:rsidR="00750AD9" w:rsidRPr="00CD3877" w:rsidRDefault="00354E99">
            <w:pPr>
              <w:jc w:val="center"/>
              <w:rPr>
                <w:sz w:val="20"/>
                <w:szCs w:val="20"/>
              </w:rPr>
            </w:pPr>
            <w:r w:rsidRPr="00CD3877">
              <w:rPr>
                <w:sz w:val="20"/>
                <w:szCs w:val="20"/>
              </w:rPr>
              <w:t>Návrh nariadenia vlády</w:t>
            </w:r>
          </w:p>
        </w:tc>
        <w:tc>
          <w:tcPr>
            <w:tcW w:w="898" w:type="dxa"/>
          </w:tcPr>
          <w:p w14:paraId="067C6E73" w14:textId="77777777" w:rsidR="00750AD9" w:rsidRPr="00CD3877" w:rsidRDefault="00B616D9">
            <w:pPr>
              <w:pStyle w:val="Normlny0"/>
              <w:jc w:val="center"/>
            </w:pPr>
            <w:r w:rsidRPr="00CD3877">
              <w:t>§ 5</w:t>
            </w:r>
          </w:p>
          <w:p w14:paraId="6EA5E2DA" w14:textId="77777777" w:rsidR="00B616D9" w:rsidRPr="00CD3877" w:rsidRDefault="00B616D9">
            <w:pPr>
              <w:pStyle w:val="Normlny0"/>
              <w:jc w:val="center"/>
            </w:pPr>
            <w:r w:rsidRPr="00CD3877">
              <w:t>O: 4</w:t>
            </w:r>
          </w:p>
        </w:tc>
        <w:tc>
          <w:tcPr>
            <w:tcW w:w="3600" w:type="dxa"/>
          </w:tcPr>
          <w:p w14:paraId="6CFCC46C" w14:textId="77777777" w:rsidR="00750AD9" w:rsidRPr="00CD3877" w:rsidRDefault="00E13D1C" w:rsidP="00E13D1C">
            <w:pPr>
              <w:tabs>
                <w:tab w:val="left" w:pos="567"/>
              </w:tabs>
              <w:autoSpaceDE/>
              <w:autoSpaceDN/>
              <w:contextualSpacing/>
              <w:jc w:val="both"/>
              <w:rPr>
                <w:sz w:val="20"/>
                <w:szCs w:val="20"/>
              </w:rPr>
            </w:pPr>
            <w:r w:rsidRPr="00CD3877">
              <w:rPr>
                <w:sz w:val="20"/>
                <w:szCs w:val="20"/>
              </w:rPr>
              <w:t xml:space="preserve">Ak prahové reprodukčne toxické faktory nie je technicky možné používať alebo vyrábať  v uzavretom systéme, zamestnávateľ zníži expozíciu zamestnancov prahovým reprodukčne toxickým faktorom na najnižšiu technicky dosiahnuteľnú úroveň. </w:t>
            </w:r>
          </w:p>
        </w:tc>
        <w:tc>
          <w:tcPr>
            <w:tcW w:w="720" w:type="dxa"/>
          </w:tcPr>
          <w:p w14:paraId="38084D8F" w14:textId="77777777" w:rsidR="00750AD9" w:rsidRPr="00CD3877" w:rsidRDefault="00D75F4D">
            <w:pPr>
              <w:jc w:val="center"/>
              <w:rPr>
                <w:sz w:val="20"/>
                <w:szCs w:val="20"/>
              </w:rPr>
            </w:pPr>
            <w:r w:rsidRPr="00CD3877">
              <w:rPr>
                <w:sz w:val="20"/>
                <w:szCs w:val="20"/>
              </w:rPr>
              <w:t>Ú</w:t>
            </w:r>
          </w:p>
        </w:tc>
        <w:tc>
          <w:tcPr>
            <w:tcW w:w="978" w:type="dxa"/>
          </w:tcPr>
          <w:p w14:paraId="31943733" w14:textId="77777777" w:rsidR="00750AD9" w:rsidRPr="00CD3877" w:rsidRDefault="00750AD9">
            <w:pPr>
              <w:jc w:val="center"/>
              <w:rPr>
                <w:sz w:val="20"/>
                <w:szCs w:val="20"/>
              </w:rPr>
            </w:pPr>
          </w:p>
        </w:tc>
        <w:tc>
          <w:tcPr>
            <w:tcW w:w="797" w:type="dxa"/>
          </w:tcPr>
          <w:p w14:paraId="1E16679C" w14:textId="77777777" w:rsidR="00750AD9" w:rsidRPr="00CD3877" w:rsidRDefault="00354E99">
            <w:pPr>
              <w:pStyle w:val="Nadpis1"/>
              <w:rPr>
                <w:b w:val="0"/>
                <w:bCs w:val="0"/>
                <w:sz w:val="20"/>
                <w:szCs w:val="20"/>
              </w:rPr>
            </w:pPr>
            <w:r w:rsidRPr="00CD3877">
              <w:rPr>
                <w:b w:val="0"/>
                <w:bCs w:val="0"/>
                <w:sz w:val="20"/>
                <w:szCs w:val="20"/>
              </w:rPr>
              <w:t>GP - N</w:t>
            </w:r>
          </w:p>
        </w:tc>
        <w:tc>
          <w:tcPr>
            <w:tcW w:w="1559" w:type="dxa"/>
          </w:tcPr>
          <w:p w14:paraId="5C919B78" w14:textId="77777777" w:rsidR="00750AD9" w:rsidRPr="00CD3877" w:rsidRDefault="00750AD9">
            <w:pPr>
              <w:pStyle w:val="Nadpis1"/>
              <w:jc w:val="both"/>
              <w:rPr>
                <w:b w:val="0"/>
                <w:bCs w:val="0"/>
                <w:sz w:val="20"/>
                <w:szCs w:val="20"/>
              </w:rPr>
            </w:pPr>
          </w:p>
        </w:tc>
      </w:tr>
      <w:tr w:rsidR="008D5CC8" w:rsidRPr="00CD3877" w14:paraId="644052F6" w14:textId="77777777" w:rsidTr="00E408EC">
        <w:trPr>
          <w:gridAfter w:val="1"/>
          <w:wAfter w:w="7" w:type="dxa"/>
        </w:trPr>
        <w:tc>
          <w:tcPr>
            <w:tcW w:w="634" w:type="dxa"/>
          </w:tcPr>
          <w:p w14:paraId="5E42CA61" w14:textId="77777777" w:rsidR="00750AD9" w:rsidRPr="00CD3877" w:rsidRDefault="00750AD9" w:rsidP="00750AD9">
            <w:pPr>
              <w:jc w:val="center"/>
              <w:rPr>
                <w:sz w:val="20"/>
                <w:szCs w:val="20"/>
              </w:rPr>
            </w:pPr>
            <w:r w:rsidRPr="00CD3877">
              <w:rPr>
                <w:sz w:val="20"/>
                <w:szCs w:val="20"/>
              </w:rPr>
              <w:t>Č:5</w:t>
            </w:r>
          </w:p>
          <w:p w14:paraId="435AD3FD" w14:textId="77777777" w:rsidR="00750AD9" w:rsidRPr="00CD3877" w:rsidRDefault="00750AD9" w:rsidP="00750AD9">
            <w:pPr>
              <w:jc w:val="center"/>
              <w:rPr>
                <w:sz w:val="20"/>
                <w:szCs w:val="20"/>
              </w:rPr>
            </w:pPr>
            <w:r w:rsidRPr="00CD3877">
              <w:rPr>
                <w:sz w:val="20"/>
                <w:szCs w:val="20"/>
              </w:rPr>
              <w:t>O:3b</w:t>
            </w:r>
          </w:p>
        </w:tc>
        <w:tc>
          <w:tcPr>
            <w:tcW w:w="3969" w:type="dxa"/>
            <w:gridSpan w:val="2"/>
          </w:tcPr>
          <w:p w14:paraId="0E836834" w14:textId="77777777" w:rsidR="00750AD9" w:rsidRPr="00CD3877" w:rsidRDefault="00750AD9" w:rsidP="00750AD9">
            <w:pPr>
              <w:pStyle w:val="abc"/>
            </w:pPr>
            <w:r w:rsidRPr="00CD3877">
              <w:t>Pokiaľ ide o reprodukčne toxické látky iné ako bezprahové reprodukčne toxické látky a prahové reprodukčne toxické látky, zamestnávateľ uplatní odsek 3a tohto článku. V takom prípade zamestnávateľ pri hodnotení rizika uvedenom v článku 3 náležite zohľadní možnosť, že pre takúto reprodukčne toxickú látku nemusí existovať úroveň expozície, ktorá je bezpečná pre zdravie pracovníkov, a v tejto súvislosti stanoví vhodné opatrenia.</w:t>
            </w:r>
          </w:p>
        </w:tc>
        <w:tc>
          <w:tcPr>
            <w:tcW w:w="642" w:type="dxa"/>
          </w:tcPr>
          <w:p w14:paraId="62415DD1" w14:textId="77777777" w:rsidR="00750AD9" w:rsidRPr="00CD3877" w:rsidRDefault="00165DCF">
            <w:pPr>
              <w:jc w:val="center"/>
              <w:rPr>
                <w:sz w:val="20"/>
                <w:szCs w:val="20"/>
              </w:rPr>
            </w:pPr>
            <w:r w:rsidRPr="00CD3877">
              <w:rPr>
                <w:sz w:val="20"/>
                <w:szCs w:val="20"/>
              </w:rPr>
              <w:t>N</w:t>
            </w:r>
          </w:p>
        </w:tc>
        <w:tc>
          <w:tcPr>
            <w:tcW w:w="993" w:type="dxa"/>
          </w:tcPr>
          <w:p w14:paraId="00B90D58" w14:textId="77777777" w:rsidR="00750AD9" w:rsidRPr="00CD3877" w:rsidRDefault="00354E99">
            <w:pPr>
              <w:jc w:val="center"/>
              <w:rPr>
                <w:sz w:val="20"/>
                <w:szCs w:val="20"/>
              </w:rPr>
            </w:pPr>
            <w:r w:rsidRPr="00CD3877">
              <w:rPr>
                <w:sz w:val="20"/>
                <w:szCs w:val="20"/>
              </w:rPr>
              <w:t>Návrh nariadenia vlády</w:t>
            </w:r>
          </w:p>
        </w:tc>
        <w:tc>
          <w:tcPr>
            <w:tcW w:w="898" w:type="dxa"/>
          </w:tcPr>
          <w:p w14:paraId="5641AA74" w14:textId="77777777" w:rsidR="00750AD9" w:rsidRPr="00CD3877" w:rsidRDefault="00B616D9">
            <w:pPr>
              <w:pStyle w:val="Normlny0"/>
              <w:jc w:val="center"/>
            </w:pPr>
            <w:r w:rsidRPr="00CD3877">
              <w:t>§ 5</w:t>
            </w:r>
          </w:p>
          <w:p w14:paraId="30351AE8" w14:textId="77777777" w:rsidR="00B616D9" w:rsidRPr="00CD3877" w:rsidRDefault="00B616D9">
            <w:pPr>
              <w:pStyle w:val="Normlny0"/>
              <w:jc w:val="center"/>
            </w:pPr>
            <w:r w:rsidRPr="00CD3877">
              <w:t>O: 5</w:t>
            </w:r>
          </w:p>
        </w:tc>
        <w:tc>
          <w:tcPr>
            <w:tcW w:w="3600" w:type="dxa"/>
          </w:tcPr>
          <w:p w14:paraId="0055F167" w14:textId="77777777" w:rsidR="00750AD9" w:rsidRPr="00CD3877" w:rsidRDefault="00E13D1C">
            <w:pPr>
              <w:ind w:right="-2"/>
              <w:jc w:val="both"/>
              <w:rPr>
                <w:sz w:val="20"/>
                <w:szCs w:val="20"/>
              </w:rPr>
            </w:pPr>
            <w:r w:rsidRPr="00CD3877">
              <w:rPr>
                <w:sz w:val="20"/>
                <w:szCs w:val="20"/>
              </w:rPr>
              <w:t>Ak sú zamestnanci exponovaní reprodukčne toxickým faktorom, ktoré sú iné ako bezprahové reprodukčne toxické faktory a prahové reprodukčne toxické faktory, zamestnávateľ postupuje podľa odseku 4. Zamestnávateľ pri posúdení rizika pre zdravie alebo bezpečnosť zamestnancov podľa § 3 zohľadní, že pre takéto reprodukčne toxické faktory nie je určená úroveň expozície, ktorá je bezpečná pre zdravie zamestnancov, a zabezpečí im vhodné ochranné opatrenia.</w:t>
            </w:r>
          </w:p>
        </w:tc>
        <w:tc>
          <w:tcPr>
            <w:tcW w:w="720" w:type="dxa"/>
          </w:tcPr>
          <w:p w14:paraId="7C1ABBF4" w14:textId="77777777" w:rsidR="00750AD9" w:rsidRPr="00CD3877" w:rsidRDefault="00D75F4D">
            <w:pPr>
              <w:jc w:val="center"/>
              <w:rPr>
                <w:sz w:val="20"/>
                <w:szCs w:val="20"/>
              </w:rPr>
            </w:pPr>
            <w:r w:rsidRPr="00CD3877">
              <w:rPr>
                <w:sz w:val="20"/>
                <w:szCs w:val="20"/>
              </w:rPr>
              <w:t>Ú</w:t>
            </w:r>
          </w:p>
        </w:tc>
        <w:tc>
          <w:tcPr>
            <w:tcW w:w="978" w:type="dxa"/>
          </w:tcPr>
          <w:p w14:paraId="28A9810C" w14:textId="77777777" w:rsidR="00750AD9" w:rsidRPr="00CD3877" w:rsidRDefault="00750AD9">
            <w:pPr>
              <w:jc w:val="center"/>
              <w:rPr>
                <w:sz w:val="20"/>
                <w:szCs w:val="20"/>
              </w:rPr>
            </w:pPr>
          </w:p>
        </w:tc>
        <w:tc>
          <w:tcPr>
            <w:tcW w:w="797" w:type="dxa"/>
          </w:tcPr>
          <w:p w14:paraId="09C85F89" w14:textId="77777777" w:rsidR="00750AD9" w:rsidRPr="00CD3877" w:rsidRDefault="00354E99">
            <w:pPr>
              <w:pStyle w:val="Nadpis1"/>
              <w:rPr>
                <w:b w:val="0"/>
                <w:bCs w:val="0"/>
                <w:sz w:val="20"/>
                <w:szCs w:val="20"/>
              </w:rPr>
            </w:pPr>
            <w:r w:rsidRPr="00CD3877">
              <w:rPr>
                <w:b w:val="0"/>
                <w:bCs w:val="0"/>
                <w:sz w:val="20"/>
                <w:szCs w:val="20"/>
              </w:rPr>
              <w:t>GP - N</w:t>
            </w:r>
          </w:p>
        </w:tc>
        <w:tc>
          <w:tcPr>
            <w:tcW w:w="1559" w:type="dxa"/>
          </w:tcPr>
          <w:p w14:paraId="6705CAC2" w14:textId="77777777" w:rsidR="00750AD9" w:rsidRPr="00CD3877" w:rsidRDefault="00750AD9">
            <w:pPr>
              <w:pStyle w:val="Nadpis1"/>
              <w:jc w:val="both"/>
              <w:rPr>
                <w:b w:val="0"/>
                <w:bCs w:val="0"/>
                <w:sz w:val="20"/>
                <w:szCs w:val="20"/>
              </w:rPr>
            </w:pPr>
          </w:p>
        </w:tc>
      </w:tr>
      <w:tr w:rsidR="008D5CC8" w:rsidRPr="00CD3877" w14:paraId="142E7560" w14:textId="77777777" w:rsidTr="00E408EC">
        <w:trPr>
          <w:gridAfter w:val="1"/>
          <w:wAfter w:w="7" w:type="dxa"/>
        </w:trPr>
        <w:tc>
          <w:tcPr>
            <w:tcW w:w="634" w:type="dxa"/>
          </w:tcPr>
          <w:p w14:paraId="12BB8315" w14:textId="77777777" w:rsidR="002D7470" w:rsidRPr="00CD3877" w:rsidRDefault="002D7470">
            <w:pPr>
              <w:jc w:val="center"/>
              <w:rPr>
                <w:sz w:val="20"/>
                <w:szCs w:val="20"/>
              </w:rPr>
            </w:pPr>
            <w:r w:rsidRPr="00CD3877">
              <w:rPr>
                <w:sz w:val="20"/>
                <w:szCs w:val="20"/>
              </w:rPr>
              <w:t>Č:5</w:t>
            </w:r>
          </w:p>
          <w:p w14:paraId="3EA07CB1" w14:textId="77777777" w:rsidR="002D7470" w:rsidRPr="00CD3877" w:rsidRDefault="002D7470">
            <w:pPr>
              <w:jc w:val="center"/>
              <w:rPr>
                <w:sz w:val="20"/>
                <w:szCs w:val="20"/>
              </w:rPr>
            </w:pPr>
            <w:r w:rsidRPr="00CD3877">
              <w:rPr>
                <w:sz w:val="20"/>
                <w:szCs w:val="20"/>
              </w:rPr>
              <w:t>O:4</w:t>
            </w:r>
          </w:p>
        </w:tc>
        <w:tc>
          <w:tcPr>
            <w:tcW w:w="3969" w:type="dxa"/>
            <w:gridSpan w:val="2"/>
          </w:tcPr>
          <w:p w14:paraId="2DDC77C1" w14:textId="77777777" w:rsidR="002D7470" w:rsidRPr="00CD3877" w:rsidRDefault="00750AD9" w:rsidP="006C479C">
            <w:pPr>
              <w:pStyle w:val="abc"/>
              <w:widowControl/>
              <w:tabs>
                <w:tab w:val="clear" w:pos="360"/>
                <w:tab w:val="clear" w:pos="680"/>
              </w:tabs>
            </w:pPr>
            <w:r w:rsidRPr="00CD3877">
              <w:t>Expozícia nesmie presiahnuť limitnú hodnotu pre karcinogén, mutagén alebo reprodukčne toxickú látku stanovenú v prílohe III.</w:t>
            </w:r>
          </w:p>
        </w:tc>
        <w:tc>
          <w:tcPr>
            <w:tcW w:w="642" w:type="dxa"/>
          </w:tcPr>
          <w:p w14:paraId="7DEAFEB3" w14:textId="77777777" w:rsidR="002D7470" w:rsidRPr="00CD3877" w:rsidRDefault="002D7470">
            <w:pPr>
              <w:jc w:val="center"/>
              <w:rPr>
                <w:sz w:val="20"/>
                <w:szCs w:val="20"/>
              </w:rPr>
            </w:pPr>
            <w:r w:rsidRPr="00CD3877">
              <w:rPr>
                <w:sz w:val="20"/>
                <w:szCs w:val="20"/>
              </w:rPr>
              <w:t>N</w:t>
            </w:r>
          </w:p>
        </w:tc>
        <w:tc>
          <w:tcPr>
            <w:tcW w:w="993" w:type="dxa"/>
          </w:tcPr>
          <w:p w14:paraId="3B3A2631" w14:textId="77777777" w:rsidR="002D7470" w:rsidRPr="00CD3877" w:rsidRDefault="006C1DF1">
            <w:pPr>
              <w:jc w:val="center"/>
              <w:rPr>
                <w:sz w:val="20"/>
                <w:szCs w:val="20"/>
              </w:rPr>
            </w:pPr>
            <w:r w:rsidRPr="00CD3877">
              <w:rPr>
                <w:sz w:val="20"/>
                <w:szCs w:val="20"/>
              </w:rPr>
              <w:t>Návrh nariadenia vlády</w:t>
            </w:r>
          </w:p>
        </w:tc>
        <w:tc>
          <w:tcPr>
            <w:tcW w:w="898" w:type="dxa"/>
          </w:tcPr>
          <w:p w14:paraId="40D807BB" w14:textId="77777777" w:rsidR="002D7470" w:rsidRPr="00CD3877" w:rsidRDefault="002D7470">
            <w:pPr>
              <w:pStyle w:val="Normlny0"/>
              <w:jc w:val="center"/>
            </w:pPr>
            <w:r w:rsidRPr="00CD3877">
              <w:t>§ 5</w:t>
            </w:r>
          </w:p>
          <w:p w14:paraId="3AAD7A49" w14:textId="77777777" w:rsidR="002D7470" w:rsidRPr="00CD3877" w:rsidRDefault="002D7470">
            <w:pPr>
              <w:pStyle w:val="Normlny0"/>
              <w:jc w:val="center"/>
            </w:pPr>
            <w:r w:rsidRPr="00CD3877">
              <w:t xml:space="preserve">O: </w:t>
            </w:r>
            <w:r w:rsidR="003A6C53" w:rsidRPr="00CD3877">
              <w:t>6</w:t>
            </w:r>
          </w:p>
        </w:tc>
        <w:tc>
          <w:tcPr>
            <w:tcW w:w="3600" w:type="dxa"/>
          </w:tcPr>
          <w:p w14:paraId="2C3904D5" w14:textId="77777777" w:rsidR="002D7470" w:rsidRPr="00CD3877" w:rsidRDefault="00E13D1C" w:rsidP="00E13D1C">
            <w:pPr>
              <w:tabs>
                <w:tab w:val="left" w:pos="0"/>
                <w:tab w:val="left" w:pos="567"/>
              </w:tabs>
              <w:jc w:val="both"/>
              <w:rPr>
                <w:sz w:val="20"/>
                <w:szCs w:val="20"/>
              </w:rPr>
            </w:pPr>
            <w:r w:rsidRPr="00CD3877">
              <w:rPr>
                <w:sz w:val="20"/>
                <w:szCs w:val="20"/>
              </w:rPr>
              <w:t xml:space="preserve">Expozícia zamestnanca karcinogénnym faktorom, mutagénnym faktorom alebo reprodukčne toxickým faktorom nemôže prekročiť najvyššie prípustné expozičné limity, ktoré sú uvedené v </w:t>
            </w:r>
            <w:hyperlink w:anchor="prilohy.priloha-priloha_c_2_k_nariadeniu_vlady_c_356_2006_z_z.oznacenie">
              <w:r w:rsidRPr="00CD3877">
                <w:rPr>
                  <w:sz w:val="20"/>
                  <w:szCs w:val="20"/>
                </w:rPr>
                <w:t xml:space="preserve">prílohe č. 2 </w:t>
              </w:r>
            </w:hyperlink>
            <w:r w:rsidRPr="00CD3877">
              <w:rPr>
                <w:sz w:val="20"/>
                <w:szCs w:val="20"/>
              </w:rPr>
              <w:t xml:space="preserve">a expozičné ekvivalenty pre karcinogénne faktory alebo mutagénne faktory uvedené v </w:t>
            </w:r>
            <w:hyperlink w:anchor="prilohy.priloha-priloha_c_2_k_nariadeniu_vlady_c_356_2006_z_z.oznacenie">
              <w:r w:rsidRPr="00CD3877">
                <w:rPr>
                  <w:sz w:val="20"/>
                  <w:szCs w:val="20"/>
                </w:rPr>
                <w:t>prílohe č. 3</w:t>
              </w:r>
            </w:hyperlink>
            <w:bookmarkStart w:id="5" w:name="paragraf-5.odsek-4.text"/>
            <w:r w:rsidRPr="00CD3877">
              <w:rPr>
                <w:sz w:val="20"/>
                <w:szCs w:val="20"/>
              </w:rPr>
              <w:t xml:space="preserve">. </w:t>
            </w:r>
            <w:bookmarkEnd w:id="5"/>
          </w:p>
        </w:tc>
        <w:tc>
          <w:tcPr>
            <w:tcW w:w="720" w:type="dxa"/>
          </w:tcPr>
          <w:p w14:paraId="227B2FB4" w14:textId="77777777" w:rsidR="002D7470" w:rsidRPr="00CD3877" w:rsidRDefault="00D75F4D">
            <w:pPr>
              <w:jc w:val="center"/>
              <w:rPr>
                <w:sz w:val="20"/>
                <w:szCs w:val="20"/>
              </w:rPr>
            </w:pPr>
            <w:r w:rsidRPr="00CD3877">
              <w:rPr>
                <w:sz w:val="20"/>
                <w:szCs w:val="20"/>
              </w:rPr>
              <w:t>Ú</w:t>
            </w:r>
          </w:p>
        </w:tc>
        <w:tc>
          <w:tcPr>
            <w:tcW w:w="978" w:type="dxa"/>
          </w:tcPr>
          <w:p w14:paraId="6AE1DB70" w14:textId="77777777" w:rsidR="002D7470" w:rsidRPr="00CD3877" w:rsidRDefault="002D7470">
            <w:pPr>
              <w:jc w:val="center"/>
              <w:rPr>
                <w:sz w:val="20"/>
                <w:szCs w:val="20"/>
              </w:rPr>
            </w:pPr>
          </w:p>
        </w:tc>
        <w:tc>
          <w:tcPr>
            <w:tcW w:w="797" w:type="dxa"/>
          </w:tcPr>
          <w:p w14:paraId="75AC49BA" w14:textId="77777777" w:rsidR="002D7470" w:rsidRPr="00CD3877" w:rsidRDefault="00A331EE">
            <w:pPr>
              <w:pStyle w:val="Nadpis1"/>
              <w:rPr>
                <w:b w:val="0"/>
                <w:bCs w:val="0"/>
                <w:sz w:val="20"/>
                <w:szCs w:val="20"/>
              </w:rPr>
            </w:pPr>
            <w:r w:rsidRPr="00CD3877">
              <w:rPr>
                <w:b w:val="0"/>
                <w:bCs w:val="0"/>
                <w:sz w:val="20"/>
                <w:szCs w:val="20"/>
              </w:rPr>
              <w:t>GP - N</w:t>
            </w:r>
          </w:p>
        </w:tc>
        <w:tc>
          <w:tcPr>
            <w:tcW w:w="1559" w:type="dxa"/>
          </w:tcPr>
          <w:p w14:paraId="6D955017" w14:textId="77777777" w:rsidR="002D7470" w:rsidRPr="00CD3877" w:rsidRDefault="002D7470">
            <w:pPr>
              <w:pStyle w:val="Nadpis1"/>
              <w:jc w:val="both"/>
              <w:rPr>
                <w:b w:val="0"/>
                <w:bCs w:val="0"/>
                <w:sz w:val="20"/>
                <w:szCs w:val="20"/>
              </w:rPr>
            </w:pPr>
          </w:p>
        </w:tc>
      </w:tr>
      <w:tr w:rsidR="008D5CC8" w:rsidRPr="00CD3877" w14:paraId="39520872" w14:textId="77777777" w:rsidTr="00E408EC">
        <w:trPr>
          <w:gridAfter w:val="1"/>
          <w:wAfter w:w="7" w:type="dxa"/>
        </w:trPr>
        <w:tc>
          <w:tcPr>
            <w:tcW w:w="634" w:type="dxa"/>
          </w:tcPr>
          <w:p w14:paraId="55599075" w14:textId="77777777" w:rsidR="002D7470" w:rsidRPr="00CD3877" w:rsidRDefault="002D7470">
            <w:pPr>
              <w:jc w:val="center"/>
              <w:rPr>
                <w:sz w:val="20"/>
                <w:szCs w:val="20"/>
              </w:rPr>
            </w:pPr>
            <w:r w:rsidRPr="00CD3877">
              <w:rPr>
                <w:sz w:val="20"/>
                <w:szCs w:val="20"/>
              </w:rPr>
              <w:t>Č:5</w:t>
            </w:r>
          </w:p>
          <w:p w14:paraId="6807B543" w14:textId="77777777" w:rsidR="002D7470" w:rsidRPr="00CD3877" w:rsidRDefault="002D7470">
            <w:pPr>
              <w:jc w:val="center"/>
              <w:rPr>
                <w:sz w:val="20"/>
                <w:szCs w:val="20"/>
              </w:rPr>
            </w:pPr>
            <w:r w:rsidRPr="00CD3877">
              <w:rPr>
                <w:sz w:val="20"/>
                <w:szCs w:val="20"/>
              </w:rPr>
              <w:t>O:5</w:t>
            </w:r>
          </w:p>
          <w:p w14:paraId="0AC1C69A" w14:textId="77777777" w:rsidR="002D7470" w:rsidRPr="00CD3877" w:rsidRDefault="002D7470">
            <w:pPr>
              <w:jc w:val="center"/>
              <w:rPr>
                <w:sz w:val="20"/>
                <w:szCs w:val="20"/>
              </w:rPr>
            </w:pPr>
            <w:r w:rsidRPr="00CD3877">
              <w:rPr>
                <w:sz w:val="20"/>
                <w:szCs w:val="20"/>
              </w:rPr>
              <w:lastRenderedPageBreak/>
              <w:t>P:a)až m)</w:t>
            </w:r>
          </w:p>
        </w:tc>
        <w:tc>
          <w:tcPr>
            <w:tcW w:w="3969" w:type="dxa"/>
            <w:gridSpan w:val="2"/>
          </w:tcPr>
          <w:p w14:paraId="46ECADB4" w14:textId="77777777" w:rsidR="00750AD9" w:rsidRPr="00CD3877" w:rsidRDefault="00750AD9" w:rsidP="00BD2B04">
            <w:pPr>
              <w:pStyle w:val="CM4"/>
              <w:ind w:left="260" w:hanging="284"/>
              <w:jc w:val="both"/>
              <w:rPr>
                <w:sz w:val="20"/>
                <w:szCs w:val="20"/>
              </w:rPr>
            </w:pPr>
            <w:r w:rsidRPr="00CD3877">
              <w:rPr>
                <w:sz w:val="20"/>
                <w:szCs w:val="20"/>
              </w:rPr>
              <w:lastRenderedPageBreak/>
              <w:t xml:space="preserve">5. Zamestnávateľ vždy, keď sa používa karcinogén, mutagén alebo reprodukčne </w:t>
            </w:r>
            <w:r w:rsidRPr="00CD3877">
              <w:rPr>
                <w:sz w:val="20"/>
                <w:szCs w:val="20"/>
              </w:rPr>
              <w:lastRenderedPageBreak/>
              <w:t>toxická látka, vykoná tieto opatrenia:</w:t>
            </w:r>
          </w:p>
          <w:p w14:paraId="00D0AF3B" w14:textId="77777777" w:rsidR="009017B3" w:rsidRPr="00CD3877" w:rsidRDefault="009017B3" w:rsidP="00BD2B04">
            <w:pPr>
              <w:pStyle w:val="CM4"/>
              <w:ind w:left="402" w:hanging="284"/>
              <w:jc w:val="both"/>
              <w:rPr>
                <w:sz w:val="20"/>
                <w:szCs w:val="20"/>
              </w:rPr>
            </w:pPr>
          </w:p>
          <w:p w14:paraId="60DF1FEE" w14:textId="77777777" w:rsidR="009017B3" w:rsidRPr="00CD3877" w:rsidRDefault="009017B3" w:rsidP="00BD2B04">
            <w:pPr>
              <w:pStyle w:val="CM4"/>
              <w:ind w:left="402" w:hanging="284"/>
              <w:jc w:val="both"/>
              <w:rPr>
                <w:sz w:val="20"/>
                <w:szCs w:val="20"/>
              </w:rPr>
            </w:pPr>
          </w:p>
          <w:p w14:paraId="6AD8E1D3" w14:textId="77777777" w:rsidR="00BD2B04" w:rsidRPr="00CD3877" w:rsidRDefault="00BD2B04" w:rsidP="00BD2B04">
            <w:pPr>
              <w:pStyle w:val="Default"/>
              <w:rPr>
                <w:color w:val="auto"/>
                <w:sz w:val="20"/>
                <w:szCs w:val="20"/>
              </w:rPr>
            </w:pPr>
          </w:p>
          <w:p w14:paraId="1D5C4454" w14:textId="77777777" w:rsidR="00E13D1C" w:rsidRPr="00CD3877" w:rsidRDefault="00E13D1C" w:rsidP="00BD2B04">
            <w:pPr>
              <w:pStyle w:val="Default"/>
              <w:rPr>
                <w:color w:val="auto"/>
                <w:sz w:val="20"/>
                <w:szCs w:val="20"/>
              </w:rPr>
            </w:pPr>
          </w:p>
          <w:p w14:paraId="77B61AE9" w14:textId="77777777" w:rsidR="00750AD9" w:rsidRPr="00CD3877" w:rsidRDefault="00750AD9" w:rsidP="00BD2B04">
            <w:pPr>
              <w:pStyle w:val="CM4"/>
              <w:ind w:left="402" w:hanging="284"/>
              <w:jc w:val="both"/>
              <w:rPr>
                <w:sz w:val="20"/>
                <w:szCs w:val="20"/>
              </w:rPr>
            </w:pPr>
            <w:r w:rsidRPr="00CD3877">
              <w:rPr>
                <w:sz w:val="20"/>
                <w:szCs w:val="20"/>
              </w:rPr>
              <w:t>a) obmedzenie množstva karcinogénu, mutagénu alebo reprodukčne toxickej látky na pracovisku;</w:t>
            </w:r>
          </w:p>
          <w:p w14:paraId="20335907" w14:textId="77777777" w:rsidR="00BD2B04" w:rsidRPr="00CD3877" w:rsidRDefault="00BD2B04" w:rsidP="00BD2B04">
            <w:pPr>
              <w:pStyle w:val="Default"/>
              <w:rPr>
                <w:color w:val="auto"/>
                <w:sz w:val="20"/>
                <w:szCs w:val="20"/>
              </w:rPr>
            </w:pPr>
          </w:p>
          <w:p w14:paraId="6CEB2919" w14:textId="77777777" w:rsidR="00EA3B26" w:rsidRPr="00CD3877" w:rsidRDefault="00EA3B26" w:rsidP="00BD2B04">
            <w:pPr>
              <w:pStyle w:val="Default"/>
              <w:rPr>
                <w:color w:val="auto"/>
                <w:sz w:val="20"/>
                <w:szCs w:val="20"/>
              </w:rPr>
            </w:pPr>
          </w:p>
          <w:p w14:paraId="14948FD5" w14:textId="77777777" w:rsidR="00EA3B26" w:rsidRPr="00CD3877" w:rsidRDefault="00EA3B26" w:rsidP="00BD2B04">
            <w:pPr>
              <w:pStyle w:val="Default"/>
              <w:rPr>
                <w:color w:val="auto"/>
                <w:sz w:val="20"/>
                <w:szCs w:val="20"/>
              </w:rPr>
            </w:pPr>
          </w:p>
          <w:p w14:paraId="225E99A6" w14:textId="77777777" w:rsidR="00BD2B04" w:rsidRPr="00CD3877" w:rsidRDefault="00750AD9" w:rsidP="00BD2B04">
            <w:pPr>
              <w:pStyle w:val="CM4"/>
              <w:ind w:left="402" w:hanging="284"/>
              <w:jc w:val="both"/>
              <w:rPr>
                <w:sz w:val="20"/>
                <w:szCs w:val="20"/>
              </w:rPr>
            </w:pPr>
            <w:r w:rsidRPr="00CD3877">
              <w:rPr>
                <w:sz w:val="20"/>
                <w:szCs w:val="20"/>
              </w:rPr>
              <w:t>b) obmedzenie počtu pracovníkov, ktorí sú alebo môžu byť exponovaní, na najnižšiu možnú mieru;</w:t>
            </w:r>
          </w:p>
          <w:p w14:paraId="223942C8" w14:textId="77777777" w:rsidR="00BD2B04" w:rsidRPr="00CD3877" w:rsidRDefault="00BD2B04" w:rsidP="00BD2B04">
            <w:pPr>
              <w:pStyle w:val="Default"/>
              <w:rPr>
                <w:color w:val="auto"/>
                <w:sz w:val="20"/>
                <w:szCs w:val="20"/>
              </w:rPr>
            </w:pPr>
          </w:p>
          <w:p w14:paraId="09C3C575" w14:textId="77777777" w:rsidR="00BD2B04" w:rsidRPr="00CD3877" w:rsidRDefault="00BD2B04" w:rsidP="00BD2B04">
            <w:pPr>
              <w:pStyle w:val="Default"/>
              <w:rPr>
                <w:color w:val="auto"/>
                <w:sz w:val="20"/>
                <w:szCs w:val="20"/>
              </w:rPr>
            </w:pPr>
          </w:p>
          <w:p w14:paraId="367AC1F7" w14:textId="77777777" w:rsidR="00B11053" w:rsidRPr="00CD3877" w:rsidRDefault="00B11053" w:rsidP="00BD2B04">
            <w:pPr>
              <w:pStyle w:val="Default"/>
              <w:rPr>
                <w:color w:val="auto"/>
                <w:sz w:val="20"/>
                <w:szCs w:val="20"/>
              </w:rPr>
            </w:pPr>
          </w:p>
          <w:p w14:paraId="1E6FFDDE" w14:textId="77777777" w:rsidR="00750AD9" w:rsidRPr="00CD3877" w:rsidRDefault="00750AD9" w:rsidP="00BD2B04">
            <w:pPr>
              <w:pStyle w:val="CM4"/>
              <w:ind w:left="402" w:hanging="284"/>
              <w:jc w:val="both"/>
              <w:rPr>
                <w:sz w:val="20"/>
                <w:szCs w:val="20"/>
              </w:rPr>
            </w:pPr>
            <w:r w:rsidRPr="00CD3877">
              <w:rPr>
                <w:sz w:val="20"/>
                <w:szCs w:val="20"/>
              </w:rPr>
              <w:t>c) návrh pracovných postupov a opatrení technickej kontroly s cieľom predísť úniku karcinogénov, mutagénov alebo reprodukčne toxických látok na pracovisku alebo tento únik minimalizovať;</w:t>
            </w:r>
          </w:p>
          <w:p w14:paraId="496AFF05" w14:textId="77777777" w:rsidR="00BD2B04" w:rsidRPr="00CD3877" w:rsidRDefault="00BD2B04" w:rsidP="00BD2B04">
            <w:pPr>
              <w:pStyle w:val="Default"/>
              <w:rPr>
                <w:color w:val="auto"/>
                <w:sz w:val="20"/>
                <w:szCs w:val="20"/>
              </w:rPr>
            </w:pPr>
          </w:p>
          <w:p w14:paraId="28C646B3" w14:textId="77777777" w:rsidR="00750AD9" w:rsidRPr="00CD3877" w:rsidRDefault="00750AD9" w:rsidP="00BD2B04">
            <w:pPr>
              <w:pStyle w:val="CM4"/>
              <w:ind w:left="402" w:hanging="284"/>
              <w:jc w:val="both"/>
              <w:rPr>
                <w:sz w:val="20"/>
                <w:szCs w:val="20"/>
              </w:rPr>
            </w:pPr>
            <w:r w:rsidRPr="00CD3877">
              <w:rPr>
                <w:sz w:val="20"/>
                <w:szCs w:val="20"/>
              </w:rPr>
              <w:t>d) odstraňovanie karcinogénov, mutagénov alebo reprodukčne toxických látok pri zdroji, lokálny odsávací systém alebo celková ventilácia, pričom všetky tieto metódy sú primerané a zlučiteľné s potrebou chrániť verejné zdravie a životné prostredie;</w:t>
            </w:r>
          </w:p>
          <w:p w14:paraId="5992F95F" w14:textId="77777777" w:rsidR="00BD2B04" w:rsidRPr="00CD3877" w:rsidRDefault="00BD2B04" w:rsidP="00BD2B04">
            <w:pPr>
              <w:pStyle w:val="Default"/>
              <w:rPr>
                <w:color w:val="auto"/>
                <w:sz w:val="20"/>
                <w:szCs w:val="20"/>
              </w:rPr>
            </w:pPr>
          </w:p>
          <w:p w14:paraId="7675A220" w14:textId="77777777" w:rsidR="00750AD9" w:rsidRPr="00CD3877" w:rsidRDefault="00750AD9" w:rsidP="00BD2B04">
            <w:pPr>
              <w:pStyle w:val="CM4"/>
              <w:ind w:left="402" w:hanging="284"/>
              <w:jc w:val="both"/>
              <w:rPr>
                <w:sz w:val="20"/>
                <w:szCs w:val="20"/>
              </w:rPr>
            </w:pPr>
            <w:r w:rsidRPr="00CD3877">
              <w:rPr>
                <w:sz w:val="20"/>
                <w:szCs w:val="20"/>
              </w:rPr>
              <w:t>e) použitie vhodných existujúcich meracích postupov pre karcinogény, mutagény alebo reprodukčne toxické látky, najmä na včasné zistenie nadmerných expozícií v dôsledku nepredvídateľnej udalosti alebo nehody;</w:t>
            </w:r>
          </w:p>
          <w:p w14:paraId="19D9A60E" w14:textId="77777777" w:rsidR="00BC51C3" w:rsidRPr="00CD3877" w:rsidRDefault="00BC51C3" w:rsidP="00BC51C3">
            <w:pPr>
              <w:pStyle w:val="Default"/>
              <w:rPr>
                <w:color w:val="auto"/>
                <w:sz w:val="20"/>
                <w:szCs w:val="20"/>
              </w:rPr>
            </w:pPr>
          </w:p>
          <w:p w14:paraId="4DC42773" w14:textId="77777777" w:rsidR="00EA3B26" w:rsidRPr="00CD3877" w:rsidRDefault="00EA3B26" w:rsidP="00BC51C3">
            <w:pPr>
              <w:pStyle w:val="Default"/>
              <w:rPr>
                <w:color w:val="auto"/>
                <w:sz w:val="20"/>
                <w:szCs w:val="20"/>
              </w:rPr>
            </w:pPr>
          </w:p>
          <w:p w14:paraId="792A41BD" w14:textId="77777777" w:rsidR="00B11053" w:rsidRPr="00CD3877" w:rsidRDefault="00B11053" w:rsidP="00BC51C3">
            <w:pPr>
              <w:pStyle w:val="Default"/>
              <w:rPr>
                <w:color w:val="auto"/>
                <w:sz w:val="20"/>
                <w:szCs w:val="20"/>
              </w:rPr>
            </w:pPr>
          </w:p>
          <w:p w14:paraId="6528DD21" w14:textId="77777777" w:rsidR="00750AD9" w:rsidRPr="00CD3877" w:rsidRDefault="00750AD9" w:rsidP="00BC51C3">
            <w:pPr>
              <w:pStyle w:val="CM4"/>
              <w:numPr>
                <w:ilvl w:val="0"/>
                <w:numId w:val="14"/>
              </w:numPr>
              <w:spacing w:before="60" w:after="60"/>
              <w:ind w:left="460"/>
              <w:jc w:val="both"/>
              <w:rPr>
                <w:sz w:val="20"/>
                <w:szCs w:val="20"/>
              </w:rPr>
            </w:pPr>
            <w:r w:rsidRPr="00CD3877">
              <w:rPr>
                <w:sz w:val="20"/>
                <w:szCs w:val="20"/>
              </w:rPr>
              <w:t>použitie vhodných pracovných postupov a metód;</w:t>
            </w:r>
          </w:p>
          <w:p w14:paraId="6BB8235C" w14:textId="77777777" w:rsidR="00BC51C3" w:rsidRPr="00CD3877" w:rsidRDefault="00BC51C3" w:rsidP="00BC51C3">
            <w:pPr>
              <w:pStyle w:val="Default"/>
              <w:rPr>
                <w:color w:val="auto"/>
                <w:sz w:val="20"/>
                <w:szCs w:val="20"/>
              </w:rPr>
            </w:pPr>
          </w:p>
          <w:p w14:paraId="1231819A" w14:textId="77777777" w:rsidR="00B11053" w:rsidRPr="00CD3877" w:rsidRDefault="00B11053" w:rsidP="00BC51C3">
            <w:pPr>
              <w:pStyle w:val="Default"/>
              <w:rPr>
                <w:color w:val="auto"/>
                <w:sz w:val="20"/>
                <w:szCs w:val="20"/>
              </w:rPr>
            </w:pPr>
          </w:p>
          <w:p w14:paraId="1045AA1E" w14:textId="77777777" w:rsidR="00EA3B26" w:rsidRPr="00CD3877" w:rsidRDefault="00EA3B26" w:rsidP="00BC51C3">
            <w:pPr>
              <w:pStyle w:val="Default"/>
              <w:rPr>
                <w:color w:val="auto"/>
                <w:sz w:val="20"/>
                <w:szCs w:val="20"/>
              </w:rPr>
            </w:pPr>
          </w:p>
          <w:p w14:paraId="5B9C0B13" w14:textId="77777777" w:rsidR="00750AD9" w:rsidRPr="00CD3877" w:rsidRDefault="00750AD9" w:rsidP="00750AD9">
            <w:pPr>
              <w:pStyle w:val="CM4"/>
              <w:spacing w:before="60" w:after="60"/>
              <w:ind w:left="402" w:hanging="284"/>
              <w:jc w:val="both"/>
              <w:rPr>
                <w:sz w:val="20"/>
                <w:szCs w:val="20"/>
              </w:rPr>
            </w:pPr>
            <w:r w:rsidRPr="00CD3877">
              <w:rPr>
                <w:sz w:val="20"/>
                <w:szCs w:val="20"/>
              </w:rPr>
              <w:t>g) kolektívne ochranné opatrenia a/alebo, ak nie je možné iným spôsobom zabrániť expozícii, individuálne ochranné opatrenia;</w:t>
            </w:r>
          </w:p>
          <w:p w14:paraId="0C61D15D" w14:textId="77777777" w:rsidR="00BC51C3" w:rsidRPr="00CD3877" w:rsidRDefault="00BC51C3" w:rsidP="00750AD9">
            <w:pPr>
              <w:pStyle w:val="CM4"/>
              <w:spacing w:before="60" w:after="60"/>
              <w:ind w:left="402" w:hanging="284"/>
              <w:jc w:val="both"/>
              <w:rPr>
                <w:sz w:val="20"/>
                <w:szCs w:val="20"/>
              </w:rPr>
            </w:pPr>
          </w:p>
          <w:p w14:paraId="1FA9A11F" w14:textId="77777777" w:rsidR="00BC51C3" w:rsidRPr="00CD3877" w:rsidRDefault="00BC51C3" w:rsidP="00750AD9">
            <w:pPr>
              <w:pStyle w:val="CM4"/>
              <w:spacing w:before="60" w:after="60"/>
              <w:ind w:left="402" w:hanging="284"/>
              <w:jc w:val="both"/>
              <w:rPr>
                <w:sz w:val="20"/>
                <w:szCs w:val="20"/>
              </w:rPr>
            </w:pPr>
          </w:p>
          <w:p w14:paraId="4996EEEA" w14:textId="77777777" w:rsidR="00BC51C3" w:rsidRPr="00CD3877" w:rsidRDefault="00BC51C3" w:rsidP="00750AD9">
            <w:pPr>
              <w:pStyle w:val="CM4"/>
              <w:spacing w:before="60" w:after="60"/>
              <w:ind w:left="402" w:hanging="284"/>
              <w:jc w:val="both"/>
              <w:rPr>
                <w:sz w:val="20"/>
                <w:szCs w:val="20"/>
              </w:rPr>
            </w:pPr>
          </w:p>
          <w:p w14:paraId="3E5859E1" w14:textId="77777777" w:rsidR="00BC51C3" w:rsidRPr="00CD3877" w:rsidRDefault="00BC51C3" w:rsidP="00750AD9">
            <w:pPr>
              <w:pStyle w:val="CM4"/>
              <w:spacing w:before="60" w:after="60"/>
              <w:ind w:left="402" w:hanging="284"/>
              <w:jc w:val="both"/>
              <w:rPr>
                <w:sz w:val="20"/>
                <w:szCs w:val="20"/>
              </w:rPr>
            </w:pPr>
          </w:p>
          <w:p w14:paraId="5E7CE288" w14:textId="77777777" w:rsidR="00EA3B26" w:rsidRPr="00CD3877" w:rsidRDefault="00EA3B26" w:rsidP="00750AD9">
            <w:pPr>
              <w:pStyle w:val="CM4"/>
              <w:spacing w:before="60" w:after="60"/>
              <w:ind w:left="402" w:hanging="284"/>
              <w:jc w:val="both"/>
              <w:rPr>
                <w:sz w:val="20"/>
                <w:szCs w:val="20"/>
              </w:rPr>
            </w:pPr>
          </w:p>
          <w:p w14:paraId="780B546B" w14:textId="77777777" w:rsidR="00B11053" w:rsidRPr="00CD3877" w:rsidRDefault="00B11053" w:rsidP="00B11053">
            <w:pPr>
              <w:pStyle w:val="Default"/>
              <w:rPr>
                <w:color w:val="auto"/>
              </w:rPr>
            </w:pPr>
          </w:p>
          <w:p w14:paraId="65B284FB" w14:textId="77777777" w:rsidR="00750AD9" w:rsidRPr="00CD3877" w:rsidRDefault="00750AD9" w:rsidP="00750AD9">
            <w:pPr>
              <w:pStyle w:val="CM4"/>
              <w:spacing w:before="60" w:after="60"/>
              <w:ind w:left="402" w:hanging="284"/>
              <w:jc w:val="both"/>
              <w:rPr>
                <w:sz w:val="20"/>
                <w:szCs w:val="20"/>
              </w:rPr>
            </w:pPr>
            <w:r w:rsidRPr="00CD3877">
              <w:rPr>
                <w:sz w:val="20"/>
                <w:szCs w:val="20"/>
              </w:rPr>
              <w:t>h) hygienické opatrenia, najmä pravidelné čistenie podláh, stien a iných povrchov;</w:t>
            </w:r>
          </w:p>
          <w:p w14:paraId="0CA4719F" w14:textId="77777777" w:rsidR="00BC51C3" w:rsidRPr="00CD3877" w:rsidRDefault="00BC51C3" w:rsidP="00750AD9">
            <w:pPr>
              <w:pStyle w:val="CM4"/>
              <w:spacing w:before="60" w:after="60"/>
              <w:ind w:left="402" w:hanging="284"/>
              <w:jc w:val="both"/>
              <w:rPr>
                <w:sz w:val="20"/>
                <w:szCs w:val="20"/>
              </w:rPr>
            </w:pPr>
          </w:p>
          <w:p w14:paraId="1BA78B79" w14:textId="77777777" w:rsidR="00BC51C3" w:rsidRPr="00CD3877" w:rsidRDefault="00BC51C3" w:rsidP="00750AD9">
            <w:pPr>
              <w:pStyle w:val="CM4"/>
              <w:spacing w:before="60" w:after="60"/>
              <w:ind w:left="402" w:hanging="284"/>
              <w:jc w:val="both"/>
              <w:rPr>
                <w:sz w:val="20"/>
                <w:szCs w:val="20"/>
              </w:rPr>
            </w:pPr>
          </w:p>
          <w:p w14:paraId="059E68F8" w14:textId="77777777" w:rsidR="00DC1719" w:rsidRPr="00CD3877" w:rsidRDefault="00DC1719" w:rsidP="00EA3B26">
            <w:pPr>
              <w:pStyle w:val="CM4"/>
              <w:ind w:left="402" w:hanging="284"/>
              <w:jc w:val="both"/>
              <w:rPr>
                <w:sz w:val="20"/>
                <w:szCs w:val="20"/>
              </w:rPr>
            </w:pPr>
          </w:p>
          <w:p w14:paraId="292D9490" w14:textId="77777777" w:rsidR="00750AD9" w:rsidRPr="00CD3877" w:rsidRDefault="00750AD9" w:rsidP="00EA3B26">
            <w:pPr>
              <w:pStyle w:val="CM4"/>
              <w:ind w:left="402" w:hanging="284"/>
              <w:jc w:val="both"/>
              <w:rPr>
                <w:sz w:val="20"/>
                <w:szCs w:val="20"/>
              </w:rPr>
            </w:pPr>
            <w:r w:rsidRPr="00CD3877">
              <w:rPr>
                <w:sz w:val="20"/>
                <w:szCs w:val="20"/>
              </w:rPr>
              <w:t>i) informovanie pracovníkov;</w:t>
            </w:r>
          </w:p>
          <w:p w14:paraId="54A92111" w14:textId="77777777" w:rsidR="00BC51C3" w:rsidRPr="00CD3877" w:rsidRDefault="00BC51C3" w:rsidP="00750AD9">
            <w:pPr>
              <w:pStyle w:val="CM4"/>
              <w:spacing w:before="60" w:after="60"/>
              <w:ind w:left="402" w:hanging="284"/>
              <w:jc w:val="both"/>
              <w:rPr>
                <w:sz w:val="20"/>
                <w:szCs w:val="20"/>
              </w:rPr>
            </w:pPr>
          </w:p>
          <w:p w14:paraId="77667153" w14:textId="77777777" w:rsidR="00DC1719" w:rsidRPr="00CD3877" w:rsidRDefault="00DC1719" w:rsidP="00DC1719">
            <w:pPr>
              <w:pStyle w:val="Default"/>
              <w:rPr>
                <w:color w:val="auto"/>
              </w:rPr>
            </w:pPr>
          </w:p>
          <w:p w14:paraId="3016696D" w14:textId="77777777" w:rsidR="00750AD9" w:rsidRPr="00CD3877" w:rsidRDefault="00750AD9" w:rsidP="00750AD9">
            <w:pPr>
              <w:pStyle w:val="CM4"/>
              <w:spacing w:before="60" w:after="60"/>
              <w:ind w:left="402" w:hanging="284"/>
              <w:jc w:val="both"/>
              <w:rPr>
                <w:sz w:val="20"/>
                <w:szCs w:val="20"/>
              </w:rPr>
            </w:pPr>
            <w:r w:rsidRPr="00CD3877">
              <w:rPr>
                <w:sz w:val="20"/>
                <w:szCs w:val="20"/>
              </w:rPr>
              <w:t>j) ohraničenie nebezpečných priestorov a používanie vhodných výstražných a bezpečnostných značiek vrátane značky „fajčenie zakázané“ v priestoroch, v ktorých pracovníci sú alebo môžu byť exponovaní karcinogénom, mutagénom alebo reprodukčne toxickým látkam;</w:t>
            </w:r>
          </w:p>
          <w:p w14:paraId="66D74034" w14:textId="77777777" w:rsidR="00B80B1A" w:rsidRPr="00CD3877" w:rsidRDefault="00B80B1A" w:rsidP="00750AD9">
            <w:pPr>
              <w:pStyle w:val="CM4"/>
              <w:spacing w:before="60" w:after="60"/>
              <w:ind w:left="402" w:hanging="284"/>
              <w:jc w:val="both"/>
              <w:rPr>
                <w:sz w:val="20"/>
                <w:szCs w:val="20"/>
              </w:rPr>
            </w:pPr>
          </w:p>
          <w:p w14:paraId="6AC70146" w14:textId="77777777" w:rsidR="00DC1719" w:rsidRPr="00CD3877" w:rsidRDefault="00DC1719" w:rsidP="00DC1719">
            <w:pPr>
              <w:pStyle w:val="Default"/>
              <w:rPr>
                <w:color w:val="auto"/>
              </w:rPr>
            </w:pPr>
          </w:p>
          <w:p w14:paraId="6F88DA54" w14:textId="77777777" w:rsidR="00750AD9" w:rsidRPr="00CD3877" w:rsidRDefault="00750AD9" w:rsidP="00750AD9">
            <w:pPr>
              <w:pStyle w:val="CM4"/>
              <w:spacing w:before="60" w:after="60"/>
              <w:ind w:left="402" w:hanging="284"/>
              <w:jc w:val="both"/>
              <w:rPr>
                <w:sz w:val="20"/>
                <w:szCs w:val="20"/>
              </w:rPr>
            </w:pPr>
            <w:r w:rsidRPr="00CD3877">
              <w:rPr>
                <w:sz w:val="20"/>
                <w:szCs w:val="20"/>
              </w:rPr>
              <w:t>k) vypracovanie plánov zameriavajúce sa na núdzové prípady, ktorých následkom môže byť mimoriadne vysoká expozícia;</w:t>
            </w:r>
          </w:p>
          <w:p w14:paraId="702CCB1D" w14:textId="77777777" w:rsidR="00B80B1A" w:rsidRPr="00CD3877" w:rsidRDefault="00B80B1A" w:rsidP="00750AD9">
            <w:pPr>
              <w:pStyle w:val="CM4"/>
              <w:spacing w:before="60" w:after="60"/>
              <w:ind w:left="402" w:hanging="284"/>
              <w:jc w:val="both"/>
              <w:rPr>
                <w:sz w:val="20"/>
                <w:szCs w:val="20"/>
              </w:rPr>
            </w:pPr>
          </w:p>
          <w:p w14:paraId="01790875" w14:textId="77777777" w:rsidR="00B80B1A" w:rsidRPr="00CD3877" w:rsidRDefault="00B80B1A" w:rsidP="00750AD9">
            <w:pPr>
              <w:pStyle w:val="CM4"/>
              <w:spacing w:before="60" w:after="60"/>
              <w:ind w:left="402" w:hanging="284"/>
              <w:jc w:val="both"/>
              <w:rPr>
                <w:sz w:val="20"/>
                <w:szCs w:val="20"/>
              </w:rPr>
            </w:pPr>
          </w:p>
          <w:p w14:paraId="1B4619CB" w14:textId="77777777" w:rsidR="00B80B1A" w:rsidRPr="00CD3877" w:rsidRDefault="00B80B1A" w:rsidP="00750AD9">
            <w:pPr>
              <w:pStyle w:val="CM4"/>
              <w:spacing w:before="60" w:after="60"/>
              <w:ind w:left="402" w:hanging="284"/>
              <w:jc w:val="both"/>
              <w:rPr>
                <w:sz w:val="20"/>
                <w:szCs w:val="20"/>
              </w:rPr>
            </w:pPr>
          </w:p>
          <w:p w14:paraId="6B583771" w14:textId="77777777" w:rsidR="00750AD9" w:rsidRPr="00CD3877" w:rsidRDefault="00750AD9" w:rsidP="00DC1719">
            <w:pPr>
              <w:pStyle w:val="CM4"/>
              <w:tabs>
                <w:tab w:val="left" w:pos="314"/>
              </w:tabs>
              <w:spacing w:before="60" w:after="60"/>
              <w:ind w:left="402" w:hanging="284"/>
              <w:jc w:val="both"/>
              <w:rPr>
                <w:sz w:val="20"/>
                <w:szCs w:val="20"/>
              </w:rPr>
            </w:pPr>
            <w:r w:rsidRPr="00CD3877">
              <w:rPr>
                <w:sz w:val="20"/>
                <w:szCs w:val="20"/>
              </w:rPr>
              <w:t>l)</w:t>
            </w:r>
            <w:r w:rsidR="00DC1719" w:rsidRPr="00CD3877">
              <w:rPr>
                <w:sz w:val="20"/>
                <w:szCs w:val="20"/>
              </w:rPr>
              <w:t xml:space="preserve"> </w:t>
            </w:r>
            <w:r w:rsidRPr="00CD3877">
              <w:rPr>
                <w:sz w:val="20"/>
                <w:szCs w:val="20"/>
              </w:rPr>
              <w:t xml:space="preserve">zaistenie bezpečného skladovania, </w:t>
            </w:r>
            <w:r w:rsidRPr="00CD3877">
              <w:rPr>
                <w:sz w:val="20"/>
                <w:szCs w:val="20"/>
              </w:rPr>
              <w:lastRenderedPageBreak/>
              <w:t>manipulácie a prepravy, najmä použitím hermeticky uzatvárateľných a zreteľne a viditeľne označených kontajnerov;</w:t>
            </w:r>
          </w:p>
          <w:p w14:paraId="3253E652" w14:textId="77777777" w:rsidR="00B80B1A" w:rsidRPr="00CD3877" w:rsidRDefault="00B80B1A" w:rsidP="00B80B1A">
            <w:pPr>
              <w:pStyle w:val="Default"/>
              <w:rPr>
                <w:color w:val="auto"/>
                <w:sz w:val="20"/>
                <w:szCs w:val="20"/>
              </w:rPr>
            </w:pPr>
          </w:p>
          <w:p w14:paraId="57B7A830" w14:textId="77777777" w:rsidR="00B80B1A" w:rsidRPr="00CD3877" w:rsidRDefault="00B80B1A" w:rsidP="00B80B1A">
            <w:pPr>
              <w:pStyle w:val="Default"/>
              <w:rPr>
                <w:color w:val="auto"/>
                <w:sz w:val="20"/>
                <w:szCs w:val="20"/>
              </w:rPr>
            </w:pPr>
          </w:p>
          <w:p w14:paraId="3BBC0F75" w14:textId="77777777" w:rsidR="00B80B1A" w:rsidRPr="00CD3877" w:rsidRDefault="00B80B1A" w:rsidP="00B80B1A">
            <w:pPr>
              <w:pStyle w:val="Default"/>
              <w:rPr>
                <w:color w:val="auto"/>
                <w:sz w:val="20"/>
                <w:szCs w:val="20"/>
              </w:rPr>
            </w:pPr>
          </w:p>
          <w:p w14:paraId="38A9C310" w14:textId="77777777" w:rsidR="003353E6" w:rsidRPr="00CD3877" w:rsidRDefault="003353E6" w:rsidP="00B80B1A">
            <w:pPr>
              <w:pStyle w:val="Default"/>
              <w:rPr>
                <w:color w:val="auto"/>
                <w:sz w:val="20"/>
                <w:szCs w:val="20"/>
              </w:rPr>
            </w:pPr>
          </w:p>
          <w:p w14:paraId="63AD0232" w14:textId="77777777" w:rsidR="00EA3B26" w:rsidRPr="00CD3877" w:rsidRDefault="00EA3B26" w:rsidP="00EA3B26">
            <w:pPr>
              <w:pStyle w:val="CM4"/>
              <w:ind w:left="402" w:hanging="284"/>
              <w:jc w:val="both"/>
              <w:rPr>
                <w:sz w:val="20"/>
                <w:szCs w:val="20"/>
              </w:rPr>
            </w:pPr>
          </w:p>
          <w:p w14:paraId="7F3A19A4" w14:textId="77777777" w:rsidR="006C479C" w:rsidRPr="00CD3877" w:rsidRDefault="00750AD9" w:rsidP="00EA3B26">
            <w:pPr>
              <w:pStyle w:val="CM4"/>
              <w:ind w:left="402" w:hanging="284"/>
              <w:jc w:val="both"/>
              <w:rPr>
                <w:sz w:val="20"/>
                <w:szCs w:val="20"/>
              </w:rPr>
            </w:pPr>
            <w:r w:rsidRPr="00CD3877">
              <w:rPr>
                <w:sz w:val="20"/>
                <w:szCs w:val="20"/>
              </w:rPr>
              <w:t>m) zaistenie bezpečného zhromažďovania, skladovania a odstraňovania odpadu pracovníkmi, vrátane používania hermeticky uzatvárateľných a zreteľne a viditeľne označených kontajnerov.</w:t>
            </w:r>
          </w:p>
        </w:tc>
        <w:tc>
          <w:tcPr>
            <w:tcW w:w="642" w:type="dxa"/>
          </w:tcPr>
          <w:p w14:paraId="72F6B4D7" w14:textId="77777777" w:rsidR="002D7470" w:rsidRPr="00CD3877" w:rsidRDefault="002D7470">
            <w:pPr>
              <w:jc w:val="center"/>
              <w:rPr>
                <w:sz w:val="20"/>
                <w:szCs w:val="20"/>
              </w:rPr>
            </w:pPr>
            <w:r w:rsidRPr="00CD3877">
              <w:rPr>
                <w:sz w:val="20"/>
                <w:szCs w:val="20"/>
              </w:rPr>
              <w:lastRenderedPageBreak/>
              <w:t>N</w:t>
            </w:r>
          </w:p>
        </w:tc>
        <w:tc>
          <w:tcPr>
            <w:tcW w:w="993" w:type="dxa"/>
          </w:tcPr>
          <w:p w14:paraId="7D849D81" w14:textId="77777777" w:rsidR="002D7470" w:rsidRPr="00CD3877" w:rsidRDefault="006C1DF1">
            <w:pPr>
              <w:jc w:val="center"/>
              <w:rPr>
                <w:sz w:val="20"/>
                <w:szCs w:val="20"/>
              </w:rPr>
            </w:pPr>
            <w:r w:rsidRPr="00CD3877">
              <w:rPr>
                <w:sz w:val="20"/>
                <w:szCs w:val="20"/>
              </w:rPr>
              <w:t xml:space="preserve">Návrh nariadenia </w:t>
            </w:r>
            <w:r w:rsidRPr="00CD3877">
              <w:rPr>
                <w:sz w:val="20"/>
                <w:szCs w:val="20"/>
              </w:rPr>
              <w:lastRenderedPageBreak/>
              <w:t>vlády</w:t>
            </w:r>
          </w:p>
        </w:tc>
        <w:tc>
          <w:tcPr>
            <w:tcW w:w="898" w:type="dxa"/>
          </w:tcPr>
          <w:p w14:paraId="639B5260" w14:textId="77777777" w:rsidR="002D7470" w:rsidRPr="00CD3877" w:rsidRDefault="002D7470">
            <w:pPr>
              <w:jc w:val="center"/>
              <w:rPr>
                <w:sz w:val="20"/>
                <w:szCs w:val="20"/>
              </w:rPr>
            </w:pPr>
            <w:r w:rsidRPr="00CD3877">
              <w:rPr>
                <w:sz w:val="20"/>
                <w:szCs w:val="20"/>
              </w:rPr>
              <w:lastRenderedPageBreak/>
              <w:t>§ 5</w:t>
            </w:r>
          </w:p>
          <w:p w14:paraId="58B41819" w14:textId="77777777" w:rsidR="002D7470" w:rsidRPr="00CD3877" w:rsidRDefault="002D7470">
            <w:pPr>
              <w:jc w:val="center"/>
              <w:rPr>
                <w:sz w:val="20"/>
                <w:szCs w:val="20"/>
              </w:rPr>
            </w:pPr>
            <w:r w:rsidRPr="00CD3877">
              <w:rPr>
                <w:sz w:val="20"/>
                <w:szCs w:val="20"/>
              </w:rPr>
              <w:t xml:space="preserve">O: </w:t>
            </w:r>
            <w:r w:rsidR="003A6C53" w:rsidRPr="00CD3877">
              <w:rPr>
                <w:sz w:val="20"/>
                <w:szCs w:val="20"/>
              </w:rPr>
              <w:t>7</w:t>
            </w:r>
          </w:p>
          <w:p w14:paraId="100D4E27" w14:textId="77777777" w:rsidR="002D7470" w:rsidRPr="00CD3877" w:rsidRDefault="002D7470">
            <w:pPr>
              <w:pStyle w:val="Normlny0"/>
              <w:jc w:val="center"/>
            </w:pPr>
          </w:p>
          <w:p w14:paraId="697BE430" w14:textId="77777777" w:rsidR="002D7470" w:rsidRPr="00CD3877" w:rsidRDefault="002D7470">
            <w:pPr>
              <w:pStyle w:val="Normlny0"/>
              <w:jc w:val="center"/>
            </w:pPr>
          </w:p>
          <w:p w14:paraId="50EE0437" w14:textId="77777777" w:rsidR="009F22C2" w:rsidRPr="00CD3877" w:rsidRDefault="009F22C2">
            <w:pPr>
              <w:pStyle w:val="Normlny0"/>
              <w:jc w:val="center"/>
            </w:pPr>
          </w:p>
          <w:p w14:paraId="562498B5" w14:textId="77777777" w:rsidR="009017B3" w:rsidRPr="00CD3877" w:rsidRDefault="009017B3">
            <w:pPr>
              <w:pStyle w:val="Normlny0"/>
              <w:jc w:val="center"/>
            </w:pPr>
          </w:p>
          <w:p w14:paraId="550332B7" w14:textId="77777777" w:rsidR="00E13D1C" w:rsidRPr="00CD3877" w:rsidRDefault="00E13D1C">
            <w:pPr>
              <w:pStyle w:val="Normlny0"/>
              <w:jc w:val="center"/>
            </w:pPr>
          </w:p>
          <w:p w14:paraId="76BD83F3" w14:textId="77777777" w:rsidR="002D7470" w:rsidRPr="00CD3877" w:rsidRDefault="002D7470">
            <w:pPr>
              <w:pStyle w:val="Normlny0"/>
              <w:jc w:val="center"/>
            </w:pPr>
            <w:r w:rsidRPr="00CD3877">
              <w:t>P: a</w:t>
            </w:r>
          </w:p>
          <w:p w14:paraId="5F7BE993" w14:textId="77777777" w:rsidR="002D7470" w:rsidRPr="00CD3877" w:rsidRDefault="002D7470">
            <w:pPr>
              <w:pStyle w:val="Normlny0"/>
              <w:jc w:val="center"/>
            </w:pPr>
          </w:p>
          <w:p w14:paraId="2FBCA69D" w14:textId="77777777" w:rsidR="009F22C2" w:rsidRPr="00CD3877" w:rsidRDefault="009F22C2">
            <w:pPr>
              <w:pStyle w:val="Normlny0"/>
              <w:jc w:val="center"/>
            </w:pPr>
          </w:p>
          <w:p w14:paraId="73509253" w14:textId="77777777" w:rsidR="00BD2B04" w:rsidRPr="00CD3877" w:rsidRDefault="00BD2B04">
            <w:pPr>
              <w:pStyle w:val="Normlny0"/>
              <w:jc w:val="center"/>
            </w:pPr>
          </w:p>
          <w:p w14:paraId="750A6A51" w14:textId="77777777" w:rsidR="00BD2B04" w:rsidRPr="00CD3877" w:rsidRDefault="00BD2B04">
            <w:pPr>
              <w:pStyle w:val="Normlny0"/>
              <w:jc w:val="center"/>
            </w:pPr>
          </w:p>
          <w:p w14:paraId="2B9DA27C" w14:textId="77777777" w:rsidR="00EA3B26" w:rsidRPr="00CD3877" w:rsidRDefault="00EA3B26">
            <w:pPr>
              <w:pStyle w:val="Normlny0"/>
              <w:jc w:val="center"/>
            </w:pPr>
          </w:p>
          <w:p w14:paraId="596F28AA" w14:textId="77777777" w:rsidR="002D7470" w:rsidRPr="00CD3877" w:rsidRDefault="002D7470">
            <w:pPr>
              <w:pStyle w:val="Normlny0"/>
              <w:jc w:val="center"/>
            </w:pPr>
            <w:r w:rsidRPr="00CD3877">
              <w:t>P: b</w:t>
            </w:r>
          </w:p>
          <w:p w14:paraId="1877F5C0" w14:textId="77777777" w:rsidR="002D7470" w:rsidRPr="00CD3877" w:rsidRDefault="002D7470">
            <w:pPr>
              <w:pStyle w:val="Normlny0"/>
              <w:jc w:val="center"/>
            </w:pPr>
          </w:p>
          <w:p w14:paraId="4D1B811E" w14:textId="77777777" w:rsidR="002D7470" w:rsidRPr="00CD3877" w:rsidRDefault="002D7470">
            <w:pPr>
              <w:pStyle w:val="Normlny0"/>
              <w:jc w:val="center"/>
            </w:pPr>
          </w:p>
          <w:p w14:paraId="333548D8" w14:textId="77777777" w:rsidR="009F22C2" w:rsidRPr="00CD3877" w:rsidRDefault="009F22C2">
            <w:pPr>
              <w:pStyle w:val="Normlny0"/>
              <w:jc w:val="center"/>
            </w:pPr>
          </w:p>
          <w:p w14:paraId="1E38645B" w14:textId="77777777" w:rsidR="002D7470" w:rsidRPr="00CD3877" w:rsidRDefault="002D7470">
            <w:pPr>
              <w:pStyle w:val="Normlny0"/>
              <w:jc w:val="center"/>
            </w:pPr>
          </w:p>
          <w:p w14:paraId="746EC162" w14:textId="77777777" w:rsidR="00B11053" w:rsidRPr="00CD3877" w:rsidRDefault="00B11053">
            <w:pPr>
              <w:pStyle w:val="Normlny0"/>
              <w:jc w:val="center"/>
            </w:pPr>
          </w:p>
          <w:p w14:paraId="57FDD3FF" w14:textId="77777777" w:rsidR="002D7470" w:rsidRPr="00CD3877" w:rsidRDefault="002D7470">
            <w:pPr>
              <w:pStyle w:val="Normlny0"/>
              <w:jc w:val="center"/>
            </w:pPr>
            <w:r w:rsidRPr="00CD3877">
              <w:t>P: c</w:t>
            </w:r>
          </w:p>
          <w:p w14:paraId="3FBAC02B" w14:textId="77777777" w:rsidR="002D7470" w:rsidRPr="00CD3877" w:rsidRDefault="002D7470">
            <w:pPr>
              <w:pStyle w:val="Normlny0"/>
              <w:jc w:val="center"/>
            </w:pPr>
          </w:p>
          <w:p w14:paraId="7A6B05FD" w14:textId="77777777" w:rsidR="002D7470" w:rsidRPr="00CD3877" w:rsidRDefault="002D7470">
            <w:pPr>
              <w:pStyle w:val="Normlny0"/>
              <w:jc w:val="center"/>
            </w:pPr>
          </w:p>
          <w:p w14:paraId="76D1A8FA" w14:textId="77777777" w:rsidR="009F22C2" w:rsidRPr="00CD3877" w:rsidRDefault="009F22C2">
            <w:pPr>
              <w:pStyle w:val="Normlny0"/>
              <w:jc w:val="center"/>
            </w:pPr>
          </w:p>
          <w:p w14:paraId="644C7894" w14:textId="77777777" w:rsidR="002D7470" w:rsidRPr="00CD3877" w:rsidRDefault="002D7470">
            <w:pPr>
              <w:pStyle w:val="Normlny0"/>
              <w:jc w:val="center"/>
            </w:pPr>
          </w:p>
          <w:p w14:paraId="64BAA60C" w14:textId="77777777" w:rsidR="002D7470" w:rsidRPr="00CD3877" w:rsidRDefault="002D7470">
            <w:pPr>
              <w:pStyle w:val="Normlny0"/>
              <w:jc w:val="center"/>
            </w:pPr>
          </w:p>
          <w:p w14:paraId="678103DB" w14:textId="77777777" w:rsidR="00B11053" w:rsidRPr="00CD3877" w:rsidRDefault="00B11053">
            <w:pPr>
              <w:pStyle w:val="Normlny0"/>
              <w:jc w:val="center"/>
            </w:pPr>
          </w:p>
          <w:p w14:paraId="5B7DDF2B" w14:textId="77777777" w:rsidR="002D7470" w:rsidRPr="00CD3877" w:rsidRDefault="002D7470">
            <w:pPr>
              <w:pStyle w:val="Normlny0"/>
              <w:jc w:val="center"/>
            </w:pPr>
            <w:r w:rsidRPr="00CD3877">
              <w:t>P: d</w:t>
            </w:r>
          </w:p>
          <w:p w14:paraId="06E76312" w14:textId="77777777" w:rsidR="002D7470" w:rsidRPr="00CD3877" w:rsidRDefault="002D7470">
            <w:pPr>
              <w:pStyle w:val="Normlny0"/>
              <w:jc w:val="center"/>
            </w:pPr>
          </w:p>
          <w:p w14:paraId="75D052F9" w14:textId="77777777" w:rsidR="002D7470" w:rsidRPr="00CD3877" w:rsidRDefault="002D7470">
            <w:pPr>
              <w:pStyle w:val="Normlny0"/>
              <w:jc w:val="center"/>
            </w:pPr>
          </w:p>
          <w:p w14:paraId="540C0574" w14:textId="77777777" w:rsidR="002D7470" w:rsidRPr="00CD3877" w:rsidRDefault="002D7470">
            <w:pPr>
              <w:pStyle w:val="Normlny0"/>
              <w:jc w:val="center"/>
            </w:pPr>
          </w:p>
          <w:p w14:paraId="6C3A1BAA" w14:textId="77777777" w:rsidR="009F22C2" w:rsidRPr="00CD3877" w:rsidRDefault="009F22C2">
            <w:pPr>
              <w:pStyle w:val="Normlny0"/>
              <w:jc w:val="center"/>
            </w:pPr>
          </w:p>
          <w:p w14:paraId="0C443183" w14:textId="77777777" w:rsidR="002D7470" w:rsidRPr="00CD3877" w:rsidRDefault="002D7470">
            <w:pPr>
              <w:pStyle w:val="Normlny0"/>
              <w:jc w:val="center"/>
            </w:pPr>
          </w:p>
          <w:p w14:paraId="2F2C1FAB" w14:textId="77777777" w:rsidR="002D7470" w:rsidRPr="00CD3877" w:rsidRDefault="002D7470">
            <w:pPr>
              <w:pStyle w:val="Normlny0"/>
              <w:jc w:val="center"/>
            </w:pPr>
          </w:p>
          <w:p w14:paraId="4AC7BBFC" w14:textId="77777777" w:rsidR="00BD2B04" w:rsidRPr="00CD3877" w:rsidRDefault="00BD2B04">
            <w:pPr>
              <w:pStyle w:val="Normlny0"/>
              <w:jc w:val="center"/>
            </w:pPr>
          </w:p>
          <w:p w14:paraId="6B839CB8" w14:textId="77777777" w:rsidR="002D7470" w:rsidRPr="00CD3877" w:rsidRDefault="002D7470">
            <w:pPr>
              <w:pStyle w:val="Normlny0"/>
              <w:jc w:val="center"/>
            </w:pPr>
            <w:r w:rsidRPr="00CD3877">
              <w:t>P: e</w:t>
            </w:r>
          </w:p>
          <w:p w14:paraId="33202772" w14:textId="77777777" w:rsidR="002D7470" w:rsidRPr="00CD3877" w:rsidRDefault="002D7470">
            <w:pPr>
              <w:pStyle w:val="Normlny0"/>
              <w:jc w:val="center"/>
            </w:pPr>
          </w:p>
          <w:p w14:paraId="739609C4" w14:textId="77777777" w:rsidR="002D7470" w:rsidRPr="00CD3877" w:rsidRDefault="002D7470">
            <w:pPr>
              <w:pStyle w:val="Normlny0"/>
              <w:jc w:val="center"/>
            </w:pPr>
          </w:p>
          <w:p w14:paraId="5E019DBC" w14:textId="77777777" w:rsidR="002D7470" w:rsidRPr="00CD3877" w:rsidRDefault="002D7470">
            <w:pPr>
              <w:pStyle w:val="Normlny0"/>
              <w:jc w:val="center"/>
            </w:pPr>
          </w:p>
          <w:p w14:paraId="7F0D271C" w14:textId="77777777" w:rsidR="002D7470" w:rsidRPr="00CD3877" w:rsidRDefault="002D7470">
            <w:pPr>
              <w:pStyle w:val="Normlny0"/>
              <w:jc w:val="center"/>
            </w:pPr>
          </w:p>
          <w:p w14:paraId="36A25A01" w14:textId="77777777" w:rsidR="009F22C2" w:rsidRPr="00CD3877" w:rsidRDefault="009F22C2">
            <w:pPr>
              <w:pStyle w:val="Normlny0"/>
              <w:jc w:val="center"/>
            </w:pPr>
          </w:p>
          <w:p w14:paraId="0D63A385" w14:textId="77777777" w:rsidR="00BC51C3" w:rsidRPr="00CD3877" w:rsidRDefault="00BC51C3">
            <w:pPr>
              <w:pStyle w:val="Normlny0"/>
              <w:jc w:val="center"/>
            </w:pPr>
          </w:p>
          <w:p w14:paraId="4284DFE9" w14:textId="77777777" w:rsidR="00A96AFF" w:rsidRPr="00CD3877" w:rsidRDefault="00A96AFF">
            <w:pPr>
              <w:pStyle w:val="Normlny0"/>
              <w:jc w:val="center"/>
            </w:pPr>
          </w:p>
          <w:p w14:paraId="7E8EC921" w14:textId="77777777" w:rsidR="002D7470" w:rsidRPr="00CD3877" w:rsidRDefault="002D7470">
            <w:pPr>
              <w:pStyle w:val="Normlny0"/>
              <w:jc w:val="center"/>
            </w:pPr>
            <w:r w:rsidRPr="00CD3877">
              <w:t>P: f</w:t>
            </w:r>
          </w:p>
          <w:p w14:paraId="46C6EEE0" w14:textId="77777777" w:rsidR="002D7470" w:rsidRPr="00CD3877" w:rsidRDefault="002D7470">
            <w:pPr>
              <w:pStyle w:val="Normlny0"/>
              <w:jc w:val="center"/>
            </w:pPr>
          </w:p>
          <w:p w14:paraId="58C6D2D4" w14:textId="77777777" w:rsidR="009F22C2" w:rsidRPr="00CD3877" w:rsidRDefault="009F22C2">
            <w:pPr>
              <w:pStyle w:val="Normlny0"/>
              <w:jc w:val="center"/>
            </w:pPr>
          </w:p>
          <w:p w14:paraId="5E92E57B" w14:textId="77777777" w:rsidR="00354E99" w:rsidRPr="00CD3877" w:rsidRDefault="00354E99">
            <w:pPr>
              <w:pStyle w:val="Normlny0"/>
              <w:jc w:val="center"/>
            </w:pPr>
          </w:p>
          <w:p w14:paraId="447A910D" w14:textId="77777777" w:rsidR="00EA3B26" w:rsidRPr="00CD3877" w:rsidRDefault="00EA3B26">
            <w:pPr>
              <w:pStyle w:val="Normlny0"/>
              <w:jc w:val="center"/>
            </w:pPr>
          </w:p>
          <w:p w14:paraId="2D1B72BF" w14:textId="77777777" w:rsidR="00B11053" w:rsidRPr="00CD3877" w:rsidRDefault="00B11053">
            <w:pPr>
              <w:pStyle w:val="Normlny0"/>
              <w:jc w:val="center"/>
            </w:pPr>
          </w:p>
          <w:p w14:paraId="110DC6C2" w14:textId="77777777" w:rsidR="002D7470" w:rsidRPr="00CD3877" w:rsidRDefault="002D7470">
            <w:pPr>
              <w:pStyle w:val="Normlny0"/>
              <w:jc w:val="center"/>
            </w:pPr>
            <w:r w:rsidRPr="00CD3877">
              <w:t>P: g</w:t>
            </w:r>
          </w:p>
          <w:p w14:paraId="588EAAE3" w14:textId="77777777" w:rsidR="002D7470" w:rsidRPr="00CD3877" w:rsidRDefault="002D7470">
            <w:pPr>
              <w:pStyle w:val="Normlny0"/>
            </w:pPr>
          </w:p>
          <w:p w14:paraId="743E98F5" w14:textId="77777777" w:rsidR="00BC51C3" w:rsidRPr="00CD3877" w:rsidRDefault="00BC51C3">
            <w:pPr>
              <w:pStyle w:val="Normlny0"/>
              <w:jc w:val="center"/>
            </w:pPr>
          </w:p>
          <w:p w14:paraId="207EEEAF" w14:textId="77777777" w:rsidR="00B11053" w:rsidRPr="00CD3877" w:rsidRDefault="00B11053">
            <w:pPr>
              <w:pStyle w:val="Normlny0"/>
              <w:jc w:val="center"/>
            </w:pPr>
          </w:p>
          <w:p w14:paraId="409776D5" w14:textId="77777777" w:rsidR="002D7470" w:rsidRPr="00CD3877" w:rsidRDefault="002D7470">
            <w:pPr>
              <w:pStyle w:val="Normlny0"/>
              <w:jc w:val="center"/>
            </w:pPr>
            <w:r w:rsidRPr="00CD3877">
              <w:t>P: h</w:t>
            </w:r>
          </w:p>
          <w:p w14:paraId="0DB69942" w14:textId="77777777" w:rsidR="002D7470" w:rsidRPr="00CD3877" w:rsidRDefault="002D7470">
            <w:pPr>
              <w:pStyle w:val="Normlny0"/>
              <w:jc w:val="center"/>
            </w:pPr>
          </w:p>
          <w:p w14:paraId="31221E38" w14:textId="77777777" w:rsidR="002D7470" w:rsidRPr="00CD3877" w:rsidRDefault="002D7470">
            <w:pPr>
              <w:pStyle w:val="Normlny0"/>
              <w:jc w:val="center"/>
            </w:pPr>
          </w:p>
          <w:p w14:paraId="04EE0863" w14:textId="77777777" w:rsidR="002D7470" w:rsidRPr="00CD3877" w:rsidRDefault="002D7470">
            <w:pPr>
              <w:pStyle w:val="Normlny0"/>
              <w:jc w:val="center"/>
            </w:pPr>
          </w:p>
          <w:p w14:paraId="3AC480BA" w14:textId="77777777" w:rsidR="002D7470" w:rsidRPr="00CD3877" w:rsidRDefault="002D7470">
            <w:pPr>
              <w:pStyle w:val="Normlny0"/>
              <w:jc w:val="center"/>
            </w:pPr>
          </w:p>
          <w:p w14:paraId="1F8B3358" w14:textId="77777777" w:rsidR="009208B4" w:rsidRPr="00CD3877" w:rsidRDefault="009208B4">
            <w:pPr>
              <w:pStyle w:val="Normlny0"/>
              <w:jc w:val="center"/>
            </w:pPr>
          </w:p>
          <w:p w14:paraId="3A3D6D4B" w14:textId="77777777" w:rsidR="00BC51C3" w:rsidRPr="00CD3877" w:rsidRDefault="00BC51C3">
            <w:pPr>
              <w:pStyle w:val="Normlny0"/>
              <w:jc w:val="center"/>
            </w:pPr>
          </w:p>
          <w:p w14:paraId="6196A42B" w14:textId="77777777" w:rsidR="00EA3B26" w:rsidRPr="00CD3877" w:rsidRDefault="00EA3B26">
            <w:pPr>
              <w:pStyle w:val="Normlny0"/>
              <w:jc w:val="center"/>
            </w:pPr>
          </w:p>
          <w:p w14:paraId="6B250239" w14:textId="77777777" w:rsidR="00170344" w:rsidRPr="00CD3877" w:rsidRDefault="00170344">
            <w:pPr>
              <w:pStyle w:val="Normlny0"/>
              <w:jc w:val="center"/>
            </w:pPr>
          </w:p>
          <w:p w14:paraId="05D34789" w14:textId="77777777" w:rsidR="002D7470" w:rsidRPr="00CD3877" w:rsidRDefault="002D7470">
            <w:pPr>
              <w:pStyle w:val="Normlny0"/>
              <w:jc w:val="center"/>
            </w:pPr>
            <w:r w:rsidRPr="00CD3877">
              <w:t>P: i</w:t>
            </w:r>
          </w:p>
          <w:p w14:paraId="156C0BF1" w14:textId="77777777" w:rsidR="002D7470" w:rsidRPr="00CD3877" w:rsidRDefault="002D7470">
            <w:pPr>
              <w:pStyle w:val="Normlny0"/>
              <w:jc w:val="center"/>
            </w:pPr>
          </w:p>
          <w:p w14:paraId="6D12E6BA" w14:textId="77777777" w:rsidR="002D7470" w:rsidRPr="00CD3877" w:rsidRDefault="002D7470">
            <w:pPr>
              <w:pStyle w:val="Normlny0"/>
              <w:jc w:val="center"/>
            </w:pPr>
          </w:p>
          <w:p w14:paraId="092A6708" w14:textId="77777777" w:rsidR="009F22C2" w:rsidRPr="00CD3877" w:rsidRDefault="009F22C2" w:rsidP="00170344">
            <w:pPr>
              <w:pStyle w:val="Normlny0"/>
            </w:pPr>
          </w:p>
          <w:p w14:paraId="3ABF6251" w14:textId="77777777" w:rsidR="00DC1719" w:rsidRPr="00CD3877" w:rsidRDefault="00DC1719">
            <w:pPr>
              <w:pStyle w:val="Normlny0"/>
              <w:jc w:val="center"/>
            </w:pPr>
          </w:p>
          <w:p w14:paraId="5B2B910B" w14:textId="77777777" w:rsidR="002D7470" w:rsidRPr="00CD3877" w:rsidRDefault="002D7470">
            <w:pPr>
              <w:pStyle w:val="Normlny0"/>
              <w:jc w:val="center"/>
            </w:pPr>
            <w:r w:rsidRPr="00CD3877">
              <w:t>P: j</w:t>
            </w:r>
          </w:p>
          <w:p w14:paraId="3168481C" w14:textId="77777777" w:rsidR="002D7470" w:rsidRPr="00CD3877" w:rsidRDefault="002D7470">
            <w:pPr>
              <w:pStyle w:val="Normlny0"/>
              <w:jc w:val="center"/>
            </w:pPr>
          </w:p>
          <w:p w14:paraId="08A33058" w14:textId="77777777" w:rsidR="009F22C2" w:rsidRPr="00CD3877" w:rsidRDefault="009F22C2">
            <w:pPr>
              <w:pStyle w:val="Normlny0"/>
              <w:jc w:val="center"/>
            </w:pPr>
          </w:p>
          <w:p w14:paraId="77824F18" w14:textId="77777777" w:rsidR="00DC1719" w:rsidRPr="00CD3877" w:rsidRDefault="00DC1719">
            <w:pPr>
              <w:pStyle w:val="Normlny0"/>
              <w:jc w:val="center"/>
            </w:pPr>
          </w:p>
          <w:p w14:paraId="5D215596" w14:textId="77777777" w:rsidR="002D7470" w:rsidRPr="00CD3877" w:rsidRDefault="002D7470">
            <w:pPr>
              <w:pStyle w:val="Normlny0"/>
              <w:jc w:val="center"/>
            </w:pPr>
            <w:r w:rsidRPr="00CD3877">
              <w:t>P: k</w:t>
            </w:r>
          </w:p>
          <w:p w14:paraId="62DD3DB9" w14:textId="77777777" w:rsidR="002D7470" w:rsidRPr="00CD3877" w:rsidRDefault="002D7470">
            <w:pPr>
              <w:pStyle w:val="Normlny0"/>
              <w:jc w:val="center"/>
            </w:pPr>
          </w:p>
          <w:p w14:paraId="5C95C111" w14:textId="77777777" w:rsidR="002D7470" w:rsidRPr="00CD3877" w:rsidRDefault="002D7470">
            <w:pPr>
              <w:pStyle w:val="Normlny0"/>
              <w:jc w:val="center"/>
            </w:pPr>
          </w:p>
          <w:p w14:paraId="781C815D" w14:textId="77777777" w:rsidR="002D7470" w:rsidRPr="00CD3877" w:rsidRDefault="002D7470">
            <w:pPr>
              <w:pStyle w:val="Normlny0"/>
              <w:jc w:val="center"/>
            </w:pPr>
          </w:p>
          <w:p w14:paraId="789BC4F8" w14:textId="77777777" w:rsidR="002D7470" w:rsidRPr="00CD3877" w:rsidRDefault="002D7470">
            <w:pPr>
              <w:pStyle w:val="Normlny0"/>
              <w:jc w:val="center"/>
            </w:pPr>
          </w:p>
          <w:p w14:paraId="0AE0456C" w14:textId="77777777" w:rsidR="002D7470" w:rsidRPr="00CD3877" w:rsidRDefault="002D7470">
            <w:pPr>
              <w:pStyle w:val="Normlny0"/>
              <w:jc w:val="center"/>
            </w:pPr>
          </w:p>
          <w:p w14:paraId="58D4064B" w14:textId="77777777" w:rsidR="002D7470" w:rsidRPr="00CD3877" w:rsidRDefault="002D7470">
            <w:pPr>
              <w:pStyle w:val="Normlny0"/>
              <w:jc w:val="center"/>
            </w:pPr>
          </w:p>
          <w:p w14:paraId="59023EB7" w14:textId="77777777" w:rsidR="002D7470" w:rsidRPr="00CD3877" w:rsidRDefault="002D7470" w:rsidP="009F22C2">
            <w:pPr>
              <w:pStyle w:val="Normlny0"/>
            </w:pPr>
          </w:p>
          <w:p w14:paraId="462CD9A8" w14:textId="77777777" w:rsidR="009F22C2" w:rsidRPr="00CD3877" w:rsidRDefault="009F22C2" w:rsidP="009F22C2">
            <w:pPr>
              <w:pStyle w:val="Normlny0"/>
            </w:pPr>
          </w:p>
          <w:p w14:paraId="41A6E071" w14:textId="77777777" w:rsidR="00DC1719" w:rsidRPr="00CD3877" w:rsidRDefault="00DC1719">
            <w:pPr>
              <w:pStyle w:val="Normlny0"/>
              <w:jc w:val="center"/>
            </w:pPr>
          </w:p>
          <w:p w14:paraId="39FD23CC" w14:textId="77777777" w:rsidR="00170344" w:rsidRPr="00CD3877" w:rsidRDefault="00170344">
            <w:pPr>
              <w:pStyle w:val="Normlny0"/>
              <w:jc w:val="center"/>
            </w:pPr>
          </w:p>
          <w:p w14:paraId="3F530D4B" w14:textId="77777777" w:rsidR="002D7470" w:rsidRPr="00CD3877" w:rsidRDefault="002D7470">
            <w:pPr>
              <w:pStyle w:val="Normlny0"/>
              <w:jc w:val="center"/>
            </w:pPr>
            <w:r w:rsidRPr="00CD3877">
              <w:t>P: l</w:t>
            </w:r>
          </w:p>
          <w:p w14:paraId="7031DB52" w14:textId="77777777" w:rsidR="002D7470" w:rsidRPr="00CD3877" w:rsidRDefault="002D7470">
            <w:pPr>
              <w:pStyle w:val="Normlny0"/>
              <w:jc w:val="center"/>
            </w:pPr>
          </w:p>
          <w:p w14:paraId="43B7DA44" w14:textId="77777777" w:rsidR="002D7470" w:rsidRPr="00CD3877" w:rsidRDefault="002D7470">
            <w:pPr>
              <w:pStyle w:val="Normlny0"/>
              <w:jc w:val="center"/>
            </w:pPr>
          </w:p>
          <w:p w14:paraId="7F3D37BE" w14:textId="77777777" w:rsidR="002D7470" w:rsidRPr="00CD3877" w:rsidRDefault="002D7470">
            <w:pPr>
              <w:pStyle w:val="Normlny0"/>
              <w:jc w:val="center"/>
            </w:pPr>
          </w:p>
          <w:p w14:paraId="6A907A71" w14:textId="77777777" w:rsidR="002D7470" w:rsidRPr="00CD3877" w:rsidRDefault="002D7470">
            <w:pPr>
              <w:pStyle w:val="Normlny0"/>
              <w:jc w:val="center"/>
            </w:pPr>
          </w:p>
          <w:p w14:paraId="43B63C28" w14:textId="77777777" w:rsidR="002D7470" w:rsidRPr="00CD3877" w:rsidRDefault="002D7470">
            <w:pPr>
              <w:pStyle w:val="Normlny0"/>
              <w:jc w:val="center"/>
            </w:pPr>
          </w:p>
          <w:p w14:paraId="412EB514" w14:textId="77777777" w:rsidR="002D7470" w:rsidRPr="00CD3877" w:rsidRDefault="002D7470">
            <w:pPr>
              <w:pStyle w:val="Normlny0"/>
              <w:jc w:val="center"/>
            </w:pPr>
          </w:p>
          <w:p w14:paraId="37E5A558" w14:textId="77777777" w:rsidR="00B80B1A" w:rsidRPr="00CD3877" w:rsidRDefault="00B80B1A">
            <w:pPr>
              <w:pStyle w:val="Normlny0"/>
              <w:jc w:val="center"/>
            </w:pPr>
          </w:p>
          <w:p w14:paraId="0004FC16" w14:textId="77777777" w:rsidR="002D7470" w:rsidRPr="00CD3877" w:rsidRDefault="002D7470">
            <w:pPr>
              <w:pStyle w:val="Normlny0"/>
              <w:jc w:val="center"/>
            </w:pPr>
            <w:r w:rsidRPr="00CD3877">
              <w:t>P: m</w:t>
            </w:r>
          </w:p>
          <w:p w14:paraId="5A4786AC" w14:textId="77777777" w:rsidR="002D7470" w:rsidRPr="00CD3877" w:rsidRDefault="002D7470">
            <w:pPr>
              <w:pStyle w:val="Normlny0"/>
              <w:jc w:val="center"/>
            </w:pPr>
          </w:p>
          <w:p w14:paraId="0506548C" w14:textId="77777777" w:rsidR="002D7470" w:rsidRPr="00CD3877" w:rsidRDefault="002D7470">
            <w:pPr>
              <w:pStyle w:val="Normlny0"/>
              <w:jc w:val="center"/>
            </w:pPr>
          </w:p>
          <w:p w14:paraId="5EE63AF3" w14:textId="77777777" w:rsidR="002D7470" w:rsidRPr="00CD3877" w:rsidRDefault="002D7470">
            <w:pPr>
              <w:pStyle w:val="Normlny0"/>
              <w:jc w:val="center"/>
            </w:pPr>
          </w:p>
          <w:p w14:paraId="4170700B" w14:textId="77777777" w:rsidR="002D7470" w:rsidRPr="00CD3877" w:rsidRDefault="002D7470">
            <w:pPr>
              <w:pStyle w:val="Normlny0"/>
              <w:jc w:val="center"/>
            </w:pPr>
          </w:p>
          <w:p w14:paraId="118721D4" w14:textId="77777777" w:rsidR="002D7470" w:rsidRPr="00CD3877" w:rsidRDefault="002D7470">
            <w:pPr>
              <w:pStyle w:val="Normlny0"/>
              <w:jc w:val="center"/>
            </w:pPr>
          </w:p>
          <w:p w14:paraId="08296E9A" w14:textId="77777777" w:rsidR="002D7470" w:rsidRPr="00CD3877" w:rsidRDefault="002D7470">
            <w:pPr>
              <w:pStyle w:val="Normlny0"/>
              <w:jc w:val="center"/>
            </w:pPr>
          </w:p>
          <w:p w14:paraId="3884C058" w14:textId="77777777" w:rsidR="009F22C2" w:rsidRPr="00CD3877" w:rsidRDefault="009F22C2">
            <w:pPr>
              <w:pStyle w:val="Normlny0"/>
              <w:jc w:val="center"/>
            </w:pPr>
          </w:p>
          <w:p w14:paraId="57D3C4DD" w14:textId="77777777" w:rsidR="00B80B1A" w:rsidRPr="00CD3877" w:rsidRDefault="00B80B1A">
            <w:pPr>
              <w:pStyle w:val="Normlny0"/>
              <w:jc w:val="center"/>
            </w:pPr>
          </w:p>
          <w:p w14:paraId="72342467" w14:textId="77777777" w:rsidR="002D7470" w:rsidRPr="00CD3877" w:rsidRDefault="002D7470" w:rsidP="00B80B1A">
            <w:pPr>
              <w:pStyle w:val="Normlny0"/>
              <w:jc w:val="center"/>
            </w:pPr>
            <w:r w:rsidRPr="00CD3877">
              <w:t>P: n</w:t>
            </w:r>
          </w:p>
          <w:p w14:paraId="5565869E" w14:textId="77777777" w:rsidR="002D7470" w:rsidRPr="00CD3877" w:rsidRDefault="002D7470">
            <w:pPr>
              <w:pStyle w:val="Normlny0"/>
              <w:jc w:val="center"/>
            </w:pPr>
          </w:p>
          <w:p w14:paraId="32EA3756" w14:textId="77777777" w:rsidR="002D7470" w:rsidRPr="00CD3877" w:rsidRDefault="002D7470">
            <w:pPr>
              <w:pStyle w:val="Normlny0"/>
              <w:jc w:val="center"/>
            </w:pPr>
          </w:p>
          <w:p w14:paraId="5E59B336" w14:textId="77777777" w:rsidR="002D7470" w:rsidRPr="00CD3877" w:rsidRDefault="002D7470">
            <w:pPr>
              <w:pStyle w:val="Normlny0"/>
              <w:jc w:val="center"/>
            </w:pPr>
          </w:p>
          <w:p w14:paraId="323CF7B5" w14:textId="77777777" w:rsidR="002D7470" w:rsidRPr="00CD3877" w:rsidRDefault="002D7470">
            <w:pPr>
              <w:pStyle w:val="Normlny0"/>
              <w:jc w:val="center"/>
            </w:pPr>
          </w:p>
        </w:tc>
        <w:tc>
          <w:tcPr>
            <w:tcW w:w="3600" w:type="dxa"/>
          </w:tcPr>
          <w:p w14:paraId="67F7B378" w14:textId="77777777" w:rsidR="00EA3B26" w:rsidRPr="00CD3877" w:rsidRDefault="00E13D1C" w:rsidP="003A6C53">
            <w:pPr>
              <w:jc w:val="both"/>
              <w:rPr>
                <w:sz w:val="20"/>
                <w:szCs w:val="20"/>
              </w:rPr>
            </w:pPr>
            <w:r w:rsidRPr="00CD3877">
              <w:rPr>
                <w:sz w:val="20"/>
                <w:szCs w:val="20"/>
              </w:rPr>
              <w:lastRenderedPageBreak/>
              <w:t xml:space="preserve">Zamestnávateľ je povinný na účel zníženia expozície zamestnancov karcinogénnym </w:t>
            </w:r>
            <w:r w:rsidRPr="00CD3877">
              <w:rPr>
                <w:sz w:val="20"/>
                <w:szCs w:val="20"/>
              </w:rPr>
              <w:lastRenderedPageBreak/>
              <w:t xml:space="preserve">faktorom, mutagénnym faktorom alebo reprodukčne toxickým faktorom na pracovisku zabezpečiť tieto ochranné opatrenia: </w:t>
            </w:r>
          </w:p>
          <w:p w14:paraId="24ACDED5" w14:textId="77777777" w:rsidR="00E13D1C" w:rsidRPr="00CD3877" w:rsidRDefault="00E13D1C" w:rsidP="00354E99">
            <w:pPr>
              <w:jc w:val="both"/>
              <w:rPr>
                <w:sz w:val="20"/>
                <w:szCs w:val="20"/>
              </w:rPr>
            </w:pPr>
          </w:p>
          <w:p w14:paraId="16ED5BDC" w14:textId="77777777" w:rsidR="00BD2B04" w:rsidRPr="00CD3877" w:rsidRDefault="00E13D1C" w:rsidP="00BD2B04">
            <w:pPr>
              <w:jc w:val="both"/>
              <w:rPr>
                <w:sz w:val="20"/>
                <w:szCs w:val="20"/>
              </w:rPr>
            </w:pPr>
            <w:r w:rsidRPr="00CD3877">
              <w:rPr>
                <w:sz w:val="20"/>
                <w:szCs w:val="20"/>
              </w:rPr>
              <w:t xml:space="preserve">obmedziť množstvo karcinogénnych faktorov, mutagénnych faktorov alebo reprodukčne toxických faktorov na pracovisku, </w:t>
            </w:r>
          </w:p>
          <w:p w14:paraId="2AE9CF87" w14:textId="77777777" w:rsidR="00BD2B04" w:rsidRPr="00CD3877" w:rsidRDefault="00BD2B04" w:rsidP="00BD2B04">
            <w:pPr>
              <w:rPr>
                <w:sz w:val="20"/>
                <w:szCs w:val="20"/>
              </w:rPr>
            </w:pPr>
          </w:p>
          <w:p w14:paraId="66CB4841" w14:textId="77777777" w:rsidR="00E13D1C" w:rsidRPr="00CD3877" w:rsidRDefault="00E13D1C" w:rsidP="00BD2B04">
            <w:pPr>
              <w:rPr>
                <w:sz w:val="20"/>
                <w:szCs w:val="20"/>
              </w:rPr>
            </w:pPr>
          </w:p>
          <w:p w14:paraId="1F9FDA21" w14:textId="77777777" w:rsidR="00354E99" w:rsidRPr="00CD3877" w:rsidRDefault="00B11053" w:rsidP="00354E99">
            <w:pPr>
              <w:jc w:val="both"/>
              <w:rPr>
                <w:sz w:val="20"/>
                <w:szCs w:val="20"/>
              </w:rPr>
            </w:pPr>
            <w:r w:rsidRPr="00CD3877">
              <w:rPr>
                <w:sz w:val="20"/>
                <w:szCs w:val="20"/>
              </w:rPr>
              <w:t xml:space="preserve">obmedziť počet zamestnancov, ktorí sú alebo môžu byť exponovaní karcinogénnym faktorom, mutagénnym faktorom alebo reprodukčne toxickým faktorom, na najnižšiu možnú mieru, </w:t>
            </w:r>
          </w:p>
          <w:p w14:paraId="527FE8C6" w14:textId="77777777" w:rsidR="00B11053" w:rsidRPr="00CD3877" w:rsidRDefault="00B11053" w:rsidP="00354E99">
            <w:pPr>
              <w:jc w:val="both"/>
              <w:rPr>
                <w:sz w:val="20"/>
                <w:szCs w:val="20"/>
              </w:rPr>
            </w:pPr>
          </w:p>
          <w:p w14:paraId="1011C408" w14:textId="77777777" w:rsidR="009F22C2" w:rsidRPr="00CD3877" w:rsidRDefault="00B11053" w:rsidP="00354E99">
            <w:pPr>
              <w:jc w:val="both"/>
              <w:rPr>
                <w:sz w:val="20"/>
                <w:szCs w:val="20"/>
              </w:rPr>
            </w:pPr>
            <w:r w:rsidRPr="00CD3877">
              <w:rPr>
                <w:sz w:val="20"/>
                <w:szCs w:val="20"/>
              </w:rPr>
              <w:t>upraviť pracovné procesy a technologické postupy tak, aby sa vylúčil alebo minimalizoval únik karcinogénnych faktorov, mutagénnych faktorov alebo reprodukčne toxických faktorov do pracovného prostredia</w:t>
            </w:r>
            <w:r w:rsidR="00BD2B04" w:rsidRPr="00CD3877">
              <w:rPr>
                <w:sz w:val="20"/>
                <w:szCs w:val="20"/>
              </w:rPr>
              <w:t xml:space="preserve">, </w:t>
            </w:r>
          </w:p>
          <w:p w14:paraId="149A210E" w14:textId="77777777" w:rsidR="00BD2B04" w:rsidRPr="00CD3877" w:rsidRDefault="00BD2B04" w:rsidP="00BD2B04">
            <w:pPr>
              <w:jc w:val="both"/>
              <w:rPr>
                <w:sz w:val="20"/>
                <w:szCs w:val="20"/>
              </w:rPr>
            </w:pPr>
          </w:p>
          <w:p w14:paraId="77F2C7C3" w14:textId="77777777" w:rsidR="00BD2B04" w:rsidRPr="00CD3877" w:rsidRDefault="00B11053" w:rsidP="00354E99">
            <w:pPr>
              <w:spacing w:after="225"/>
              <w:jc w:val="both"/>
              <w:rPr>
                <w:sz w:val="20"/>
                <w:szCs w:val="20"/>
              </w:rPr>
            </w:pPr>
            <w:r w:rsidRPr="00CD3877">
              <w:rPr>
                <w:sz w:val="20"/>
                <w:szCs w:val="20"/>
              </w:rPr>
              <w:t>odstraňovať karcinogénne faktory, mutagénne faktory alebo reprodukčne toxické faktory pri zdroji, vykonávať lokálne odsávanie alebo celkovú ventiláciu a podobné postupy, ktoré sú primerané a zlučiteľné s ochranou verejného zdravia a životného prostredia</w:t>
            </w:r>
            <w:r w:rsidR="00BD2B04" w:rsidRPr="00CD3877">
              <w:rPr>
                <w:sz w:val="20"/>
                <w:szCs w:val="20"/>
              </w:rPr>
              <w:t xml:space="preserve">, </w:t>
            </w:r>
          </w:p>
          <w:p w14:paraId="37E66E17" w14:textId="77777777" w:rsidR="002D7470" w:rsidRPr="00CD3877" w:rsidRDefault="00B11053" w:rsidP="00354E99">
            <w:pPr>
              <w:jc w:val="both"/>
              <w:rPr>
                <w:sz w:val="20"/>
                <w:szCs w:val="20"/>
              </w:rPr>
            </w:pPr>
            <w:r w:rsidRPr="00CD3877">
              <w:rPr>
                <w:sz w:val="20"/>
                <w:szCs w:val="20"/>
              </w:rPr>
              <w:t>používať vhodné postupy na meranie karcinogénnych faktorov, mutagénnych faktorov alebo reprodukčne toxických faktorov, najmä na včasné zistenie mimoriadnych expozícií pri nepredvídateľnej udalosti, nehode alebo havárii</w:t>
            </w:r>
            <w:r w:rsidR="002D7470" w:rsidRPr="00CD3877">
              <w:rPr>
                <w:sz w:val="20"/>
                <w:szCs w:val="20"/>
              </w:rPr>
              <w:t>,</w:t>
            </w:r>
          </w:p>
          <w:p w14:paraId="1E1A31B6" w14:textId="77777777" w:rsidR="009F22C2" w:rsidRPr="00CD3877" w:rsidRDefault="009F22C2" w:rsidP="009F22C2">
            <w:pPr>
              <w:ind w:left="360"/>
              <w:jc w:val="both"/>
              <w:rPr>
                <w:sz w:val="20"/>
                <w:szCs w:val="20"/>
              </w:rPr>
            </w:pPr>
          </w:p>
          <w:p w14:paraId="6DF1E649" w14:textId="77777777" w:rsidR="00B11053" w:rsidRPr="00CD3877" w:rsidRDefault="00B11053" w:rsidP="00354E99">
            <w:pPr>
              <w:jc w:val="both"/>
              <w:rPr>
                <w:sz w:val="20"/>
                <w:szCs w:val="20"/>
              </w:rPr>
            </w:pPr>
            <w:r w:rsidRPr="00CD3877">
              <w:rPr>
                <w:sz w:val="20"/>
                <w:szCs w:val="20"/>
              </w:rPr>
              <w:t xml:space="preserve">používať vhodné pracovné postupy a metódy na zníženie expozície karcinogénnym faktorom, mutagénnym faktorom alebo reprodukčne toxickým </w:t>
            </w:r>
            <w:r w:rsidRPr="00CD3877">
              <w:rPr>
                <w:sz w:val="20"/>
                <w:szCs w:val="20"/>
              </w:rPr>
              <w:lastRenderedPageBreak/>
              <w:t>faktorom,</w:t>
            </w:r>
          </w:p>
          <w:p w14:paraId="741C702F" w14:textId="77777777" w:rsidR="00B11053" w:rsidRPr="00CD3877" w:rsidRDefault="00B11053" w:rsidP="00354E99">
            <w:pPr>
              <w:jc w:val="both"/>
              <w:rPr>
                <w:sz w:val="20"/>
                <w:szCs w:val="20"/>
              </w:rPr>
            </w:pPr>
          </w:p>
          <w:p w14:paraId="0208AA0C" w14:textId="77777777" w:rsidR="002D7470" w:rsidRPr="00CD3877" w:rsidRDefault="002D7470" w:rsidP="00354E99">
            <w:pPr>
              <w:jc w:val="both"/>
              <w:rPr>
                <w:sz w:val="20"/>
                <w:szCs w:val="20"/>
              </w:rPr>
            </w:pPr>
            <w:r w:rsidRPr="00CD3877">
              <w:rPr>
                <w:sz w:val="20"/>
                <w:szCs w:val="20"/>
              </w:rPr>
              <w:t>zabezpečiť kolektívne ochranné opatrenia,</w:t>
            </w:r>
          </w:p>
          <w:p w14:paraId="21704249" w14:textId="77777777" w:rsidR="00BC51C3" w:rsidRPr="00CD3877" w:rsidRDefault="00BC51C3" w:rsidP="00BC51C3">
            <w:pPr>
              <w:pStyle w:val="Odsekzoznamu"/>
              <w:rPr>
                <w:sz w:val="20"/>
                <w:szCs w:val="20"/>
              </w:rPr>
            </w:pPr>
          </w:p>
          <w:p w14:paraId="6AABBFA3" w14:textId="77777777" w:rsidR="00BC51C3" w:rsidRPr="00CD3877" w:rsidRDefault="00BC51C3" w:rsidP="00BC51C3">
            <w:pPr>
              <w:jc w:val="both"/>
              <w:rPr>
                <w:sz w:val="20"/>
                <w:szCs w:val="20"/>
              </w:rPr>
            </w:pPr>
          </w:p>
          <w:p w14:paraId="59E3CE3E" w14:textId="77777777" w:rsidR="00B11053" w:rsidRPr="00CD3877" w:rsidRDefault="00B11053" w:rsidP="003353E6">
            <w:pPr>
              <w:jc w:val="both"/>
              <w:rPr>
                <w:sz w:val="20"/>
                <w:szCs w:val="20"/>
              </w:rPr>
            </w:pPr>
          </w:p>
          <w:p w14:paraId="136C0E4C" w14:textId="77777777" w:rsidR="009F22C2" w:rsidRPr="00CD3877" w:rsidRDefault="00B11053" w:rsidP="003353E6">
            <w:pPr>
              <w:jc w:val="both"/>
              <w:rPr>
                <w:sz w:val="20"/>
                <w:szCs w:val="20"/>
              </w:rPr>
            </w:pPr>
            <w:r w:rsidRPr="00CD3877">
              <w:rPr>
                <w:sz w:val="20"/>
                <w:szCs w:val="20"/>
              </w:rPr>
              <w:t>zabezpečiť individuálne ochranné opatrenia, ak nie je možné iným spôsobom zabrániť expozícii zamestnancov karcinogénnym faktorom, mutagénnym faktorom alebo reprodukčne toxickým faktorom</w:t>
            </w:r>
            <w:r w:rsidR="00BC51C3" w:rsidRPr="00CD3877">
              <w:rPr>
                <w:sz w:val="20"/>
                <w:szCs w:val="20"/>
              </w:rPr>
              <w:t xml:space="preserve">, </w:t>
            </w:r>
          </w:p>
          <w:p w14:paraId="336D310F" w14:textId="77777777" w:rsidR="00BC51C3" w:rsidRPr="00CD3877" w:rsidRDefault="00BC51C3" w:rsidP="00BC51C3">
            <w:pPr>
              <w:jc w:val="both"/>
              <w:rPr>
                <w:sz w:val="20"/>
                <w:szCs w:val="20"/>
              </w:rPr>
            </w:pPr>
          </w:p>
          <w:p w14:paraId="7EFFCFCE" w14:textId="77777777" w:rsidR="00BC51C3" w:rsidRPr="00CD3877" w:rsidRDefault="00BC51C3" w:rsidP="00BC51C3">
            <w:pPr>
              <w:jc w:val="both"/>
              <w:rPr>
                <w:sz w:val="20"/>
                <w:szCs w:val="20"/>
              </w:rPr>
            </w:pPr>
          </w:p>
          <w:p w14:paraId="36D41D5A" w14:textId="77777777" w:rsidR="00EA3B26" w:rsidRPr="00CD3877" w:rsidRDefault="00EA3B26" w:rsidP="003353E6">
            <w:pPr>
              <w:jc w:val="both"/>
              <w:rPr>
                <w:sz w:val="20"/>
                <w:szCs w:val="20"/>
              </w:rPr>
            </w:pPr>
          </w:p>
          <w:p w14:paraId="0276E7EE" w14:textId="77777777" w:rsidR="002D7470" w:rsidRPr="00CD3877" w:rsidRDefault="00B11053" w:rsidP="003353E6">
            <w:pPr>
              <w:jc w:val="both"/>
              <w:rPr>
                <w:sz w:val="20"/>
                <w:szCs w:val="20"/>
              </w:rPr>
            </w:pPr>
            <w:r w:rsidRPr="00CD3877">
              <w:rPr>
                <w:sz w:val="20"/>
                <w:szCs w:val="20"/>
              </w:rPr>
              <w:t>dodržiavať hygienické opatrenia na pracovisku, najmä pravidelné čistenie podláh, stien a iných povrchov účinnými postupmi</w:t>
            </w:r>
            <w:r w:rsidR="002D7470" w:rsidRPr="00CD3877">
              <w:rPr>
                <w:sz w:val="20"/>
                <w:szCs w:val="20"/>
              </w:rPr>
              <w:t>,</w:t>
            </w:r>
          </w:p>
          <w:p w14:paraId="26AC4DF5" w14:textId="77777777" w:rsidR="00DC1719" w:rsidRPr="00CD3877" w:rsidRDefault="00DC1719" w:rsidP="003353E6">
            <w:pPr>
              <w:jc w:val="both"/>
              <w:rPr>
                <w:sz w:val="20"/>
                <w:szCs w:val="20"/>
              </w:rPr>
            </w:pPr>
          </w:p>
          <w:p w14:paraId="3B378833" w14:textId="77777777" w:rsidR="002D7470" w:rsidRPr="00CD3877" w:rsidRDefault="00B11053" w:rsidP="00DC1719">
            <w:pPr>
              <w:jc w:val="both"/>
              <w:rPr>
                <w:sz w:val="20"/>
                <w:szCs w:val="20"/>
              </w:rPr>
            </w:pPr>
            <w:r w:rsidRPr="00CD3877">
              <w:rPr>
                <w:sz w:val="20"/>
                <w:szCs w:val="20"/>
              </w:rPr>
              <w:t xml:space="preserve">informovať zamestnancov podľa </w:t>
            </w:r>
            <w:hyperlink w:anchor="paragraf-7">
              <w:r w:rsidRPr="00CD3877">
                <w:rPr>
                  <w:sz w:val="20"/>
                  <w:szCs w:val="20"/>
                </w:rPr>
                <w:t>§ 7</w:t>
              </w:r>
            </w:hyperlink>
            <w:r w:rsidRPr="00CD3877">
              <w:rPr>
                <w:sz w:val="20"/>
                <w:szCs w:val="20"/>
              </w:rPr>
              <w:t xml:space="preserve">, 11 a </w:t>
            </w:r>
            <w:hyperlink w:anchor="paragraf-12">
              <w:r w:rsidRPr="00CD3877">
                <w:rPr>
                  <w:sz w:val="20"/>
                  <w:szCs w:val="20"/>
                </w:rPr>
                <w:t>12</w:t>
              </w:r>
            </w:hyperlink>
            <w:bookmarkStart w:id="6" w:name="paragraf-5.odsek-5.pismeno-j.text"/>
            <w:r w:rsidRPr="00CD3877">
              <w:rPr>
                <w:sz w:val="20"/>
                <w:szCs w:val="20"/>
              </w:rPr>
              <w:t>,</w:t>
            </w:r>
            <w:bookmarkEnd w:id="6"/>
          </w:p>
          <w:p w14:paraId="5C70CEFD" w14:textId="77777777" w:rsidR="009F22C2" w:rsidRPr="00CD3877" w:rsidRDefault="009F22C2" w:rsidP="009F22C2">
            <w:pPr>
              <w:ind w:left="360"/>
              <w:jc w:val="both"/>
              <w:rPr>
                <w:sz w:val="20"/>
                <w:szCs w:val="20"/>
              </w:rPr>
            </w:pPr>
          </w:p>
          <w:p w14:paraId="6EC19E2B" w14:textId="77777777" w:rsidR="003353E6" w:rsidRPr="00CD3877" w:rsidRDefault="003353E6" w:rsidP="009F22C2">
            <w:pPr>
              <w:ind w:left="360"/>
              <w:jc w:val="both"/>
              <w:rPr>
                <w:sz w:val="20"/>
                <w:szCs w:val="20"/>
              </w:rPr>
            </w:pPr>
          </w:p>
          <w:p w14:paraId="14DDC4CB" w14:textId="77777777" w:rsidR="009F22C2" w:rsidRPr="00CD3877" w:rsidRDefault="00DC1719" w:rsidP="003353E6">
            <w:pPr>
              <w:jc w:val="both"/>
              <w:rPr>
                <w:sz w:val="20"/>
                <w:szCs w:val="20"/>
              </w:rPr>
            </w:pPr>
            <w:r w:rsidRPr="00CD3877">
              <w:rPr>
                <w:sz w:val="20"/>
                <w:szCs w:val="20"/>
              </w:rPr>
              <w:t>vymedziť miesta nebezpečenstva, označiť ich bezpečnostnými označeniami a zdravotnými označeniami a používať vhodné výstražné značky a zákazové značky</w:t>
            </w:r>
            <w:hyperlink w:anchor="poznamky.poznamka-9">
              <w:r w:rsidRPr="00CD3877">
                <w:rPr>
                  <w:sz w:val="20"/>
                  <w:szCs w:val="20"/>
                  <w:vertAlign w:val="superscript"/>
                </w:rPr>
                <w:t>13</w:t>
              </w:r>
              <w:r w:rsidRPr="00CD3877">
                <w:rPr>
                  <w:sz w:val="20"/>
                  <w:szCs w:val="20"/>
                </w:rPr>
                <w:t>)</w:t>
              </w:r>
            </w:hyperlink>
            <w:r w:rsidRPr="00CD3877">
              <w:rPr>
                <w:sz w:val="20"/>
                <w:szCs w:val="20"/>
              </w:rPr>
              <w:t xml:space="preserve"> vrátane značky „zákaz fajčenia“ v priestoroch, v ktorých zamestnanci sú alebo môžu byť exponovaní karcinogénnym faktorom, mutagénnym faktorom alebo reprodukčne toxickým faktorom</w:t>
            </w:r>
            <w:bookmarkStart w:id="7" w:name="paragraf-5.odsek-5.pismeno-k.text"/>
            <w:r w:rsidR="00BC51C3" w:rsidRPr="00CD3877">
              <w:rPr>
                <w:sz w:val="20"/>
                <w:szCs w:val="20"/>
              </w:rPr>
              <w:t xml:space="preserve">, </w:t>
            </w:r>
            <w:bookmarkEnd w:id="7"/>
          </w:p>
          <w:p w14:paraId="1AD36C40" w14:textId="77777777" w:rsidR="00BC51C3" w:rsidRPr="00CD3877" w:rsidRDefault="00BC51C3" w:rsidP="00BC51C3">
            <w:pPr>
              <w:pStyle w:val="Odsekzoznamu"/>
              <w:rPr>
                <w:sz w:val="20"/>
                <w:szCs w:val="20"/>
              </w:rPr>
            </w:pPr>
          </w:p>
          <w:p w14:paraId="3BEC982F" w14:textId="77777777" w:rsidR="009F22C2" w:rsidRPr="00CD3877" w:rsidRDefault="00DC1719" w:rsidP="003353E6">
            <w:pPr>
              <w:jc w:val="both"/>
              <w:rPr>
                <w:sz w:val="20"/>
                <w:szCs w:val="20"/>
              </w:rPr>
            </w:pPr>
            <w:r w:rsidRPr="00CD3877">
              <w:rPr>
                <w:sz w:val="20"/>
                <w:szCs w:val="20"/>
              </w:rPr>
              <w:t>vypracovať plán ochrany zamestnancov pre nepredvídateľné udalosti, nehody alebo havárie, pri ktorých sú pravdepodobné mimoriadne vysoké hodnoty expozície zamestnancov karcinogénnym faktorom, mutagénnym faktorom alebo reprodukčne toxickým faktorom</w:t>
            </w:r>
            <w:r w:rsidR="00B80B1A" w:rsidRPr="00CD3877">
              <w:rPr>
                <w:sz w:val="20"/>
                <w:szCs w:val="20"/>
              </w:rPr>
              <w:t xml:space="preserve">, </w:t>
            </w:r>
          </w:p>
          <w:p w14:paraId="7E97211B" w14:textId="77777777" w:rsidR="00B80B1A" w:rsidRPr="00CD3877" w:rsidRDefault="00B80B1A" w:rsidP="00B80B1A">
            <w:pPr>
              <w:jc w:val="both"/>
              <w:rPr>
                <w:sz w:val="20"/>
                <w:szCs w:val="20"/>
              </w:rPr>
            </w:pPr>
          </w:p>
          <w:p w14:paraId="06DE0771" w14:textId="77777777" w:rsidR="009F22C2" w:rsidRPr="00CD3877" w:rsidRDefault="00DC1719" w:rsidP="003353E6">
            <w:pPr>
              <w:jc w:val="both"/>
              <w:rPr>
                <w:sz w:val="20"/>
                <w:szCs w:val="20"/>
              </w:rPr>
            </w:pPr>
            <w:r w:rsidRPr="00CD3877">
              <w:rPr>
                <w:sz w:val="20"/>
                <w:szCs w:val="20"/>
              </w:rPr>
              <w:t xml:space="preserve">zabezpečiť prostriedky na bezpečné </w:t>
            </w:r>
            <w:r w:rsidRPr="00CD3877">
              <w:rPr>
                <w:sz w:val="20"/>
                <w:szCs w:val="20"/>
              </w:rPr>
              <w:lastRenderedPageBreak/>
              <w:t>skladovanie, manipuláciu a prepravu karcinogénnych faktorov, mutagénnych faktorov alebo reprodukčne toxických faktorov, najmä používanie hermeticky uzatvárateľných, zreteľne a viditeľne označených kontajnerov, zásobníkov, prepravných nádob a iných obalov</w:t>
            </w:r>
            <w:r w:rsidR="00B80B1A" w:rsidRPr="00CD3877">
              <w:rPr>
                <w:sz w:val="20"/>
                <w:szCs w:val="20"/>
              </w:rPr>
              <w:t>,</w:t>
            </w:r>
          </w:p>
          <w:p w14:paraId="0ED02CA1" w14:textId="77777777" w:rsidR="00B80B1A" w:rsidRPr="00CD3877" w:rsidRDefault="00B80B1A" w:rsidP="009F22C2">
            <w:pPr>
              <w:ind w:left="360"/>
              <w:jc w:val="both"/>
              <w:rPr>
                <w:sz w:val="20"/>
                <w:szCs w:val="20"/>
              </w:rPr>
            </w:pPr>
          </w:p>
          <w:p w14:paraId="634CE744" w14:textId="77777777" w:rsidR="002D7470" w:rsidRPr="00CD3877" w:rsidRDefault="00DC1719" w:rsidP="003353E6">
            <w:pPr>
              <w:jc w:val="both"/>
              <w:rPr>
                <w:sz w:val="20"/>
                <w:szCs w:val="20"/>
              </w:rPr>
            </w:pPr>
            <w:r w:rsidRPr="00CD3877">
              <w:rPr>
                <w:sz w:val="20"/>
                <w:szCs w:val="20"/>
              </w:rPr>
              <w:t>zabezpečiť pre zamestnancov prostriedky na bezpečný zber, zhromažďovanie a odstraňovanie odpadu vrátane používania hermetických, zreteľne a viditeľne označených kontajnerov</w:t>
            </w:r>
            <w:r w:rsidR="00B80B1A" w:rsidRPr="00CD3877">
              <w:rPr>
                <w:sz w:val="20"/>
                <w:szCs w:val="20"/>
              </w:rPr>
              <w:t>.</w:t>
            </w:r>
          </w:p>
        </w:tc>
        <w:tc>
          <w:tcPr>
            <w:tcW w:w="720" w:type="dxa"/>
          </w:tcPr>
          <w:p w14:paraId="1851002F" w14:textId="77777777" w:rsidR="002D7470" w:rsidRPr="00CD3877" w:rsidRDefault="00D75F4D">
            <w:pPr>
              <w:jc w:val="center"/>
              <w:rPr>
                <w:sz w:val="20"/>
                <w:szCs w:val="20"/>
              </w:rPr>
            </w:pPr>
            <w:r w:rsidRPr="00CD3877">
              <w:rPr>
                <w:sz w:val="20"/>
                <w:szCs w:val="20"/>
              </w:rPr>
              <w:lastRenderedPageBreak/>
              <w:t>Ú</w:t>
            </w:r>
          </w:p>
        </w:tc>
        <w:tc>
          <w:tcPr>
            <w:tcW w:w="978" w:type="dxa"/>
          </w:tcPr>
          <w:p w14:paraId="7680D4CD" w14:textId="77777777" w:rsidR="002D7470" w:rsidRPr="00CD3877" w:rsidRDefault="002D7470">
            <w:pPr>
              <w:jc w:val="center"/>
              <w:rPr>
                <w:sz w:val="20"/>
                <w:szCs w:val="20"/>
              </w:rPr>
            </w:pPr>
          </w:p>
        </w:tc>
        <w:tc>
          <w:tcPr>
            <w:tcW w:w="797" w:type="dxa"/>
          </w:tcPr>
          <w:p w14:paraId="4770B27C" w14:textId="77777777" w:rsidR="002D7470" w:rsidRPr="00CD3877" w:rsidRDefault="00A331EE">
            <w:pPr>
              <w:pStyle w:val="Nadpis1"/>
              <w:rPr>
                <w:b w:val="0"/>
                <w:bCs w:val="0"/>
                <w:sz w:val="20"/>
                <w:szCs w:val="20"/>
              </w:rPr>
            </w:pPr>
            <w:r w:rsidRPr="00CD3877">
              <w:rPr>
                <w:b w:val="0"/>
                <w:bCs w:val="0"/>
                <w:sz w:val="20"/>
                <w:szCs w:val="20"/>
              </w:rPr>
              <w:t>GP - N</w:t>
            </w:r>
          </w:p>
        </w:tc>
        <w:tc>
          <w:tcPr>
            <w:tcW w:w="1559" w:type="dxa"/>
          </w:tcPr>
          <w:p w14:paraId="497C1C2F" w14:textId="77777777" w:rsidR="002D7470" w:rsidRPr="00CD3877" w:rsidRDefault="002D7470">
            <w:pPr>
              <w:pStyle w:val="Nadpis1"/>
              <w:jc w:val="both"/>
              <w:rPr>
                <w:b w:val="0"/>
                <w:bCs w:val="0"/>
                <w:sz w:val="20"/>
                <w:szCs w:val="20"/>
              </w:rPr>
            </w:pPr>
          </w:p>
        </w:tc>
      </w:tr>
      <w:tr w:rsidR="008D5CC8" w:rsidRPr="00CD3877" w14:paraId="0A808B3F" w14:textId="77777777" w:rsidTr="00E408EC">
        <w:trPr>
          <w:gridAfter w:val="1"/>
          <w:wAfter w:w="7" w:type="dxa"/>
        </w:trPr>
        <w:tc>
          <w:tcPr>
            <w:tcW w:w="634" w:type="dxa"/>
          </w:tcPr>
          <w:p w14:paraId="1B1AE14C" w14:textId="77777777" w:rsidR="002D7470" w:rsidRPr="00CD3877" w:rsidRDefault="002D7470">
            <w:pPr>
              <w:jc w:val="center"/>
              <w:rPr>
                <w:sz w:val="20"/>
                <w:szCs w:val="20"/>
              </w:rPr>
            </w:pPr>
            <w:r w:rsidRPr="00CD3877">
              <w:rPr>
                <w:sz w:val="20"/>
                <w:szCs w:val="20"/>
              </w:rPr>
              <w:lastRenderedPageBreak/>
              <w:t>Č:6</w:t>
            </w:r>
          </w:p>
        </w:tc>
        <w:tc>
          <w:tcPr>
            <w:tcW w:w="3969" w:type="dxa"/>
            <w:gridSpan w:val="2"/>
          </w:tcPr>
          <w:p w14:paraId="7141D8F4" w14:textId="77777777" w:rsidR="002D7470" w:rsidRPr="00CD3877" w:rsidRDefault="002D7470" w:rsidP="00433EFB">
            <w:pPr>
              <w:pStyle w:val="Normlny0"/>
            </w:pPr>
            <w:r w:rsidRPr="00CD3877">
              <w:rPr>
                <w:b/>
                <w:bCs/>
              </w:rPr>
              <w:t xml:space="preserve">Informovanie </w:t>
            </w:r>
            <w:r w:rsidR="00433EFB" w:rsidRPr="00CD3877">
              <w:rPr>
                <w:b/>
                <w:bCs/>
              </w:rPr>
              <w:t>príslušného orgánu</w:t>
            </w:r>
          </w:p>
        </w:tc>
        <w:tc>
          <w:tcPr>
            <w:tcW w:w="642" w:type="dxa"/>
          </w:tcPr>
          <w:p w14:paraId="062CF943" w14:textId="77777777" w:rsidR="002D7470" w:rsidRPr="00CD3877" w:rsidRDefault="002D7470">
            <w:pPr>
              <w:jc w:val="center"/>
              <w:rPr>
                <w:sz w:val="20"/>
                <w:szCs w:val="20"/>
              </w:rPr>
            </w:pPr>
          </w:p>
        </w:tc>
        <w:tc>
          <w:tcPr>
            <w:tcW w:w="993" w:type="dxa"/>
          </w:tcPr>
          <w:p w14:paraId="0663331E" w14:textId="77777777" w:rsidR="002D7470" w:rsidRPr="00CD3877" w:rsidRDefault="002D7470">
            <w:pPr>
              <w:jc w:val="center"/>
              <w:rPr>
                <w:sz w:val="20"/>
                <w:szCs w:val="20"/>
              </w:rPr>
            </w:pPr>
          </w:p>
        </w:tc>
        <w:tc>
          <w:tcPr>
            <w:tcW w:w="898" w:type="dxa"/>
          </w:tcPr>
          <w:p w14:paraId="26ACCD15" w14:textId="77777777" w:rsidR="002D7470" w:rsidRPr="00CD3877" w:rsidRDefault="002D7470">
            <w:pPr>
              <w:pStyle w:val="Normlny0"/>
              <w:jc w:val="center"/>
            </w:pPr>
            <w:r w:rsidRPr="00CD3877">
              <w:t>§ 6</w:t>
            </w:r>
          </w:p>
        </w:tc>
        <w:tc>
          <w:tcPr>
            <w:tcW w:w="3600" w:type="dxa"/>
          </w:tcPr>
          <w:p w14:paraId="4E446789" w14:textId="77777777" w:rsidR="002D7470" w:rsidRPr="00CD3877" w:rsidRDefault="00DC1719" w:rsidP="00DC1719">
            <w:pPr>
              <w:pStyle w:val="Normlny0"/>
              <w:rPr>
                <w:b/>
              </w:rPr>
            </w:pPr>
            <w:r w:rsidRPr="00CD3877">
              <w:rPr>
                <w:b/>
              </w:rPr>
              <w:t>Schvaľovanie používania karcinogénnych faktorov, mutagénnych faktorov alebo reprodukčne toxických faktorov</w:t>
            </w:r>
          </w:p>
        </w:tc>
        <w:tc>
          <w:tcPr>
            <w:tcW w:w="720" w:type="dxa"/>
          </w:tcPr>
          <w:p w14:paraId="3144C27F" w14:textId="77777777" w:rsidR="002D7470" w:rsidRPr="00CD3877" w:rsidRDefault="002D7470">
            <w:pPr>
              <w:jc w:val="center"/>
              <w:rPr>
                <w:sz w:val="20"/>
                <w:szCs w:val="20"/>
              </w:rPr>
            </w:pPr>
          </w:p>
        </w:tc>
        <w:tc>
          <w:tcPr>
            <w:tcW w:w="978" w:type="dxa"/>
          </w:tcPr>
          <w:p w14:paraId="35E63FCE" w14:textId="77777777" w:rsidR="002D7470" w:rsidRPr="00CD3877" w:rsidRDefault="002D7470">
            <w:pPr>
              <w:jc w:val="center"/>
              <w:rPr>
                <w:sz w:val="20"/>
                <w:szCs w:val="20"/>
              </w:rPr>
            </w:pPr>
          </w:p>
        </w:tc>
        <w:tc>
          <w:tcPr>
            <w:tcW w:w="797" w:type="dxa"/>
          </w:tcPr>
          <w:p w14:paraId="5D2A881E" w14:textId="77777777" w:rsidR="002D7470" w:rsidRPr="00CD3877" w:rsidRDefault="002D7470">
            <w:pPr>
              <w:pStyle w:val="Nadpis1"/>
              <w:rPr>
                <w:b w:val="0"/>
                <w:bCs w:val="0"/>
                <w:sz w:val="20"/>
                <w:szCs w:val="20"/>
              </w:rPr>
            </w:pPr>
          </w:p>
        </w:tc>
        <w:tc>
          <w:tcPr>
            <w:tcW w:w="1559" w:type="dxa"/>
          </w:tcPr>
          <w:p w14:paraId="43B4CF46" w14:textId="77777777" w:rsidR="002D7470" w:rsidRPr="00CD3877" w:rsidRDefault="002D7470">
            <w:pPr>
              <w:pStyle w:val="Nadpis1"/>
              <w:jc w:val="both"/>
              <w:rPr>
                <w:b w:val="0"/>
                <w:bCs w:val="0"/>
                <w:sz w:val="20"/>
                <w:szCs w:val="20"/>
              </w:rPr>
            </w:pPr>
          </w:p>
        </w:tc>
      </w:tr>
      <w:tr w:rsidR="008D5CC8" w:rsidRPr="00CD3877" w14:paraId="548B044F" w14:textId="77777777" w:rsidTr="00E408EC">
        <w:trPr>
          <w:gridAfter w:val="1"/>
          <w:wAfter w:w="7" w:type="dxa"/>
        </w:trPr>
        <w:tc>
          <w:tcPr>
            <w:tcW w:w="634" w:type="dxa"/>
          </w:tcPr>
          <w:p w14:paraId="006AA910" w14:textId="77777777" w:rsidR="0078376B" w:rsidRPr="00CD3877" w:rsidRDefault="0078376B" w:rsidP="006075C6">
            <w:pPr>
              <w:jc w:val="center"/>
              <w:rPr>
                <w:sz w:val="20"/>
                <w:szCs w:val="20"/>
              </w:rPr>
            </w:pPr>
            <w:r w:rsidRPr="00CD3877">
              <w:rPr>
                <w:sz w:val="20"/>
                <w:szCs w:val="20"/>
              </w:rPr>
              <w:t>Č:6</w:t>
            </w:r>
          </w:p>
          <w:p w14:paraId="16E46EA2" w14:textId="77777777" w:rsidR="0078376B" w:rsidRPr="00CD3877" w:rsidRDefault="0078376B" w:rsidP="006075C6">
            <w:pPr>
              <w:jc w:val="center"/>
              <w:rPr>
                <w:sz w:val="20"/>
                <w:szCs w:val="20"/>
              </w:rPr>
            </w:pPr>
            <w:r w:rsidRPr="00CD3877">
              <w:rPr>
                <w:sz w:val="20"/>
                <w:szCs w:val="20"/>
              </w:rPr>
              <w:t>O:1</w:t>
            </w:r>
          </w:p>
          <w:p w14:paraId="5474E996" w14:textId="77777777" w:rsidR="0078376B" w:rsidRPr="00CD3877" w:rsidRDefault="0078376B" w:rsidP="006075C6">
            <w:pPr>
              <w:jc w:val="center"/>
              <w:rPr>
                <w:sz w:val="20"/>
                <w:szCs w:val="20"/>
              </w:rPr>
            </w:pPr>
          </w:p>
          <w:p w14:paraId="2431EF55" w14:textId="77777777" w:rsidR="0078376B" w:rsidRPr="00CD3877" w:rsidRDefault="0078376B" w:rsidP="006075C6">
            <w:pPr>
              <w:jc w:val="center"/>
              <w:rPr>
                <w:sz w:val="20"/>
                <w:szCs w:val="20"/>
              </w:rPr>
            </w:pPr>
          </w:p>
          <w:p w14:paraId="2AB744C8" w14:textId="77777777" w:rsidR="0078376B" w:rsidRPr="00CD3877" w:rsidRDefault="0078376B" w:rsidP="006075C6">
            <w:pPr>
              <w:jc w:val="center"/>
              <w:rPr>
                <w:sz w:val="20"/>
                <w:szCs w:val="20"/>
              </w:rPr>
            </w:pPr>
          </w:p>
          <w:p w14:paraId="53D66946" w14:textId="77777777" w:rsidR="0078376B" w:rsidRPr="00CD3877" w:rsidRDefault="0078376B" w:rsidP="006075C6">
            <w:pPr>
              <w:jc w:val="center"/>
              <w:rPr>
                <w:sz w:val="20"/>
                <w:szCs w:val="20"/>
              </w:rPr>
            </w:pPr>
          </w:p>
          <w:p w14:paraId="63917A3E" w14:textId="77777777" w:rsidR="0078376B" w:rsidRPr="00CD3877" w:rsidRDefault="0078376B" w:rsidP="006075C6">
            <w:pPr>
              <w:jc w:val="center"/>
              <w:rPr>
                <w:sz w:val="20"/>
                <w:szCs w:val="20"/>
              </w:rPr>
            </w:pPr>
          </w:p>
          <w:p w14:paraId="5F0B983A" w14:textId="77777777" w:rsidR="0078376B" w:rsidRPr="00CD3877" w:rsidRDefault="0078376B" w:rsidP="006075C6">
            <w:pPr>
              <w:jc w:val="center"/>
              <w:rPr>
                <w:sz w:val="20"/>
                <w:szCs w:val="20"/>
              </w:rPr>
            </w:pPr>
          </w:p>
          <w:p w14:paraId="5ADBE500" w14:textId="77777777" w:rsidR="0078376B" w:rsidRPr="00CD3877" w:rsidRDefault="0078376B" w:rsidP="006075C6">
            <w:pPr>
              <w:jc w:val="center"/>
              <w:rPr>
                <w:sz w:val="20"/>
                <w:szCs w:val="20"/>
              </w:rPr>
            </w:pPr>
          </w:p>
          <w:p w14:paraId="40ED1B79" w14:textId="77777777" w:rsidR="0078376B" w:rsidRPr="00CD3877" w:rsidRDefault="0078376B" w:rsidP="006075C6">
            <w:pPr>
              <w:jc w:val="center"/>
              <w:rPr>
                <w:sz w:val="20"/>
                <w:szCs w:val="20"/>
              </w:rPr>
            </w:pPr>
          </w:p>
          <w:p w14:paraId="6343CF11" w14:textId="77777777" w:rsidR="0078376B" w:rsidRPr="00CD3877" w:rsidRDefault="0078376B" w:rsidP="006075C6">
            <w:pPr>
              <w:jc w:val="center"/>
              <w:rPr>
                <w:sz w:val="20"/>
                <w:szCs w:val="20"/>
              </w:rPr>
            </w:pPr>
          </w:p>
          <w:p w14:paraId="3B6B9E69" w14:textId="77777777" w:rsidR="0078376B" w:rsidRPr="00CD3877" w:rsidRDefault="0078376B" w:rsidP="006075C6">
            <w:pPr>
              <w:jc w:val="center"/>
              <w:rPr>
                <w:sz w:val="20"/>
                <w:szCs w:val="20"/>
              </w:rPr>
            </w:pPr>
          </w:p>
          <w:p w14:paraId="2AA8F6D1" w14:textId="77777777" w:rsidR="0078376B" w:rsidRPr="00CD3877" w:rsidRDefault="0078376B" w:rsidP="006075C6">
            <w:pPr>
              <w:jc w:val="center"/>
              <w:rPr>
                <w:sz w:val="20"/>
                <w:szCs w:val="20"/>
              </w:rPr>
            </w:pPr>
          </w:p>
          <w:p w14:paraId="2F116D25" w14:textId="77777777" w:rsidR="0078376B" w:rsidRPr="00CD3877" w:rsidRDefault="0078376B" w:rsidP="006075C6">
            <w:pPr>
              <w:jc w:val="center"/>
              <w:rPr>
                <w:sz w:val="20"/>
                <w:szCs w:val="20"/>
              </w:rPr>
            </w:pPr>
          </w:p>
          <w:p w14:paraId="4A94E747" w14:textId="77777777" w:rsidR="0078376B" w:rsidRPr="00CD3877" w:rsidRDefault="0078376B" w:rsidP="006075C6">
            <w:pPr>
              <w:jc w:val="center"/>
              <w:rPr>
                <w:sz w:val="20"/>
                <w:szCs w:val="20"/>
              </w:rPr>
            </w:pPr>
          </w:p>
          <w:p w14:paraId="4D796988" w14:textId="77777777" w:rsidR="0078376B" w:rsidRPr="00CD3877" w:rsidRDefault="0078376B" w:rsidP="006075C6">
            <w:pPr>
              <w:jc w:val="center"/>
              <w:rPr>
                <w:sz w:val="20"/>
                <w:szCs w:val="20"/>
              </w:rPr>
            </w:pPr>
          </w:p>
          <w:p w14:paraId="45D25EF9" w14:textId="77777777" w:rsidR="0078376B" w:rsidRPr="00CD3877" w:rsidRDefault="0078376B" w:rsidP="006075C6">
            <w:pPr>
              <w:jc w:val="center"/>
              <w:rPr>
                <w:sz w:val="20"/>
                <w:szCs w:val="20"/>
              </w:rPr>
            </w:pPr>
          </w:p>
          <w:p w14:paraId="329244C2" w14:textId="77777777" w:rsidR="0078376B" w:rsidRPr="00CD3877" w:rsidRDefault="0078376B" w:rsidP="006075C6">
            <w:pPr>
              <w:jc w:val="center"/>
              <w:rPr>
                <w:sz w:val="20"/>
                <w:szCs w:val="20"/>
              </w:rPr>
            </w:pPr>
          </w:p>
          <w:p w14:paraId="30649933" w14:textId="77777777" w:rsidR="0078376B" w:rsidRPr="00CD3877" w:rsidRDefault="0078376B" w:rsidP="006075C6">
            <w:pPr>
              <w:jc w:val="center"/>
              <w:rPr>
                <w:sz w:val="20"/>
                <w:szCs w:val="20"/>
              </w:rPr>
            </w:pPr>
          </w:p>
          <w:p w14:paraId="1E560163" w14:textId="77777777" w:rsidR="0078376B" w:rsidRPr="00CD3877" w:rsidRDefault="0078376B" w:rsidP="006075C6">
            <w:pPr>
              <w:jc w:val="center"/>
              <w:rPr>
                <w:sz w:val="20"/>
                <w:szCs w:val="20"/>
              </w:rPr>
            </w:pPr>
          </w:p>
          <w:p w14:paraId="647FEDDB" w14:textId="77777777" w:rsidR="0078376B" w:rsidRPr="00CD3877" w:rsidRDefault="0078376B" w:rsidP="006075C6">
            <w:pPr>
              <w:jc w:val="center"/>
              <w:rPr>
                <w:sz w:val="20"/>
                <w:szCs w:val="20"/>
              </w:rPr>
            </w:pPr>
          </w:p>
          <w:p w14:paraId="1AD4E1EC" w14:textId="77777777" w:rsidR="0078376B" w:rsidRPr="00CD3877" w:rsidRDefault="0078376B" w:rsidP="006075C6">
            <w:pPr>
              <w:jc w:val="center"/>
              <w:rPr>
                <w:sz w:val="20"/>
                <w:szCs w:val="20"/>
              </w:rPr>
            </w:pPr>
          </w:p>
          <w:p w14:paraId="73EBDBC5" w14:textId="77777777" w:rsidR="0078376B" w:rsidRPr="00CD3877" w:rsidRDefault="0078376B" w:rsidP="006075C6">
            <w:pPr>
              <w:jc w:val="center"/>
              <w:rPr>
                <w:sz w:val="20"/>
                <w:szCs w:val="20"/>
              </w:rPr>
            </w:pPr>
          </w:p>
          <w:p w14:paraId="7B8F76F1" w14:textId="77777777" w:rsidR="00033C80" w:rsidRPr="00CD3877" w:rsidRDefault="00033C80" w:rsidP="006075C6">
            <w:pPr>
              <w:jc w:val="center"/>
              <w:rPr>
                <w:sz w:val="20"/>
                <w:szCs w:val="20"/>
              </w:rPr>
            </w:pPr>
          </w:p>
          <w:p w14:paraId="3AB57374" w14:textId="77777777" w:rsidR="00033C80" w:rsidRPr="00CD3877" w:rsidRDefault="00033C80" w:rsidP="006075C6">
            <w:pPr>
              <w:jc w:val="center"/>
              <w:rPr>
                <w:sz w:val="20"/>
                <w:szCs w:val="20"/>
              </w:rPr>
            </w:pPr>
          </w:p>
          <w:p w14:paraId="4DEC41BE" w14:textId="77777777" w:rsidR="00033C80" w:rsidRPr="00CD3877" w:rsidRDefault="00033C80" w:rsidP="006075C6">
            <w:pPr>
              <w:jc w:val="center"/>
              <w:rPr>
                <w:sz w:val="20"/>
                <w:szCs w:val="20"/>
              </w:rPr>
            </w:pPr>
          </w:p>
          <w:p w14:paraId="354E9DA8" w14:textId="77777777" w:rsidR="00033C80" w:rsidRPr="00CD3877" w:rsidRDefault="00033C80" w:rsidP="006075C6">
            <w:pPr>
              <w:jc w:val="center"/>
              <w:rPr>
                <w:sz w:val="20"/>
                <w:szCs w:val="20"/>
              </w:rPr>
            </w:pPr>
          </w:p>
          <w:p w14:paraId="22234B1A" w14:textId="77777777" w:rsidR="00033C80" w:rsidRPr="00CD3877" w:rsidRDefault="00033C80" w:rsidP="006075C6">
            <w:pPr>
              <w:jc w:val="center"/>
              <w:rPr>
                <w:sz w:val="20"/>
                <w:szCs w:val="20"/>
              </w:rPr>
            </w:pPr>
          </w:p>
          <w:p w14:paraId="3C3D57F8" w14:textId="77777777" w:rsidR="00033C80" w:rsidRPr="00CD3877" w:rsidRDefault="00033C80" w:rsidP="006075C6">
            <w:pPr>
              <w:jc w:val="center"/>
              <w:rPr>
                <w:sz w:val="20"/>
                <w:szCs w:val="20"/>
              </w:rPr>
            </w:pPr>
          </w:p>
          <w:p w14:paraId="67BC0249" w14:textId="77777777" w:rsidR="00033C80" w:rsidRPr="00CD3877" w:rsidRDefault="00033C80" w:rsidP="006075C6">
            <w:pPr>
              <w:jc w:val="center"/>
              <w:rPr>
                <w:sz w:val="20"/>
                <w:szCs w:val="20"/>
              </w:rPr>
            </w:pPr>
          </w:p>
          <w:p w14:paraId="3D9B1800" w14:textId="77777777" w:rsidR="00033C80" w:rsidRPr="00CD3877" w:rsidRDefault="00033C80" w:rsidP="006075C6">
            <w:pPr>
              <w:jc w:val="center"/>
              <w:rPr>
                <w:sz w:val="20"/>
                <w:szCs w:val="20"/>
              </w:rPr>
            </w:pPr>
          </w:p>
          <w:p w14:paraId="1FD927C7" w14:textId="77777777" w:rsidR="00033C80" w:rsidRPr="00CD3877" w:rsidRDefault="00033C80" w:rsidP="006075C6">
            <w:pPr>
              <w:jc w:val="center"/>
              <w:rPr>
                <w:sz w:val="20"/>
                <w:szCs w:val="20"/>
              </w:rPr>
            </w:pPr>
          </w:p>
          <w:p w14:paraId="38AD7B53" w14:textId="77777777" w:rsidR="00033C80" w:rsidRPr="00CD3877" w:rsidRDefault="00033C80" w:rsidP="006075C6">
            <w:pPr>
              <w:jc w:val="center"/>
              <w:rPr>
                <w:sz w:val="20"/>
                <w:szCs w:val="20"/>
              </w:rPr>
            </w:pPr>
          </w:p>
          <w:p w14:paraId="0BCA2AA2" w14:textId="77777777" w:rsidR="00033C80" w:rsidRPr="00CD3877" w:rsidRDefault="00033C80" w:rsidP="006075C6">
            <w:pPr>
              <w:jc w:val="center"/>
              <w:rPr>
                <w:sz w:val="20"/>
                <w:szCs w:val="20"/>
              </w:rPr>
            </w:pPr>
          </w:p>
          <w:p w14:paraId="4C80FE46" w14:textId="77777777" w:rsidR="00033C80" w:rsidRPr="00CD3877" w:rsidRDefault="00033C80" w:rsidP="006075C6">
            <w:pPr>
              <w:jc w:val="center"/>
              <w:rPr>
                <w:sz w:val="20"/>
                <w:szCs w:val="20"/>
              </w:rPr>
            </w:pPr>
          </w:p>
          <w:p w14:paraId="3A65996D" w14:textId="77777777" w:rsidR="00033C80" w:rsidRPr="00CD3877" w:rsidRDefault="00033C80" w:rsidP="006075C6">
            <w:pPr>
              <w:jc w:val="center"/>
              <w:rPr>
                <w:sz w:val="20"/>
                <w:szCs w:val="20"/>
              </w:rPr>
            </w:pPr>
          </w:p>
          <w:p w14:paraId="4B3B1C11" w14:textId="77777777" w:rsidR="00033C80" w:rsidRPr="00CD3877" w:rsidRDefault="00033C80" w:rsidP="006075C6">
            <w:pPr>
              <w:jc w:val="center"/>
              <w:rPr>
                <w:sz w:val="20"/>
                <w:szCs w:val="20"/>
              </w:rPr>
            </w:pPr>
          </w:p>
          <w:p w14:paraId="54065C4B" w14:textId="77777777" w:rsidR="00033C80" w:rsidRPr="00CD3877" w:rsidRDefault="00033C80" w:rsidP="006075C6">
            <w:pPr>
              <w:jc w:val="center"/>
              <w:rPr>
                <w:sz w:val="20"/>
                <w:szCs w:val="20"/>
              </w:rPr>
            </w:pPr>
          </w:p>
          <w:p w14:paraId="573B5C9C" w14:textId="77777777" w:rsidR="00033C80" w:rsidRPr="00CD3877" w:rsidRDefault="00033C80" w:rsidP="006075C6">
            <w:pPr>
              <w:jc w:val="center"/>
              <w:rPr>
                <w:sz w:val="20"/>
                <w:szCs w:val="20"/>
              </w:rPr>
            </w:pPr>
          </w:p>
          <w:p w14:paraId="4C7840BE" w14:textId="77777777" w:rsidR="00033C80" w:rsidRPr="00CD3877" w:rsidRDefault="00033C80" w:rsidP="006075C6">
            <w:pPr>
              <w:jc w:val="center"/>
              <w:rPr>
                <w:sz w:val="20"/>
                <w:szCs w:val="20"/>
              </w:rPr>
            </w:pPr>
          </w:p>
          <w:p w14:paraId="303D14F9" w14:textId="77777777" w:rsidR="00033C80" w:rsidRPr="00CD3877" w:rsidRDefault="00033C80" w:rsidP="006075C6">
            <w:pPr>
              <w:jc w:val="center"/>
              <w:rPr>
                <w:sz w:val="20"/>
                <w:szCs w:val="20"/>
              </w:rPr>
            </w:pPr>
          </w:p>
          <w:p w14:paraId="3A5B07E2" w14:textId="77777777" w:rsidR="0078376B" w:rsidRPr="00CD3877" w:rsidRDefault="0078376B" w:rsidP="006075C6">
            <w:pPr>
              <w:jc w:val="center"/>
              <w:rPr>
                <w:sz w:val="20"/>
                <w:szCs w:val="20"/>
              </w:rPr>
            </w:pPr>
            <w:r w:rsidRPr="00CD3877">
              <w:rPr>
                <w:sz w:val="20"/>
                <w:szCs w:val="20"/>
              </w:rPr>
              <w:t>P:a) až g)</w:t>
            </w:r>
          </w:p>
        </w:tc>
        <w:tc>
          <w:tcPr>
            <w:tcW w:w="3969" w:type="dxa"/>
            <w:gridSpan w:val="2"/>
          </w:tcPr>
          <w:p w14:paraId="514A318E" w14:textId="77777777" w:rsidR="0078376B" w:rsidRPr="00CD3877" w:rsidRDefault="0078376B" w:rsidP="006075C6">
            <w:pPr>
              <w:pStyle w:val="Normlny0"/>
              <w:ind w:left="24" w:hanging="24"/>
              <w:jc w:val="both"/>
            </w:pPr>
            <w:r w:rsidRPr="00CD3877">
              <w:lastRenderedPageBreak/>
              <w:t xml:space="preserve">Ak výsledky posudzovania uvedeného v článku 3 ods. 2 poukazujú na ohrozenie bezpečnosti alebo zdravia pracovníkov, zamestnávatelia poskytnú príslušnému orgánu na požiadanie príslušné informácie o:  </w:t>
            </w:r>
          </w:p>
          <w:p w14:paraId="265C073A" w14:textId="77777777" w:rsidR="0078376B" w:rsidRPr="00CD3877" w:rsidRDefault="0078376B" w:rsidP="006075C6">
            <w:pPr>
              <w:pStyle w:val="Normlny0"/>
              <w:ind w:left="24" w:hanging="24"/>
              <w:jc w:val="both"/>
            </w:pPr>
          </w:p>
          <w:p w14:paraId="338E1277" w14:textId="77777777" w:rsidR="0078376B" w:rsidRPr="00CD3877" w:rsidRDefault="0078376B" w:rsidP="006075C6">
            <w:pPr>
              <w:pStyle w:val="Normlny0"/>
              <w:ind w:left="260" w:hanging="260"/>
              <w:jc w:val="both"/>
            </w:pPr>
          </w:p>
          <w:p w14:paraId="6C672343" w14:textId="77777777" w:rsidR="0078376B" w:rsidRPr="00CD3877" w:rsidRDefault="0078376B" w:rsidP="006075C6">
            <w:pPr>
              <w:pStyle w:val="Normlny0"/>
              <w:ind w:left="260" w:hanging="260"/>
              <w:jc w:val="both"/>
            </w:pPr>
          </w:p>
          <w:p w14:paraId="4BC0BED8" w14:textId="77777777" w:rsidR="0078376B" w:rsidRPr="00CD3877" w:rsidRDefault="0078376B" w:rsidP="006075C6">
            <w:pPr>
              <w:pStyle w:val="Normlny0"/>
              <w:ind w:left="260" w:hanging="260"/>
              <w:jc w:val="both"/>
            </w:pPr>
          </w:p>
          <w:p w14:paraId="3C6647E6" w14:textId="77777777" w:rsidR="0078376B" w:rsidRPr="00CD3877" w:rsidRDefault="0078376B" w:rsidP="006075C6">
            <w:pPr>
              <w:pStyle w:val="Normlny0"/>
              <w:ind w:left="260" w:hanging="260"/>
              <w:jc w:val="both"/>
            </w:pPr>
          </w:p>
          <w:p w14:paraId="3AE11DD1" w14:textId="77777777" w:rsidR="0078376B" w:rsidRPr="00CD3877" w:rsidRDefault="0078376B" w:rsidP="006075C6">
            <w:pPr>
              <w:pStyle w:val="Normlny0"/>
              <w:ind w:left="260" w:hanging="260"/>
              <w:jc w:val="both"/>
            </w:pPr>
          </w:p>
          <w:p w14:paraId="6941BDE7" w14:textId="77777777" w:rsidR="0078376B" w:rsidRPr="00CD3877" w:rsidRDefault="0078376B" w:rsidP="006075C6">
            <w:pPr>
              <w:pStyle w:val="Normlny0"/>
              <w:ind w:left="260" w:hanging="260"/>
              <w:jc w:val="both"/>
            </w:pPr>
          </w:p>
          <w:p w14:paraId="1A1F451A" w14:textId="77777777" w:rsidR="0078376B" w:rsidRPr="00CD3877" w:rsidRDefault="0078376B" w:rsidP="006075C6">
            <w:pPr>
              <w:pStyle w:val="Normlny0"/>
              <w:ind w:left="260" w:hanging="260"/>
              <w:jc w:val="both"/>
            </w:pPr>
          </w:p>
          <w:p w14:paraId="3CAAA56D" w14:textId="77777777" w:rsidR="0078376B" w:rsidRPr="00CD3877" w:rsidRDefault="0078376B" w:rsidP="006075C6">
            <w:pPr>
              <w:pStyle w:val="Normlny0"/>
              <w:ind w:left="260" w:hanging="260"/>
              <w:jc w:val="both"/>
            </w:pPr>
          </w:p>
          <w:p w14:paraId="79991C2A" w14:textId="77777777" w:rsidR="0078376B" w:rsidRPr="00CD3877" w:rsidRDefault="0078376B" w:rsidP="006075C6">
            <w:pPr>
              <w:pStyle w:val="Normlny0"/>
              <w:ind w:left="260" w:hanging="260"/>
              <w:jc w:val="both"/>
            </w:pPr>
          </w:p>
          <w:p w14:paraId="01DA61BC" w14:textId="77777777" w:rsidR="0078376B" w:rsidRPr="00CD3877" w:rsidRDefault="0078376B" w:rsidP="006075C6">
            <w:pPr>
              <w:pStyle w:val="Normlny0"/>
              <w:ind w:left="260" w:hanging="260"/>
              <w:jc w:val="both"/>
            </w:pPr>
          </w:p>
          <w:p w14:paraId="31E4211F" w14:textId="77777777" w:rsidR="0078376B" w:rsidRPr="00CD3877" w:rsidRDefault="0078376B" w:rsidP="006075C6">
            <w:pPr>
              <w:pStyle w:val="Normlny0"/>
              <w:ind w:left="260" w:hanging="260"/>
              <w:jc w:val="both"/>
            </w:pPr>
          </w:p>
          <w:p w14:paraId="17D7621B" w14:textId="77777777" w:rsidR="0078376B" w:rsidRPr="00CD3877" w:rsidRDefault="0078376B" w:rsidP="006075C6">
            <w:pPr>
              <w:pStyle w:val="Normlny0"/>
              <w:ind w:left="260" w:hanging="260"/>
              <w:jc w:val="both"/>
            </w:pPr>
          </w:p>
          <w:p w14:paraId="3CDB66FF" w14:textId="77777777" w:rsidR="0078376B" w:rsidRPr="00CD3877" w:rsidRDefault="0078376B" w:rsidP="006075C6">
            <w:pPr>
              <w:pStyle w:val="Normlny0"/>
              <w:ind w:left="260" w:hanging="260"/>
              <w:jc w:val="both"/>
            </w:pPr>
          </w:p>
          <w:p w14:paraId="480B1F86" w14:textId="77777777" w:rsidR="0078376B" w:rsidRPr="00CD3877" w:rsidRDefault="0078376B" w:rsidP="006075C6">
            <w:pPr>
              <w:pStyle w:val="Normlny0"/>
              <w:ind w:left="260" w:hanging="260"/>
              <w:jc w:val="both"/>
            </w:pPr>
          </w:p>
          <w:p w14:paraId="6DC53E2E" w14:textId="77777777" w:rsidR="0078376B" w:rsidRPr="00CD3877" w:rsidRDefault="0078376B" w:rsidP="006075C6">
            <w:pPr>
              <w:pStyle w:val="Normlny0"/>
              <w:ind w:left="260" w:hanging="260"/>
              <w:jc w:val="both"/>
            </w:pPr>
          </w:p>
          <w:p w14:paraId="42EF5722" w14:textId="77777777" w:rsidR="0078376B" w:rsidRPr="00CD3877" w:rsidRDefault="0078376B" w:rsidP="006075C6">
            <w:pPr>
              <w:pStyle w:val="Normlny0"/>
              <w:ind w:left="260" w:hanging="260"/>
              <w:jc w:val="both"/>
            </w:pPr>
          </w:p>
          <w:p w14:paraId="72EE86E5" w14:textId="77777777" w:rsidR="0078376B" w:rsidRPr="00CD3877" w:rsidRDefault="0078376B" w:rsidP="006075C6">
            <w:pPr>
              <w:pStyle w:val="Normlny0"/>
              <w:ind w:left="260" w:hanging="260"/>
              <w:jc w:val="both"/>
            </w:pPr>
          </w:p>
          <w:p w14:paraId="43B9ED56" w14:textId="77777777" w:rsidR="007A2DED" w:rsidRPr="00CD3877" w:rsidRDefault="007A2DED" w:rsidP="006075C6">
            <w:pPr>
              <w:pStyle w:val="Normlny0"/>
              <w:ind w:left="260" w:hanging="260"/>
              <w:jc w:val="both"/>
            </w:pPr>
          </w:p>
          <w:p w14:paraId="4ED2D6AE" w14:textId="77777777" w:rsidR="007A2DED" w:rsidRPr="00CD3877" w:rsidRDefault="007A2DED" w:rsidP="006075C6">
            <w:pPr>
              <w:pStyle w:val="Normlny0"/>
              <w:ind w:left="260" w:hanging="260"/>
              <w:jc w:val="both"/>
            </w:pPr>
          </w:p>
          <w:p w14:paraId="0982B445" w14:textId="77777777" w:rsidR="007A2DED" w:rsidRPr="00CD3877" w:rsidRDefault="007A2DED" w:rsidP="006075C6">
            <w:pPr>
              <w:pStyle w:val="Normlny0"/>
              <w:ind w:left="260" w:hanging="260"/>
              <w:jc w:val="both"/>
            </w:pPr>
          </w:p>
          <w:p w14:paraId="013C12BA" w14:textId="77777777" w:rsidR="00033C80" w:rsidRPr="00CD3877" w:rsidRDefault="00033C80" w:rsidP="006075C6">
            <w:pPr>
              <w:pStyle w:val="Normlny0"/>
              <w:ind w:left="260" w:hanging="260"/>
              <w:jc w:val="both"/>
            </w:pPr>
          </w:p>
          <w:p w14:paraId="3D688EAA" w14:textId="77777777" w:rsidR="00033C80" w:rsidRPr="00CD3877" w:rsidRDefault="00033C80" w:rsidP="006075C6">
            <w:pPr>
              <w:pStyle w:val="Normlny0"/>
              <w:ind w:left="260" w:hanging="260"/>
              <w:jc w:val="both"/>
            </w:pPr>
          </w:p>
          <w:p w14:paraId="002D3CD4" w14:textId="77777777" w:rsidR="00033C80" w:rsidRPr="00CD3877" w:rsidRDefault="00033C80" w:rsidP="006075C6">
            <w:pPr>
              <w:pStyle w:val="Normlny0"/>
              <w:ind w:left="260" w:hanging="260"/>
              <w:jc w:val="both"/>
            </w:pPr>
          </w:p>
          <w:p w14:paraId="6331CD10" w14:textId="77777777" w:rsidR="00033C80" w:rsidRPr="00CD3877" w:rsidRDefault="00033C80" w:rsidP="006075C6">
            <w:pPr>
              <w:pStyle w:val="Normlny0"/>
              <w:ind w:left="260" w:hanging="260"/>
              <w:jc w:val="both"/>
            </w:pPr>
          </w:p>
          <w:p w14:paraId="4F11D298" w14:textId="77777777" w:rsidR="00033C80" w:rsidRPr="00CD3877" w:rsidRDefault="00033C80" w:rsidP="006075C6">
            <w:pPr>
              <w:pStyle w:val="Normlny0"/>
              <w:ind w:left="260" w:hanging="260"/>
              <w:jc w:val="both"/>
            </w:pPr>
          </w:p>
          <w:p w14:paraId="2D8C5D80" w14:textId="77777777" w:rsidR="00033C80" w:rsidRPr="00CD3877" w:rsidRDefault="00033C80" w:rsidP="006075C6">
            <w:pPr>
              <w:pStyle w:val="Normlny0"/>
              <w:ind w:left="260" w:hanging="260"/>
              <w:jc w:val="both"/>
            </w:pPr>
          </w:p>
          <w:p w14:paraId="7B0D67D4" w14:textId="77777777" w:rsidR="00033C80" w:rsidRPr="00CD3877" w:rsidRDefault="00033C80" w:rsidP="006075C6">
            <w:pPr>
              <w:pStyle w:val="Normlny0"/>
              <w:ind w:left="260" w:hanging="260"/>
              <w:jc w:val="both"/>
            </w:pPr>
          </w:p>
          <w:p w14:paraId="7C5298A3" w14:textId="77777777" w:rsidR="00033C80" w:rsidRPr="00CD3877" w:rsidRDefault="00033C80" w:rsidP="006075C6">
            <w:pPr>
              <w:pStyle w:val="Normlny0"/>
              <w:ind w:left="260" w:hanging="260"/>
              <w:jc w:val="both"/>
            </w:pPr>
          </w:p>
          <w:p w14:paraId="04F1EBD3" w14:textId="77777777" w:rsidR="00033C80" w:rsidRPr="00CD3877" w:rsidRDefault="00033C80" w:rsidP="006075C6">
            <w:pPr>
              <w:pStyle w:val="Normlny0"/>
              <w:ind w:left="260" w:hanging="260"/>
              <w:jc w:val="both"/>
            </w:pPr>
          </w:p>
          <w:p w14:paraId="626B9244" w14:textId="77777777" w:rsidR="00033C80" w:rsidRPr="00CD3877" w:rsidRDefault="00033C80" w:rsidP="006075C6">
            <w:pPr>
              <w:pStyle w:val="Normlny0"/>
              <w:ind w:left="260" w:hanging="260"/>
              <w:jc w:val="both"/>
            </w:pPr>
          </w:p>
          <w:p w14:paraId="018318E6" w14:textId="77777777" w:rsidR="00033C80" w:rsidRPr="00CD3877" w:rsidRDefault="00033C80" w:rsidP="006075C6">
            <w:pPr>
              <w:pStyle w:val="Normlny0"/>
              <w:ind w:left="260" w:hanging="260"/>
              <w:jc w:val="both"/>
            </w:pPr>
          </w:p>
          <w:p w14:paraId="5C919792" w14:textId="77777777" w:rsidR="00033C80" w:rsidRPr="00CD3877" w:rsidRDefault="00033C80" w:rsidP="006075C6">
            <w:pPr>
              <w:pStyle w:val="Normlny0"/>
              <w:ind w:left="260" w:hanging="260"/>
              <w:jc w:val="both"/>
            </w:pPr>
          </w:p>
          <w:p w14:paraId="71F4DD27" w14:textId="77777777" w:rsidR="00033C80" w:rsidRPr="00CD3877" w:rsidRDefault="00033C80" w:rsidP="006075C6">
            <w:pPr>
              <w:pStyle w:val="Normlny0"/>
              <w:ind w:left="260" w:hanging="260"/>
              <w:jc w:val="both"/>
            </w:pPr>
          </w:p>
          <w:p w14:paraId="5BDEFFC3" w14:textId="77777777" w:rsidR="00033C80" w:rsidRPr="00CD3877" w:rsidRDefault="00033C80" w:rsidP="006075C6">
            <w:pPr>
              <w:pStyle w:val="Normlny0"/>
              <w:ind w:left="260" w:hanging="260"/>
              <w:jc w:val="both"/>
            </w:pPr>
          </w:p>
          <w:p w14:paraId="41F55206" w14:textId="77777777" w:rsidR="00033C80" w:rsidRPr="00CD3877" w:rsidRDefault="00033C80" w:rsidP="006075C6">
            <w:pPr>
              <w:pStyle w:val="Normlny0"/>
              <w:ind w:left="260" w:hanging="260"/>
              <w:jc w:val="both"/>
            </w:pPr>
          </w:p>
          <w:p w14:paraId="764A737C" w14:textId="77777777" w:rsidR="0078376B" w:rsidRPr="00CD3877" w:rsidRDefault="0078376B" w:rsidP="006075C6">
            <w:pPr>
              <w:pStyle w:val="Normlny0"/>
              <w:ind w:left="260" w:hanging="260"/>
              <w:jc w:val="both"/>
            </w:pPr>
            <w:r w:rsidRPr="00CD3877">
              <w:t xml:space="preserve">a) vykonávaných činnostiach a/alebo použitých výrobných postupoch vrátane dôvodov použitia karcinogénov, mutagénov alebo reprodukčne toxických látok; </w:t>
            </w:r>
          </w:p>
          <w:p w14:paraId="213D53A2" w14:textId="77777777" w:rsidR="0078376B" w:rsidRPr="00CD3877" w:rsidRDefault="0078376B" w:rsidP="006075C6">
            <w:pPr>
              <w:pStyle w:val="Normlny0"/>
              <w:ind w:left="260" w:hanging="260"/>
              <w:jc w:val="both"/>
            </w:pPr>
          </w:p>
          <w:p w14:paraId="48BE43CB" w14:textId="77777777" w:rsidR="007A2DED" w:rsidRPr="00CD3877" w:rsidRDefault="007A2DED" w:rsidP="006075C6">
            <w:pPr>
              <w:pStyle w:val="Normlny0"/>
              <w:ind w:left="260" w:hanging="260"/>
              <w:jc w:val="both"/>
            </w:pPr>
          </w:p>
          <w:p w14:paraId="463BA9B3" w14:textId="77777777" w:rsidR="0078376B" w:rsidRPr="00CD3877" w:rsidRDefault="0078376B" w:rsidP="006075C6">
            <w:pPr>
              <w:pStyle w:val="Normlny0"/>
              <w:ind w:left="260" w:hanging="260"/>
              <w:jc w:val="both"/>
            </w:pPr>
            <w:r w:rsidRPr="00CD3877">
              <w:t xml:space="preserve">b) množstvá vyrábaných alebo používaných látok alebo zmesí, ktoré obsahujú karcinogény, mutagény alebo reprodukčne toxické látky; </w:t>
            </w:r>
          </w:p>
          <w:p w14:paraId="79EA0187" w14:textId="77777777" w:rsidR="0078376B" w:rsidRPr="00CD3877" w:rsidRDefault="0078376B" w:rsidP="006075C6">
            <w:pPr>
              <w:pStyle w:val="Normlny0"/>
              <w:ind w:left="260" w:hanging="260"/>
              <w:jc w:val="both"/>
            </w:pPr>
          </w:p>
          <w:p w14:paraId="21499F84" w14:textId="77777777" w:rsidR="0078376B" w:rsidRPr="00CD3877" w:rsidRDefault="0078376B" w:rsidP="006075C6">
            <w:pPr>
              <w:pStyle w:val="Normlny0"/>
              <w:ind w:left="260" w:hanging="260"/>
              <w:jc w:val="both"/>
            </w:pPr>
          </w:p>
          <w:p w14:paraId="20794E04" w14:textId="77777777" w:rsidR="0078376B" w:rsidRPr="00CD3877" w:rsidRDefault="0078376B" w:rsidP="006075C6">
            <w:pPr>
              <w:pStyle w:val="Normlny0"/>
              <w:jc w:val="both"/>
            </w:pPr>
            <w:r w:rsidRPr="00CD3877">
              <w:t xml:space="preserve">c) počet exponovaných pracovníkov; </w:t>
            </w:r>
          </w:p>
          <w:p w14:paraId="68B2B8BB" w14:textId="77777777" w:rsidR="0078376B" w:rsidRPr="00CD3877" w:rsidRDefault="0078376B" w:rsidP="006075C6">
            <w:pPr>
              <w:pStyle w:val="Normlny0"/>
              <w:ind w:left="260" w:hanging="260"/>
              <w:jc w:val="both"/>
            </w:pPr>
          </w:p>
          <w:p w14:paraId="2B65D080" w14:textId="77777777" w:rsidR="0078376B" w:rsidRPr="00CD3877" w:rsidRDefault="0078376B" w:rsidP="006075C6">
            <w:pPr>
              <w:pStyle w:val="Normlny0"/>
              <w:ind w:left="260" w:hanging="260"/>
              <w:jc w:val="both"/>
            </w:pPr>
          </w:p>
          <w:p w14:paraId="7BFC8DEC" w14:textId="77777777" w:rsidR="0078376B" w:rsidRPr="00CD3877" w:rsidRDefault="0078376B" w:rsidP="006075C6">
            <w:pPr>
              <w:pStyle w:val="Normlny0"/>
              <w:ind w:left="260" w:hanging="260"/>
              <w:jc w:val="both"/>
            </w:pPr>
          </w:p>
          <w:p w14:paraId="22DD8541" w14:textId="77777777" w:rsidR="007A2DED" w:rsidRPr="00CD3877" w:rsidRDefault="007A2DED" w:rsidP="006075C6">
            <w:pPr>
              <w:pStyle w:val="Normlny0"/>
              <w:ind w:left="260" w:hanging="260"/>
              <w:jc w:val="both"/>
            </w:pPr>
          </w:p>
          <w:p w14:paraId="274DE575" w14:textId="77777777" w:rsidR="0078376B" w:rsidRPr="00CD3877" w:rsidRDefault="0078376B" w:rsidP="006075C6">
            <w:pPr>
              <w:pStyle w:val="Normlny0"/>
              <w:ind w:left="260" w:hanging="260"/>
              <w:jc w:val="both"/>
            </w:pPr>
            <w:r w:rsidRPr="00CD3877">
              <w:t xml:space="preserve">d) vykonaných preventívnych opatreniach; </w:t>
            </w:r>
          </w:p>
          <w:p w14:paraId="726880FC" w14:textId="77777777" w:rsidR="0078376B" w:rsidRPr="00CD3877" w:rsidRDefault="0078376B" w:rsidP="006075C6">
            <w:pPr>
              <w:pStyle w:val="Normlny0"/>
              <w:ind w:left="260" w:hanging="260"/>
              <w:jc w:val="both"/>
            </w:pPr>
          </w:p>
          <w:p w14:paraId="2E292854" w14:textId="77777777" w:rsidR="0078376B" w:rsidRPr="00CD3877" w:rsidRDefault="0078376B" w:rsidP="006075C6">
            <w:pPr>
              <w:pStyle w:val="Normlny0"/>
              <w:ind w:left="260" w:hanging="260"/>
              <w:jc w:val="both"/>
            </w:pPr>
          </w:p>
          <w:p w14:paraId="7BFCDDD4" w14:textId="77777777" w:rsidR="0078376B" w:rsidRPr="00CD3877" w:rsidRDefault="0078376B" w:rsidP="006075C6">
            <w:pPr>
              <w:pStyle w:val="Normlny0"/>
              <w:ind w:left="260" w:hanging="260"/>
              <w:jc w:val="both"/>
            </w:pPr>
          </w:p>
          <w:p w14:paraId="2ED6FA83" w14:textId="77777777" w:rsidR="0078376B" w:rsidRPr="00CD3877" w:rsidRDefault="0078376B" w:rsidP="006075C6">
            <w:pPr>
              <w:pStyle w:val="Normlny0"/>
              <w:ind w:left="260" w:hanging="260"/>
              <w:jc w:val="both"/>
            </w:pPr>
          </w:p>
          <w:p w14:paraId="08554E08" w14:textId="77777777" w:rsidR="0078376B" w:rsidRPr="00CD3877" w:rsidRDefault="0078376B" w:rsidP="006075C6">
            <w:pPr>
              <w:pStyle w:val="Normlny0"/>
              <w:ind w:left="260" w:hanging="260"/>
              <w:jc w:val="both"/>
            </w:pPr>
            <w:r w:rsidRPr="00CD3877">
              <w:t xml:space="preserve">e) druhu použitého ochranného vybavenia; </w:t>
            </w:r>
          </w:p>
          <w:p w14:paraId="4B9F4599" w14:textId="77777777" w:rsidR="0078376B" w:rsidRPr="00CD3877" w:rsidRDefault="0078376B" w:rsidP="006075C6">
            <w:pPr>
              <w:pStyle w:val="Normlny0"/>
              <w:ind w:left="260" w:hanging="260"/>
              <w:jc w:val="both"/>
            </w:pPr>
          </w:p>
          <w:p w14:paraId="383DDD5E" w14:textId="77777777" w:rsidR="0078376B" w:rsidRPr="00CD3877" w:rsidRDefault="0078376B" w:rsidP="006075C6">
            <w:pPr>
              <w:pStyle w:val="Normlny0"/>
              <w:ind w:left="260" w:hanging="260"/>
              <w:jc w:val="both"/>
            </w:pPr>
          </w:p>
          <w:p w14:paraId="3862305F" w14:textId="77777777" w:rsidR="0078376B" w:rsidRPr="00CD3877" w:rsidRDefault="0078376B" w:rsidP="006075C6">
            <w:pPr>
              <w:pStyle w:val="Normlny0"/>
              <w:ind w:left="260" w:hanging="260"/>
              <w:jc w:val="both"/>
            </w:pPr>
            <w:r w:rsidRPr="00CD3877">
              <w:t xml:space="preserve">f) charaktere a stupni expozície; </w:t>
            </w:r>
          </w:p>
          <w:p w14:paraId="29E68275" w14:textId="77777777" w:rsidR="0078376B" w:rsidRPr="00CD3877" w:rsidRDefault="0078376B" w:rsidP="006075C6">
            <w:pPr>
              <w:pStyle w:val="Normlny0"/>
              <w:ind w:left="260" w:hanging="260"/>
              <w:jc w:val="both"/>
            </w:pPr>
          </w:p>
          <w:p w14:paraId="0B278318" w14:textId="77777777" w:rsidR="0078376B" w:rsidRPr="00CD3877" w:rsidRDefault="0078376B" w:rsidP="006075C6">
            <w:pPr>
              <w:pStyle w:val="Normlny0"/>
              <w:ind w:left="260" w:hanging="260"/>
              <w:jc w:val="both"/>
            </w:pPr>
          </w:p>
          <w:p w14:paraId="05DCF93A" w14:textId="77777777" w:rsidR="0078376B" w:rsidRPr="00CD3877" w:rsidRDefault="0078376B" w:rsidP="006075C6">
            <w:pPr>
              <w:pStyle w:val="Normlny0"/>
              <w:ind w:left="260" w:hanging="260"/>
              <w:jc w:val="both"/>
            </w:pPr>
          </w:p>
          <w:p w14:paraId="0951E0D1" w14:textId="77777777" w:rsidR="0078376B" w:rsidRPr="00CD3877" w:rsidRDefault="0078376B" w:rsidP="006075C6">
            <w:pPr>
              <w:pStyle w:val="Normlny0"/>
              <w:ind w:left="260" w:hanging="260"/>
              <w:jc w:val="both"/>
            </w:pPr>
          </w:p>
          <w:p w14:paraId="252A74FD" w14:textId="77777777" w:rsidR="007A2DED" w:rsidRPr="00CD3877" w:rsidRDefault="007A2DED" w:rsidP="006075C6">
            <w:pPr>
              <w:pStyle w:val="Normlny0"/>
              <w:ind w:left="260" w:hanging="260"/>
              <w:jc w:val="both"/>
            </w:pPr>
          </w:p>
          <w:p w14:paraId="68D6D730" w14:textId="77777777" w:rsidR="0078376B" w:rsidRPr="00CD3877" w:rsidRDefault="0078376B" w:rsidP="006075C6">
            <w:pPr>
              <w:pStyle w:val="Normlny0"/>
              <w:ind w:left="260" w:hanging="260"/>
              <w:jc w:val="both"/>
            </w:pPr>
            <w:r w:rsidRPr="00CD3877">
              <w:t>g) prípadoch nahradenia.</w:t>
            </w:r>
          </w:p>
          <w:p w14:paraId="150A3F01" w14:textId="77777777" w:rsidR="0078376B" w:rsidRPr="00CD3877" w:rsidRDefault="0078376B" w:rsidP="006075C6">
            <w:pPr>
              <w:pStyle w:val="Normlny0"/>
              <w:ind w:left="24" w:hanging="24"/>
              <w:jc w:val="both"/>
            </w:pPr>
          </w:p>
          <w:p w14:paraId="451FD8CA" w14:textId="77777777" w:rsidR="0078376B" w:rsidRPr="00CD3877" w:rsidRDefault="0078376B" w:rsidP="006075C6">
            <w:pPr>
              <w:pStyle w:val="Normlny0"/>
              <w:ind w:left="24" w:hanging="24"/>
              <w:jc w:val="both"/>
            </w:pPr>
          </w:p>
          <w:p w14:paraId="71CC8589" w14:textId="77777777" w:rsidR="0078376B" w:rsidRPr="00CD3877" w:rsidRDefault="0078376B" w:rsidP="006075C6">
            <w:pPr>
              <w:pStyle w:val="Normlny0"/>
              <w:ind w:left="24" w:hanging="24"/>
              <w:jc w:val="both"/>
            </w:pPr>
          </w:p>
          <w:p w14:paraId="4E2BD5E6" w14:textId="77777777" w:rsidR="0078376B" w:rsidRPr="00CD3877" w:rsidRDefault="0078376B" w:rsidP="006075C6">
            <w:pPr>
              <w:pStyle w:val="Normlny0"/>
              <w:ind w:left="24" w:hanging="24"/>
              <w:jc w:val="both"/>
            </w:pPr>
          </w:p>
          <w:p w14:paraId="02B9BF96" w14:textId="77777777" w:rsidR="0078376B" w:rsidRPr="00CD3877" w:rsidRDefault="0078376B" w:rsidP="006075C6">
            <w:pPr>
              <w:pStyle w:val="Normlny0"/>
              <w:ind w:left="24" w:hanging="24"/>
              <w:jc w:val="both"/>
            </w:pPr>
          </w:p>
          <w:p w14:paraId="2AF7879A" w14:textId="77777777" w:rsidR="0078376B" w:rsidRPr="00CD3877" w:rsidRDefault="0078376B" w:rsidP="006075C6">
            <w:pPr>
              <w:pStyle w:val="Normlny0"/>
              <w:ind w:left="24" w:hanging="24"/>
              <w:jc w:val="both"/>
            </w:pPr>
          </w:p>
          <w:p w14:paraId="7519FBEE" w14:textId="77777777" w:rsidR="0078376B" w:rsidRPr="00CD3877" w:rsidRDefault="0078376B" w:rsidP="006075C6">
            <w:pPr>
              <w:pStyle w:val="Normlny0"/>
              <w:ind w:left="24" w:hanging="24"/>
              <w:jc w:val="both"/>
            </w:pPr>
          </w:p>
          <w:p w14:paraId="00E2DA44" w14:textId="77777777" w:rsidR="0078376B" w:rsidRPr="00CD3877" w:rsidRDefault="0078376B" w:rsidP="006075C6">
            <w:pPr>
              <w:pStyle w:val="Normlny0"/>
              <w:ind w:left="24" w:hanging="24"/>
              <w:jc w:val="both"/>
            </w:pPr>
          </w:p>
          <w:p w14:paraId="19DC1F79" w14:textId="77777777" w:rsidR="0078376B" w:rsidRPr="00CD3877" w:rsidRDefault="0078376B" w:rsidP="006075C6">
            <w:pPr>
              <w:pStyle w:val="Normlny0"/>
              <w:ind w:left="24" w:hanging="24"/>
              <w:jc w:val="both"/>
              <w:rPr>
                <w:i/>
              </w:rPr>
            </w:pPr>
          </w:p>
        </w:tc>
        <w:tc>
          <w:tcPr>
            <w:tcW w:w="642" w:type="dxa"/>
          </w:tcPr>
          <w:p w14:paraId="2CB02459" w14:textId="77777777" w:rsidR="0078376B" w:rsidRPr="00CD3877" w:rsidRDefault="0078376B" w:rsidP="006075C6">
            <w:pPr>
              <w:jc w:val="center"/>
              <w:rPr>
                <w:sz w:val="20"/>
                <w:szCs w:val="20"/>
              </w:rPr>
            </w:pPr>
            <w:r w:rsidRPr="00CD3877">
              <w:rPr>
                <w:sz w:val="20"/>
                <w:szCs w:val="20"/>
              </w:rPr>
              <w:lastRenderedPageBreak/>
              <w:t>N</w:t>
            </w:r>
          </w:p>
        </w:tc>
        <w:tc>
          <w:tcPr>
            <w:tcW w:w="993" w:type="dxa"/>
          </w:tcPr>
          <w:p w14:paraId="7C6F42EE" w14:textId="77777777" w:rsidR="0078376B" w:rsidRPr="00CD3877" w:rsidRDefault="0078376B" w:rsidP="006075C6">
            <w:pPr>
              <w:jc w:val="center"/>
              <w:rPr>
                <w:sz w:val="20"/>
                <w:szCs w:val="20"/>
              </w:rPr>
            </w:pPr>
            <w:r w:rsidRPr="00CD3877">
              <w:rPr>
                <w:iCs/>
                <w:sz w:val="20"/>
                <w:szCs w:val="20"/>
              </w:rPr>
              <w:t>Návrh nariadenia vlády</w:t>
            </w:r>
          </w:p>
          <w:p w14:paraId="5367AFCA" w14:textId="77777777" w:rsidR="0078376B" w:rsidRPr="00CD3877" w:rsidRDefault="0078376B" w:rsidP="006075C6">
            <w:pPr>
              <w:jc w:val="center"/>
              <w:rPr>
                <w:sz w:val="20"/>
                <w:szCs w:val="20"/>
              </w:rPr>
            </w:pPr>
          </w:p>
          <w:p w14:paraId="4BCFBC43" w14:textId="77777777" w:rsidR="0078376B" w:rsidRPr="00CD3877" w:rsidRDefault="0078376B" w:rsidP="006075C6">
            <w:pPr>
              <w:jc w:val="center"/>
              <w:rPr>
                <w:sz w:val="20"/>
                <w:szCs w:val="20"/>
              </w:rPr>
            </w:pPr>
          </w:p>
          <w:p w14:paraId="7B76350C" w14:textId="77777777" w:rsidR="0078376B" w:rsidRPr="00CD3877" w:rsidRDefault="0078376B" w:rsidP="006075C6">
            <w:pPr>
              <w:jc w:val="center"/>
              <w:rPr>
                <w:sz w:val="20"/>
                <w:szCs w:val="20"/>
              </w:rPr>
            </w:pPr>
          </w:p>
          <w:p w14:paraId="00DDFDFB" w14:textId="77777777" w:rsidR="0078376B" w:rsidRPr="00CD3877" w:rsidRDefault="0078376B" w:rsidP="006075C6">
            <w:pPr>
              <w:jc w:val="center"/>
              <w:rPr>
                <w:sz w:val="20"/>
                <w:szCs w:val="20"/>
              </w:rPr>
            </w:pPr>
          </w:p>
          <w:p w14:paraId="5F6539F5" w14:textId="77777777" w:rsidR="0078376B" w:rsidRPr="00CD3877" w:rsidRDefault="0078376B" w:rsidP="006075C6">
            <w:pPr>
              <w:jc w:val="center"/>
              <w:rPr>
                <w:sz w:val="20"/>
                <w:szCs w:val="20"/>
              </w:rPr>
            </w:pPr>
          </w:p>
          <w:p w14:paraId="03114A99" w14:textId="77777777" w:rsidR="0078376B" w:rsidRPr="00CD3877" w:rsidRDefault="0078376B" w:rsidP="006075C6">
            <w:pPr>
              <w:jc w:val="center"/>
              <w:rPr>
                <w:sz w:val="20"/>
                <w:szCs w:val="20"/>
              </w:rPr>
            </w:pPr>
          </w:p>
          <w:p w14:paraId="496770ED" w14:textId="77777777" w:rsidR="0078376B" w:rsidRPr="00CD3877" w:rsidRDefault="0078376B" w:rsidP="006075C6">
            <w:pPr>
              <w:jc w:val="center"/>
              <w:rPr>
                <w:iCs/>
                <w:sz w:val="20"/>
                <w:szCs w:val="20"/>
              </w:rPr>
            </w:pPr>
            <w:r w:rsidRPr="00CD3877">
              <w:rPr>
                <w:iCs/>
                <w:sz w:val="20"/>
                <w:szCs w:val="20"/>
              </w:rPr>
              <w:t>Návrh zákona</w:t>
            </w:r>
          </w:p>
          <w:p w14:paraId="2064076C" w14:textId="77777777" w:rsidR="0078376B" w:rsidRPr="00CD3877" w:rsidRDefault="0078376B" w:rsidP="006075C6">
            <w:pPr>
              <w:jc w:val="center"/>
              <w:rPr>
                <w:sz w:val="20"/>
                <w:szCs w:val="20"/>
              </w:rPr>
            </w:pPr>
          </w:p>
          <w:p w14:paraId="387D841D" w14:textId="77777777" w:rsidR="0078376B" w:rsidRPr="00CD3877" w:rsidRDefault="0078376B" w:rsidP="006075C6">
            <w:pPr>
              <w:jc w:val="center"/>
              <w:rPr>
                <w:sz w:val="20"/>
                <w:szCs w:val="20"/>
              </w:rPr>
            </w:pPr>
          </w:p>
          <w:p w14:paraId="42422A1F" w14:textId="77777777" w:rsidR="0078376B" w:rsidRPr="00CD3877" w:rsidRDefault="0078376B" w:rsidP="006075C6">
            <w:pPr>
              <w:jc w:val="center"/>
              <w:rPr>
                <w:sz w:val="20"/>
                <w:szCs w:val="20"/>
              </w:rPr>
            </w:pPr>
          </w:p>
          <w:p w14:paraId="7F56BC14" w14:textId="77777777" w:rsidR="0078376B" w:rsidRPr="00CD3877" w:rsidRDefault="0078376B" w:rsidP="006075C6">
            <w:pPr>
              <w:jc w:val="center"/>
              <w:rPr>
                <w:sz w:val="20"/>
                <w:szCs w:val="20"/>
              </w:rPr>
            </w:pPr>
          </w:p>
          <w:p w14:paraId="3D7A3CC8" w14:textId="77777777" w:rsidR="0078376B" w:rsidRPr="00CD3877" w:rsidRDefault="0078376B" w:rsidP="006075C6">
            <w:pPr>
              <w:jc w:val="center"/>
              <w:rPr>
                <w:sz w:val="20"/>
                <w:szCs w:val="20"/>
              </w:rPr>
            </w:pPr>
          </w:p>
          <w:p w14:paraId="157AA5B1" w14:textId="77777777" w:rsidR="0078376B" w:rsidRPr="00CD3877" w:rsidRDefault="0078376B" w:rsidP="006075C6">
            <w:pPr>
              <w:jc w:val="center"/>
              <w:rPr>
                <w:sz w:val="20"/>
                <w:szCs w:val="20"/>
              </w:rPr>
            </w:pPr>
          </w:p>
          <w:p w14:paraId="1D333365" w14:textId="77777777" w:rsidR="001A348C" w:rsidRPr="00CD3877" w:rsidRDefault="001A348C" w:rsidP="006075C6">
            <w:pPr>
              <w:jc w:val="center"/>
              <w:rPr>
                <w:sz w:val="20"/>
                <w:szCs w:val="20"/>
              </w:rPr>
            </w:pPr>
          </w:p>
          <w:p w14:paraId="50477717" w14:textId="77777777" w:rsidR="001A348C" w:rsidRPr="00CD3877" w:rsidRDefault="001A348C" w:rsidP="006075C6">
            <w:pPr>
              <w:jc w:val="center"/>
              <w:rPr>
                <w:sz w:val="20"/>
                <w:szCs w:val="20"/>
              </w:rPr>
            </w:pPr>
          </w:p>
          <w:p w14:paraId="60B09F8B" w14:textId="77777777" w:rsidR="001A348C" w:rsidRPr="00CD3877" w:rsidRDefault="001A348C" w:rsidP="006075C6">
            <w:pPr>
              <w:jc w:val="center"/>
              <w:rPr>
                <w:sz w:val="20"/>
                <w:szCs w:val="20"/>
              </w:rPr>
            </w:pPr>
          </w:p>
          <w:p w14:paraId="72E590CD" w14:textId="77777777" w:rsidR="001A348C" w:rsidRPr="00CD3877" w:rsidRDefault="001A348C" w:rsidP="006075C6">
            <w:pPr>
              <w:jc w:val="center"/>
              <w:rPr>
                <w:sz w:val="20"/>
                <w:szCs w:val="20"/>
              </w:rPr>
            </w:pPr>
          </w:p>
          <w:p w14:paraId="413A877E" w14:textId="77777777" w:rsidR="00033C80" w:rsidRPr="00CD3877" w:rsidRDefault="00033C80" w:rsidP="006075C6">
            <w:pPr>
              <w:jc w:val="center"/>
              <w:rPr>
                <w:sz w:val="20"/>
                <w:szCs w:val="20"/>
              </w:rPr>
            </w:pPr>
          </w:p>
          <w:p w14:paraId="5281F5E5" w14:textId="77777777" w:rsidR="00033C80" w:rsidRPr="00CD3877" w:rsidRDefault="00033C80" w:rsidP="006075C6">
            <w:pPr>
              <w:jc w:val="center"/>
              <w:rPr>
                <w:sz w:val="20"/>
                <w:szCs w:val="20"/>
              </w:rPr>
            </w:pPr>
          </w:p>
          <w:p w14:paraId="009F7F08" w14:textId="77777777" w:rsidR="00033C80" w:rsidRPr="00CD3877" w:rsidRDefault="00033C80" w:rsidP="006075C6">
            <w:pPr>
              <w:jc w:val="center"/>
              <w:rPr>
                <w:sz w:val="20"/>
                <w:szCs w:val="20"/>
              </w:rPr>
            </w:pPr>
          </w:p>
          <w:p w14:paraId="7C8F1A30" w14:textId="77777777" w:rsidR="00033C80" w:rsidRPr="00CD3877" w:rsidRDefault="00033C80" w:rsidP="006075C6">
            <w:pPr>
              <w:jc w:val="center"/>
              <w:rPr>
                <w:sz w:val="20"/>
                <w:szCs w:val="20"/>
              </w:rPr>
            </w:pPr>
          </w:p>
          <w:p w14:paraId="4855E079" w14:textId="77777777" w:rsidR="00033C80" w:rsidRPr="00CD3877" w:rsidRDefault="00033C80" w:rsidP="006075C6">
            <w:pPr>
              <w:jc w:val="center"/>
              <w:rPr>
                <w:sz w:val="20"/>
                <w:szCs w:val="20"/>
              </w:rPr>
            </w:pPr>
          </w:p>
          <w:p w14:paraId="5E39ACC6" w14:textId="77777777" w:rsidR="00033C80" w:rsidRPr="00CD3877" w:rsidRDefault="00033C80" w:rsidP="006075C6">
            <w:pPr>
              <w:jc w:val="center"/>
              <w:rPr>
                <w:sz w:val="20"/>
                <w:szCs w:val="20"/>
              </w:rPr>
            </w:pPr>
          </w:p>
          <w:p w14:paraId="2FF46DD4" w14:textId="77777777" w:rsidR="00033C80" w:rsidRPr="00CD3877" w:rsidRDefault="00033C80" w:rsidP="006075C6">
            <w:pPr>
              <w:jc w:val="center"/>
              <w:rPr>
                <w:sz w:val="20"/>
                <w:szCs w:val="20"/>
              </w:rPr>
            </w:pPr>
          </w:p>
          <w:p w14:paraId="08B538AC" w14:textId="77777777" w:rsidR="00033C80" w:rsidRPr="00CD3877" w:rsidRDefault="00033C80" w:rsidP="006075C6">
            <w:pPr>
              <w:jc w:val="center"/>
              <w:rPr>
                <w:sz w:val="20"/>
                <w:szCs w:val="20"/>
              </w:rPr>
            </w:pPr>
          </w:p>
          <w:p w14:paraId="18E1E399" w14:textId="77777777" w:rsidR="00033C80" w:rsidRPr="00CD3877" w:rsidRDefault="00033C80" w:rsidP="006075C6">
            <w:pPr>
              <w:jc w:val="center"/>
              <w:rPr>
                <w:sz w:val="20"/>
                <w:szCs w:val="20"/>
              </w:rPr>
            </w:pPr>
          </w:p>
          <w:p w14:paraId="6FC9BBBA" w14:textId="77777777" w:rsidR="00033C80" w:rsidRPr="00CD3877" w:rsidRDefault="00033C80" w:rsidP="006075C6">
            <w:pPr>
              <w:jc w:val="center"/>
              <w:rPr>
                <w:sz w:val="20"/>
                <w:szCs w:val="20"/>
              </w:rPr>
            </w:pPr>
          </w:p>
          <w:p w14:paraId="3F716311" w14:textId="77777777" w:rsidR="00033C80" w:rsidRPr="00CD3877" w:rsidRDefault="00033C80" w:rsidP="006075C6">
            <w:pPr>
              <w:jc w:val="center"/>
              <w:rPr>
                <w:sz w:val="20"/>
                <w:szCs w:val="20"/>
              </w:rPr>
            </w:pPr>
          </w:p>
          <w:p w14:paraId="1885FB0E" w14:textId="77777777" w:rsidR="00033C80" w:rsidRPr="00CD3877" w:rsidRDefault="00033C80" w:rsidP="006075C6">
            <w:pPr>
              <w:jc w:val="center"/>
              <w:rPr>
                <w:sz w:val="20"/>
                <w:szCs w:val="20"/>
              </w:rPr>
            </w:pPr>
          </w:p>
          <w:p w14:paraId="1428BF85" w14:textId="77777777" w:rsidR="00033C80" w:rsidRPr="00CD3877" w:rsidRDefault="00033C80" w:rsidP="006075C6">
            <w:pPr>
              <w:jc w:val="center"/>
              <w:rPr>
                <w:sz w:val="20"/>
                <w:szCs w:val="20"/>
              </w:rPr>
            </w:pPr>
          </w:p>
          <w:p w14:paraId="38D2A713" w14:textId="77777777" w:rsidR="00033C80" w:rsidRPr="00CD3877" w:rsidRDefault="00033C80" w:rsidP="006075C6">
            <w:pPr>
              <w:jc w:val="center"/>
              <w:rPr>
                <w:sz w:val="20"/>
                <w:szCs w:val="20"/>
              </w:rPr>
            </w:pPr>
          </w:p>
          <w:p w14:paraId="7C83BB86" w14:textId="77777777" w:rsidR="00033C80" w:rsidRPr="00CD3877" w:rsidRDefault="00033C80" w:rsidP="006075C6">
            <w:pPr>
              <w:jc w:val="center"/>
              <w:rPr>
                <w:sz w:val="20"/>
                <w:szCs w:val="20"/>
              </w:rPr>
            </w:pPr>
          </w:p>
          <w:p w14:paraId="691501EF" w14:textId="77777777" w:rsidR="00033C80" w:rsidRPr="00CD3877" w:rsidRDefault="00033C80" w:rsidP="006075C6">
            <w:pPr>
              <w:jc w:val="center"/>
              <w:rPr>
                <w:sz w:val="20"/>
                <w:szCs w:val="20"/>
              </w:rPr>
            </w:pPr>
          </w:p>
          <w:p w14:paraId="77CC309B" w14:textId="77777777" w:rsidR="00033C80" w:rsidRPr="00CD3877" w:rsidRDefault="00033C80" w:rsidP="006075C6">
            <w:pPr>
              <w:jc w:val="center"/>
              <w:rPr>
                <w:sz w:val="20"/>
                <w:szCs w:val="20"/>
              </w:rPr>
            </w:pPr>
          </w:p>
          <w:p w14:paraId="778A4B31" w14:textId="77777777" w:rsidR="00033C80" w:rsidRPr="00CD3877" w:rsidRDefault="00033C80" w:rsidP="006075C6">
            <w:pPr>
              <w:jc w:val="center"/>
              <w:rPr>
                <w:sz w:val="20"/>
                <w:szCs w:val="20"/>
              </w:rPr>
            </w:pPr>
          </w:p>
          <w:p w14:paraId="5FB15BE7" w14:textId="77777777" w:rsidR="00033C80" w:rsidRPr="00CD3877" w:rsidRDefault="00033C80" w:rsidP="006075C6">
            <w:pPr>
              <w:jc w:val="center"/>
              <w:rPr>
                <w:sz w:val="20"/>
                <w:szCs w:val="20"/>
              </w:rPr>
            </w:pPr>
          </w:p>
          <w:p w14:paraId="6BF10B98" w14:textId="77777777" w:rsidR="0078376B" w:rsidRPr="00CD3877" w:rsidRDefault="0078376B" w:rsidP="006075C6">
            <w:pPr>
              <w:jc w:val="center"/>
              <w:rPr>
                <w:sz w:val="20"/>
                <w:szCs w:val="20"/>
              </w:rPr>
            </w:pPr>
          </w:p>
          <w:p w14:paraId="1956C1A1" w14:textId="77777777" w:rsidR="0078376B" w:rsidRPr="00CD3877" w:rsidRDefault="0078376B" w:rsidP="006075C6">
            <w:pPr>
              <w:jc w:val="center"/>
              <w:rPr>
                <w:sz w:val="20"/>
                <w:szCs w:val="20"/>
              </w:rPr>
            </w:pPr>
            <w:r w:rsidRPr="00CD3877">
              <w:rPr>
                <w:iCs/>
                <w:sz w:val="20"/>
                <w:szCs w:val="20"/>
              </w:rPr>
              <w:t>Návrh nariadenia vlády</w:t>
            </w:r>
          </w:p>
          <w:p w14:paraId="304EF742" w14:textId="77777777" w:rsidR="0078376B" w:rsidRPr="00CD3877" w:rsidRDefault="0078376B" w:rsidP="006075C6">
            <w:pPr>
              <w:jc w:val="center"/>
              <w:rPr>
                <w:sz w:val="20"/>
                <w:szCs w:val="20"/>
              </w:rPr>
            </w:pPr>
          </w:p>
          <w:p w14:paraId="60707A8A" w14:textId="77777777" w:rsidR="0078376B" w:rsidRPr="00CD3877" w:rsidRDefault="0078376B" w:rsidP="006075C6">
            <w:pPr>
              <w:jc w:val="center"/>
              <w:rPr>
                <w:sz w:val="20"/>
                <w:szCs w:val="20"/>
              </w:rPr>
            </w:pPr>
          </w:p>
          <w:p w14:paraId="5619D89F" w14:textId="77777777" w:rsidR="0078376B" w:rsidRPr="00CD3877" w:rsidRDefault="0078376B" w:rsidP="006075C6">
            <w:pPr>
              <w:jc w:val="center"/>
              <w:rPr>
                <w:sz w:val="20"/>
                <w:szCs w:val="20"/>
              </w:rPr>
            </w:pPr>
          </w:p>
          <w:p w14:paraId="38983975" w14:textId="77777777" w:rsidR="0078376B" w:rsidRPr="00CD3877" w:rsidRDefault="0078376B" w:rsidP="006075C6">
            <w:pPr>
              <w:jc w:val="center"/>
              <w:rPr>
                <w:sz w:val="20"/>
                <w:szCs w:val="20"/>
              </w:rPr>
            </w:pPr>
          </w:p>
          <w:p w14:paraId="42E11459" w14:textId="77777777" w:rsidR="0078376B" w:rsidRPr="00CD3877" w:rsidRDefault="0078376B" w:rsidP="006075C6">
            <w:pPr>
              <w:jc w:val="center"/>
              <w:rPr>
                <w:sz w:val="20"/>
                <w:szCs w:val="20"/>
              </w:rPr>
            </w:pPr>
          </w:p>
          <w:p w14:paraId="4FD661D0" w14:textId="77777777" w:rsidR="0078376B" w:rsidRPr="00CD3877" w:rsidRDefault="0078376B" w:rsidP="006075C6">
            <w:pPr>
              <w:jc w:val="center"/>
              <w:rPr>
                <w:sz w:val="20"/>
                <w:szCs w:val="20"/>
              </w:rPr>
            </w:pPr>
          </w:p>
          <w:p w14:paraId="6E734D57" w14:textId="77777777" w:rsidR="0078376B" w:rsidRPr="00CD3877" w:rsidRDefault="0078376B" w:rsidP="006075C6">
            <w:pPr>
              <w:jc w:val="center"/>
              <w:rPr>
                <w:sz w:val="20"/>
                <w:szCs w:val="20"/>
              </w:rPr>
            </w:pPr>
          </w:p>
          <w:p w14:paraId="586AE835" w14:textId="77777777" w:rsidR="0078376B" w:rsidRPr="00CD3877" w:rsidRDefault="0078376B" w:rsidP="006075C6">
            <w:pPr>
              <w:jc w:val="center"/>
              <w:rPr>
                <w:sz w:val="20"/>
                <w:szCs w:val="20"/>
              </w:rPr>
            </w:pPr>
          </w:p>
          <w:p w14:paraId="185B1EC9" w14:textId="77777777" w:rsidR="0078376B" w:rsidRPr="00CD3877" w:rsidRDefault="0078376B" w:rsidP="006075C6">
            <w:pPr>
              <w:jc w:val="center"/>
              <w:rPr>
                <w:sz w:val="20"/>
                <w:szCs w:val="20"/>
              </w:rPr>
            </w:pPr>
          </w:p>
          <w:p w14:paraId="7AB8BD36" w14:textId="77777777" w:rsidR="0078376B" w:rsidRPr="00CD3877" w:rsidRDefault="0078376B" w:rsidP="006075C6">
            <w:pPr>
              <w:jc w:val="center"/>
              <w:rPr>
                <w:sz w:val="20"/>
                <w:szCs w:val="20"/>
              </w:rPr>
            </w:pPr>
          </w:p>
          <w:p w14:paraId="1C3FC9AA" w14:textId="77777777" w:rsidR="0078376B" w:rsidRPr="00CD3877" w:rsidRDefault="0078376B" w:rsidP="006075C6">
            <w:pPr>
              <w:jc w:val="center"/>
              <w:rPr>
                <w:sz w:val="20"/>
                <w:szCs w:val="20"/>
              </w:rPr>
            </w:pPr>
          </w:p>
          <w:p w14:paraId="56283AC6" w14:textId="77777777" w:rsidR="0078376B" w:rsidRPr="00CD3877" w:rsidRDefault="0078376B" w:rsidP="006075C6">
            <w:pPr>
              <w:jc w:val="center"/>
              <w:rPr>
                <w:sz w:val="20"/>
                <w:szCs w:val="20"/>
              </w:rPr>
            </w:pPr>
          </w:p>
          <w:p w14:paraId="6063AAB9" w14:textId="77777777" w:rsidR="0078376B" w:rsidRPr="00CD3877" w:rsidRDefault="0078376B" w:rsidP="006075C6">
            <w:pPr>
              <w:jc w:val="center"/>
              <w:rPr>
                <w:sz w:val="20"/>
                <w:szCs w:val="20"/>
              </w:rPr>
            </w:pPr>
          </w:p>
          <w:p w14:paraId="6A997184" w14:textId="77777777" w:rsidR="0078376B" w:rsidRPr="00CD3877" w:rsidRDefault="0078376B" w:rsidP="006075C6">
            <w:pPr>
              <w:jc w:val="center"/>
              <w:rPr>
                <w:sz w:val="20"/>
                <w:szCs w:val="20"/>
              </w:rPr>
            </w:pPr>
          </w:p>
          <w:p w14:paraId="1BA4CDE4" w14:textId="77777777" w:rsidR="0078376B" w:rsidRPr="00CD3877" w:rsidRDefault="0078376B" w:rsidP="006075C6">
            <w:pPr>
              <w:jc w:val="center"/>
              <w:rPr>
                <w:sz w:val="20"/>
                <w:szCs w:val="20"/>
              </w:rPr>
            </w:pPr>
          </w:p>
          <w:p w14:paraId="1C7B5DC0" w14:textId="77777777" w:rsidR="0078376B" w:rsidRPr="00CD3877" w:rsidRDefault="0078376B" w:rsidP="006075C6">
            <w:pPr>
              <w:jc w:val="center"/>
              <w:rPr>
                <w:sz w:val="20"/>
                <w:szCs w:val="20"/>
              </w:rPr>
            </w:pPr>
          </w:p>
          <w:p w14:paraId="43C851E3" w14:textId="77777777" w:rsidR="0078376B" w:rsidRPr="00CD3877" w:rsidRDefault="0078376B" w:rsidP="006075C6">
            <w:pPr>
              <w:jc w:val="center"/>
              <w:rPr>
                <w:sz w:val="20"/>
                <w:szCs w:val="20"/>
              </w:rPr>
            </w:pPr>
          </w:p>
          <w:p w14:paraId="76FA41B6" w14:textId="77777777" w:rsidR="0078376B" w:rsidRPr="00CD3877" w:rsidRDefault="0078376B" w:rsidP="006075C6">
            <w:pPr>
              <w:jc w:val="center"/>
              <w:rPr>
                <w:sz w:val="20"/>
                <w:szCs w:val="20"/>
              </w:rPr>
            </w:pPr>
          </w:p>
          <w:p w14:paraId="79B7D18F" w14:textId="77777777" w:rsidR="0078376B" w:rsidRPr="00CD3877" w:rsidRDefault="0078376B" w:rsidP="006075C6">
            <w:pPr>
              <w:jc w:val="center"/>
              <w:rPr>
                <w:sz w:val="20"/>
                <w:szCs w:val="20"/>
              </w:rPr>
            </w:pPr>
          </w:p>
          <w:p w14:paraId="1BEF5143" w14:textId="77777777" w:rsidR="0078376B" w:rsidRPr="00CD3877" w:rsidRDefault="0078376B" w:rsidP="006075C6">
            <w:pPr>
              <w:jc w:val="center"/>
              <w:rPr>
                <w:sz w:val="20"/>
                <w:szCs w:val="20"/>
              </w:rPr>
            </w:pPr>
          </w:p>
          <w:p w14:paraId="470D49FC" w14:textId="77777777" w:rsidR="0078376B" w:rsidRPr="00CD3877" w:rsidRDefault="0078376B" w:rsidP="006075C6">
            <w:pPr>
              <w:jc w:val="center"/>
              <w:rPr>
                <w:sz w:val="20"/>
                <w:szCs w:val="20"/>
              </w:rPr>
            </w:pPr>
          </w:p>
          <w:p w14:paraId="63DC2FCC" w14:textId="77777777" w:rsidR="0078376B" w:rsidRPr="00CD3877" w:rsidRDefault="0078376B" w:rsidP="006075C6">
            <w:pPr>
              <w:jc w:val="center"/>
              <w:rPr>
                <w:sz w:val="20"/>
                <w:szCs w:val="20"/>
              </w:rPr>
            </w:pPr>
          </w:p>
          <w:p w14:paraId="11228A7E" w14:textId="77777777" w:rsidR="0078376B" w:rsidRPr="00CD3877" w:rsidRDefault="0078376B" w:rsidP="006075C6">
            <w:pPr>
              <w:jc w:val="center"/>
              <w:rPr>
                <w:sz w:val="20"/>
                <w:szCs w:val="20"/>
              </w:rPr>
            </w:pPr>
          </w:p>
          <w:p w14:paraId="7527AE08" w14:textId="77777777" w:rsidR="0078376B" w:rsidRPr="00CD3877" w:rsidRDefault="0078376B" w:rsidP="006075C6">
            <w:pPr>
              <w:jc w:val="center"/>
              <w:rPr>
                <w:sz w:val="20"/>
                <w:szCs w:val="20"/>
              </w:rPr>
            </w:pPr>
          </w:p>
          <w:p w14:paraId="0E4C53D5" w14:textId="77777777" w:rsidR="0078376B" w:rsidRPr="00CD3877" w:rsidRDefault="0078376B" w:rsidP="006075C6">
            <w:pPr>
              <w:jc w:val="center"/>
              <w:rPr>
                <w:sz w:val="20"/>
                <w:szCs w:val="20"/>
              </w:rPr>
            </w:pPr>
          </w:p>
          <w:p w14:paraId="2138CDA6" w14:textId="77777777" w:rsidR="0078376B" w:rsidRPr="00CD3877" w:rsidRDefault="0078376B" w:rsidP="006075C6">
            <w:pPr>
              <w:jc w:val="center"/>
              <w:rPr>
                <w:sz w:val="20"/>
                <w:szCs w:val="20"/>
              </w:rPr>
            </w:pPr>
          </w:p>
          <w:p w14:paraId="1B3626C8" w14:textId="77777777" w:rsidR="0078376B" w:rsidRPr="00CD3877" w:rsidRDefault="0078376B" w:rsidP="006075C6">
            <w:pPr>
              <w:jc w:val="center"/>
              <w:rPr>
                <w:sz w:val="20"/>
                <w:szCs w:val="20"/>
              </w:rPr>
            </w:pPr>
          </w:p>
          <w:p w14:paraId="077A9975" w14:textId="77777777" w:rsidR="0078376B" w:rsidRPr="00CD3877" w:rsidRDefault="0078376B" w:rsidP="006075C6">
            <w:pPr>
              <w:jc w:val="center"/>
              <w:rPr>
                <w:sz w:val="20"/>
                <w:szCs w:val="20"/>
              </w:rPr>
            </w:pPr>
          </w:p>
          <w:p w14:paraId="055DC5F8" w14:textId="77777777" w:rsidR="0078376B" w:rsidRPr="00CD3877" w:rsidRDefault="0078376B" w:rsidP="006075C6">
            <w:pPr>
              <w:jc w:val="center"/>
              <w:rPr>
                <w:sz w:val="20"/>
                <w:szCs w:val="20"/>
              </w:rPr>
            </w:pPr>
          </w:p>
          <w:p w14:paraId="798071DD" w14:textId="77777777" w:rsidR="0078376B" w:rsidRPr="00CD3877" w:rsidRDefault="0078376B" w:rsidP="006075C6">
            <w:pPr>
              <w:jc w:val="center"/>
              <w:rPr>
                <w:sz w:val="20"/>
                <w:szCs w:val="20"/>
              </w:rPr>
            </w:pPr>
          </w:p>
          <w:p w14:paraId="4F9D2305" w14:textId="77777777" w:rsidR="0078376B" w:rsidRPr="00CD3877" w:rsidRDefault="0078376B" w:rsidP="006075C6">
            <w:pPr>
              <w:jc w:val="center"/>
              <w:rPr>
                <w:sz w:val="20"/>
                <w:szCs w:val="20"/>
              </w:rPr>
            </w:pPr>
          </w:p>
          <w:p w14:paraId="5A555AD8" w14:textId="77777777" w:rsidR="0078376B" w:rsidRPr="00CD3877" w:rsidRDefault="0078376B" w:rsidP="006075C6">
            <w:pPr>
              <w:jc w:val="center"/>
              <w:rPr>
                <w:sz w:val="20"/>
                <w:szCs w:val="20"/>
              </w:rPr>
            </w:pPr>
          </w:p>
          <w:p w14:paraId="178AFD1E" w14:textId="77777777" w:rsidR="0078376B" w:rsidRPr="00CD3877" w:rsidRDefault="0078376B" w:rsidP="006075C6">
            <w:pPr>
              <w:jc w:val="center"/>
              <w:rPr>
                <w:sz w:val="20"/>
                <w:szCs w:val="20"/>
              </w:rPr>
            </w:pPr>
          </w:p>
          <w:p w14:paraId="4A1D29E9" w14:textId="77777777" w:rsidR="0078376B" w:rsidRPr="00CD3877" w:rsidRDefault="0078376B" w:rsidP="006075C6">
            <w:pPr>
              <w:jc w:val="center"/>
              <w:rPr>
                <w:sz w:val="20"/>
                <w:szCs w:val="20"/>
              </w:rPr>
            </w:pPr>
          </w:p>
          <w:p w14:paraId="5BDDAA75" w14:textId="77777777" w:rsidR="0078376B" w:rsidRPr="00CD3877" w:rsidRDefault="0078376B" w:rsidP="006075C6">
            <w:pPr>
              <w:jc w:val="center"/>
              <w:rPr>
                <w:sz w:val="20"/>
                <w:szCs w:val="20"/>
              </w:rPr>
            </w:pPr>
          </w:p>
          <w:p w14:paraId="61E12A09" w14:textId="77777777" w:rsidR="0078376B" w:rsidRPr="00CD3877" w:rsidRDefault="0078376B" w:rsidP="006075C6">
            <w:pPr>
              <w:jc w:val="center"/>
              <w:rPr>
                <w:sz w:val="20"/>
                <w:szCs w:val="20"/>
              </w:rPr>
            </w:pPr>
          </w:p>
          <w:p w14:paraId="16168BD1" w14:textId="77777777" w:rsidR="0078376B" w:rsidRPr="00CD3877" w:rsidRDefault="0078376B" w:rsidP="006075C6">
            <w:pPr>
              <w:jc w:val="center"/>
              <w:rPr>
                <w:sz w:val="20"/>
                <w:szCs w:val="20"/>
              </w:rPr>
            </w:pPr>
          </w:p>
          <w:p w14:paraId="79FE7DA8" w14:textId="77777777" w:rsidR="0078376B" w:rsidRPr="00CD3877" w:rsidRDefault="0078376B" w:rsidP="006075C6">
            <w:pPr>
              <w:jc w:val="center"/>
              <w:rPr>
                <w:sz w:val="20"/>
                <w:szCs w:val="20"/>
              </w:rPr>
            </w:pPr>
          </w:p>
          <w:p w14:paraId="332780BB" w14:textId="77777777" w:rsidR="0078376B" w:rsidRPr="00CD3877" w:rsidRDefault="0078376B" w:rsidP="006075C6">
            <w:pPr>
              <w:jc w:val="center"/>
              <w:rPr>
                <w:sz w:val="20"/>
                <w:szCs w:val="20"/>
              </w:rPr>
            </w:pPr>
          </w:p>
          <w:p w14:paraId="0D825297" w14:textId="77777777" w:rsidR="0078376B" w:rsidRPr="00CD3877" w:rsidRDefault="0078376B" w:rsidP="006075C6">
            <w:pPr>
              <w:jc w:val="center"/>
              <w:rPr>
                <w:sz w:val="20"/>
                <w:szCs w:val="20"/>
              </w:rPr>
            </w:pPr>
          </w:p>
          <w:p w14:paraId="5BA7175D" w14:textId="77777777" w:rsidR="0078376B" w:rsidRPr="00CD3877" w:rsidRDefault="0078376B" w:rsidP="006075C6">
            <w:pPr>
              <w:jc w:val="center"/>
              <w:rPr>
                <w:sz w:val="20"/>
                <w:szCs w:val="20"/>
              </w:rPr>
            </w:pPr>
          </w:p>
          <w:p w14:paraId="34382094" w14:textId="77777777" w:rsidR="0078376B" w:rsidRPr="00CD3877" w:rsidRDefault="0078376B" w:rsidP="006075C6">
            <w:pPr>
              <w:jc w:val="center"/>
              <w:rPr>
                <w:sz w:val="20"/>
                <w:szCs w:val="20"/>
              </w:rPr>
            </w:pPr>
          </w:p>
          <w:p w14:paraId="6846A6C7" w14:textId="77777777" w:rsidR="0078376B" w:rsidRPr="00CD3877" w:rsidRDefault="0078376B" w:rsidP="006075C6">
            <w:pPr>
              <w:jc w:val="center"/>
              <w:rPr>
                <w:sz w:val="20"/>
                <w:szCs w:val="20"/>
              </w:rPr>
            </w:pPr>
          </w:p>
          <w:p w14:paraId="79791866" w14:textId="77777777" w:rsidR="0078376B" w:rsidRPr="00CD3877" w:rsidRDefault="0078376B" w:rsidP="006075C6">
            <w:pPr>
              <w:jc w:val="center"/>
              <w:rPr>
                <w:sz w:val="20"/>
                <w:szCs w:val="20"/>
              </w:rPr>
            </w:pPr>
          </w:p>
          <w:p w14:paraId="35AA07C7" w14:textId="77777777" w:rsidR="0078376B" w:rsidRPr="00CD3877" w:rsidRDefault="0078376B" w:rsidP="006075C6">
            <w:pPr>
              <w:jc w:val="center"/>
              <w:rPr>
                <w:sz w:val="20"/>
                <w:szCs w:val="20"/>
              </w:rPr>
            </w:pPr>
          </w:p>
          <w:p w14:paraId="56F9278C" w14:textId="77777777" w:rsidR="0078376B" w:rsidRPr="00CD3877" w:rsidRDefault="0078376B" w:rsidP="006075C6">
            <w:pPr>
              <w:jc w:val="center"/>
              <w:rPr>
                <w:i/>
                <w:sz w:val="20"/>
                <w:szCs w:val="20"/>
              </w:rPr>
            </w:pPr>
          </w:p>
        </w:tc>
        <w:tc>
          <w:tcPr>
            <w:tcW w:w="898" w:type="dxa"/>
          </w:tcPr>
          <w:p w14:paraId="2F6EFFED" w14:textId="77777777" w:rsidR="0078376B" w:rsidRPr="00CD3877" w:rsidRDefault="0078376B" w:rsidP="006075C6">
            <w:pPr>
              <w:pStyle w:val="Normlny0"/>
              <w:jc w:val="center"/>
            </w:pPr>
            <w:r w:rsidRPr="00CD3877">
              <w:lastRenderedPageBreak/>
              <w:t>§ 6</w:t>
            </w:r>
          </w:p>
          <w:p w14:paraId="505CE74F" w14:textId="77777777" w:rsidR="0078376B" w:rsidRPr="00CD3877" w:rsidRDefault="0078376B" w:rsidP="006075C6">
            <w:pPr>
              <w:pStyle w:val="Normlny0"/>
              <w:jc w:val="center"/>
            </w:pPr>
            <w:r w:rsidRPr="00CD3877">
              <w:t>O: 1</w:t>
            </w:r>
          </w:p>
          <w:p w14:paraId="1722B517" w14:textId="77777777" w:rsidR="0078376B" w:rsidRPr="00CD3877" w:rsidRDefault="0078376B" w:rsidP="006075C6">
            <w:pPr>
              <w:pStyle w:val="Normlny0"/>
              <w:jc w:val="center"/>
            </w:pPr>
          </w:p>
          <w:p w14:paraId="298A02B5" w14:textId="77777777" w:rsidR="0078376B" w:rsidRPr="00CD3877" w:rsidRDefault="0078376B" w:rsidP="006075C6">
            <w:pPr>
              <w:pStyle w:val="Normlny0"/>
              <w:jc w:val="center"/>
            </w:pPr>
          </w:p>
          <w:p w14:paraId="2E969AF1" w14:textId="77777777" w:rsidR="0078376B" w:rsidRPr="00CD3877" w:rsidRDefault="0078376B" w:rsidP="006075C6">
            <w:pPr>
              <w:pStyle w:val="Normlny0"/>
              <w:jc w:val="center"/>
            </w:pPr>
          </w:p>
          <w:p w14:paraId="62C2EA70" w14:textId="77777777" w:rsidR="0078376B" w:rsidRPr="00CD3877" w:rsidRDefault="0078376B" w:rsidP="006075C6">
            <w:pPr>
              <w:pStyle w:val="Normlny0"/>
              <w:jc w:val="center"/>
            </w:pPr>
          </w:p>
          <w:p w14:paraId="6AA8B130" w14:textId="77777777" w:rsidR="0078376B" w:rsidRPr="00CD3877" w:rsidRDefault="0078376B" w:rsidP="006075C6">
            <w:pPr>
              <w:pStyle w:val="Normlny0"/>
              <w:jc w:val="center"/>
            </w:pPr>
          </w:p>
          <w:p w14:paraId="64A26ADB" w14:textId="77777777" w:rsidR="0078376B" w:rsidRPr="00CD3877" w:rsidRDefault="0078376B" w:rsidP="006075C6">
            <w:pPr>
              <w:pStyle w:val="Normlny0"/>
              <w:jc w:val="center"/>
            </w:pPr>
          </w:p>
          <w:p w14:paraId="45EA4D64" w14:textId="77777777" w:rsidR="0078376B" w:rsidRPr="00CD3877" w:rsidRDefault="0078376B" w:rsidP="006075C6">
            <w:pPr>
              <w:pStyle w:val="Normlny0"/>
              <w:jc w:val="center"/>
            </w:pPr>
          </w:p>
          <w:p w14:paraId="6AC31F45" w14:textId="77777777" w:rsidR="0078376B" w:rsidRPr="00CD3877" w:rsidRDefault="0078376B" w:rsidP="006075C6">
            <w:pPr>
              <w:pStyle w:val="Normlny0"/>
              <w:jc w:val="center"/>
            </w:pPr>
            <w:r w:rsidRPr="00CD3877">
              <w:t>§ 13</w:t>
            </w:r>
          </w:p>
          <w:p w14:paraId="5A93952C" w14:textId="77777777" w:rsidR="0078376B" w:rsidRPr="00CD3877" w:rsidRDefault="0078376B" w:rsidP="006075C6">
            <w:pPr>
              <w:pStyle w:val="Normlny0"/>
              <w:jc w:val="center"/>
            </w:pPr>
            <w:r w:rsidRPr="00CD3877">
              <w:t>O:4</w:t>
            </w:r>
          </w:p>
          <w:p w14:paraId="6ACEA388" w14:textId="77777777" w:rsidR="0078376B" w:rsidRPr="00CD3877" w:rsidRDefault="0078376B" w:rsidP="006075C6">
            <w:pPr>
              <w:pStyle w:val="Normlny0"/>
              <w:jc w:val="center"/>
            </w:pPr>
          </w:p>
          <w:p w14:paraId="14647D7D" w14:textId="77777777" w:rsidR="0078376B" w:rsidRPr="00CD3877" w:rsidRDefault="0078376B" w:rsidP="006075C6">
            <w:pPr>
              <w:pStyle w:val="Normlny0"/>
              <w:jc w:val="center"/>
            </w:pPr>
          </w:p>
          <w:p w14:paraId="1650AED0" w14:textId="77777777" w:rsidR="0078376B" w:rsidRPr="00CD3877" w:rsidRDefault="0078376B" w:rsidP="006075C6">
            <w:pPr>
              <w:pStyle w:val="Normlny0"/>
              <w:jc w:val="center"/>
            </w:pPr>
            <w:r w:rsidRPr="00CD3877">
              <w:t>P: i</w:t>
            </w:r>
          </w:p>
          <w:p w14:paraId="304F1723" w14:textId="77777777" w:rsidR="0078376B" w:rsidRPr="00CD3877" w:rsidRDefault="0078376B" w:rsidP="006075C6">
            <w:pPr>
              <w:pStyle w:val="Normlny0"/>
              <w:jc w:val="center"/>
            </w:pPr>
          </w:p>
          <w:p w14:paraId="65376EAE" w14:textId="77777777" w:rsidR="0078376B" w:rsidRPr="00CD3877" w:rsidRDefault="0078376B" w:rsidP="006075C6">
            <w:pPr>
              <w:pStyle w:val="Normlny0"/>
              <w:jc w:val="center"/>
            </w:pPr>
          </w:p>
          <w:p w14:paraId="1A9E08AB" w14:textId="77777777" w:rsidR="0078376B" w:rsidRPr="00CD3877" w:rsidRDefault="0078376B" w:rsidP="006075C6">
            <w:pPr>
              <w:pStyle w:val="Normlny0"/>
              <w:jc w:val="center"/>
            </w:pPr>
          </w:p>
          <w:p w14:paraId="3BBF3A79" w14:textId="77777777" w:rsidR="0078376B" w:rsidRPr="00CD3877" w:rsidRDefault="0078376B" w:rsidP="006075C6">
            <w:pPr>
              <w:pStyle w:val="Normlny0"/>
              <w:jc w:val="center"/>
            </w:pPr>
          </w:p>
          <w:p w14:paraId="7581E6C6" w14:textId="77777777" w:rsidR="00E435D7" w:rsidRPr="00CD3877" w:rsidRDefault="00E435D7" w:rsidP="006075C6">
            <w:pPr>
              <w:pStyle w:val="Normlny0"/>
              <w:jc w:val="center"/>
            </w:pPr>
          </w:p>
          <w:p w14:paraId="6C0118A4" w14:textId="77777777" w:rsidR="0078376B" w:rsidRPr="00CD3877" w:rsidRDefault="0078376B" w:rsidP="006075C6">
            <w:pPr>
              <w:pStyle w:val="Normlny0"/>
              <w:jc w:val="center"/>
            </w:pPr>
          </w:p>
          <w:p w14:paraId="011B3A8D" w14:textId="77777777" w:rsidR="0078376B" w:rsidRPr="00CD3877" w:rsidRDefault="0078376B" w:rsidP="006075C6">
            <w:pPr>
              <w:pStyle w:val="Normlny0"/>
              <w:jc w:val="center"/>
            </w:pPr>
          </w:p>
          <w:p w14:paraId="67C42C85" w14:textId="77777777" w:rsidR="00033C80" w:rsidRPr="00CD3877" w:rsidRDefault="00033C80" w:rsidP="006075C6">
            <w:pPr>
              <w:pStyle w:val="Normlny0"/>
              <w:jc w:val="center"/>
            </w:pPr>
          </w:p>
          <w:p w14:paraId="79559459" w14:textId="77777777" w:rsidR="00033C80" w:rsidRPr="00CD3877" w:rsidRDefault="00033C80" w:rsidP="006075C6">
            <w:pPr>
              <w:pStyle w:val="Normlny0"/>
              <w:jc w:val="center"/>
            </w:pPr>
          </w:p>
          <w:p w14:paraId="3C503B7B" w14:textId="77777777" w:rsidR="00033C80" w:rsidRPr="00CD3877" w:rsidRDefault="00033C80" w:rsidP="006075C6">
            <w:pPr>
              <w:pStyle w:val="Normlny0"/>
              <w:jc w:val="center"/>
            </w:pPr>
          </w:p>
          <w:p w14:paraId="34DE0B50" w14:textId="77777777" w:rsidR="00033C80" w:rsidRPr="00CD3877" w:rsidRDefault="00033C80" w:rsidP="006075C6">
            <w:pPr>
              <w:pStyle w:val="Normlny0"/>
              <w:jc w:val="center"/>
            </w:pPr>
          </w:p>
          <w:p w14:paraId="4430417A" w14:textId="77777777" w:rsidR="00033C80" w:rsidRPr="00CD3877" w:rsidRDefault="00033C80" w:rsidP="006075C6">
            <w:pPr>
              <w:pStyle w:val="Normlny0"/>
              <w:jc w:val="center"/>
            </w:pPr>
          </w:p>
          <w:p w14:paraId="3AF87477" w14:textId="77777777" w:rsidR="00033C80" w:rsidRPr="00CD3877" w:rsidRDefault="00033C80" w:rsidP="006075C6">
            <w:pPr>
              <w:pStyle w:val="Normlny0"/>
              <w:jc w:val="center"/>
            </w:pPr>
          </w:p>
          <w:p w14:paraId="4BCED53A" w14:textId="77777777" w:rsidR="00033C80" w:rsidRPr="00CD3877" w:rsidRDefault="00033C80" w:rsidP="006075C6">
            <w:pPr>
              <w:pStyle w:val="Normlny0"/>
              <w:jc w:val="center"/>
            </w:pPr>
          </w:p>
          <w:p w14:paraId="4692AD6C" w14:textId="77777777" w:rsidR="00033C80" w:rsidRPr="00CD3877" w:rsidRDefault="00033C80" w:rsidP="006075C6">
            <w:pPr>
              <w:pStyle w:val="Normlny0"/>
              <w:jc w:val="center"/>
            </w:pPr>
          </w:p>
          <w:p w14:paraId="09FD02C4" w14:textId="77777777" w:rsidR="00033C80" w:rsidRPr="00CD3877" w:rsidRDefault="00033C80" w:rsidP="006075C6">
            <w:pPr>
              <w:pStyle w:val="Normlny0"/>
              <w:jc w:val="center"/>
            </w:pPr>
          </w:p>
          <w:p w14:paraId="5B04E0CF" w14:textId="77777777" w:rsidR="00033C80" w:rsidRPr="00CD3877" w:rsidRDefault="00033C80" w:rsidP="006075C6">
            <w:pPr>
              <w:pStyle w:val="Normlny0"/>
              <w:jc w:val="center"/>
            </w:pPr>
          </w:p>
          <w:p w14:paraId="2F4BDD49" w14:textId="77777777" w:rsidR="00033C80" w:rsidRPr="00CD3877" w:rsidRDefault="00033C80" w:rsidP="006075C6">
            <w:pPr>
              <w:pStyle w:val="Normlny0"/>
              <w:jc w:val="center"/>
            </w:pPr>
          </w:p>
          <w:p w14:paraId="01B10AE4" w14:textId="77777777" w:rsidR="00033C80" w:rsidRPr="00CD3877" w:rsidRDefault="00033C80" w:rsidP="006075C6">
            <w:pPr>
              <w:pStyle w:val="Normlny0"/>
              <w:jc w:val="center"/>
            </w:pPr>
          </w:p>
          <w:p w14:paraId="70252E9C" w14:textId="77777777" w:rsidR="00033C80" w:rsidRPr="00CD3877" w:rsidRDefault="00033C80" w:rsidP="006075C6">
            <w:pPr>
              <w:pStyle w:val="Normlny0"/>
              <w:jc w:val="center"/>
            </w:pPr>
          </w:p>
          <w:p w14:paraId="2CCA03C8" w14:textId="77777777" w:rsidR="00033C80" w:rsidRPr="00CD3877" w:rsidRDefault="00033C80" w:rsidP="006075C6">
            <w:pPr>
              <w:pStyle w:val="Normlny0"/>
              <w:jc w:val="center"/>
            </w:pPr>
          </w:p>
          <w:p w14:paraId="331D994F" w14:textId="77777777" w:rsidR="00033C80" w:rsidRPr="00CD3877" w:rsidRDefault="00033C80" w:rsidP="006075C6">
            <w:pPr>
              <w:pStyle w:val="Normlny0"/>
              <w:jc w:val="center"/>
            </w:pPr>
          </w:p>
          <w:p w14:paraId="60712186" w14:textId="77777777" w:rsidR="00033C80" w:rsidRPr="00CD3877" w:rsidRDefault="00033C80" w:rsidP="006075C6">
            <w:pPr>
              <w:pStyle w:val="Normlny0"/>
              <w:jc w:val="center"/>
            </w:pPr>
          </w:p>
          <w:p w14:paraId="38026ED3" w14:textId="77777777" w:rsidR="00033C80" w:rsidRPr="00CD3877" w:rsidRDefault="00033C80" w:rsidP="006075C6">
            <w:pPr>
              <w:pStyle w:val="Normlny0"/>
              <w:jc w:val="center"/>
            </w:pPr>
          </w:p>
          <w:p w14:paraId="68B1C66A" w14:textId="77777777" w:rsidR="00033C80" w:rsidRPr="00CD3877" w:rsidRDefault="00033C80" w:rsidP="006075C6">
            <w:pPr>
              <w:pStyle w:val="Normlny0"/>
              <w:jc w:val="center"/>
            </w:pPr>
          </w:p>
          <w:p w14:paraId="657FA6A4" w14:textId="77777777" w:rsidR="00033C80" w:rsidRPr="00CD3877" w:rsidRDefault="00033C80" w:rsidP="006075C6">
            <w:pPr>
              <w:pStyle w:val="Normlny0"/>
              <w:jc w:val="center"/>
            </w:pPr>
          </w:p>
          <w:p w14:paraId="19993C53" w14:textId="77777777" w:rsidR="00C5440E" w:rsidRPr="00CD3877" w:rsidRDefault="00C5440E" w:rsidP="006075C6">
            <w:pPr>
              <w:pStyle w:val="Normlny0"/>
              <w:jc w:val="center"/>
            </w:pPr>
          </w:p>
          <w:p w14:paraId="0CA1E727" w14:textId="06F5AA77" w:rsidR="0078376B" w:rsidRPr="00CD3877" w:rsidRDefault="0078376B" w:rsidP="006075C6">
            <w:pPr>
              <w:pStyle w:val="Normlny0"/>
              <w:jc w:val="center"/>
            </w:pPr>
            <w:r w:rsidRPr="00CD3877">
              <w:t>§ 6</w:t>
            </w:r>
          </w:p>
          <w:p w14:paraId="3A2D71ED" w14:textId="77777777" w:rsidR="0078376B" w:rsidRPr="00CD3877" w:rsidRDefault="0078376B" w:rsidP="006075C6">
            <w:pPr>
              <w:pStyle w:val="Normlny0"/>
              <w:jc w:val="center"/>
            </w:pPr>
            <w:r w:rsidRPr="00CD3877">
              <w:t>O: 2</w:t>
            </w:r>
          </w:p>
          <w:p w14:paraId="7C785D42" w14:textId="77777777" w:rsidR="0078376B" w:rsidRPr="00CD3877" w:rsidRDefault="0078376B" w:rsidP="006075C6">
            <w:pPr>
              <w:pStyle w:val="Normlny0"/>
              <w:jc w:val="center"/>
            </w:pPr>
          </w:p>
          <w:p w14:paraId="309EB280" w14:textId="77777777" w:rsidR="0078376B" w:rsidRPr="00CD3877" w:rsidRDefault="0078376B" w:rsidP="006075C6">
            <w:pPr>
              <w:pStyle w:val="Normlny0"/>
              <w:jc w:val="center"/>
            </w:pPr>
            <w:r w:rsidRPr="00CD3877">
              <w:t>P: a</w:t>
            </w:r>
          </w:p>
          <w:p w14:paraId="5332A65A" w14:textId="77777777" w:rsidR="0078376B" w:rsidRPr="00CD3877" w:rsidRDefault="0078376B" w:rsidP="006075C6">
            <w:pPr>
              <w:pStyle w:val="Normlny0"/>
              <w:jc w:val="center"/>
            </w:pPr>
          </w:p>
          <w:p w14:paraId="592499F8" w14:textId="77777777" w:rsidR="0078376B" w:rsidRPr="00CD3877" w:rsidRDefault="0078376B" w:rsidP="006075C6">
            <w:pPr>
              <w:pStyle w:val="Normlny0"/>
              <w:jc w:val="center"/>
            </w:pPr>
          </w:p>
          <w:p w14:paraId="6C339FAD" w14:textId="77777777" w:rsidR="0078376B" w:rsidRPr="00CD3877" w:rsidRDefault="0078376B" w:rsidP="006075C6">
            <w:pPr>
              <w:pStyle w:val="Normlny0"/>
              <w:jc w:val="center"/>
            </w:pPr>
          </w:p>
          <w:p w14:paraId="13818EDC" w14:textId="77777777" w:rsidR="0078376B" w:rsidRPr="00CD3877" w:rsidRDefault="0078376B" w:rsidP="006075C6">
            <w:pPr>
              <w:pStyle w:val="Normlny0"/>
              <w:jc w:val="center"/>
            </w:pPr>
          </w:p>
          <w:p w14:paraId="6C524DAF" w14:textId="77777777" w:rsidR="007A2DED" w:rsidRPr="00CD3877" w:rsidRDefault="007A2DED" w:rsidP="006075C6">
            <w:pPr>
              <w:pStyle w:val="Normlny0"/>
              <w:jc w:val="center"/>
            </w:pPr>
          </w:p>
          <w:p w14:paraId="2C7B2285" w14:textId="77777777" w:rsidR="0078376B" w:rsidRPr="00CD3877" w:rsidRDefault="0078376B" w:rsidP="006075C6">
            <w:pPr>
              <w:pStyle w:val="Normlny0"/>
              <w:jc w:val="center"/>
            </w:pPr>
            <w:r w:rsidRPr="00CD3877">
              <w:t>P: b</w:t>
            </w:r>
          </w:p>
          <w:p w14:paraId="0AE80A2F" w14:textId="77777777" w:rsidR="0078376B" w:rsidRPr="00CD3877" w:rsidRDefault="0078376B" w:rsidP="006075C6">
            <w:pPr>
              <w:pStyle w:val="Normlny0"/>
              <w:jc w:val="center"/>
            </w:pPr>
          </w:p>
          <w:p w14:paraId="02DB5397" w14:textId="77777777" w:rsidR="0078376B" w:rsidRPr="00CD3877" w:rsidRDefault="0078376B" w:rsidP="006075C6">
            <w:pPr>
              <w:pStyle w:val="Normlny0"/>
              <w:jc w:val="center"/>
            </w:pPr>
          </w:p>
          <w:p w14:paraId="33228945" w14:textId="77777777" w:rsidR="0078376B" w:rsidRPr="00CD3877" w:rsidRDefault="0078376B" w:rsidP="006075C6">
            <w:pPr>
              <w:pStyle w:val="Normlny0"/>
              <w:jc w:val="center"/>
            </w:pPr>
          </w:p>
          <w:p w14:paraId="4EF8E57F" w14:textId="77777777" w:rsidR="0078376B" w:rsidRPr="00CD3877" w:rsidRDefault="0078376B" w:rsidP="006075C6">
            <w:pPr>
              <w:pStyle w:val="Normlny0"/>
              <w:jc w:val="center"/>
            </w:pPr>
          </w:p>
          <w:p w14:paraId="3D892A47" w14:textId="77777777" w:rsidR="0078376B" w:rsidRPr="00CD3877" w:rsidRDefault="0078376B" w:rsidP="006075C6">
            <w:pPr>
              <w:pStyle w:val="Normlny0"/>
              <w:jc w:val="center"/>
            </w:pPr>
          </w:p>
          <w:p w14:paraId="5227CA45" w14:textId="77777777" w:rsidR="0078376B" w:rsidRPr="00CD3877" w:rsidRDefault="0078376B" w:rsidP="006075C6">
            <w:pPr>
              <w:pStyle w:val="Normlny0"/>
              <w:jc w:val="center"/>
            </w:pPr>
            <w:r w:rsidRPr="00CD3877">
              <w:t>P: c</w:t>
            </w:r>
          </w:p>
          <w:p w14:paraId="5B87A928" w14:textId="77777777" w:rsidR="0078376B" w:rsidRPr="00CD3877" w:rsidRDefault="0078376B" w:rsidP="006075C6">
            <w:pPr>
              <w:pStyle w:val="Normlny0"/>
              <w:jc w:val="center"/>
            </w:pPr>
          </w:p>
          <w:p w14:paraId="7E71598A" w14:textId="77777777" w:rsidR="0078376B" w:rsidRPr="00CD3877" w:rsidRDefault="0078376B" w:rsidP="006075C6">
            <w:pPr>
              <w:pStyle w:val="Normlny0"/>
              <w:jc w:val="center"/>
            </w:pPr>
          </w:p>
          <w:p w14:paraId="5D85068E" w14:textId="77777777" w:rsidR="0078376B" w:rsidRPr="00CD3877" w:rsidRDefault="0078376B" w:rsidP="006075C6">
            <w:pPr>
              <w:pStyle w:val="Normlny0"/>
              <w:jc w:val="center"/>
            </w:pPr>
          </w:p>
          <w:p w14:paraId="53596681" w14:textId="77777777" w:rsidR="007A2DED" w:rsidRPr="00CD3877" w:rsidRDefault="007A2DED" w:rsidP="006075C6">
            <w:pPr>
              <w:pStyle w:val="Normlny0"/>
              <w:jc w:val="center"/>
            </w:pPr>
          </w:p>
          <w:p w14:paraId="27BE3270" w14:textId="77777777" w:rsidR="0078376B" w:rsidRPr="00CD3877" w:rsidRDefault="0078376B" w:rsidP="006075C6">
            <w:pPr>
              <w:pStyle w:val="Normlny0"/>
              <w:jc w:val="center"/>
            </w:pPr>
            <w:r w:rsidRPr="00CD3877">
              <w:t>P: d</w:t>
            </w:r>
          </w:p>
          <w:p w14:paraId="46A1C8C8" w14:textId="77777777" w:rsidR="0078376B" w:rsidRPr="00CD3877" w:rsidRDefault="0078376B" w:rsidP="006075C6">
            <w:pPr>
              <w:pStyle w:val="Normlny0"/>
              <w:jc w:val="center"/>
            </w:pPr>
          </w:p>
          <w:p w14:paraId="47A06F2E" w14:textId="77777777" w:rsidR="0078376B" w:rsidRPr="00CD3877" w:rsidRDefault="0078376B" w:rsidP="006075C6">
            <w:pPr>
              <w:pStyle w:val="Normlny0"/>
              <w:jc w:val="center"/>
            </w:pPr>
            <w:r w:rsidRPr="00CD3877">
              <w:t>P: e</w:t>
            </w:r>
          </w:p>
          <w:p w14:paraId="70D61F56" w14:textId="77777777" w:rsidR="0078376B" w:rsidRPr="00CD3877" w:rsidRDefault="0078376B" w:rsidP="006075C6">
            <w:pPr>
              <w:pStyle w:val="Normlny0"/>
              <w:jc w:val="center"/>
            </w:pPr>
          </w:p>
          <w:p w14:paraId="617D0819" w14:textId="77777777" w:rsidR="0078376B" w:rsidRPr="00CD3877" w:rsidRDefault="0078376B" w:rsidP="006075C6">
            <w:pPr>
              <w:pStyle w:val="Normlny0"/>
              <w:jc w:val="center"/>
            </w:pPr>
          </w:p>
          <w:p w14:paraId="14AC899E" w14:textId="77777777" w:rsidR="0078376B" w:rsidRPr="00CD3877" w:rsidRDefault="0078376B" w:rsidP="006075C6">
            <w:pPr>
              <w:pStyle w:val="Normlny0"/>
              <w:jc w:val="center"/>
            </w:pPr>
            <w:r w:rsidRPr="00CD3877">
              <w:t>P: f</w:t>
            </w:r>
          </w:p>
          <w:p w14:paraId="3A282068" w14:textId="77777777" w:rsidR="0078376B" w:rsidRPr="00CD3877" w:rsidRDefault="0078376B" w:rsidP="006075C6">
            <w:pPr>
              <w:pStyle w:val="Normlny0"/>
              <w:jc w:val="center"/>
            </w:pPr>
          </w:p>
          <w:p w14:paraId="306FFD7D" w14:textId="77777777" w:rsidR="0078376B" w:rsidRPr="00CD3877" w:rsidRDefault="0078376B" w:rsidP="006075C6">
            <w:pPr>
              <w:pStyle w:val="Normlny0"/>
              <w:jc w:val="center"/>
            </w:pPr>
          </w:p>
          <w:p w14:paraId="535C77BB" w14:textId="77777777" w:rsidR="0078376B" w:rsidRPr="00CD3877" w:rsidRDefault="0078376B" w:rsidP="006075C6">
            <w:pPr>
              <w:pStyle w:val="Normlny0"/>
              <w:jc w:val="center"/>
            </w:pPr>
            <w:r w:rsidRPr="00CD3877">
              <w:t>P: g</w:t>
            </w:r>
          </w:p>
          <w:p w14:paraId="1D6A1A2D" w14:textId="77777777" w:rsidR="0078376B" w:rsidRPr="00CD3877" w:rsidRDefault="0078376B" w:rsidP="006075C6">
            <w:pPr>
              <w:pStyle w:val="Normlny0"/>
              <w:jc w:val="center"/>
            </w:pPr>
          </w:p>
          <w:p w14:paraId="0A7AF0A4" w14:textId="77777777" w:rsidR="0078376B" w:rsidRPr="00CD3877" w:rsidRDefault="0078376B" w:rsidP="006075C6">
            <w:pPr>
              <w:pStyle w:val="Normlny0"/>
              <w:jc w:val="center"/>
            </w:pPr>
          </w:p>
          <w:p w14:paraId="296E7136" w14:textId="77777777" w:rsidR="0078376B" w:rsidRPr="00CD3877" w:rsidRDefault="0078376B" w:rsidP="006075C6">
            <w:pPr>
              <w:pStyle w:val="Normlny0"/>
              <w:jc w:val="center"/>
            </w:pPr>
          </w:p>
          <w:p w14:paraId="0CF9EFD9" w14:textId="77777777" w:rsidR="0078376B" w:rsidRPr="00CD3877" w:rsidRDefault="0078376B" w:rsidP="006075C6">
            <w:pPr>
              <w:pStyle w:val="Normlny0"/>
              <w:jc w:val="center"/>
            </w:pPr>
          </w:p>
          <w:p w14:paraId="6B731964" w14:textId="77777777" w:rsidR="007A2DED" w:rsidRPr="00CD3877" w:rsidRDefault="007A2DED" w:rsidP="006075C6">
            <w:pPr>
              <w:pStyle w:val="Normlny0"/>
              <w:jc w:val="center"/>
            </w:pPr>
          </w:p>
          <w:p w14:paraId="39A20F0F" w14:textId="77777777" w:rsidR="0078376B" w:rsidRPr="00CD3877" w:rsidRDefault="0078376B" w:rsidP="006075C6">
            <w:pPr>
              <w:pStyle w:val="Normlny0"/>
              <w:jc w:val="center"/>
            </w:pPr>
            <w:r w:rsidRPr="00CD3877">
              <w:t>P: h</w:t>
            </w:r>
          </w:p>
          <w:p w14:paraId="19288480" w14:textId="77777777" w:rsidR="0078376B" w:rsidRPr="00CD3877" w:rsidRDefault="0078376B" w:rsidP="006075C6">
            <w:pPr>
              <w:pStyle w:val="Normlny0"/>
              <w:jc w:val="center"/>
            </w:pPr>
          </w:p>
          <w:p w14:paraId="426FD201" w14:textId="77777777" w:rsidR="0078376B" w:rsidRPr="00CD3877" w:rsidRDefault="0078376B" w:rsidP="006075C6">
            <w:pPr>
              <w:pStyle w:val="Normlny0"/>
              <w:jc w:val="center"/>
            </w:pPr>
          </w:p>
          <w:p w14:paraId="56D85058" w14:textId="77777777" w:rsidR="0078376B" w:rsidRPr="00CD3877" w:rsidRDefault="0078376B" w:rsidP="006075C6">
            <w:pPr>
              <w:pStyle w:val="Normlny0"/>
              <w:jc w:val="center"/>
            </w:pPr>
          </w:p>
          <w:p w14:paraId="438F33F5" w14:textId="77777777" w:rsidR="0078376B" w:rsidRPr="00CD3877" w:rsidRDefault="0078376B" w:rsidP="006075C6">
            <w:pPr>
              <w:pStyle w:val="Normlny0"/>
              <w:jc w:val="center"/>
            </w:pPr>
          </w:p>
          <w:p w14:paraId="67C91EBC" w14:textId="77777777" w:rsidR="007A2DED" w:rsidRPr="00CD3877" w:rsidRDefault="007A2DED" w:rsidP="006075C6">
            <w:pPr>
              <w:pStyle w:val="Normlny0"/>
              <w:jc w:val="center"/>
            </w:pPr>
          </w:p>
          <w:p w14:paraId="29ACFF3F" w14:textId="77777777" w:rsidR="0078376B" w:rsidRPr="00CD3877" w:rsidRDefault="0078376B" w:rsidP="006075C6">
            <w:pPr>
              <w:pStyle w:val="Normlny0"/>
              <w:jc w:val="center"/>
            </w:pPr>
            <w:r w:rsidRPr="00CD3877">
              <w:t>P: i</w:t>
            </w:r>
          </w:p>
          <w:p w14:paraId="6CC8CB68" w14:textId="77777777" w:rsidR="0078376B" w:rsidRPr="00CD3877" w:rsidRDefault="0078376B" w:rsidP="006075C6">
            <w:pPr>
              <w:pStyle w:val="Normlny0"/>
              <w:jc w:val="center"/>
            </w:pPr>
          </w:p>
          <w:p w14:paraId="6E304579" w14:textId="77777777" w:rsidR="0078376B" w:rsidRPr="00CD3877" w:rsidRDefault="0078376B" w:rsidP="006075C6">
            <w:pPr>
              <w:pStyle w:val="Normlny0"/>
              <w:jc w:val="center"/>
            </w:pPr>
            <w:r w:rsidRPr="00CD3877">
              <w:t>P: j</w:t>
            </w:r>
          </w:p>
          <w:p w14:paraId="4CE613FD" w14:textId="77777777" w:rsidR="0078376B" w:rsidRPr="00CD3877" w:rsidRDefault="0078376B" w:rsidP="006075C6">
            <w:pPr>
              <w:pStyle w:val="Normlny0"/>
              <w:jc w:val="center"/>
            </w:pPr>
          </w:p>
          <w:p w14:paraId="3199B371" w14:textId="77777777" w:rsidR="0078376B" w:rsidRPr="00CD3877" w:rsidRDefault="0078376B" w:rsidP="006075C6">
            <w:pPr>
              <w:pStyle w:val="Normlny0"/>
              <w:jc w:val="center"/>
            </w:pPr>
          </w:p>
          <w:p w14:paraId="7085CA6B" w14:textId="77777777" w:rsidR="0078376B" w:rsidRPr="00CD3877" w:rsidRDefault="0078376B" w:rsidP="006075C6">
            <w:pPr>
              <w:pStyle w:val="Normlny0"/>
              <w:jc w:val="center"/>
            </w:pPr>
          </w:p>
          <w:p w14:paraId="57B358F1" w14:textId="77777777" w:rsidR="0078376B" w:rsidRPr="00CD3877" w:rsidRDefault="0078376B" w:rsidP="006075C6">
            <w:pPr>
              <w:pStyle w:val="Normlny0"/>
              <w:jc w:val="center"/>
            </w:pPr>
          </w:p>
          <w:p w14:paraId="1667E8F3" w14:textId="77777777" w:rsidR="0078376B" w:rsidRPr="00CD3877" w:rsidRDefault="0078376B" w:rsidP="006075C6">
            <w:pPr>
              <w:pStyle w:val="Normlny0"/>
              <w:jc w:val="center"/>
            </w:pPr>
          </w:p>
          <w:p w14:paraId="2B606C20" w14:textId="77777777" w:rsidR="0078376B" w:rsidRPr="00CD3877" w:rsidRDefault="0078376B" w:rsidP="006075C6">
            <w:pPr>
              <w:pStyle w:val="Normlny0"/>
              <w:jc w:val="center"/>
            </w:pPr>
            <w:r w:rsidRPr="00CD3877">
              <w:t>§ 6</w:t>
            </w:r>
          </w:p>
          <w:p w14:paraId="2D20C3CB" w14:textId="77777777" w:rsidR="0078376B" w:rsidRPr="00CD3877" w:rsidRDefault="0078376B" w:rsidP="006075C6">
            <w:pPr>
              <w:pStyle w:val="Normlny0"/>
              <w:jc w:val="center"/>
            </w:pPr>
            <w:r w:rsidRPr="00CD3877">
              <w:t>O: 3</w:t>
            </w:r>
          </w:p>
          <w:p w14:paraId="5D04171D" w14:textId="77777777" w:rsidR="0078376B" w:rsidRPr="00CD3877" w:rsidRDefault="0078376B" w:rsidP="006075C6">
            <w:pPr>
              <w:pStyle w:val="Normlny0"/>
              <w:jc w:val="center"/>
            </w:pPr>
          </w:p>
          <w:p w14:paraId="00F7A19C" w14:textId="77777777" w:rsidR="0078376B" w:rsidRPr="00CD3877" w:rsidRDefault="0078376B" w:rsidP="006075C6">
            <w:pPr>
              <w:pStyle w:val="Normlny0"/>
              <w:jc w:val="center"/>
            </w:pPr>
          </w:p>
          <w:p w14:paraId="36FF8AA1" w14:textId="77777777" w:rsidR="0078376B" w:rsidRPr="00CD3877" w:rsidRDefault="0078376B" w:rsidP="006075C6">
            <w:pPr>
              <w:pStyle w:val="Normlny0"/>
              <w:jc w:val="center"/>
            </w:pPr>
          </w:p>
          <w:p w14:paraId="04761BBC" w14:textId="77777777" w:rsidR="0078376B" w:rsidRPr="00CD3877" w:rsidRDefault="0078376B" w:rsidP="006075C6">
            <w:pPr>
              <w:pStyle w:val="Normlny0"/>
              <w:jc w:val="center"/>
            </w:pPr>
          </w:p>
          <w:p w14:paraId="4212A0B0" w14:textId="77777777" w:rsidR="0078376B" w:rsidRPr="00CD3877" w:rsidRDefault="0078376B" w:rsidP="006075C6">
            <w:pPr>
              <w:pStyle w:val="Normlny0"/>
              <w:jc w:val="center"/>
            </w:pPr>
          </w:p>
          <w:p w14:paraId="5FAB4BEA" w14:textId="77777777" w:rsidR="0078376B" w:rsidRPr="00CD3877" w:rsidRDefault="0078376B" w:rsidP="006075C6">
            <w:pPr>
              <w:pStyle w:val="Normlny0"/>
              <w:jc w:val="center"/>
            </w:pPr>
          </w:p>
          <w:p w14:paraId="498C30E4" w14:textId="77777777" w:rsidR="0078376B" w:rsidRPr="00CD3877" w:rsidRDefault="0078376B" w:rsidP="006075C6">
            <w:pPr>
              <w:pStyle w:val="Normlny0"/>
              <w:jc w:val="center"/>
            </w:pPr>
          </w:p>
          <w:p w14:paraId="223C6F59" w14:textId="77777777" w:rsidR="007A2DED" w:rsidRPr="00CD3877" w:rsidRDefault="007A2DED" w:rsidP="006075C6">
            <w:pPr>
              <w:pStyle w:val="Normlny0"/>
              <w:jc w:val="center"/>
            </w:pPr>
          </w:p>
          <w:p w14:paraId="03887EFB" w14:textId="77777777" w:rsidR="0078376B" w:rsidRPr="00CD3877" w:rsidRDefault="0078376B" w:rsidP="006075C6">
            <w:pPr>
              <w:pStyle w:val="Normlny0"/>
              <w:jc w:val="center"/>
            </w:pPr>
            <w:r w:rsidRPr="00CD3877">
              <w:t>§ 6</w:t>
            </w:r>
          </w:p>
          <w:p w14:paraId="267C07E6" w14:textId="77777777" w:rsidR="0078376B" w:rsidRPr="00CD3877" w:rsidRDefault="0078376B" w:rsidP="006075C6">
            <w:pPr>
              <w:pStyle w:val="Normlny0"/>
              <w:jc w:val="center"/>
            </w:pPr>
            <w:r w:rsidRPr="00CD3877">
              <w:t>O: 4</w:t>
            </w:r>
          </w:p>
        </w:tc>
        <w:tc>
          <w:tcPr>
            <w:tcW w:w="3600" w:type="dxa"/>
          </w:tcPr>
          <w:p w14:paraId="7F47DC8A" w14:textId="77777777" w:rsidR="0078376B" w:rsidRPr="00CD3877" w:rsidRDefault="00DC1719" w:rsidP="006075C6">
            <w:pPr>
              <w:jc w:val="both"/>
              <w:rPr>
                <w:noProof/>
                <w:sz w:val="20"/>
                <w:szCs w:val="20"/>
              </w:rPr>
            </w:pPr>
            <w:r w:rsidRPr="00CD3877">
              <w:rPr>
                <w:sz w:val="20"/>
                <w:szCs w:val="20"/>
              </w:rPr>
              <w:lastRenderedPageBreak/>
              <w:t>Činnosť, ktorá je spojená s výrobou, spracovaním, manipuláciou, skladovaním, prepravou a zneškodňovaním karcinogénnych faktorov, mutagénnych faktorov alebo reprodukčne toxických faktorov na pracovisku musí rozhodnutím vopred schváliť príslušný orgán verejného zdravotníctva</w:t>
            </w:r>
            <w:hyperlink w:anchor="poznamky.poznamka-10">
              <w:r w:rsidRPr="00CD3877">
                <w:rPr>
                  <w:sz w:val="20"/>
                  <w:szCs w:val="20"/>
                  <w:vertAlign w:val="superscript"/>
                </w:rPr>
                <w:t>14</w:t>
              </w:r>
              <w:r w:rsidRPr="00CD3877">
                <w:rPr>
                  <w:sz w:val="20"/>
                  <w:szCs w:val="20"/>
                </w:rPr>
                <w:t>)</w:t>
              </w:r>
            </w:hyperlink>
            <w:r w:rsidRPr="00CD3877">
              <w:rPr>
                <w:sz w:val="20"/>
                <w:szCs w:val="20"/>
              </w:rPr>
              <w:t xml:space="preserve"> na základe žiadosti</w:t>
            </w:r>
            <w:r w:rsidR="00FA036C" w:rsidRPr="00CD3877">
              <w:rPr>
                <w:sz w:val="20"/>
                <w:szCs w:val="20"/>
              </w:rPr>
              <w:t xml:space="preserve">. </w:t>
            </w:r>
          </w:p>
          <w:p w14:paraId="17DEFCF5" w14:textId="77777777" w:rsidR="00FA036C" w:rsidRPr="00CD3877" w:rsidRDefault="00FA036C" w:rsidP="006075C6">
            <w:pPr>
              <w:jc w:val="both"/>
              <w:rPr>
                <w:noProof/>
                <w:sz w:val="20"/>
                <w:szCs w:val="20"/>
              </w:rPr>
            </w:pPr>
          </w:p>
          <w:p w14:paraId="609B11FB" w14:textId="77777777" w:rsidR="0078376B" w:rsidRPr="00CD3877" w:rsidRDefault="000708B9" w:rsidP="006075C6">
            <w:pPr>
              <w:jc w:val="both"/>
              <w:rPr>
                <w:noProof/>
                <w:sz w:val="20"/>
                <w:szCs w:val="20"/>
              </w:rPr>
            </w:pPr>
            <w:bookmarkStart w:id="8" w:name="paragraf-13.odsek-4.text"/>
            <w:r w:rsidRPr="00CD3877">
              <w:rPr>
                <w:sz w:val="20"/>
                <w:szCs w:val="20"/>
              </w:rPr>
              <w:t xml:space="preserve">Ak v tomto zákone nie je ustanovené inak, úrad verejného zdravotníctva alebo regionálny úrad verejného zdravotníctva </w:t>
            </w:r>
            <w:bookmarkEnd w:id="8"/>
          </w:p>
          <w:p w14:paraId="380DA5E6" w14:textId="77777777" w:rsidR="0078376B" w:rsidRPr="00CD3877" w:rsidRDefault="0078376B" w:rsidP="006075C6">
            <w:pPr>
              <w:jc w:val="both"/>
              <w:rPr>
                <w:noProof/>
                <w:sz w:val="20"/>
                <w:szCs w:val="20"/>
              </w:rPr>
            </w:pPr>
          </w:p>
          <w:p w14:paraId="5C934E44" w14:textId="77777777" w:rsidR="00033C80" w:rsidRPr="00CD3877" w:rsidRDefault="00033C80" w:rsidP="00033C80">
            <w:pPr>
              <w:jc w:val="both"/>
              <w:rPr>
                <w:noProof/>
                <w:sz w:val="20"/>
                <w:szCs w:val="20"/>
              </w:rPr>
            </w:pPr>
            <w:r w:rsidRPr="00CD3877">
              <w:rPr>
                <w:noProof/>
                <w:sz w:val="20"/>
                <w:szCs w:val="20"/>
              </w:rPr>
              <w:t xml:space="preserve">rozhoduje o návrhoch na činnosti na pracovisku spojené s expozíciou zamestnancov pri výrobe, spracovaní, manipulácii, skladovaní, preprave a zneškodňovaní </w:t>
            </w:r>
          </w:p>
          <w:p w14:paraId="1A2E705B" w14:textId="77777777" w:rsidR="00033C80" w:rsidRPr="00CD3877" w:rsidRDefault="00033C80" w:rsidP="00033C80">
            <w:pPr>
              <w:ind w:left="247" w:hanging="247"/>
              <w:jc w:val="both"/>
              <w:rPr>
                <w:noProof/>
                <w:sz w:val="20"/>
                <w:szCs w:val="20"/>
              </w:rPr>
            </w:pPr>
            <w:r w:rsidRPr="00CD3877">
              <w:rPr>
                <w:noProof/>
                <w:sz w:val="20"/>
                <w:szCs w:val="20"/>
              </w:rPr>
              <w:t>1. látok alebo zmesí, ktoré spĺňajú kritériá klasifikácie ako karcinogén kategórie 1A alebo kategórie 1B podľa osobitného predpisu,</w:t>
            </w:r>
            <w:r w:rsidRPr="00CD3877">
              <w:rPr>
                <w:noProof/>
                <w:sz w:val="20"/>
                <w:szCs w:val="20"/>
                <w:vertAlign w:val="superscript"/>
              </w:rPr>
              <w:t>17a</w:t>
            </w:r>
            <w:r w:rsidRPr="00CD3877">
              <w:rPr>
                <w:noProof/>
                <w:sz w:val="20"/>
                <w:szCs w:val="20"/>
              </w:rPr>
              <w:t>) alebo látok, zmesí alebo pracovných procesov s rizikom chemickej karcinogenity uvedených v osobitnom predpise</w:t>
            </w:r>
            <w:r w:rsidRPr="00CD3877">
              <w:rPr>
                <w:noProof/>
                <w:sz w:val="20"/>
                <w:szCs w:val="20"/>
                <w:vertAlign w:val="superscript"/>
              </w:rPr>
              <w:t>17b</w:t>
            </w:r>
            <w:r w:rsidRPr="00CD3877">
              <w:rPr>
                <w:noProof/>
                <w:sz w:val="20"/>
                <w:szCs w:val="20"/>
              </w:rPr>
              <w:t xml:space="preserve">) alebo látok alebo zmesí uvoľňovaných v pracovných </w:t>
            </w:r>
            <w:r w:rsidRPr="00CD3877">
              <w:rPr>
                <w:noProof/>
                <w:sz w:val="20"/>
                <w:szCs w:val="20"/>
              </w:rPr>
              <w:lastRenderedPageBreak/>
              <w:t>procesoch, ktoré sú uvedené v osobitnom predpise</w:t>
            </w:r>
            <w:r w:rsidRPr="00CD3877">
              <w:rPr>
                <w:noProof/>
                <w:sz w:val="20"/>
                <w:szCs w:val="20"/>
                <w:vertAlign w:val="superscript"/>
              </w:rPr>
              <w:t>17b</w:t>
            </w:r>
            <w:r w:rsidRPr="00CD3877">
              <w:rPr>
                <w:noProof/>
                <w:sz w:val="20"/>
                <w:szCs w:val="20"/>
              </w:rPr>
              <w:t>) (ďalej len „karcinogénny faktor“),</w:t>
            </w:r>
          </w:p>
          <w:p w14:paraId="02990AE2" w14:textId="77777777" w:rsidR="00033C80" w:rsidRPr="00CD3877" w:rsidRDefault="00033C80" w:rsidP="00033C80">
            <w:pPr>
              <w:ind w:left="247" w:hanging="247"/>
              <w:jc w:val="both"/>
              <w:rPr>
                <w:noProof/>
                <w:sz w:val="20"/>
                <w:szCs w:val="20"/>
              </w:rPr>
            </w:pPr>
            <w:r w:rsidRPr="00CD3877">
              <w:rPr>
                <w:noProof/>
                <w:sz w:val="20"/>
                <w:szCs w:val="20"/>
              </w:rPr>
              <w:t>2. látok alebo zmesí, ktoré spĺňajú kritériá klasifikácie ako mutagén zárodočných buniek kategórie 1A alebo kategórie 1B podľa osobitného predpisu</w:t>
            </w:r>
            <w:r w:rsidRPr="00CD3877">
              <w:rPr>
                <w:noProof/>
                <w:sz w:val="20"/>
                <w:szCs w:val="20"/>
                <w:vertAlign w:val="superscript"/>
              </w:rPr>
              <w:t>17a</w:t>
            </w:r>
            <w:r w:rsidRPr="00CD3877">
              <w:rPr>
                <w:noProof/>
                <w:sz w:val="20"/>
                <w:szCs w:val="20"/>
              </w:rPr>
              <w:t>) (ďalej len „mutagénny faktor“),</w:t>
            </w:r>
          </w:p>
          <w:p w14:paraId="61FBF4EF" w14:textId="44433FF1" w:rsidR="0078376B" w:rsidRPr="00CD3877" w:rsidRDefault="00033C80" w:rsidP="00033C80">
            <w:pPr>
              <w:ind w:left="247" w:hanging="247"/>
              <w:jc w:val="both"/>
              <w:rPr>
                <w:noProof/>
                <w:sz w:val="20"/>
                <w:szCs w:val="20"/>
              </w:rPr>
            </w:pPr>
            <w:r w:rsidRPr="00CD3877">
              <w:rPr>
                <w:noProof/>
                <w:sz w:val="20"/>
                <w:szCs w:val="20"/>
              </w:rPr>
              <w:t>3. látok alebo zmesí, ktoré spĺňajú kritériá klasifikácie ako reprodukčne toxická látka  kategórie 1A alebo kategórie 1B podľa osobitného predpisu</w:t>
            </w:r>
            <w:r w:rsidRPr="00CD3877">
              <w:rPr>
                <w:noProof/>
                <w:sz w:val="20"/>
                <w:szCs w:val="20"/>
                <w:vertAlign w:val="superscript"/>
              </w:rPr>
              <w:t>17a</w:t>
            </w:r>
            <w:r w:rsidRPr="00CD3877">
              <w:rPr>
                <w:noProof/>
                <w:sz w:val="20"/>
                <w:szCs w:val="20"/>
              </w:rPr>
              <w:t>) (ďalej len „reprodukčne toxický faktor“),</w:t>
            </w:r>
          </w:p>
          <w:p w14:paraId="19F06991" w14:textId="77777777" w:rsidR="0078376B" w:rsidRPr="00CD3877" w:rsidRDefault="0078376B" w:rsidP="006075C6">
            <w:pPr>
              <w:jc w:val="both"/>
              <w:rPr>
                <w:noProof/>
                <w:sz w:val="20"/>
                <w:szCs w:val="20"/>
              </w:rPr>
            </w:pPr>
          </w:p>
          <w:p w14:paraId="2C936AFB" w14:textId="77777777" w:rsidR="00C5440E" w:rsidRPr="00CD3877" w:rsidRDefault="00C5440E" w:rsidP="006075C6">
            <w:pPr>
              <w:jc w:val="both"/>
              <w:rPr>
                <w:noProof/>
                <w:sz w:val="20"/>
                <w:szCs w:val="20"/>
              </w:rPr>
            </w:pPr>
          </w:p>
          <w:p w14:paraId="370E9301" w14:textId="77777777" w:rsidR="0078376B" w:rsidRPr="00CD3877" w:rsidRDefault="00C86795" w:rsidP="006075C6">
            <w:pPr>
              <w:pStyle w:val="Normlny0"/>
              <w:jc w:val="both"/>
              <w:rPr>
                <w:noProof/>
              </w:rPr>
            </w:pPr>
            <w:r w:rsidRPr="00CD3877">
              <w:rPr>
                <w:noProof/>
              </w:rPr>
              <w:t>Žiadosť podľa odseku 1 okrem údajov podľa osobitného predpisu</w:t>
            </w:r>
            <w:r w:rsidRPr="00CD3877">
              <w:rPr>
                <w:noProof/>
                <w:vertAlign w:val="superscript"/>
              </w:rPr>
              <w:t>1</w:t>
            </w:r>
            <w:r w:rsidR="000708B9" w:rsidRPr="00CD3877">
              <w:rPr>
                <w:noProof/>
                <w:vertAlign w:val="superscript"/>
              </w:rPr>
              <w:t>5</w:t>
            </w:r>
            <w:r w:rsidRPr="00CD3877">
              <w:rPr>
                <w:noProof/>
              </w:rPr>
              <w:t xml:space="preserve">) obsahuje </w:t>
            </w:r>
          </w:p>
          <w:p w14:paraId="452A5119" w14:textId="77777777" w:rsidR="00C86795" w:rsidRPr="00CD3877" w:rsidRDefault="00C86795" w:rsidP="006075C6">
            <w:pPr>
              <w:pStyle w:val="Normlny0"/>
              <w:jc w:val="both"/>
              <w:rPr>
                <w:noProof/>
              </w:rPr>
            </w:pPr>
          </w:p>
          <w:p w14:paraId="03760DB8" w14:textId="77777777" w:rsidR="0078376B" w:rsidRPr="00CD3877" w:rsidRDefault="007A2DED" w:rsidP="006075C6">
            <w:pPr>
              <w:pStyle w:val="Zarkazkladnhotextu"/>
              <w:spacing w:after="0"/>
              <w:ind w:left="0"/>
              <w:jc w:val="both"/>
              <w:rPr>
                <w:sz w:val="20"/>
                <w:szCs w:val="20"/>
              </w:rPr>
            </w:pPr>
            <w:r w:rsidRPr="00CD3877">
              <w:rPr>
                <w:sz w:val="20"/>
                <w:szCs w:val="20"/>
              </w:rPr>
              <w:t>druh činnosti alebo výrobného procesu na pracovisku vrátane odôvodnenia použitia karcinogénnych faktorov, mutagénnych faktorov alebo reprodukčne toxických faktorov</w:t>
            </w:r>
            <w:r w:rsidR="0078376B" w:rsidRPr="00CD3877">
              <w:rPr>
                <w:sz w:val="20"/>
                <w:szCs w:val="20"/>
              </w:rPr>
              <w:t xml:space="preserve">, </w:t>
            </w:r>
          </w:p>
          <w:p w14:paraId="62F8F2F4" w14:textId="77777777" w:rsidR="0078376B" w:rsidRPr="00CD3877" w:rsidRDefault="0078376B" w:rsidP="006075C6">
            <w:pPr>
              <w:pStyle w:val="Zarkazkladnhotextu"/>
              <w:spacing w:after="0"/>
              <w:ind w:left="0"/>
              <w:jc w:val="both"/>
              <w:rPr>
                <w:sz w:val="20"/>
                <w:szCs w:val="20"/>
              </w:rPr>
            </w:pPr>
          </w:p>
          <w:p w14:paraId="038D73CE" w14:textId="77777777" w:rsidR="0078376B" w:rsidRPr="00CD3877" w:rsidRDefault="007A2DED" w:rsidP="006075C6">
            <w:pPr>
              <w:pStyle w:val="Zarkazkladnhotextu"/>
              <w:spacing w:after="0"/>
              <w:ind w:left="0"/>
              <w:jc w:val="both"/>
              <w:rPr>
                <w:sz w:val="20"/>
                <w:szCs w:val="20"/>
              </w:rPr>
            </w:pPr>
            <w:r w:rsidRPr="00CD3877">
              <w:rPr>
                <w:sz w:val="20"/>
                <w:szCs w:val="20"/>
              </w:rPr>
              <w:t>množstvo používaných látok alebo vyrábaných látok alebo zmesí s obsahom karcinogénnych faktorov, mutagénnych faktorov alebo reprodukčne toxických faktorov za mesiac a za rok</w:t>
            </w:r>
            <w:r w:rsidR="0078376B" w:rsidRPr="00CD3877">
              <w:rPr>
                <w:sz w:val="20"/>
                <w:szCs w:val="20"/>
              </w:rPr>
              <w:t>,</w:t>
            </w:r>
          </w:p>
          <w:p w14:paraId="64A04E4C" w14:textId="77777777" w:rsidR="0078376B" w:rsidRPr="00CD3877" w:rsidRDefault="0078376B" w:rsidP="006075C6">
            <w:pPr>
              <w:pStyle w:val="Zarkazkladnhotextu"/>
              <w:spacing w:after="0"/>
              <w:ind w:left="360"/>
              <w:jc w:val="both"/>
              <w:rPr>
                <w:sz w:val="20"/>
                <w:szCs w:val="20"/>
              </w:rPr>
            </w:pPr>
          </w:p>
          <w:p w14:paraId="74E896BE" w14:textId="77777777" w:rsidR="0078376B" w:rsidRPr="00CD3877" w:rsidRDefault="007A2DED" w:rsidP="006075C6">
            <w:pPr>
              <w:jc w:val="both"/>
              <w:rPr>
                <w:sz w:val="20"/>
                <w:szCs w:val="20"/>
              </w:rPr>
            </w:pPr>
            <w:r w:rsidRPr="00CD3877">
              <w:rPr>
                <w:sz w:val="20"/>
                <w:szCs w:val="20"/>
              </w:rPr>
              <w:t>počet exponovaných zamestnancov karcinogénnym faktorom, mutagénnym faktorom alebo reprodukčne toxickým faktorom</w:t>
            </w:r>
            <w:r w:rsidR="0078376B" w:rsidRPr="00CD3877">
              <w:rPr>
                <w:sz w:val="20"/>
                <w:szCs w:val="20"/>
              </w:rPr>
              <w:t xml:space="preserve">, </w:t>
            </w:r>
          </w:p>
          <w:p w14:paraId="19EBEEC3" w14:textId="77777777" w:rsidR="0078376B" w:rsidRPr="00CD3877" w:rsidRDefault="0078376B" w:rsidP="006075C6">
            <w:pPr>
              <w:pStyle w:val="Zarkazkladnhotextu"/>
              <w:spacing w:after="0"/>
              <w:ind w:left="360"/>
              <w:jc w:val="both"/>
              <w:rPr>
                <w:sz w:val="20"/>
                <w:szCs w:val="20"/>
              </w:rPr>
            </w:pPr>
          </w:p>
          <w:p w14:paraId="0B336C82" w14:textId="77777777" w:rsidR="0078376B" w:rsidRPr="00CD3877" w:rsidRDefault="0078376B" w:rsidP="006075C6">
            <w:pPr>
              <w:pStyle w:val="Zarkazkladnhotextu"/>
              <w:spacing w:after="0"/>
              <w:ind w:left="0"/>
              <w:jc w:val="both"/>
              <w:rPr>
                <w:sz w:val="20"/>
                <w:szCs w:val="20"/>
              </w:rPr>
            </w:pPr>
            <w:r w:rsidRPr="00CD3877">
              <w:rPr>
                <w:sz w:val="20"/>
                <w:szCs w:val="20"/>
              </w:rPr>
              <w:t>prevádzkový poriadok,</w:t>
            </w:r>
            <w:r w:rsidRPr="00CD3877">
              <w:rPr>
                <w:sz w:val="20"/>
                <w:szCs w:val="20"/>
                <w:vertAlign w:val="superscript"/>
              </w:rPr>
              <w:t>1</w:t>
            </w:r>
            <w:r w:rsidR="007A2DED" w:rsidRPr="00CD3877">
              <w:rPr>
                <w:sz w:val="20"/>
                <w:szCs w:val="20"/>
                <w:vertAlign w:val="superscript"/>
              </w:rPr>
              <w:t>6</w:t>
            </w:r>
            <w:r w:rsidRPr="00CD3877">
              <w:rPr>
                <w:sz w:val="20"/>
                <w:szCs w:val="20"/>
              </w:rPr>
              <w:t>)</w:t>
            </w:r>
          </w:p>
          <w:p w14:paraId="4ED67D82" w14:textId="77777777" w:rsidR="0078376B" w:rsidRPr="00CD3877" w:rsidRDefault="0078376B" w:rsidP="006075C6">
            <w:pPr>
              <w:pStyle w:val="Odsekzoznamu"/>
              <w:rPr>
                <w:sz w:val="20"/>
                <w:szCs w:val="20"/>
              </w:rPr>
            </w:pPr>
          </w:p>
          <w:p w14:paraId="1599CC9B" w14:textId="77777777" w:rsidR="0078376B" w:rsidRPr="00CD3877" w:rsidRDefault="0078376B" w:rsidP="006075C6">
            <w:pPr>
              <w:pStyle w:val="Zarkazkladnhotextu"/>
              <w:spacing w:after="0"/>
              <w:ind w:left="0"/>
              <w:jc w:val="both"/>
              <w:rPr>
                <w:sz w:val="20"/>
                <w:szCs w:val="20"/>
              </w:rPr>
            </w:pPr>
            <w:r w:rsidRPr="00CD3877">
              <w:rPr>
                <w:sz w:val="20"/>
                <w:szCs w:val="20"/>
              </w:rPr>
              <w:t>rozsah vykonaných preventívnych opatrení,</w:t>
            </w:r>
          </w:p>
          <w:p w14:paraId="484B0AC2" w14:textId="77777777" w:rsidR="0078376B" w:rsidRPr="00CD3877" w:rsidRDefault="0078376B" w:rsidP="006075C6">
            <w:pPr>
              <w:pStyle w:val="Zarkazkladnhotextu"/>
              <w:spacing w:after="0"/>
              <w:ind w:left="360"/>
              <w:jc w:val="both"/>
              <w:rPr>
                <w:sz w:val="20"/>
                <w:szCs w:val="20"/>
              </w:rPr>
            </w:pPr>
          </w:p>
          <w:p w14:paraId="01E89404" w14:textId="77777777" w:rsidR="0078376B" w:rsidRPr="00CD3877" w:rsidRDefault="0078376B" w:rsidP="006075C6">
            <w:pPr>
              <w:pStyle w:val="Zarkazkladnhotextu"/>
              <w:spacing w:after="0"/>
              <w:ind w:left="360"/>
              <w:jc w:val="both"/>
              <w:rPr>
                <w:sz w:val="20"/>
                <w:szCs w:val="20"/>
              </w:rPr>
            </w:pPr>
          </w:p>
          <w:p w14:paraId="52830145" w14:textId="77777777" w:rsidR="0078376B" w:rsidRPr="00CD3877" w:rsidRDefault="0078376B" w:rsidP="006075C6">
            <w:pPr>
              <w:pStyle w:val="Zarkazkladnhotextu"/>
              <w:spacing w:after="0"/>
              <w:ind w:left="0"/>
              <w:jc w:val="both"/>
              <w:rPr>
                <w:sz w:val="20"/>
                <w:szCs w:val="20"/>
              </w:rPr>
            </w:pPr>
            <w:r w:rsidRPr="00CD3877">
              <w:rPr>
                <w:sz w:val="20"/>
                <w:szCs w:val="20"/>
              </w:rPr>
              <w:t>druh používaných osobných ochranných pracovných prostriedkov,</w:t>
            </w:r>
          </w:p>
          <w:p w14:paraId="06D4872B" w14:textId="77777777" w:rsidR="0078376B" w:rsidRPr="00CD3877" w:rsidRDefault="0078376B" w:rsidP="006075C6">
            <w:pPr>
              <w:pStyle w:val="Zarkazkladnhotextu"/>
              <w:spacing w:after="0"/>
              <w:ind w:left="360"/>
              <w:jc w:val="both"/>
              <w:rPr>
                <w:sz w:val="20"/>
                <w:szCs w:val="20"/>
              </w:rPr>
            </w:pPr>
          </w:p>
          <w:p w14:paraId="22523199" w14:textId="77777777" w:rsidR="0078376B" w:rsidRPr="00CD3877" w:rsidRDefault="007A2DED" w:rsidP="006075C6">
            <w:pPr>
              <w:pStyle w:val="Zarkazkladnhotextu"/>
              <w:spacing w:after="0"/>
              <w:ind w:left="0"/>
              <w:jc w:val="both"/>
              <w:rPr>
                <w:sz w:val="20"/>
                <w:szCs w:val="20"/>
              </w:rPr>
            </w:pPr>
            <w:r w:rsidRPr="00CD3877">
              <w:rPr>
                <w:sz w:val="20"/>
                <w:szCs w:val="20"/>
              </w:rPr>
              <w:t xml:space="preserve">druh, frekvenciu expozície a mieru </w:t>
            </w:r>
            <w:r w:rsidRPr="00CD3877">
              <w:rPr>
                <w:sz w:val="20"/>
                <w:szCs w:val="20"/>
              </w:rPr>
              <w:lastRenderedPageBreak/>
              <w:t>expozície zamestnancov karcinogénnym faktorom, mutagénnym faktorom alebo reprodukčne toxickým faktorom podľa posúdenia rizika</w:t>
            </w:r>
            <w:r w:rsidR="0078376B" w:rsidRPr="00CD3877">
              <w:rPr>
                <w:sz w:val="20"/>
                <w:szCs w:val="20"/>
              </w:rPr>
              <w:t>,</w:t>
            </w:r>
          </w:p>
          <w:p w14:paraId="46457E2B" w14:textId="77777777" w:rsidR="0078376B" w:rsidRPr="00CD3877" w:rsidRDefault="0078376B" w:rsidP="006075C6">
            <w:pPr>
              <w:pStyle w:val="Zarkazkladnhotextu"/>
              <w:spacing w:after="0"/>
              <w:ind w:left="360"/>
              <w:jc w:val="both"/>
              <w:rPr>
                <w:sz w:val="20"/>
                <w:szCs w:val="20"/>
              </w:rPr>
            </w:pPr>
          </w:p>
          <w:p w14:paraId="73060B50" w14:textId="77777777" w:rsidR="0078376B" w:rsidRPr="00CD3877" w:rsidRDefault="007A2DED" w:rsidP="006075C6">
            <w:pPr>
              <w:autoSpaceDE/>
              <w:autoSpaceDN/>
              <w:contextualSpacing/>
              <w:jc w:val="both"/>
              <w:rPr>
                <w:sz w:val="20"/>
                <w:szCs w:val="20"/>
              </w:rPr>
            </w:pPr>
            <w:bookmarkStart w:id="9" w:name="paragraf-6.odsek-2.pismeno-h.text"/>
            <w:r w:rsidRPr="00CD3877">
              <w:rPr>
                <w:sz w:val="20"/>
                <w:szCs w:val="20"/>
              </w:rPr>
              <w:t xml:space="preserve">informáciu o vykonanom nahradení karcinogénnych faktorov, mutagénnych faktorov alebo reprodukčne toxických faktorov menej nebezpečným faktorom alebo procesom, </w:t>
            </w:r>
            <w:bookmarkEnd w:id="9"/>
          </w:p>
          <w:p w14:paraId="49ECF825" w14:textId="77777777" w:rsidR="0078376B" w:rsidRPr="00CD3877" w:rsidRDefault="0078376B" w:rsidP="006075C6">
            <w:pPr>
              <w:pStyle w:val="Zarkazkladnhotextu"/>
              <w:spacing w:after="0"/>
              <w:ind w:left="360"/>
              <w:jc w:val="both"/>
              <w:rPr>
                <w:sz w:val="20"/>
                <w:szCs w:val="20"/>
              </w:rPr>
            </w:pPr>
          </w:p>
          <w:p w14:paraId="22F8757D" w14:textId="77777777" w:rsidR="0078376B" w:rsidRPr="00CD3877" w:rsidRDefault="0078376B" w:rsidP="006075C6">
            <w:pPr>
              <w:pStyle w:val="Zarkazkladnhotextu"/>
              <w:spacing w:after="0"/>
              <w:ind w:left="0"/>
              <w:jc w:val="both"/>
              <w:rPr>
                <w:sz w:val="20"/>
                <w:szCs w:val="20"/>
              </w:rPr>
            </w:pPr>
            <w:r w:rsidRPr="00CD3877">
              <w:rPr>
                <w:sz w:val="20"/>
                <w:szCs w:val="20"/>
              </w:rPr>
              <w:t xml:space="preserve">vymedzenie kontrolovaného pásma, </w:t>
            </w:r>
          </w:p>
          <w:p w14:paraId="30C01247" w14:textId="77777777" w:rsidR="0078376B" w:rsidRPr="00CD3877" w:rsidRDefault="0078376B" w:rsidP="006075C6">
            <w:pPr>
              <w:pStyle w:val="Zarkazkladnhotextu"/>
              <w:spacing w:after="0"/>
              <w:ind w:left="360"/>
              <w:jc w:val="both"/>
              <w:rPr>
                <w:sz w:val="20"/>
                <w:szCs w:val="20"/>
              </w:rPr>
            </w:pPr>
          </w:p>
          <w:p w14:paraId="538A0DC6" w14:textId="77777777" w:rsidR="0078376B" w:rsidRPr="00CD3877" w:rsidRDefault="00A86602" w:rsidP="006075C6">
            <w:pPr>
              <w:pStyle w:val="Zarkazkladnhotextu"/>
              <w:spacing w:after="0"/>
              <w:ind w:left="0"/>
              <w:jc w:val="both"/>
              <w:rPr>
                <w:sz w:val="20"/>
                <w:szCs w:val="20"/>
              </w:rPr>
            </w:pPr>
            <w:r w:rsidRPr="00CD3877">
              <w:rPr>
                <w:sz w:val="20"/>
                <w:szCs w:val="20"/>
              </w:rPr>
              <w:t>spôsob likvidácie nepotrebných zásob, obalov, odpadov a nepoužiteľných osobných ochranných pracovných prostriedkov</w:t>
            </w:r>
            <w:r w:rsidR="0078376B" w:rsidRPr="00CD3877">
              <w:rPr>
                <w:sz w:val="20"/>
                <w:szCs w:val="20"/>
              </w:rPr>
              <w:t>.</w:t>
            </w:r>
          </w:p>
          <w:p w14:paraId="723F58EA" w14:textId="77777777" w:rsidR="0078376B" w:rsidRPr="00CD3877" w:rsidRDefault="0078376B" w:rsidP="006075C6">
            <w:pPr>
              <w:pStyle w:val="Zarkazkladnhotextu"/>
              <w:spacing w:after="0"/>
              <w:jc w:val="both"/>
              <w:rPr>
                <w:sz w:val="20"/>
                <w:szCs w:val="20"/>
              </w:rPr>
            </w:pPr>
          </w:p>
          <w:p w14:paraId="0343101C" w14:textId="77777777" w:rsidR="0078376B" w:rsidRPr="00CD3877" w:rsidRDefault="0078376B" w:rsidP="006075C6">
            <w:pPr>
              <w:pStyle w:val="Zarkazkladnhotextu"/>
              <w:spacing w:after="0"/>
              <w:ind w:left="0"/>
              <w:jc w:val="both"/>
              <w:rPr>
                <w:sz w:val="20"/>
                <w:szCs w:val="20"/>
              </w:rPr>
            </w:pPr>
          </w:p>
          <w:p w14:paraId="3ECDA277" w14:textId="77777777" w:rsidR="0078376B" w:rsidRPr="00CD3877" w:rsidRDefault="007A2DED" w:rsidP="006075C6">
            <w:pPr>
              <w:pStyle w:val="Zarkazkladnhotextu"/>
              <w:spacing w:after="0"/>
              <w:ind w:left="0"/>
              <w:jc w:val="both"/>
              <w:rPr>
                <w:sz w:val="20"/>
                <w:szCs w:val="20"/>
              </w:rPr>
            </w:pPr>
            <w:r w:rsidRPr="00CD3877">
              <w:rPr>
                <w:sz w:val="20"/>
                <w:szCs w:val="20"/>
              </w:rPr>
              <w:t xml:space="preserve">Na pracovisku, na ktorom je činnosť podľa odseku 1 schválená, ale sa podstatne zmenili podmienky, ktoré ovplyvňujú expozíciu zamestnancov karcinogénnym faktorom, mutagénnym faktorom alebo reprodukčne toxickým faktorom, zamestnávateľ zabezpečí nové posúdenie rizika podľa </w:t>
            </w:r>
            <w:hyperlink w:anchor="paragraf-3">
              <w:r w:rsidRPr="00CD3877">
                <w:rPr>
                  <w:sz w:val="20"/>
                  <w:szCs w:val="20"/>
                </w:rPr>
                <w:t>§ 3</w:t>
              </w:r>
            </w:hyperlink>
            <w:r w:rsidRPr="00CD3877">
              <w:rPr>
                <w:sz w:val="20"/>
                <w:szCs w:val="20"/>
              </w:rPr>
              <w:t xml:space="preserve">; tieto zmeny sa uvedú v posudku o riziku podľa </w:t>
            </w:r>
            <w:hyperlink w:anchor="paragraf-3.odsek-1">
              <w:r w:rsidRPr="00CD3877">
                <w:rPr>
                  <w:sz w:val="20"/>
                  <w:szCs w:val="20"/>
                </w:rPr>
                <w:t>§ 3 ods. 1</w:t>
              </w:r>
            </w:hyperlink>
            <w:r w:rsidR="0078376B" w:rsidRPr="00CD3877">
              <w:rPr>
                <w:sz w:val="20"/>
                <w:szCs w:val="20"/>
              </w:rPr>
              <w:t>.</w:t>
            </w:r>
          </w:p>
          <w:p w14:paraId="71DE9415" w14:textId="77777777" w:rsidR="0078376B" w:rsidRPr="00CD3877" w:rsidRDefault="0078376B" w:rsidP="006075C6">
            <w:pPr>
              <w:pStyle w:val="Zarkazkladnhotextu"/>
              <w:spacing w:after="0"/>
              <w:ind w:left="0"/>
              <w:jc w:val="both"/>
              <w:rPr>
                <w:sz w:val="20"/>
                <w:szCs w:val="20"/>
              </w:rPr>
            </w:pPr>
          </w:p>
          <w:p w14:paraId="02E3ED35" w14:textId="77777777" w:rsidR="0078376B" w:rsidRPr="00CD3877" w:rsidRDefault="007A2DED" w:rsidP="006075C6">
            <w:pPr>
              <w:pStyle w:val="Zarkazkladnhotextu"/>
              <w:spacing w:after="0"/>
              <w:ind w:left="0"/>
              <w:jc w:val="both"/>
              <w:rPr>
                <w:sz w:val="20"/>
                <w:szCs w:val="20"/>
              </w:rPr>
            </w:pPr>
            <w:r w:rsidRPr="00CD3877">
              <w:rPr>
                <w:sz w:val="20"/>
                <w:szCs w:val="20"/>
              </w:rPr>
              <w:t>Schválenie činnosti podľa odseku 1 sa nevyžaduje, ak ide o zdravotnícke zariadenie, ktoré používa cytostatiká na liečebné účely</w:t>
            </w:r>
            <w:r w:rsidR="0078376B" w:rsidRPr="00CD3877">
              <w:rPr>
                <w:sz w:val="20"/>
                <w:szCs w:val="20"/>
                <w:shd w:val="clear" w:color="auto" w:fill="FFFFFF"/>
              </w:rPr>
              <w:t>.</w:t>
            </w:r>
          </w:p>
        </w:tc>
        <w:tc>
          <w:tcPr>
            <w:tcW w:w="720" w:type="dxa"/>
          </w:tcPr>
          <w:p w14:paraId="7D0FBC3A" w14:textId="77777777" w:rsidR="0078376B" w:rsidRPr="00CD3877" w:rsidRDefault="00D75F4D" w:rsidP="006075C6">
            <w:pPr>
              <w:jc w:val="center"/>
              <w:rPr>
                <w:sz w:val="20"/>
                <w:szCs w:val="20"/>
              </w:rPr>
            </w:pPr>
            <w:r w:rsidRPr="00CD3877">
              <w:rPr>
                <w:sz w:val="20"/>
                <w:szCs w:val="20"/>
              </w:rPr>
              <w:lastRenderedPageBreak/>
              <w:t>Ú</w:t>
            </w:r>
          </w:p>
        </w:tc>
        <w:tc>
          <w:tcPr>
            <w:tcW w:w="978" w:type="dxa"/>
          </w:tcPr>
          <w:p w14:paraId="5FB50331" w14:textId="77777777" w:rsidR="0078376B" w:rsidRPr="00CD3877" w:rsidRDefault="0078376B" w:rsidP="006075C6">
            <w:pPr>
              <w:jc w:val="center"/>
              <w:rPr>
                <w:sz w:val="20"/>
                <w:szCs w:val="20"/>
              </w:rPr>
            </w:pPr>
          </w:p>
        </w:tc>
        <w:tc>
          <w:tcPr>
            <w:tcW w:w="797" w:type="dxa"/>
          </w:tcPr>
          <w:p w14:paraId="3E4864F7" w14:textId="77777777" w:rsidR="0078376B" w:rsidRPr="00CD3877" w:rsidRDefault="0078376B" w:rsidP="006075C6">
            <w:pPr>
              <w:pStyle w:val="Nadpis1"/>
              <w:rPr>
                <w:b w:val="0"/>
                <w:bCs w:val="0"/>
                <w:sz w:val="20"/>
                <w:szCs w:val="20"/>
              </w:rPr>
            </w:pPr>
            <w:r w:rsidRPr="00CD3877">
              <w:rPr>
                <w:b w:val="0"/>
                <w:bCs w:val="0"/>
                <w:sz w:val="20"/>
                <w:szCs w:val="20"/>
              </w:rPr>
              <w:t>GP - N</w:t>
            </w:r>
          </w:p>
        </w:tc>
        <w:tc>
          <w:tcPr>
            <w:tcW w:w="1559" w:type="dxa"/>
          </w:tcPr>
          <w:p w14:paraId="7A561C5D" w14:textId="77777777" w:rsidR="0078376B" w:rsidRPr="00CD3877" w:rsidRDefault="0078376B" w:rsidP="006075C6">
            <w:pPr>
              <w:pStyle w:val="Nadpis1"/>
              <w:jc w:val="both"/>
              <w:rPr>
                <w:b w:val="0"/>
                <w:bCs w:val="0"/>
                <w:sz w:val="20"/>
                <w:szCs w:val="20"/>
              </w:rPr>
            </w:pPr>
          </w:p>
        </w:tc>
      </w:tr>
      <w:tr w:rsidR="008D5CC8" w:rsidRPr="00CD3877" w14:paraId="57C4631F" w14:textId="77777777" w:rsidTr="00E408EC">
        <w:trPr>
          <w:gridAfter w:val="1"/>
          <w:wAfter w:w="7" w:type="dxa"/>
        </w:trPr>
        <w:tc>
          <w:tcPr>
            <w:tcW w:w="634" w:type="dxa"/>
          </w:tcPr>
          <w:p w14:paraId="74313385" w14:textId="77777777" w:rsidR="00433985" w:rsidRPr="00CD3877" w:rsidRDefault="00433985" w:rsidP="00433985">
            <w:pPr>
              <w:jc w:val="center"/>
              <w:rPr>
                <w:sz w:val="20"/>
                <w:szCs w:val="20"/>
              </w:rPr>
            </w:pPr>
            <w:r w:rsidRPr="00CD3877">
              <w:rPr>
                <w:sz w:val="20"/>
                <w:szCs w:val="20"/>
              </w:rPr>
              <w:lastRenderedPageBreak/>
              <w:t>Č:6</w:t>
            </w:r>
          </w:p>
          <w:p w14:paraId="1E9279F1" w14:textId="77777777" w:rsidR="00433985" w:rsidRPr="00CD3877" w:rsidRDefault="00433985" w:rsidP="00433985">
            <w:pPr>
              <w:jc w:val="center"/>
              <w:rPr>
                <w:sz w:val="20"/>
                <w:szCs w:val="20"/>
              </w:rPr>
            </w:pPr>
            <w:r w:rsidRPr="00CD3877">
              <w:rPr>
                <w:sz w:val="20"/>
                <w:szCs w:val="20"/>
              </w:rPr>
              <w:t>O:2</w:t>
            </w:r>
          </w:p>
        </w:tc>
        <w:tc>
          <w:tcPr>
            <w:tcW w:w="3969" w:type="dxa"/>
            <w:gridSpan w:val="2"/>
          </w:tcPr>
          <w:p w14:paraId="745CD981" w14:textId="77777777" w:rsidR="009F0F93" w:rsidRPr="00CD3877" w:rsidRDefault="009F0F93" w:rsidP="009F0F93">
            <w:pPr>
              <w:pStyle w:val="Normlny0"/>
              <w:ind w:left="24" w:hanging="24"/>
              <w:jc w:val="both"/>
            </w:pPr>
            <w:r w:rsidRPr="00CD3877">
              <w:t>Členské štáty zohľadnia informácie uvedené v písmenách a) až g) prvého odseku tohto článku vo svojich správach predkladaných Komisii podľa článku 17a smernice 89/391/EHS.</w:t>
            </w:r>
          </w:p>
          <w:p w14:paraId="29112A98" w14:textId="77777777" w:rsidR="00433985" w:rsidRPr="00CD3877" w:rsidRDefault="00433985" w:rsidP="00433EFB">
            <w:pPr>
              <w:pStyle w:val="CM4"/>
              <w:spacing w:before="60" w:after="60"/>
              <w:jc w:val="both"/>
              <w:rPr>
                <w:sz w:val="20"/>
                <w:szCs w:val="20"/>
              </w:rPr>
            </w:pPr>
          </w:p>
        </w:tc>
        <w:tc>
          <w:tcPr>
            <w:tcW w:w="642" w:type="dxa"/>
          </w:tcPr>
          <w:p w14:paraId="129BBF18" w14:textId="77777777" w:rsidR="00433985" w:rsidRPr="00CD3877" w:rsidRDefault="00165DCF">
            <w:pPr>
              <w:jc w:val="center"/>
              <w:rPr>
                <w:sz w:val="20"/>
                <w:szCs w:val="20"/>
              </w:rPr>
            </w:pPr>
            <w:r w:rsidRPr="00CD3877">
              <w:rPr>
                <w:sz w:val="20"/>
                <w:szCs w:val="20"/>
              </w:rPr>
              <w:t>N</w:t>
            </w:r>
          </w:p>
        </w:tc>
        <w:tc>
          <w:tcPr>
            <w:tcW w:w="993" w:type="dxa"/>
          </w:tcPr>
          <w:p w14:paraId="7BFEC632" w14:textId="77777777" w:rsidR="006F2F47" w:rsidRPr="00CD3877" w:rsidRDefault="006F2F47" w:rsidP="006F2F47">
            <w:pPr>
              <w:pStyle w:val="Normlny0"/>
              <w:jc w:val="center"/>
            </w:pPr>
            <w:r w:rsidRPr="00CD3877">
              <w:t>Zákon</w:t>
            </w:r>
          </w:p>
          <w:p w14:paraId="78065B21" w14:textId="77777777" w:rsidR="006F2F47" w:rsidRPr="00CD3877" w:rsidRDefault="006F2F47" w:rsidP="006F2F47">
            <w:pPr>
              <w:pStyle w:val="Normlny0"/>
              <w:jc w:val="center"/>
            </w:pPr>
            <w:r w:rsidRPr="00CD3877">
              <w:t>č. 575/2001 Z. z.</w:t>
            </w:r>
          </w:p>
          <w:p w14:paraId="26E301A4" w14:textId="77777777" w:rsidR="006F2F47" w:rsidRPr="00CD3877" w:rsidRDefault="006F2F47" w:rsidP="006F2F47">
            <w:pPr>
              <w:pStyle w:val="Normlny0"/>
              <w:jc w:val="center"/>
            </w:pPr>
          </w:p>
          <w:p w14:paraId="6DC2C5C5" w14:textId="77777777" w:rsidR="006F2F47" w:rsidRPr="00CD3877" w:rsidRDefault="006F2F47" w:rsidP="006F2F47">
            <w:pPr>
              <w:jc w:val="center"/>
              <w:rPr>
                <w:sz w:val="20"/>
                <w:szCs w:val="20"/>
              </w:rPr>
            </w:pPr>
          </w:p>
          <w:p w14:paraId="642A048F" w14:textId="77777777" w:rsidR="006F2F47" w:rsidRPr="00CD3877" w:rsidRDefault="006F2F47" w:rsidP="002C6C75">
            <w:pPr>
              <w:rPr>
                <w:sz w:val="20"/>
                <w:szCs w:val="20"/>
              </w:rPr>
            </w:pPr>
          </w:p>
          <w:p w14:paraId="3AFDD4AA" w14:textId="77777777" w:rsidR="006F2F47" w:rsidRPr="00CD3877" w:rsidRDefault="006F2F47" w:rsidP="006F2F47">
            <w:pPr>
              <w:jc w:val="center"/>
              <w:rPr>
                <w:sz w:val="20"/>
                <w:szCs w:val="20"/>
              </w:rPr>
            </w:pPr>
            <w:r w:rsidRPr="00CD3877">
              <w:rPr>
                <w:sz w:val="20"/>
                <w:szCs w:val="20"/>
              </w:rPr>
              <w:t>Zákon</w:t>
            </w:r>
          </w:p>
          <w:p w14:paraId="36D45B1F" w14:textId="77777777" w:rsidR="006F2F47" w:rsidRPr="00CD3877" w:rsidRDefault="006F2F47" w:rsidP="006F2F47">
            <w:pPr>
              <w:jc w:val="center"/>
              <w:rPr>
                <w:sz w:val="20"/>
                <w:szCs w:val="20"/>
              </w:rPr>
            </w:pPr>
            <w:r w:rsidRPr="00CD3877">
              <w:rPr>
                <w:sz w:val="20"/>
                <w:szCs w:val="20"/>
              </w:rPr>
              <w:t>č. 125/2006 Z. z.</w:t>
            </w:r>
          </w:p>
          <w:p w14:paraId="0BB8742E" w14:textId="77777777" w:rsidR="00433985" w:rsidRPr="00CD3877" w:rsidRDefault="00433985">
            <w:pPr>
              <w:jc w:val="center"/>
              <w:rPr>
                <w:sz w:val="20"/>
                <w:szCs w:val="20"/>
              </w:rPr>
            </w:pPr>
          </w:p>
        </w:tc>
        <w:tc>
          <w:tcPr>
            <w:tcW w:w="898" w:type="dxa"/>
          </w:tcPr>
          <w:p w14:paraId="3E4DB9DD" w14:textId="77777777" w:rsidR="006F2F47" w:rsidRPr="00CD3877" w:rsidRDefault="006F2F47" w:rsidP="006F2F47">
            <w:pPr>
              <w:pStyle w:val="Normlny0"/>
              <w:jc w:val="center"/>
            </w:pPr>
            <w:r w:rsidRPr="00CD3877">
              <w:lastRenderedPageBreak/>
              <w:t>§ 35</w:t>
            </w:r>
          </w:p>
          <w:p w14:paraId="46E0331E" w14:textId="77777777" w:rsidR="006F2F47" w:rsidRPr="00CD3877" w:rsidRDefault="006F2F47" w:rsidP="006F2F47">
            <w:pPr>
              <w:pStyle w:val="Normlny0"/>
              <w:jc w:val="center"/>
            </w:pPr>
            <w:r w:rsidRPr="00CD3877">
              <w:t>O:7</w:t>
            </w:r>
          </w:p>
          <w:p w14:paraId="2215EBF4" w14:textId="77777777" w:rsidR="006F2F47" w:rsidRPr="00CD3877" w:rsidRDefault="006F2F47" w:rsidP="006F2F47">
            <w:pPr>
              <w:pStyle w:val="Normlny0"/>
              <w:jc w:val="center"/>
            </w:pPr>
          </w:p>
          <w:p w14:paraId="3E09B241" w14:textId="77777777" w:rsidR="006F2F47" w:rsidRPr="00CD3877" w:rsidRDefault="006F2F47" w:rsidP="006F2F47">
            <w:pPr>
              <w:pStyle w:val="Normlny0"/>
              <w:jc w:val="center"/>
            </w:pPr>
          </w:p>
          <w:p w14:paraId="15082D73" w14:textId="77777777" w:rsidR="006F2F47" w:rsidRPr="00CD3877" w:rsidRDefault="006F2F47" w:rsidP="006F2F47">
            <w:pPr>
              <w:pStyle w:val="Normlny0"/>
              <w:jc w:val="center"/>
            </w:pPr>
          </w:p>
          <w:p w14:paraId="75C45357" w14:textId="77777777" w:rsidR="006F2F47" w:rsidRPr="00CD3877" w:rsidRDefault="006F2F47" w:rsidP="006F2F47">
            <w:pPr>
              <w:pStyle w:val="Normlny0"/>
              <w:jc w:val="center"/>
            </w:pPr>
          </w:p>
          <w:p w14:paraId="07BE2426" w14:textId="77777777" w:rsidR="006F2F47" w:rsidRPr="00CD3877" w:rsidRDefault="006F2F47" w:rsidP="006F2F47">
            <w:pPr>
              <w:pStyle w:val="Normlny0"/>
              <w:jc w:val="center"/>
            </w:pPr>
          </w:p>
          <w:p w14:paraId="247D7CE1" w14:textId="77777777" w:rsidR="006F2F47" w:rsidRPr="00CD3877" w:rsidRDefault="006F2F47" w:rsidP="006F2F47">
            <w:pPr>
              <w:pStyle w:val="Normlny0"/>
              <w:jc w:val="center"/>
            </w:pPr>
            <w:r w:rsidRPr="00CD3877">
              <w:t>§ 4</w:t>
            </w:r>
          </w:p>
          <w:p w14:paraId="7D2C8A9E" w14:textId="77777777" w:rsidR="002C6C75" w:rsidRPr="00CD3877" w:rsidRDefault="002C6C75" w:rsidP="006F2F47">
            <w:pPr>
              <w:pStyle w:val="Normlny0"/>
              <w:jc w:val="center"/>
            </w:pPr>
          </w:p>
          <w:p w14:paraId="30CEC928" w14:textId="77777777" w:rsidR="002C6C75" w:rsidRPr="00CD3877" w:rsidRDefault="002C6C75" w:rsidP="006F2F47">
            <w:pPr>
              <w:pStyle w:val="Normlny0"/>
              <w:jc w:val="center"/>
            </w:pPr>
          </w:p>
          <w:p w14:paraId="0807E3D1" w14:textId="77777777" w:rsidR="007A2DED" w:rsidRPr="00CD3877" w:rsidRDefault="007A2DED" w:rsidP="006F2F47">
            <w:pPr>
              <w:pStyle w:val="Normlny0"/>
              <w:jc w:val="center"/>
            </w:pPr>
          </w:p>
          <w:p w14:paraId="31BB8C10" w14:textId="77777777" w:rsidR="00433985" w:rsidRPr="00CD3877" w:rsidRDefault="006F2F47" w:rsidP="006F2F47">
            <w:pPr>
              <w:pStyle w:val="Normlny0"/>
              <w:jc w:val="center"/>
            </w:pPr>
            <w:r w:rsidRPr="00CD3877">
              <w:lastRenderedPageBreak/>
              <w:t>P: j</w:t>
            </w:r>
          </w:p>
        </w:tc>
        <w:tc>
          <w:tcPr>
            <w:tcW w:w="3600" w:type="dxa"/>
          </w:tcPr>
          <w:p w14:paraId="02F91211" w14:textId="77777777" w:rsidR="00816B2E" w:rsidRPr="00CD3877" w:rsidRDefault="007A2DED" w:rsidP="00816B2E">
            <w:pPr>
              <w:jc w:val="both"/>
              <w:rPr>
                <w:sz w:val="20"/>
                <w:szCs w:val="20"/>
              </w:rPr>
            </w:pPr>
            <w:r w:rsidRPr="00CD3877">
              <w:rPr>
                <w:sz w:val="20"/>
                <w:szCs w:val="20"/>
              </w:rPr>
              <w:lastRenderedPageBreak/>
              <w:t>Ministerstvá a ostatné ústredné orgány štátnej správy v rozsahu vymedzenej pôsobnosti plnia voči orgánom Európskej únie informačnú a oznamovaciu povinnosť, ktorá im vyplýva z právne záväzných aktov týchto orgánov</w:t>
            </w:r>
            <w:r w:rsidR="002C6C75" w:rsidRPr="00CD3877">
              <w:rPr>
                <w:sz w:val="20"/>
                <w:szCs w:val="20"/>
              </w:rPr>
              <w:t>.</w:t>
            </w:r>
          </w:p>
          <w:p w14:paraId="2836B7E5" w14:textId="77777777" w:rsidR="00816B2E" w:rsidRPr="00CD3877" w:rsidRDefault="00816B2E" w:rsidP="00816B2E">
            <w:pPr>
              <w:jc w:val="both"/>
              <w:rPr>
                <w:sz w:val="20"/>
                <w:szCs w:val="20"/>
              </w:rPr>
            </w:pPr>
          </w:p>
          <w:p w14:paraId="56399BFE" w14:textId="77777777" w:rsidR="007A2DED" w:rsidRPr="00CD3877" w:rsidRDefault="007A2DED" w:rsidP="00816B2E">
            <w:pPr>
              <w:jc w:val="both"/>
              <w:rPr>
                <w:sz w:val="20"/>
                <w:szCs w:val="20"/>
              </w:rPr>
            </w:pPr>
            <w:r w:rsidRPr="00CD3877">
              <w:rPr>
                <w:sz w:val="20"/>
                <w:szCs w:val="20"/>
              </w:rPr>
              <w:t xml:space="preserve">Ministerstvo práce, sociálnych vecí a rodiny Slovenskej republiky (ďalej len „ministerstvo“) </w:t>
            </w:r>
          </w:p>
          <w:p w14:paraId="7B223AE8" w14:textId="77777777" w:rsidR="007A2DED" w:rsidRPr="00CD3877" w:rsidRDefault="007A2DED" w:rsidP="00816B2E">
            <w:pPr>
              <w:jc w:val="both"/>
              <w:rPr>
                <w:sz w:val="20"/>
                <w:szCs w:val="20"/>
              </w:rPr>
            </w:pPr>
          </w:p>
          <w:p w14:paraId="6B3ADC1A" w14:textId="77777777" w:rsidR="00816B2E" w:rsidRPr="00CD3877" w:rsidRDefault="007A2DED" w:rsidP="00816B2E">
            <w:pPr>
              <w:jc w:val="both"/>
              <w:rPr>
                <w:sz w:val="20"/>
                <w:szCs w:val="20"/>
              </w:rPr>
            </w:pPr>
            <w:r w:rsidRPr="00CD3877">
              <w:rPr>
                <w:sz w:val="20"/>
                <w:szCs w:val="20"/>
              </w:rPr>
              <w:lastRenderedPageBreak/>
              <w:t>predkladá Európskej komisii každých päť rokov správu o uplatňovaní tohto zákona a osobitného predpisu</w:t>
            </w:r>
            <w:r w:rsidRPr="00CD3877">
              <w:rPr>
                <w:sz w:val="20"/>
                <w:szCs w:val="20"/>
                <w:vertAlign w:val="superscript"/>
              </w:rPr>
              <w:t>10</w:t>
            </w:r>
            <w:r w:rsidRPr="00CD3877">
              <w:rPr>
                <w:sz w:val="20"/>
                <w:szCs w:val="20"/>
              </w:rPr>
              <w:t>) spolu so stanoviskami zástupcov zamestnávateľov a zástupcov zamestnancov</w:t>
            </w:r>
            <w:r w:rsidR="002C6C75" w:rsidRPr="00CD3877">
              <w:rPr>
                <w:sz w:val="20"/>
                <w:szCs w:val="20"/>
              </w:rPr>
              <w:t>.</w:t>
            </w:r>
          </w:p>
          <w:p w14:paraId="4C1ABB2B" w14:textId="77777777" w:rsidR="00433985" w:rsidRPr="00CD3877" w:rsidRDefault="00433985">
            <w:pPr>
              <w:jc w:val="both"/>
              <w:rPr>
                <w:sz w:val="20"/>
                <w:szCs w:val="20"/>
              </w:rPr>
            </w:pPr>
          </w:p>
        </w:tc>
        <w:tc>
          <w:tcPr>
            <w:tcW w:w="720" w:type="dxa"/>
          </w:tcPr>
          <w:p w14:paraId="388B45DA" w14:textId="77777777" w:rsidR="00433985" w:rsidRPr="00CD3877" w:rsidRDefault="00D75F4D">
            <w:pPr>
              <w:jc w:val="center"/>
              <w:rPr>
                <w:sz w:val="20"/>
                <w:szCs w:val="20"/>
              </w:rPr>
            </w:pPr>
            <w:r w:rsidRPr="00CD3877">
              <w:rPr>
                <w:sz w:val="20"/>
                <w:szCs w:val="20"/>
              </w:rPr>
              <w:lastRenderedPageBreak/>
              <w:t>Ú</w:t>
            </w:r>
          </w:p>
        </w:tc>
        <w:tc>
          <w:tcPr>
            <w:tcW w:w="978" w:type="dxa"/>
          </w:tcPr>
          <w:p w14:paraId="52037EE1" w14:textId="77777777" w:rsidR="00433985" w:rsidRPr="00CD3877" w:rsidRDefault="00433985">
            <w:pPr>
              <w:jc w:val="center"/>
              <w:rPr>
                <w:sz w:val="20"/>
                <w:szCs w:val="20"/>
              </w:rPr>
            </w:pPr>
          </w:p>
        </w:tc>
        <w:tc>
          <w:tcPr>
            <w:tcW w:w="797" w:type="dxa"/>
          </w:tcPr>
          <w:p w14:paraId="6B2770E7" w14:textId="77777777" w:rsidR="00433985" w:rsidRPr="00CD3877" w:rsidRDefault="00A331EE">
            <w:pPr>
              <w:pStyle w:val="Nadpis1"/>
              <w:rPr>
                <w:b w:val="0"/>
                <w:bCs w:val="0"/>
                <w:sz w:val="20"/>
                <w:szCs w:val="20"/>
              </w:rPr>
            </w:pPr>
            <w:r w:rsidRPr="00CD3877">
              <w:rPr>
                <w:b w:val="0"/>
                <w:bCs w:val="0"/>
                <w:sz w:val="20"/>
                <w:szCs w:val="20"/>
              </w:rPr>
              <w:t>GP - N</w:t>
            </w:r>
          </w:p>
        </w:tc>
        <w:tc>
          <w:tcPr>
            <w:tcW w:w="1559" w:type="dxa"/>
          </w:tcPr>
          <w:p w14:paraId="63232EB9" w14:textId="77777777" w:rsidR="00433985" w:rsidRPr="00CD3877" w:rsidRDefault="00433985">
            <w:pPr>
              <w:pStyle w:val="Nadpis1"/>
              <w:jc w:val="both"/>
              <w:rPr>
                <w:b w:val="0"/>
                <w:bCs w:val="0"/>
                <w:sz w:val="20"/>
                <w:szCs w:val="20"/>
              </w:rPr>
            </w:pPr>
          </w:p>
        </w:tc>
      </w:tr>
      <w:tr w:rsidR="008D5CC8" w:rsidRPr="00CD3877" w14:paraId="4B3E1092" w14:textId="77777777" w:rsidTr="00E408EC">
        <w:trPr>
          <w:gridAfter w:val="1"/>
          <w:wAfter w:w="7" w:type="dxa"/>
        </w:trPr>
        <w:tc>
          <w:tcPr>
            <w:tcW w:w="634" w:type="dxa"/>
          </w:tcPr>
          <w:p w14:paraId="241B7607" w14:textId="77777777" w:rsidR="002D7470" w:rsidRPr="00CD3877" w:rsidRDefault="002D7470">
            <w:pPr>
              <w:jc w:val="center"/>
              <w:rPr>
                <w:sz w:val="20"/>
                <w:szCs w:val="20"/>
              </w:rPr>
            </w:pPr>
            <w:r w:rsidRPr="00CD3877">
              <w:rPr>
                <w:sz w:val="20"/>
                <w:szCs w:val="20"/>
              </w:rPr>
              <w:t>Č:7</w:t>
            </w:r>
          </w:p>
        </w:tc>
        <w:tc>
          <w:tcPr>
            <w:tcW w:w="3969" w:type="dxa"/>
            <w:gridSpan w:val="2"/>
          </w:tcPr>
          <w:p w14:paraId="4C8BB53F" w14:textId="77777777" w:rsidR="002D7470" w:rsidRPr="00CD3877" w:rsidRDefault="002D7470">
            <w:pPr>
              <w:pStyle w:val="Zarkazkladnhotextu"/>
              <w:spacing w:after="0"/>
              <w:ind w:left="0"/>
              <w:rPr>
                <w:b/>
                <w:bCs/>
                <w:sz w:val="20"/>
                <w:szCs w:val="20"/>
              </w:rPr>
            </w:pPr>
            <w:r w:rsidRPr="00CD3877">
              <w:rPr>
                <w:b/>
                <w:bCs/>
                <w:sz w:val="20"/>
                <w:szCs w:val="20"/>
              </w:rPr>
              <w:t>Nepredvídateľná expozícia</w:t>
            </w:r>
          </w:p>
        </w:tc>
        <w:tc>
          <w:tcPr>
            <w:tcW w:w="642" w:type="dxa"/>
          </w:tcPr>
          <w:p w14:paraId="26B50F66" w14:textId="77777777" w:rsidR="002D7470" w:rsidRPr="00CD3877" w:rsidRDefault="002D7470">
            <w:pPr>
              <w:jc w:val="center"/>
              <w:rPr>
                <w:sz w:val="20"/>
                <w:szCs w:val="20"/>
              </w:rPr>
            </w:pPr>
          </w:p>
        </w:tc>
        <w:tc>
          <w:tcPr>
            <w:tcW w:w="993" w:type="dxa"/>
          </w:tcPr>
          <w:p w14:paraId="0B1C89E9" w14:textId="77777777" w:rsidR="002D7470" w:rsidRPr="00CD3877" w:rsidRDefault="002D7470">
            <w:pPr>
              <w:jc w:val="center"/>
              <w:rPr>
                <w:sz w:val="20"/>
                <w:szCs w:val="20"/>
              </w:rPr>
            </w:pPr>
          </w:p>
        </w:tc>
        <w:tc>
          <w:tcPr>
            <w:tcW w:w="898" w:type="dxa"/>
          </w:tcPr>
          <w:p w14:paraId="60E3588E" w14:textId="77777777" w:rsidR="002D7470" w:rsidRPr="00CD3877" w:rsidRDefault="002D7470">
            <w:pPr>
              <w:pStyle w:val="Normlny0"/>
              <w:jc w:val="center"/>
            </w:pPr>
            <w:r w:rsidRPr="00CD3877">
              <w:t>§ 7</w:t>
            </w:r>
          </w:p>
        </w:tc>
        <w:tc>
          <w:tcPr>
            <w:tcW w:w="3600" w:type="dxa"/>
          </w:tcPr>
          <w:p w14:paraId="0CC9202C" w14:textId="77777777" w:rsidR="002D7470" w:rsidRPr="00CD3877" w:rsidRDefault="002D7470">
            <w:pPr>
              <w:pStyle w:val="Zarkazkladnhotextu"/>
              <w:spacing w:after="0"/>
              <w:ind w:left="0"/>
              <w:jc w:val="both"/>
              <w:rPr>
                <w:b/>
                <w:sz w:val="20"/>
                <w:szCs w:val="20"/>
              </w:rPr>
            </w:pPr>
            <w:r w:rsidRPr="00CD3877">
              <w:rPr>
                <w:b/>
                <w:sz w:val="20"/>
                <w:szCs w:val="20"/>
              </w:rPr>
              <w:t>Nepredvídateľná expozícia</w:t>
            </w:r>
          </w:p>
        </w:tc>
        <w:tc>
          <w:tcPr>
            <w:tcW w:w="720" w:type="dxa"/>
          </w:tcPr>
          <w:p w14:paraId="1AE3F0A2" w14:textId="77777777" w:rsidR="002D7470" w:rsidRPr="00CD3877" w:rsidRDefault="002D7470">
            <w:pPr>
              <w:jc w:val="center"/>
              <w:rPr>
                <w:sz w:val="20"/>
                <w:szCs w:val="20"/>
              </w:rPr>
            </w:pPr>
          </w:p>
        </w:tc>
        <w:tc>
          <w:tcPr>
            <w:tcW w:w="978" w:type="dxa"/>
          </w:tcPr>
          <w:p w14:paraId="3593369E" w14:textId="77777777" w:rsidR="002D7470" w:rsidRPr="00CD3877" w:rsidRDefault="002D7470">
            <w:pPr>
              <w:jc w:val="center"/>
              <w:rPr>
                <w:sz w:val="20"/>
                <w:szCs w:val="20"/>
              </w:rPr>
            </w:pPr>
          </w:p>
        </w:tc>
        <w:tc>
          <w:tcPr>
            <w:tcW w:w="797" w:type="dxa"/>
          </w:tcPr>
          <w:p w14:paraId="6BA314FA" w14:textId="77777777" w:rsidR="002D7470" w:rsidRPr="00CD3877" w:rsidRDefault="002D7470">
            <w:pPr>
              <w:pStyle w:val="Nadpis1"/>
              <w:widowControl w:val="0"/>
              <w:suppressAutoHyphens/>
              <w:jc w:val="left"/>
              <w:rPr>
                <w:b w:val="0"/>
                <w:bCs w:val="0"/>
                <w:sz w:val="20"/>
                <w:szCs w:val="20"/>
              </w:rPr>
            </w:pPr>
          </w:p>
        </w:tc>
        <w:tc>
          <w:tcPr>
            <w:tcW w:w="1559" w:type="dxa"/>
          </w:tcPr>
          <w:p w14:paraId="6A68A2E5" w14:textId="77777777" w:rsidR="002D7470" w:rsidRPr="00CD3877" w:rsidRDefault="002D7470">
            <w:pPr>
              <w:pStyle w:val="Nadpis1"/>
              <w:widowControl w:val="0"/>
              <w:suppressAutoHyphens/>
              <w:jc w:val="both"/>
              <w:rPr>
                <w:b w:val="0"/>
                <w:bCs w:val="0"/>
                <w:sz w:val="20"/>
                <w:szCs w:val="20"/>
              </w:rPr>
            </w:pPr>
          </w:p>
        </w:tc>
      </w:tr>
      <w:tr w:rsidR="008D5CC8" w:rsidRPr="00CD3877" w14:paraId="638C1597" w14:textId="77777777" w:rsidTr="00E408EC">
        <w:trPr>
          <w:gridAfter w:val="1"/>
          <w:wAfter w:w="7" w:type="dxa"/>
        </w:trPr>
        <w:tc>
          <w:tcPr>
            <w:tcW w:w="634" w:type="dxa"/>
          </w:tcPr>
          <w:p w14:paraId="270E81AA" w14:textId="77777777" w:rsidR="002D7470" w:rsidRPr="00CD3877" w:rsidRDefault="002D7470">
            <w:pPr>
              <w:jc w:val="center"/>
              <w:rPr>
                <w:sz w:val="20"/>
                <w:szCs w:val="20"/>
              </w:rPr>
            </w:pPr>
            <w:r w:rsidRPr="00CD3877">
              <w:rPr>
                <w:sz w:val="20"/>
                <w:szCs w:val="20"/>
              </w:rPr>
              <w:t>Č:7</w:t>
            </w:r>
          </w:p>
          <w:p w14:paraId="72911B50" w14:textId="77777777" w:rsidR="002D7470" w:rsidRPr="00CD3877" w:rsidRDefault="002D7470">
            <w:pPr>
              <w:jc w:val="center"/>
              <w:rPr>
                <w:sz w:val="20"/>
                <w:szCs w:val="20"/>
              </w:rPr>
            </w:pPr>
            <w:r w:rsidRPr="00CD3877">
              <w:rPr>
                <w:sz w:val="20"/>
                <w:szCs w:val="20"/>
              </w:rPr>
              <w:t>O:1</w:t>
            </w:r>
          </w:p>
        </w:tc>
        <w:tc>
          <w:tcPr>
            <w:tcW w:w="3969" w:type="dxa"/>
            <w:gridSpan w:val="2"/>
          </w:tcPr>
          <w:p w14:paraId="43D1D3FC" w14:textId="77777777" w:rsidR="002D7470" w:rsidRPr="00CD3877" w:rsidRDefault="009F0F93" w:rsidP="009F0F93">
            <w:pPr>
              <w:pStyle w:val="Zarkazkladnhotextu"/>
              <w:ind w:left="-23"/>
              <w:jc w:val="both"/>
              <w:rPr>
                <w:sz w:val="20"/>
                <w:szCs w:val="20"/>
              </w:rPr>
            </w:pPr>
            <w:r w:rsidRPr="00CD3877">
              <w:rPr>
                <w:sz w:val="20"/>
                <w:szCs w:val="20"/>
              </w:rPr>
              <w:t>V prípade nepredvídateľnej udalosti alebo nehody, ktorá by mohla viesť k nadmernej expozícii pracovníkov, zamestnávateľ o tom informuje pracovníkov.</w:t>
            </w:r>
          </w:p>
        </w:tc>
        <w:tc>
          <w:tcPr>
            <w:tcW w:w="642" w:type="dxa"/>
          </w:tcPr>
          <w:p w14:paraId="63BE3134" w14:textId="77777777" w:rsidR="002D7470" w:rsidRPr="00CD3877" w:rsidRDefault="002D7470">
            <w:pPr>
              <w:jc w:val="center"/>
              <w:rPr>
                <w:sz w:val="20"/>
                <w:szCs w:val="20"/>
              </w:rPr>
            </w:pPr>
            <w:r w:rsidRPr="00CD3877">
              <w:rPr>
                <w:sz w:val="20"/>
                <w:szCs w:val="20"/>
              </w:rPr>
              <w:t>N</w:t>
            </w:r>
          </w:p>
        </w:tc>
        <w:tc>
          <w:tcPr>
            <w:tcW w:w="993" w:type="dxa"/>
          </w:tcPr>
          <w:p w14:paraId="12727CBF" w14:textId="77777777" w:rsidR="002D7470" w:rsidRPr="00CD3877" w:rsidRDefault="006C1DF1">
            <w:pPr>
              <w:jc w:val="center"/>
              <w:rPr>
                <w:sz w:val="20"/>
                <w:szCs w:val="20"/>
              </w:rPr>
            </w:pPr>
            <w:r w:rsidRPr="00CD3877">
              <w:rPr>
                <w:sz w:val="20"/>
                <w:szCs w:val="20"/>
              </w:rPr>
              <w:t xml:space="preserve">Návrh nariadenia vlády </w:t>
            </w:r>
          </w:p>
        </w:tc>
        <w:tc>
          <w:tcPr>
            <w:tcW w:w="898" w:type="dxa"/>
          </w:tcPr>
          <w:p w14:paraId="4D287198" w14:textId="77777777" w:rsidR="002D7470" w:rsidRPr="00CD3877" w:rsidRDefault="002D7470">
            <w:pPr>
              <w:pStyle w:val="Normlny0"/>
              <w:jc w:val="center"/>
            </w:pPr>
            <w:r w:rsidRPr="00CD3877">
              <w:t>§ 7</w:t>
            </w:r>
          </w:p>
          <w:p w14:paraId="239AB5A1" w14:textId="77777777" w:rsidR="002D7470" w:rsidRPr="00CD3877" w:rsidRDefault="002D7470">
            <w:pPr>
              <w:pStyle w:val="Normlny0"/>
              <w:jc w:val="center"/>
            </w:pPr>
            <w:r w:rsidRPr="00CD3877">
              <w:t>O: 1</w:t>
            </w:r>
          </w:p>
        </w:tc>
        <w:tc>
          <w:tcPr>
            <w:tcW w:w="3600" w:type="dxa"/>
          </w:tcPr>
          <w:p w14:paraId="01369A10" w14:textId="77777777" w:rsidR="002D7470" w:rsidRPr="00CD3877" w:rsidRDefault="007A2DED">
            <w:pPr>
              <w:jc w:val="both"/>
              <w:rPr>
                <w:sz w:val="20"/>
                <w:szCs w:val="20"/>
              </w:rPr>
            </w:pPr>
            <w:r w:rsidRPr="00CD3877">
              <w:rPr>
                <w:sz w:val="20"/>
                <w:szCs w:val="20"/>
              </w:rPr>
              <w:t>Zamestnávateľ informuje zamestnancov o vzniku nepredvídateľnej udalosti, nehody  alebo havárie, ktorá by mohla viesť k mimoriadnej expozícii zamestnancov karcinogénnym faktorom, mutagénnym faktorom alebo reprodukčne toxickým faktorom</w:t>
            </w:r>
            <w:r w:rsidR="00273B96" w:rsidRPr="00CD3877">
              <w:rPr>
                <w:sz w:val="20"/>
                <w:szCs w:val="20"/>
              </w:rPr>
              <w:t>.</w:t>
            </w:r>
          </w:p>
        </w:tc>
        <w:tc>
          <w:tcPr>
            <w:tcW w:w="720" w:type="dxa"/>
          </w:tcPr>
          <w:p w14:paraId="26C1109C" w14:textId="77777777" w:rsidR="002D7470" w:rsidRPr="00CD3877" w:rsidRDefault="00D75F4D">
            <w:pPr>
              <w:jc w:val="center"/>
              <w:rPr>
                <w:sz w:val="20"/>
                <w:szCs w:val="20"/>
              </w:rPr>
            </w:pPr>
            <w:r w:rsidRPr="00CD3877">
              <w:rPr>
                <w:sz w:val="20"/>
                <w:szCs w:val="20"/>
              </w:rPr>
              <w:t>Ú</w:t>
            </w:r>
          </w:p>
        </w:tc>
        <w:tc>
          <w:tcPr>
            <w:tcW w:w="978" w:type="dxa"/>
          </w:tcPr>
          <w:p w14:paraId="57A6FE5F" w14:textId="77777777" w:rsidR="002D7470" w:rsidRPr="00CD3877" w:rsidRDefault="002D7470">
            <w:pPr>
              <w:jc w:val="center"/>
              <w:rPr>
                <w:sz w:val="20"/>
                <w:szCs w:val="20"/>
              </w:rPr>
            </w:pPr>
          </w:p>
        </w:tc>
        <w:tc>
          <w:tcPr>
            <w:tcW w:w="797" w:type="dxa"/>
          </w:tcPr>
          <w:p w14:paraId="3C7975B7" w14:textId="77777777" w:rsidR="002D7470" w:rsidRPr="00CD3877" w:rsidRDefault="00A331EE" w:rsidP="00A331EE">
            <w:pPr>
              <w:pStyle w:val="Nadpis1"/>
              <w:widowControl w:val="0"/>
              <w:suppressAutoHyphens/>
              <w:rPr>
                <w:b w:val="0"/>
                <w:bCs w:val="0"/>
                <w:sz w:val="20"/>
                <w:szCs w:val="20"/>
              </w:rPr>
            </w:pPr>
            <w:r w:rsidRPr="00CD3877">
              <w:rPr>
                <w:b w:val="0"/>
                <w:bCs w:val="0"/>
                <w:sz w:val="20"/>
                <w:szCs w:val="20"/>
              </w:rPr>
              <w:t>GP - N</w:t>
            </w:r>
          </w:p>
        </w:tc>
        <w:tc>
          <w:tcPr>
            <w:tcW w:w="1559" w:type="dxa"/>
          </w:tcPr>
          <w:p w14:paraId="1AA5BE8E" w14:textId="77777777" w:rsidR="002D7470" w:rsidRPr="00CD3877" w:rsidRDefault="002D7470">
            <w:pPr>
              <w:pStyle w:val="Nadpis1"/>
              <w:widowControl w:val="0"/>
              <w:suppressAutoHyphens/>
              <w:jc w:val="both"/>
              <w:rPr>
                <w:b w:val="0"/>
                <w:bCs w:val="0"/>
                <w:sz w:val="20"/>
                <w:szCs w:val="20"/>
              </w:rPr>
            </w:pPr>
          </w:p>
        </w:tc>
      </w:tr>
      <w:tr w:rsidR="008D5CC8" w:rsidRPr="00CD3877" w14:paraId="779AB371" w14:textId="77777777" w:rsidTr="00E408EC">
        <w:trPr>
          <w:gridAfter w:val="1"/>
          <w:wAfter w:w="7" w:type="dxa"/>
        </w:trPr>
        <w:tc>
          <w:tcPr>
            <w:tcW w:w="634" w:type="dxa"/>
          </w:tcPr>
          <w:p w14:paraId="1025310D" w14:textId="77777777" w:rsidR="002D7470" w:rsidRPr="00CD3877" w:rsidRDefault="002D7470">
            <w:pPr>
              <w:jc w:val="center"/>
              <w:rPr>
                <w:sz w:val="20"/>
                <w:szCs w:val="20"/>
              </w:rPr>
            </w:pPr>
            <w:r w:rsidRPr="00CD3877">
              <w:rPr>
                <w:sz w:val="20"/>
                <w:szCs w:val="20"/>
              </w:rPr>
              <w:t>Č:7</w:t>
            </w:r>
          </w:p>
          <w:p w14:paraId="7DD78879" w14:textId="77777777" w:rsidR="002D7470" w:rsidRPr="00CD3877" w:rsidRDefault="002D7470">
            <w:pPr>
              <w:jc w:val="center"/>
              <w:rPr>
                <w:sz w:val="20"/>
                <w:szCs w:val="20"/>
              </w:rPr>
            </w:pPr>
            <w:r w:rsidRPr="00CD3877">
              <w:rPr>
                <w:sz w:val="20"/>
                <w:szCs w:val="20"/>
              </w:rPr>
              <w:t>O:2</w:t>
            </w:r>
          </w:p>
          <w:p w14:paraId="509B9878" w14:textId="77777777" w:rsidR="008455E8" w:rsidRPr="00CD3877" w:rsidRDefault="008455E8">
            <w:pPr>
              <w:jc w:val="center"/>
              <w:rPr>
                <w:sz w:val="20"/>
                <w:szCs w:val="20"/>
              </w:rPr>
            </w:pPr>
          </w:p>
          <w:p w14:paraId="7C352003" w14:textId="77777777" w:rsidR="008455E8" w:rsidRPr="00CD3877" w:rsidRDefault="008455E8">
            <w:pPr>
              <w:jc w:val="center"/>
              <w:rPr>
                <w:sz w:val="20"/>
                <w:szCs w:val="20"/>
              </w:rPr>
            </w:pPr>
          </w:p>
          <w:p w14:paraId="1D1A0CED" w14:textId="77777777" w:rsidR="008455E8" w:rsidRPr="00CD3877" w:rsidRDefault="008455E8">
            <w:pPr>
              <w:jc w:val="center"/>
              <w:rPr>
                <w:sz w:val="20"/>
                <w:szCs w:val="20"/>
              </w:rPr>
            </w:pPr>
          </w:p>
          <w:p w14:paraId="0B6EA110" w14:textId="77777777" w:rsidR="002D7470" w:rsidRPr="00CD3877" w:rsidRDefault="002D7470">
            <w:pPr>
              <w:jc w:val="center"/>
              <w:rPr>
                <w:sz w:val="20"/>
                <w:szCs w:val="20"/>
              </w:rPr>
            </w:pPr>
            <w:r w:rsidRPr="00CD3877">
              <w:rPr>
                <w:sz w:val="20"/>
                <w:szCs w:val="20"/>
              </w:rPr>
              <w:t>P:a) až c)</w:t>
            </w:r>
          </w:p>
        </w:tc>
        <w:tc>
          <w:tcPr>
            <w:tcW w:w="3969" w:type="dxa"/>
            <w:gridSpan w:val="2"/>
          </w:tcPr>
          <w:p w14:paraId="2E25A8CC" w14:textId="77777777" w:rsidR="009F0F93" w:rsidRPr="00CD3877" w:rsidRDefault="009F0F93" w:rsidP="009F0F93">
            <w:pPr>
              <w:pStyle w:val="CM4"/>
              <w:spacing w:before="60" w:after="60"/>
              <w:jc w:val="both"/>
              <w:rPr>
                <w:sz w:val="20"/>
                <w:szCs w:val="20"/>
              </w:rPr>
            </w:pPr>
            <w:r w:rsidRPr="00CD3877">
              <w:rPr>
                <w:sz w:val="20"/>
                <w:szCs w:val="20"/>
              </w:rPr>
              <w:t>Až do návratu situácie do normálneho stavu a do odstránenia príčin nadmernej  expozície:</w:t>
            </w:r>
          </w:p>
          <w:p w14:paraId="75C9669C" w14:textId="77777777" w:rsidR="008455E8" w:rsidRPr="00CD3877" w:rsidRDefault="008455E8" w:rsidP="009F0F93">
            <w:pPr>
              <w:pStyle w:val="CM4"/>
              <w:spacing w:before="60" w:after="60"/>
              <w:ind w:left="260" w:hanging="260"/>
              <w:jc w:val="both"/>
              <w:rPr>
                <w:sz w:val="20"/>
                <w:szCs w:val="20"/>
              </w:rPr>
            </w:pPr>
          </w:p>
          <w:p w14:paraId="4A7259F8" w14:textId="77777777" w:rsidR="00273B96" w:rsidRPr="00CD3877" w:rsidRDefault="00273B96" w:rsidP="00273B96">
            <w:pPr>
              <w:pStyle w:val="Default"/>
              <w:rPr>
                <w:color w:val="auto"/>
                <w:sz w:val="20"/>
                <w:szCs w:val="20"/>
              </w:rPr>
            </w:pPr>
          </w:p>
          <w:p w14:paraId="1FF25D22" w14:textId="77777777" w:rsidR="009F0F93" w:rsidRPr="00CD3877" w:rsidRDefault="009F0F93" w:rsidP="009F0F93">
            <w:pPr>
              <w:pStyle w:val="CM4"/>
              <w:spacing w:before="60" w:after="60"/>
              <w:ind w:left="260" w:hanging="260"/>
              <w:jc w:val="both"/>
              <w:rPr>
                <w:sz w:val="20"/>
                <w:szCs w:val="20"/>
              </w:rPr>
            </w:pPr>
            <w:r w:rsidRPr="00CD3877">
              <w:rPr>
                <w:sz w:val="20"/>
                <w:szCs w:val="20"/>
              </w:rPr>
              <w:t>a) v zasiahnutom priestore je povolené pracovať iba tým pracovníkom, ktorí sú potrební na vykonávanie opráv a iné nevyhnutné práce;</w:t>
            </w:r>
          </w:p>
          <w:p w14:paraId="2FEB9341" w14:textId="77777777" w:rsidR="008455E8" w:rsidRPr="00CD3877" w:rsidRDefault="008455E8" w:rsidP="009F0F93">
            <w:pPr>
              <w:pStyle w:val="CM4"/>
              <w:spacing w:before="60" w:after="60"/>
              <w:ind w:left="260" w:hanging="260"/>
              <w:jc w:val="both"/>
              <w:rPr>
                <w:sz w:val="20"/>
                <w:szCs w:val="20"/>
              </w:rPr>
            </w:pPr>
          </w:p>
          <w:p w14:paraId="7B7CFD66" w14:textId="77777777" w:rsidR="009F0F93" w:rsidRPr="00CD3877" w:rsidRDefault="009F0F93" w:rsidP="009F0F93">
            <w:pPr>
              <w:pStyle w:val="CM4"/>
              <w:spacing w:before="60" w:after="60"/>
              <w:ind w:left="260" w:hanging="260"/>
              <w:jc w:val="both"/>
              <w:rPr>
                <w:sz w:val="20"/>
                <w:szCs w:val="20"/>
              </w:rPr>
            </w:pPr>
            <w:r w:rsidRPr="00CD3877">
              <w:rPr>
                <w:sz w:val="20"/>
                <w:szCs w:val="20"/>
              </w:rPr>
              <w:t>b) príslušným pracovníkom sa poskytne ochranný odev a prostriedky na osobnú ochranu dýchacích ciest, ktoré musia nosiť; expozícia nemôže byť trvalá a prísne sa obmedzí pre každého pracovníka na minimálne nutnú dobu;</w:t>
            </w:r>
          </w:p>
          <w:p w14:paraId="05123BA0" w14:textId="77777777" w:rsidR="007A2DED" w:rsidRPr="00CD3877" w:rsidRDefault="007A2DED" w:rsidP="007A2DED">
            <w:pPr>
              <w:pStyle w:val="Default"/>
              <w:rPr>
                <w:color w:val="auto"/>
              </w:rPr>
            </w:pPr>
          </w:p>
          <w:p w14:paraId="27862F7C" w14:textId="77777777" w:rsidR="002D7470" w:rsidRPr="00CD3877" w:rsidRDefault="009F0F93" w:rsidP="00520C61">
            <w:pPr>
              <w:pStyle w:val="CM4"/>
              <w:ind w:left="260" w:hanging="260"/>
              <w:jc w:val="both"/>
              <w:rPr>
                <w:sz w:val="20"/>
                <w:szCs w:val="20"/>
              </w:rPr>
            </w:pPr>
            <w:r w:rsidRPr="00CD3877">
              <w:rPr>
                <w:sz w:val="20"/>
                <w:szCs w:val="20"/>
              </w:rPr>
              <w:t>c) nechráneným pracovníkom sa nepovolí pracovať v zasiahnutej oblasti.</w:t>
            </w:r>
          </w:p>
        </w:tc>
        <w:tc>
          <w:tcPr>
            <w:tcW w:w="642" w:type="dxa"/>
          </w:tcPr>
          <w:p w14:paraId="61D87106" w14:textId="77777777" w:rsidR="002D7470" w:rsidRPr="00CD3877" w:rsidRDefault="002D7470">
            <w:pPr>
              <w:jc w:val="center"/>
              <w:rPr>
                <w:sz w:val="20"/>
                <w:szCs w:val="20"/>
              </w:rPr>
            </w:pPr>
            <w:r w:rsidRPr="00CD3877">
              <w:rPr>
                <w:sz w:val="20"/>
                <w:szCs w:val="20"/>
              </w:rPr>
              <w:t>N</w:t>
            </w:r>
          </w:p>
        </w:tc>
        <w:tc>
          <w:tcPr>
            <w:tcW w:w="993" w:type="dxa"/>
          </w:tcPr>
          <w:p w14:paraId="4774F03C" w14:textId="77777777" w:rsidR="002D7470" w:rsidRPr="00CD3877" w:rsidRDefault="006C1DF1">
            <w:pPr>
              <w:jc w:val="center"/>
              <w:rPr>
                <w:sz w:val="20"/>
                <w:szCs w:val="20"/>
              </w:rPr>
            </w:pPr>
            <w:r w:rsidRPr="00CD3877">
              <w:rPr>
                <w:sz w:val="20"/>
                <w:szCs w:val="20"/>
              </w:rPr>
              <w:t xml:space="preserve">Návrh nariadenia vlády </w:t>
            </w:r>
          </w:p>
        </w:tc>
        <w:tc>
          <w:tcPr>
            <w:tcW w:w="898" w:type="dxa"/>
          </w:tcPr>
          <w:p w14:paraId="6C310DB4" w14:textId="77777777" w:rsidR="002D7470" w:rsidRPr="00CD3877" w:rsidRDefault="002D7470">
            <w:pPr>
              <w:pStyle w:val="Normlny0"/>
              <w:jc w:val="center"/>
            </w:pPr>
            <w:r w:rsidRPr="00CD3877">
              <w:t>§ 7</w:t>
            </w:r>
          </w:p>
          <w:p w14:paraId="30E79F6A" w14:textId="77777777" w:rsidR="002D7470" w:rsidRPr="00CD3877" w:rsidRDefault="002D7470">
            <w:pPr>
              <w:pStyle w:val="Normlny0"/>
              <w:jc w:val="center"/>
            </w:pPr>
            <w:r w:rsidRPr="00CD3877">
              <w:t>O: 2</w:t>
            </w:r>
          </w:p>
          <w:p w14:paraId="40DB6413" w14:textId="77777777" w:rsidR="00EC5391" w:rsidRPr="00CD3877" w:rsidRDefault="00EC5391">
            <w:pPr>
              <w:pStyle w:val="Normlny0"/>
              <w:jc w:val="center"/>
            </w:pPr>
          </w:p>
          <w:p w14:paraId="3B9AFA14" w14:textId="77777777" w:rsidR="008455E8" w:rsidRPr="00CD3877" w:rsidRDefault="008455E8">
            <w:pPr>
              <w:pStyle w:val="Normlny0"/>
              <w:jc w:val="center"/>
            </w:pPr>
          </w:p>
          <w:p w14:paraId="4378AE8D" w14:textId="77777777" w:rsidR="008455E8" w:rsidRPr="00CD3877" w:rsidRDefault="008455E8">
            <w:pPr>
              <w:pStyle w:val="Normlny0"/>
              <w:jc w:val="center"/>
            </w:pPr>
          </w:p>
          <w:p w14:paraId="07CD3689" w14:textId="77777777" w:rsidR="00273B96" w:rsidRPr="00CD3877" w:rsidRDefault="00273B96">
            <w:pPr>
              <w:pStyle w:val="Normlny0"/>
              <w:jc w:val="center"/>
            </w:pPr>
          </w:p>
          <w:p w14:paraId="66B1DB0B" w14:textId="77777777" w:rsidR="002D7470" w:rsidRPr="00CD3877" w:rsidRDefault="002D7470">
            <w:pPr>
              <w:pStyle w:val="Normlny0"/>
              <w:jc w:val="center"/>
            </w:pPr>
          </w:p>
          <w:p w14:paraId="502D1474" w14:textId="77777777" w:rsidR="002D7470" w:rsidRPr="00CD3877" w:rsidRDefault="002D7470">
            <w:pPr>
              <w:pStyle w:val="Normlny0"/>
              <w:jc w:val="center"/>
            </w:pPr>
          </w:p>
          <w:p w14:paraId="6C768FB6" w14:textId="77777777" w:rsidR="002D7470" w:rsidRPr="00CD3877" w:rsidRDefault="002D7470">
            <w:pPr>
              <w:pStyle w:val="Normlny0"/>
              <w:jc w:val="center"/>
            </w:pPr>
          </w:p>
          <w:p w14:paraId="1B7436B3" w14:textId="77777777" w:rsidR="002D7470" w:rsidRPr="00CD3877" w:rsidRDefault="002D7470">
            <w:pPr>
              <w:pStyle w:val="Normlny0"/>
              <w:jc w:val="center"/>
            </w:pPr>
          </w:p>
          <w:p w14:paraId="546334FD" w14:textId="77777777" w:rsidR="002D7470" w:rsidRPr="00CD3877" w:rsidRDefault="002D7470">
            <w:pPr>
              <w:pStyle w:val="Normlny0"/>
              <w:jc w:val="center"/>
            </w:pPr>
          </w:p>
          <w:p w14:paraId="7CF49E14" w14:textId="77777777" w:rsidR="002D7470" w:rsidRPr="00CD3877" w:rsidRDefault="002D7470">
            <w:pPr>
              <w:pStyle w:val="Normlny0"/>
              <w:jc w:val="center"/>
            </w:pPr>
          </w:p>
          <w:p w14:paraId="4F61731B" w14:textId="77777777" w:rsidR="002D7470" w:rsidRPr="00CD3877" w:rsidRDefault="002D7470">
            <w:pPr>
              <w:pStyle w:val="Normlny0"/>
              <w:jc w:val="center"/>
            </w:pPr>
          </w:p>
          <w:p w14:paraId="6889A6CD" w14:textId="77777777" w:rsidR="002D7470" w:rsidRPr="00CD3877" w:rsidRDefault="002D7470">
            <w:pPr>
              <w:pStyle w:val="Normlny0"/>
              <w:jc w:val="center"/>
            </w:pPr>
          </w:p>
          <w:p w14:paraId="03D0F811" w14:textId="77777777" w:rsidR="002D7470" w:rsidRPr="00CD3877" w:rsidRDefault="002D7470">
            <w:pPr>
              <w:pStyle w:val="Normlny0"/>
              <w:jc w:val="center"/>
            </w:pPr>
          </w:p>
          <w:p w14:paraId="02C965BE" w14:textId="77777777" w:rsidR="002D7470" w:rsidRPr="00CD3877" w:rsidRDefault="002D7470">
            <w:pPr>
              <w:pStyle w:val="Normlny0"/>
              <w:jc w:val="center"/>
            </w:pPr>
          </w:p>
          <w:p w14:paraId="0350DB08" w14:textId="77777777" w:rsidR="002D7470" w:rsidRPr="00CD3877" w:rsidRDefault="002D7470">
            <w:pPr>
              <w:pStyle w:val="Normlny0"/>
              <w:jc w:val="center"/>
            </w:pPr>
          </w:p>
          <w:p w14:paraId="4FEF6D71" w14:textId="77777777" w:rsidR="006F49FC" w:rsidRPr="00CD3877" w:rsidRDefault="006F49FC">
            <w:pPr>
              <w:pStyle w:val="Normlny0"/>
              <w:jc w:val="center"/>
            </w:pPr>
          </w:p>
          <w:p w14:paraId="2F4666FB" w14:textId="77777777" w:rsidR="002D7470" w:rsidRPr="00CD3877" w:rsidRDefault="007A2DED">
            <w:pPr>
              <w:pStyle w:val="Normlny0"/>
              <w:jc w:val="center"/>
            </w:pPr>
            <w:r w:rsidRPr="00CD3877">
              <w:t>O: 3</w:t>
            </w:r>
          </w:p>
        </w:tc>
        <w:tc>
          <w:tcPr>
            <w:tcW w:w="3600" w:type="dxa"/>
          </w:tcPr>
          <w:p w14:paraId="3AE982B3" w14:textId="77777777" w:rsidR="00520C61" w:rsidRPr="00CD3877" w:rsidRDefault="007A2DED" w:rsidP="00520C61">
            <w:pPr>
              <w:jc w:val="both"/>
              <w:rPr>
                <w:sz w:val="20"/>
                <w:szCs w:val="20"/>
              </w:rPr>
            </w:pPr>
            <w:r w:rsidRPr="00CD3877">
              <w:rPr>
                <w:sz w:val="20"/>
                <w:szCs w:val="20"/>
              </w:rPr>
              <w:t>Ak príčiny mimoriadnej expozície karcinogénnym faktorom, mutagénnym faktorom alebo reprodukčne toxickým faktorom nie sú odstránené a situácia sa neupraví do normálneho stavu, do zasiahnutého priestoru majú povolený prístup len určení zamestnanci, ktorí vykonávajú opravy a iné nevyhnutné práce, ktorým zamestnávateľ poskytne  ochranný odev a osobné ochranné pracovné prostriedky na ochranu dýchacích orgánov, ktoré musia použiť;</w:t>
            </w:r>
            <w:hyperlink w:anchor="poznamky.poznamka-13">
              <w:r w:rsidRPr="00CD3877">
                <w:rPr>
                  <w:sz w:val="20"/>
                  <w:szCs w:val="20"/>
                  <w:vertAlign w:val="superscript"/>
                </w:rPr>
                <w:t>17</w:t>
              </w:r>
              <w:r w:rsidRPr="00CD3877">
                <w:rPr>
                  <w:sz w:val="20"/>
                  <w:szCs w:val="20"/>
                </w:rPr>
                <w:t>)</w:t>
              </w:r>
            </w:hyperlink>
            <w:r w:rsidRPr="00CD3877">
              <w:rPr>
                <w:sz w:val="20"/>
                <w:szCs w:val="20"/>
              </w:rPr>
              <w:t xml:space="preserve"> expozícia zamestnancov karcinogénnym faktorom, mutagénnym faktorom alebo reprodukčne toxickým faktorom nemôže byť trvalá a musí sa obmedziť na nevyhnutný minimálny čas pre každého zamestnanca. </w:t>
            </w:r>
          </w:p>
          <w:p w14:paraId="2B47ECDD" w14:textId="77777777" w:rsidR="007A2DED" w:rsidRPr="00CD3877" w:rsidRDefault="007A2DED" w:rsidP="00520C61">
            <w:pPr>
              <w:jc w:val="both"/>
              <w:rPr>
                <w:sz w:val="20"/>
                <w:szCs w:val="20"/>
              </w:rPr>
            </w:pPr>
          </w:p>
          <w:p w14:paraId="015699FA" w14:textId="77777777" w:rsidR="002D7470" w:rsidRPr="00CD3877" w:rsidRDefault="007A2DED" w:rsidP="007A2DED">
            <w:pPr>
              <w:tabs>
                <w:tab w:val="left" w:pos="0"/>
                <w:tab w:val="left" w:pos="567"/>
              </w:tabs>
              <w:autoSpaceDE/>
              <w:autoSpaceDN/>
              <w:spacing w:before="225" w:after="225"/>
              <w:contextualSpacing/>
              <w:jc w:val="both"/>
              <w:rPr>
                <w:sz w:val="20"/>
                <w:szCs w:val="20"/>
              </w:rPr>
            </w:pPr>
            <w:bookmarkStart w:id="10" w:name="paragraf-7.odsek-2.pismeno-c.text"/>
            <w:bookmarkStart w:id="11" w:name="paragraf-7.odsek-2"/>
            <w:bookmarkStart w:id="12" w:name="paragraf-7.odsek-2.pismeno-c"/>
            <w:r w:rsidRPr="00CD3877">
              <w:rPr>
                <w:sz w:val="20"/>
                <w:szCs w:val="20"/>
              </w:rPr>
              <w:t xml:space="preserve">Zamestnanci bez ochranného odevu a osobných ochranných pracovných prostriedkov na  ochranu dýchacích orgánov nemôžu v zasiahnutom priestore pracovať. </w:t>
            </w:r>
            <w:bookmarkEnd w:id="10"/>
            <w:bookmarkEnd w:id="11"/>
            <w:bookmarkEnd w:id="12"/>
          </w:p>
        </w:tc>
        <w:tc>
          <w:tcPr>
            <w:tcW w:w="720" w:type="dxa"/>
          </w:tcPr>
          <w:p w14:paraId="725DCE6E" w14:textId="77777777" w:rsidR="002D7470" w:rsidRPr="00CD3877" w:rsidRDefault="00D75F4D">
            <w:pPr>
              <w:jc w:val="center"/>
              <w:rPr>
                <w:sz w:val="20"/>
                <w:szCs w:val="20"/>
              </w:rPr>
            </w:pPr>
            <w:r w:rsidRPr="00CD3877">
              <w:rPr>
                <w:sz w:val="20"/>
                <w:szCs w:val="20"/>
              </w:rPr>
              <w:t>Ú</w:t>
            </w:r>
          </w:p>
        </w:tc>
        <w:tc>
          <w:tcPr>
            <w:tcW w:w="978" w:type="dxa"/>
          </w:tcPr>
          <w:p w14:paraId="13C53E29" w14:textId="77777777" w:rsidR="002D7470" w:rsidRPr="00CD3877" w:rsidRDefault="002D7470">
            <w:pPr>
              <w:jc w:val="center"/>
              <w:rPr>
                <w:sz w:val="20"/>
                <w:szCs w:val="20"/>
              </w:rPr>
            </w:pPr>
          </w:p>
        </w:tc>
        <w:tc>
          <w:tcPr>
            <w:tcW w:w="797" w:type="dxa"/>
          </w:tcPr>
          <w:p w14:paraId="10EE7500" w14:textId="77777777" w:rsidR="002D7470" w:rsidRPr="00CD3877" w:rsidRDefault="00A331EE" w:rsidP="00A331EE">
            <w:pPr>
              <w:pStyle w:val="Nadpis1"/>
              <w:widowControl w:val="0"/>
              <w:suppressAutoHyphens/>
              <w:rPr>
                <w:b w:val="0"/>
                <w:bCs w:val="0"/>
                <w:sz w:val="20"/>
                <w:szCs w:val="20"/>
              </w:rPr>
            </w:pPr>
            <w:r w:rsidRPr="00CD3877">
              <w:rPr>
                <w:b w:val="0"/>
                <w:bCs w:val="0"/>
                <w:sz w:val="20"/>
                <w:szCs w:val="20"/>
              </w:rPr>
              <w:t>GP - N</w:t>
            </w:r>
          </w:p>
        </w:tc>
        <w:tc>
          <w:tcPr>
            <w:tcW w:w="1559" w:type="dxa"/>
          </w:tcPr>
          <w:p w14:paraId="270B4D21" w14:textId="77777777" w:rsidR="002D7470" w:rsidRPr="00CD3877" w:rsidRDefault="002D7470">
            <w:pPr>
              <w:pStyle w:val="Nadpis1"/>
              <w:widowControl w:val="0"/>
              <w:suppressAutoHyphens/>
              <w:jc w:val="both"/>
              <w:rPr>
                <w:b w:val="0"/>
                <w:bCs w:val="0"/>
                <w:sz w:val="20"/>
                <w:szCs w:val="20"/>
              </w:rPr>
            </w:pPr>
          </w:p>
        </w:tc>
      </w:tr>
      <w:tr w:rsidR="008D5CC8" w:rsidRPr="00CD3877" w14:paraId="0B7BA957" w14:textId="77777777" w:rsidTr="00E408EC">
        <w:trPr>
          <w:gridAfter w:val="1"/>
          <w:wAfter w:w="7" w:type="dxa"/>
        </w:trPr>
        <w:tc>
          <w:tcPr>
            <w:tcW w:w="634" w:type="dxa"/>
          </w:tcPr>
          <w:p w14:paraId="04E2E8B2" w14:textId="77777777" w:rsidR="002D7470" w:rsidRPr="00CD3877" w:rsidRDefault="002D7470">
            <w:pPr>
              <w:jc w:val="center"/>
              <w:rPr>
                <w:sz w:val="20"/>
                <w:szCs w:val="20"/>
              </w:rPr>
            </w:pPr>
            <w:r w:rsidRPr="00CD3877">
              <w:rPr>
                <w:sz w:val="20"/>
                <w:szCs w:val="20"/>
              </w:rPr>
              <w:t>Č:8</w:t>
            </w:r>
          </w:p>
        </w:tc>
        <w:tc>
          <w:tcPr>
            <w:tcW w:w="3969" w:type="dxa"/>
            <w:gridSpan w:val="2"/>
          </w:tcPr>
          <w:p w14:paraId="1005A4D9" w14:textId="77777777" w:rsidR="002D7470" w:rsidRPr="00CD3877" w:rsidRDefault="002D7470">
            <w:pPr>
              <w:pStyle w:val="Nadpis3"/>
              <w:numPr>
                <w:ilvl w:val="0"/>
                <w:numId w:val="0"/>
              </w:numPr>
              <w:jc w:val="both"/>
            </w:pPr>
            <w:r w:rsidRPr="00CD3877">
              <w:t>Predvídateľná expozícia</w:t>
            </w:r>
          </w:p>
        </w:tc>
        <w:tc>
          <w:tcPr>
            <w:tcW w:w="642" w:type="dxa"/>
          </w:tcPr>
          <w:p w14:paraId="4391C471" w14:textId="77777777" w:rsidR="002D7470" w:rsidRPr="00CD3877" w:rsidRDefault="002D7470">
            <w:pPr>
              <w:jc w:val="center"/>
              <w:rPr>
                <w:sz w:val="20"/>
                <w:szCs w:val="20"/>
              </w:rPr>
            </w:pPr>
          </w:p>
        </w:tc>
        <w:tc>
          <w:tcPr>
            <w:tcW w:w="993" w:type="dxa"/>
          </w:tcPr>
          <w:p w14:paraId="4A29F1F3" w14:textId="77777777" w:rsidR="002D7470" w:rsidRPr="00CD3877" w:rsidRDefault="002D7470">
            <w:pPr>
              <w:jc w:val="center"/>
              <w:rPr>
                <w:sz w:val="20"/>
                <w:szCs w:val="20"/>
              </w:rPr>
            </w:pPr>
          </w:p>
        </w:tc>
        <w:tc>
          <w:tcPr>
            <w:tcW w:w="898" w:type="dxa"/>
          </w:tcPr>
          <w:p w14:paraId="4633DB62" w14:textId="77777777" w:rsidR="002D7470" w:rsidRPr="00CD3877" w:rsidRDefault="002D7470">
            <w:pPr>
              <w:pStyle w:val="Normlny0"/>
              <w:jc w:val="center"/>
            </w:pPr>
            <w:r w:rsidRPr="00CD3877">
              <w:t>§ 8</w:t>
            </w:r>
          </w:p>
        </w:tc>
        <w:tc>
          <w:tcPr>
            <w:tcW w:w="3600" w:type="dxa"/>
          </w:tcPr>
          <w:p w14:paraId="4E740BDA" w14:textId="77777777" w:rsidR="002D7470" w:rsidRPr="00CD3877" w:rsidRDefault="002D7470">
            <w:pPr>
              <w:pStyle w:val="Nadpis3"/>
              <w:numPr>
                <w:ilvl w:val="0"/>
                <w:numId w:val="0"/>
              </w:numPr>
              <w:jc w:val="both"/>
              <w:rPr>
                <w:bCs w:val="0"/>
              </w:rPr>
            </w:pPr>
            <w:r w:rsidRPr="00CD3877">
              <w:rPr>
                <w:bCs w:val="0"/>
              </w:rPr>
              <w:t>Predvídateľná expozícia</w:t>
            </w:r>
          </w:p>
        </w:tc>
        <w:tc>
          <w:tcPr>
            <w:tcW w:w="720" w:type="dxa"/>
          </w:tcPr>
          <w:p w14:paraId="54F78E73" w14:textId="77777777" w:rsidR="002D7470" w:rsidRPr="00CD3877" w:rsidRDefault="002D7470">
            <w:pPr>
              <w:jc w:val="center"/>
              <w:rPr>
                <w:sz w:val="20"/>
                <w:szCs w:val="20"/>
              </w:rPr>
            </w:pPr>
          </w:p>
        </w:tc>
        <w:tc>
          <w:tcPr>
            <w:tcW w:w="978" w:type="dxa"/>
          </w:tcPr>
          <w:p w14:paraId="3820ACF7" w14:textId="77777777" w:rsidR="002D7470" w:rsidRPr="00CD3877" w:rsidRDefault="002D7470">
            <w:pPr>
              <w:jc w:val="center"/>
              <w:rPr>
                <w:sz w:val="20"/>
                <w:szCs w:val="20"/>
              </w:rPr>
            </w:pPr>
          </w:p>
        </w:tc>
        <w:tc>
          <w:tcPr>
            <w:tcW w:w="797" w:type="dxa"/>
          </w:tcPr>
          <w:p w14:paraId="58985BBE" w14:textId="77777777" w:rsidR="002D7470" w:rsidRPr="00CD3877" w:rsidRDefault="002D7470" w:rsidP="00A331EE">
            <w:pPr>
              <w:pStyle w:val="Nadpis1"/>
              <w:widowControl w:val="0"/>
              <w:suppressAutoHyphens/>
              <w:rPr>
                <w:b w:val="0"/>
                <w:bCs w:val="0"/>
                <w:sz w:val="20"/>
                <w:szCs w:val="20"/>
              </w:rPr>
            </w:pPr>
          </w:p>
        </w:tc>
        <w:tc>
          <w:tcPr>
            <w:tcW w:w="1559" w:type="dxa"/>
          </w:tcPr>
          <w:p w14:paraId="680463F5" w14:textId="77777777" w:rsidR="002D7470" w:rsidRPr="00CD3877" w:rsidRDefault="002D7470">
            <w:pPr>
              <w:pStyle w:val="Nadpis1"/>
              <w:widowControl w:val="0"/>
              <w:suppressAutoHyphens/>
              <w:jc w:val="both"/>
              <w:rPr>
                <w:b w:val="0"/>
                <w:bCs w:val="0"/>
                <w:sz w:val="20"/>
                <w:szCs w:val="20"/>
              </w:rPr>
            </w:pPr>
          </w:p>
        </w:tc>
      </w:tr>
      <w:tr w:rsidR="008D5CC8" w:rsidRPr="00CD3877" w14:paraId="7F56CEAA" w14:textId="77777777" w:rsidTr="00E408EC">
        <w:trPr>
          <w:gridAfter w:val="1"/>
          <w:wAfter w:w="7" w:type="dxa"/>
        </w:trPr>
        <w:tc>
          <w:tcPr>
            <w:tcW w:w="634" w:type="dxa"/>
          </w:tcPr>
          <w:p w14:paraId="221C2156" w14:textId="77777777" w:rsidR="002D7470" w:rsidRPr="00CD3877" w:rsidRDefault="002D7470">
            <w:pPr>
              <w:jc w:val="center"/>
              <w:rPr>
                <w:sz w:val="20"/>
                <w:szCs w:val="20"/>
              </w:rPr>
            </w:pPr>
            <w:r w:rsidRPr="00CD3877">
              <w:rPr>
                <w:sz w:val="20"/>
                <w:szCs w:val="20"/>
              </w:rPr>
              <w:t>Č:8</w:t>
            </w:r>
          </w:p>
          <w:p w14:paraId="2C379298" w14:textId="77777777" w:rsidR="002D7470" w:rsidRPr="00CD3877" w:rsidRDefault="002D7470">
            <w:pPr>
              <w:jc w:val="center"/>
              <w:rPr>
                <w:sz w:val="20"/>
                <w:szCs w:val="20"/>
              </w:rPr>
            </w:pPr>
            <w:r w:rsidRPr="00CD3877">
              <w:rPr>
                <w:sz w:val="20"/>
                <w:szCs w:val="20"/>
              </w:rPr>
              <w:t>O:1</w:t>
            </w:r>
          </w:p>
        </w:tc>
        <w:tc>
          <w:tcPr>
            <w:tcW w:w="3969" w:type="dxa"/>
            <w:gridSpan w:val="2"/>
          </w:tcPr>
          <w:p w14:paraId="6AFFAD74" w14:textId="77777777" w:rsidR="009F0F93" w:rsidRPr="00CD3877" w:rsidRDefault="009F0F93" w:rsidP="009F0F93">
            <w:pPr>
              <w:pStyle w:val="CM4"/>
              <w:spacing w:before="60" w:after="60"/>
              <w:jc w:val="both"/>
              <w:rPr>
                <w:sz w:val="20"/>
                <w:szCs w:val="20"/>
              </w:rPr>
            </w:pPr>
            <w:r w:rsidRPr="00CD3877">
              <w:rPr>
                <w:sz w:val="20"/>
                <w:szCs w:val="20"/>
              </w:rPr>
              <w:t xml:space="preserve">Pri určitých činnostiach, napríklad údržbárskych prácach, pri ktorých je predvídateľná možnosť značného zvýšenia expozície pracovníkov a vzhľadom na ktoré bol vyčerpaný celý rozsah ďalších technických preventívnych opatrení na </w:t>
            </w:r>
            <w:r w:rsidRPr="00CD3877">
              <w:rPr>
                <w:sz w:val="20"/>
                <w:szCs w:val="20"/>
              </w:rPr>
              <w:lastRenderedPageBreak/>
              <w:t>obmedzenie  expozície pracovníkov, zamestnávateľ určí po porade s pracovníkmi a/alebo ich zástupcami v podniku alebo prevádzkarni, bez toho, aby bola dotknutá zodpovednosť zamestnávateľa, potrebné opatrenia na skrátenie doby expozície pracovníkov na minimum a na zabezpečenie ochrany pracovníkov počas výkonu týchto činností.</w:t>
            </w:r>
          </w:p>
          <w:p w14:paraId="6DAE2BFB" w14:textId="77777777" w:rsidR="009F0F93" w:rsidRPr="00CD3877" w:rsidRDefault="009F0F93" w:rsidP="009F0F93">
            <w:pPr>
              <w:pStyle w:val="CM4"/>
              <w:spacing w:before="60" w:after="60"/>
              <w:jc w:val="both"/>
              <w:rPr>
                <w:sz w:val="20"/>
                <w:szCs w:val="20"/>
              </w:rPr>
            </w:pPr>
          </w:p>
          <w:p w14:paraId="4DDA2B4D" w14:textId="77777777" w:rsidR="00520C61" w:rsidRPr="00CD3877" w:rsidRDefault="00520C61" w:rsidP="00520C61">
            <w:pPr>
              <w:pStyle w:val="Default"/>
              <w:rPr>
                <w:color w:val="auto"/>
                <w:sz w:val="20"/>
                <w:szCs w:val="20"/>
              </w:rPr>
            </w:pPr>
          </w:p>
          <w:p w14:paraId="45BC1133" w14:textId="77777777" w:rsidR="002D7470" w:rsidRPr="00CD3877" w:rsidRDefault="009F0F93" w:rsidP="009F0F93">
            <w:pPr>
              <w:pStyle w:val="CM4"/>
              <w:spacing w:before="60" w:after="60"/>
              <w:jc w:val="both"/>
              <w:rPr>
                <w:sz w:val="20"/>
                <w:szCs w:val="20"/>
              </w:rPr>
            </w:pPr>
            <w:r w:rsidRPr="00CD3877">
              <w:rPr>
                <w:sz w:val="20"/>
                <w:szCs w:val="20"/>
              </w:rPr>
              <w:t>Podľa prvého odseku sa príslušným pracovníkom poskytne ochranný odev a prostriedky na osobnú ochranu dýchacích ciest, ktoré musia nosiť počas pretrvávania nadmernej expozície; táto  expozícia nemôže byť trvalá a prísne sa obmedzí pre každého pracovníka na minimálne nutnú dobu;</w:t>
            </w:r>
          </w:p>
        </w:tc>
        <w:tc>
          <w:tcPr>
            <w:tcW w:w="642" w:type="dxa"/>
          </w:tcPr>
          <w:p w14:paraId="5AEC9E67" w14:textId="77777777" w:rsidR="002D7470" w:rsidRPr="00CD3877" w:rsidRDefault="002D7470">
            <w:pPr>
              <w:jc w:val="center"/>
              <w:rPr>
                <w:sz w:val="20"/>
                <w:szCs w:val="20"/>
              </w:rPr>
            </w:pPr>
            <w:r w:rsidRPr="00CD3877">
              <w:rPr>
                <w:sz w:val="20"/>
                <w:szCs w:val="20"/>
              </w:rPr>
              <w:lastRenderedPageBreak/>
              <w:t>N</w:t>
            </w:r>
          </w:p>
        </w:tc>
        <w:tc>
          <w:tcPr>
            <w:tcW w:w="993" w:type="dxa"/>
          </w:tcPr>
          <w:p w14:paraId="4285BD32" w14:textId="77777777" w:rsidR="002D7470" w:rsidRPr="00CD3877" w:rsidRDefault="006C1DF1">
            <w:pPr>
              <w:jc w:val="center"/>
              <w:rPr>
                <w:sz w:val="20"/>
                <w:szCs w:val="20"/>
              </w:rPr>
            </w:pPr>
            <w:r w:rsidRPr="00CD3877">
              <w:rPr>
                <w:sz w:val="20"/>
                <w:szCs w:val="20"/>
              </w:rPr>
              <w:t xml:space="preserve">Návrh nariadenia vlády </w:t>
            </w:r>
          </w:p>
        </w:tc>
        <w:tc>
          <w:tcPr>
            <w:tcW w:w="898" w:type="dxa"/>
          </w:tcPr>
          <w:p w14:paraId="1FB7F099" w14:textId="77777777" w:rsidR="002D7470" w:rsidRPr="00CD3877" w:rsidRDefault="002D7470">
            <w:pPr>
              <w:pStyle w:val="Normlny0"/>
              <w:jc w:val="center"/>
            </w:pPr>
            <w:r w:rsidRPr="00CD3877">
              <w:t>§ 8</w:t>
            </w:r>
          </w:p>
          <w:p w14:paraId="6E95D15B" w14:textId="77777777" w:rsidR="002D7470" w:rsidRPr="00CD3877" w:rsidRDefault="002D7470">
            <w:pPr>
              <w:pStyle w:val="Normlny0"/>
              <w:jc w:val="center"/>
            </w:pPr>
            <w:r w:rsidRPr="00CD3877">
              <w:t>O: 1</w:t>
            </w:r>
          </w:p>
          <w:p w14:paraId="048D7D9C" w14:textId="77777777" w:rsidR="002D7470" w:rsidRPr="00CD3877" w:rsidRDefault="002D7470">
            <w:pPr>
              <w:pStyle w:val="Normlny0"/>
              <w:jc w:val="center"/>
            </w:pPr>
          </w:p>
          <w:p w14:paraId="43186C5D" w14:textId="77777777" w:rsidR="002D7470" w:rsidRPr="00CD3877" w:rsidRDefault="002D7470">
            <w:pPr>
              <w:pStyle w:val="Normlny0"/>
              <w:jc w:val="center"/>
            </w:pPr>
          </w:p>
          <w:p w14:paraId="1B020973" w14:textId="77777777" w:rsidR="002D7470" w:rsidRPr="00CD3877" w:rsidRDefault="002D7470">
            <w:pPr>
              <w:pStyle w:val="Normlny0"/>
              <w:jc w:val="center"/>
            </w:pPr>
          </w:p>
          <w:p w14:paraId="38313634" w14:textId="77777777" w:rsidR="002D7470" w:rsidRPr="00CD3877" w:rsidRDefault="002D7470">
            <w:pPr>
              <w:pStyle w:val="Normlny0"/>
              <w:jc w:val="center"/>
            </w:pPr>
          </w:p>
          <w:p w14:paraId="52F92FEC" w14:textId="77777777" w:rsidR="002D7470" w:rsidRPr="00CD3877" w:rsidRDefault="002D7470">
            <w:pPr>
              <w:pStyle w:val="Normlny0"/>
              <w:jc w:val="center"/>
            </w:pPr>
          </w:p>
          <w:p w14:paraId="3CB05211" w14:textId="77777777" w:rsidR="002D7470" w:rsidRPr="00CD3877" w:rsidRDefault="002D7470">
            <w:pPr>
              <w:pStyle w:val="Normlny0"/>
              <w:jc w:val="center"/>
            </w:pPr>
          </w:p>
          <w:p w14:paraId="53492E24" w14:textId="77777777" w:rsidR="002D7470" w:rsidRPr="00CD3877" w:rsidRDefault="002D7470">
            <w:pPr>
              <w:pStyle w:val="Normlny0"/>
              <w:jc w:val="center"/>
            </w:pPr>
          </w:p>
          <w:p w14:paraId="397BFE5C" w14:textId="77777777" w:rsidR="002D7470" w:rsidRPr="00CD3877" w:rsidRDefault="002D7470">
            <w:pPr>
              <w:pStyle w:val="Normlny0"/>
              <w:jc w:val="center"/>
            </w:pPr>
          </w:p>
          <w:p w14:paraId="64D9DCBF" w14:textId="77777777" w:rsidR="002D7470" w:rsidRPr="00CD3877" w:rsidRDefault="002D7470">
            <w:pPr>
              <w:pStyle w:val="Normlny0"/>
              <w:jc w:val="center"/>
            </w:pPr>
          </w:p>
          <w:p w14:paraId="14F6769D" w14:textId="77777777" w:rsidR="002D7470" w:rsidRPr="00CD3877" w:rsidRDefault="002D7470">
            <w:pPr>
              <w:pStyle w:val="Normlny0"/>
              <w:jc w:val="center"/>
            </w:pPr>
          </w:p>
          <w:p w14:paraId="4E3115BD" w14:textId="77777777" w:rsidR="002D7470" w:rsidRPr="00CD3877" w:rsidRDefault="002D7470">
            <w:pPr>
              <w:pStyle w:val="Normlny0"/>
              <w:jc w:val="center"/>
            </w:pPr>
          </w:p>
          <w:p w14:paraId="4C1BD00C" w14:textId="77777777" w:rsidR="002D7470" w:rsidRPr="00CD3877" w:rsidRDefault="002D7470">
            <w:pPr>
              <w:pStyle w:val="Normlny0"/>
              <w:jc w:val="center"/>
            </w:pPr>
          </w:p>
          <w:p w14:paraId="620934C6" w14:textId="77777777" w:rsidR="002D7470" w:rsidRPr="00CD3877" w:rsidRDefault="002D7470">
            <w:pPr>
              <w:pStyle w:val="Normlny0"/>
              <w:jc w:val="center"/>
            </w:pPr>
          </w:p>
          <w:p w14:paraId="163A76A9" w14:textId="77777777" w:rsidR="002D7470" w:rsidRPr="00CD3877" w:rsidRDefault="002D7470">
            <w:pPr>
              <w:pStyle w:val="Normlny0"/>
              <w:jc w:val="center"/>
            </w:pPr>
          </w:p>
          <w:p w14:paraId="5BE6E5FE" w14:textId="77777777" w:rsidR="00520C61" w:rsidRPr="00CD3877" w:rsidRDefault="00520C61" w:rsidP="004D3ABD">
            <w:pPr>
              <w:pStyle w:val="Normlny0"/>
              <w:jc w:val="center"/>
            </w:pPr>
          </w:p>
          <w:p w14:paraId="44122EBE" w14:textId="77777777" w:rsidR="004D3ABD" w:rsidRPr="00CD3877" w:rsidRDefault="004D3ABD" w:rsidP="004D3ABD">
            <w:pPr>
              <w:pStyle w:val="Normlny0"/>
              <w:jc w:val="center"/>
            </w:pPr>
            <w:r w:rsidRPr="00CD3877">
              <w:t>O: 2</w:t>
            </w:r>
          </w:p>
          <w:p w14:paraId="08981754" w14:textId="77777777" w:rsidR="002D7470" w:rsidRPr="00CD3877" w:rsidRDefault="002D7470">
            <w:pPr>
              <w:pStyle w:val="Normlny0"/>
              <w:jc w:val="center"/>
            </w:pPr>
          </w:p>
          <w:p w14:paraId="4DC39EFF" w14:textId="77777777" w:rsidR="002D7470" w:rsidRPr="00CD3877" w:rsidRDefault="002D7470" w:rsidP="00FB1B7D">
            <w:pPr>
              <w:pStyle w:val="Normlny0"/>
            </w:pPr>
          </w:p>
          <w:p w14:paraId="64B7804A" w14:textId="77777777" w:rsidR="008455E8" w:rsidRPr="00CD3877" w:rsidRDefault="008455E8" w:rsidP="007C38F3">
            <w:pPr>
              <w:pStyle w:val="Normlny0"/>
            </w:pPr>
          </w:p>
        </w:tc>
        <w:tc>
          <w:tcPr>
            <w:tcW w:w="3600" w:type="dxa"/>
          </w:tcPr>
          <w:p w14:paraId="6EC1870C" w14:textId="77777777" w:rsidR="004D3ABD" w:rsidRPr="00CD3877" w:rsidRDefault="0087603A" w:rsidP="00FB1B7D">
            <w:pPr>
              <w:jc w:val="both"/>
              <w:rPr>
                <w:sz w:val="20"/>
                <w:szCs w:val="20"/>
              </w:rPr>
            </w:pPr>
            <w:r w:rsidRPr="00CD3877">
              <w:rPr>
                <w:sz w:val="20"/>
                <w:szCs w:val="20"/>
              </w:rPr>
              <w:lastRenderedPageBreak/>
              <w:t xml:space="preserve">Pri údržbe a opravách alebo iných činnostiach, pri ktorých možno predvídať významné zvýšenie expozície zamestnancov karcinogénnym faktorom, mutagénnym faktorom alebo reprodukčne toxickým faktorom, aj za predpokladu </w:t>
            </w:r>
            <w:r w:rsidRPr="00CD3877">
              <w:rPr>
                <w:sz w:val="20"/>
                <w:szCs w:val="20"/>
              </w:rPr>
              <w:lastRenderedPageBreak/>
              <w:t>vykonania všetkých dostupných technických preventívnych opatrení, zamestnávateľ vykoná po konzultácii so zamestnancami a ich zástupcami pre bezpečnosť a ochranu zdravia pri práci ďalšie potrebné opatrenia na skrátenie trvania expozície na minimum a na zabezpečenie ochrany zdravia alebo bezpečnosti zamestnancov počas týchto činností</w:t>
            </w:r>
            <w:r w:rsidR="00520C61" w:rsidRPr="00CD3877">
              <w:rPr>
                <w:sz w:val="20"/>
                <w:szCs w:val="20"/>
              </w:rPr>
              <w:t>.</w:t>
            </w:r>
          </w:p>
          <w:p w14:paraId="1166D458" w14:textId="77777777" w:rsidR="00520C61" w:rsidRPr="00CD3877" w:rsidRDefault="00520C61" w:rsidP="00FB1B7D">
            <w:pPr>
              <w:jc w:val="both"/>
              <w:rPr>
                <w:sz w:val="20"/>
                <w:szCs w:val="20"/>
              </w:rPr>
            </w:pPr>
          </w:p>
          <w:p w14:paraId="30ECE68C" w14:textId="77777777" w:rsidR="008455E8" w:rsidRPr="00CD3877" w:rsidRDefault="0087603A" w:rsidP="00FB1B7D">
            <w:pPr>
              <w:jc w:val="both"/>
              <w:rPr>
                <w:sz w:val="20"/>
                <w:szCs w:val="20"/>
              </w:rPr>
            </w:pPr>
            <w:r w:rsidRPr="00CD3877">
              <w:rPr>
                <w:sz w:val="20"/>
                <w:szCs w:val="20"/>
              </w:rPr>
              <w:t>Pri činnostiach podľa odseku 1 zamestnávateľ poskytne zamestnancom ochranný odev a osobné ochranné pracovné prostriedky na ochranu dýchacích orgánov, ktoré musia používať počas celého trvania mimoriadnej expozície karcinogénnym faktorom, mutagénnym faktorom alebo reprodukčne toxickým faktorom;</w:t>
            </w:r>
            <w:r w:rsidRPr="00CD3877">
              <w:rPr>
                <w:sz w:val="20"/>
                <w:szCs w:val="20"/>
                <w:vertAlign w:val="superscript"/>
              </w:rPr>
              <w:t>17</w:t>
            </w:r>
            <w:r w:rsidRPr="00CD3877">
              <w:rPr>
                <w:sz w:val="20"/>
                <w:szCs w:val="20"/>
              </w:rPr>
              <w:t>) táto  expozícia nemôže byť trvalá a musí sa obmedziť pre každého zamestnanca na minimálne potrebnú dobu</w:t>
            </w:r>
            <w:r w:rsidR="00165DCF" w:rsidRPr="00CD3877">
              <w:rPr>
                <w:sz w:val="20"/>
                <w:szCs w:val="20"/>
              </w:rPr>
              <w:t>.</w:t>
            </w:r>
          </w:p>
        </w:tc>
        <w:tc>
          <w:tcPr>
            <w:tcW w:w="720" w:type="dxa"/>
          </w:tcPr>
          <w:p w14:paraId="0B5553A4" w14:textId="77777777" w:rsidR="002D7470" w:rsidRPr="00CD3877" w:rsidRDefault="00D75F4D">
            <w:pPr>
              <w:jc w:val="center"/>
              <w:rPr>
                <w:sz w:val="20"/>
                <w:szCs w:val="20"/>
              </w:rPr>
            </w:pPr>
            <w:r w:rsidRPr="00CD3877">
              <w:rPr>
                <w:sz w:val="20"/>
                <w:szCs w:val="20"/>
              </w:rPr>
              <w:lastRenderedPageBreak/>
              <w:t>Ú</w:t>
            </w:r>
          </w:p>
        </w:tc>
        <w:tc>
          <w:tcPr>
            <w:tcW w:w="978" w:type="dxa"/>
          </w:tcPr>
          <w:p w14:paraId="637678B1" w14:textId="77777777" w:rsidR="002D7470" w:rsidRPr="00CD3877" w:rsidRDefault="002D7470">
            <w:pPr>
              <w:jc w:val="center"/>
              <w:rPr>
                <w:sz w:val="20"/>
                <w:szCs w:val="20"/>
              </w:rPr>
            </w:pPr>
          </w:p>
        </w:tc>
        <w:tc>
          <w:tcPr>
            <w:tcW w:w="797" w:type="dxa"/>
          </w:tcPr>
          <w:p w14:paraId="53010E65" w14:textId="77777777" w:rsidR="002D7470" w:rsidRPr="00CD3877" w:rsidRDefault="00A331EE" w:rsidP="00A331EE">
            <w:pPr>
              <w:pStyle w:val="Nadpis1"/>
              <w:widowControl w:val="0"/>
              <w:suppressAutoHyphens/>
              <w:rPr>
                <w:b w:val="0"/>
                <w:bCs w:val="0"/>
                <w:sz w:val="20"/>
                <w:szCs w:val="20"/>
              </w:rPr>
            </w:pPr>
            <w:r w:rsidRPr="00CD3877">
              <w:rPr>
                <w:b w:val="0"/>
                <w:bCs w:val="0"/>
                <w:sz w:val="20"/>
                <w:szCs w:val="20"/>
              </w:rPr>
              <w:t>GP - N</w:t>
            </w:r>
          </w:p>
        </w:tc>
        <w:tc>
          <w:tcPr>
            <w:tcW w:w="1559" w:type="dxa"/>
          </w:tcPr>
          <w:p w14:paraId="6A920857" w14:textId="77777777" w:rsidR="002D7470" w:rsidRPr="00CD3877" w:rsidRDefault="002D7470">
            <w:pPr>
              <w:pStyle w:val="Nadpis1"/>
              <w:widowControl w:val="0"/>
              <w:suppressAutoHyphens/>
              <w:jc w:val="both"/>
              <w:rPr>
                <w:b w:val="0"/>
                <w:bCs w:val="0"/>
                <w:sz w:val="20"/>
                <w:szCs w:val="20"/>
              </w:rPr>
            </w:pPr>
          </w:p>
        </w:tc>
      </w:tr>
      <w:tr w:rsidR="008D5CC8" w:rsidRPr="00CD3877" w14:paraId="53A64B40" w14:textId="77777777" w:rsidTr="00E408EC">
        <w:trPr>
          <w:gridAfter w:val="1"/>
          <w:wAfter w:w="7" w:type="dxa"/>
        </w:trPr>
        <w:tc>
          <w:tcPr>
            <w:tcW w:w="634" w:type="dxa"/>
          </w:tcPr>
          <w:p w14:paraId="40434086" w14:textId="77777777" w:rsidR="002D7470" w:rsidRPr="00CD3877" w:rsidRDefault="002D7470">
            <w:pPr>
              <w:jc w:val="center"/>
              <w:rPr>
                <w:sz w:val="20"/>
                <w:szCs w:val="20"/>
              </w:rPr>
            </w:pPr>
            <w:r w:rsidRPr="00CD3877">
              <w:rPr>
                <w:sz w:val="20"/>
                <w:szCs w:val="20"/>
              </w:rPr>
              <w:t>Č:8</w:t>
            </w:r>
          </w:p>
          <w:p w14:paraId="6F0F3CC1" w14:textId="77777777" w:rsidR="002D7470" w:rsidRPr="00CD3877" w:rsidRDefault="002D7470">
            <w:pPr>
              <w:jc w:val="center"/>
              <w:rPr>
                <w:sz w:val="20"/>
                <w:szCs w:val="20"/>
              </w:rPr>
            </w:pPr>
            <w:r w:rsidRPr="00CD3877">
              <w:rPr>
                <w:sz w:val="20"/>
                <w:szCs w:val="20"/>
              </w:rPr>
              <w:t>O:2</w:t>
            </w:r>
          </w:p>
        </w:tc>
        <w:tc>
          <w:tcPr>
            <w:tcW w:w="3969" w:type="dxa"/>
            <w:gridSpan w:val="2"/>
          </w:tcPr>
          <w:p w14:paraId="369A9D6B" w14:textId="77777777" w:rsidR="002D7470" w:rsidRPr="00CD3877" w:rsidRDefault="009F0F93" w:rsidP="009F0F93">
            <w:pPr>
              <w:jc w:val="both"/>
              <w:rPr>
                <w:rStyle w:val="WW8Num59z0"/>
                <w:sz w:val="20"/>
                <w:szCs w:val="20"/>
              </w:rPr>
            </w:pPr>
            <w:r w:rsidRPr="00CD3877">
              <w:rPr>
                <w:sz w:val="20"/>
                <w:szCs w:val="20"/>
              </w:rPr>
              <w:t>Vykonajú sa vhodné opatrenia, aby priestory, v ktorých sa vykonávajú činnosti uvedené v prvom pododseku odseku 1 boli zreteľne ohraničené a vyznačené, alebo aby sa iným spôsobom zabránilo vstupu neoprávnených osôb do týchto priestorov.</w:t>
            </w:r>
          </w:p>
        </w:tc>
        <w:tc>
          <w:tcPr>
            <w:tcW w:w="642" w:type="dxa"/>
          </w:tcPr>
          <w:p w14:paraId="6495DB86" w14:textId="77777777" w:rsidR="002D7470" w:rsidRPr="00CD3877" w:rsidRDefault="002D7470">
            <w:pPr>
              <w:jc w:val="center"/>
              <w:rPr>
                <w:sz w:val="20"/>
                <w:szCs w:val="20"/>
              </w:rPr>
            </w:pPr>
            <w:r w:rsidRPr="00CD3877">
              <w:rPr>
                <w:sz w:val="20"/>
                <w:szCs w:val="20"/>
              </w:rPr>
              <w:t>N</w:t>
            </w:r>
          </w:p>
        </w:tc>
        <w:tc>
          <w:tcPr>
            <w:tcW w:w="993" w:type="dxa"/>
          </w:tcPr>
          <w:p w14:paraId="641392B9" w14:textId="77777777" w:rsidR="002D7470" w:rsidRPr="00CD3877" w:rsidRDefault="006C1DF1">
            <w:pPr>
              <w:jc w:val="center"/>
              <w:rPr>
                <w:sz w:val="20"/>
                <w:szCs w:val="20"/>
              </w:rPr>
            </w:pPr>
            <w:r w:rsidRPr="00CD3877">
              <w:rPr>
                <w:sz w:val="20"/>
                <w:szCs w:val="20"/>
              </w:rPr>
              <w:t>Návrh nariadenia vlády</w:t>
            </w:r>
          </w:p>
          <w:p w14:paraId="5DF0A463" w14:textId="77777777" w:rsidR="004D3ABD" w:rsidRPr="00CD3877" w:rsidRDefault="004D3ABD">
            <w:pPr>
              <w:jc w:val="center"/>
              <w:rPr>
                <w:sz w:val="20"/>
                <w:szCs w:val="20"/>
              </w:rPr>
            </w:pPr>
          </w:p>
          <w:p w14:paraId="73DF5A5B" w14:textId="77777777" w:rsidR="004D3ABD" w:rsidRPr="00CD3877" w:rsidRDefault="004D3ABD" w:rsidP="007C38F3">
            <w:pPr>
              <w:jc w:val="center"/>
              <w:rPr>
                <w:sz w:val="20"/>
                <w:szCs w:val="20"/>
              </w:rPr>
            </w:pPr>
          </w:p>
        </w:tc>
        <w:tc>
          <w:tcPr>
            <w:tcW w:w="898" w:type="dxa"/>
          </w:tcPr>
          <w:p w14:paraId="5A9A4094" w14:textId="77777777" w:rsidR="007C38F3" w:rsidRPr="00CD3877" w:rsidRDefault="007C38F3" w:rsidP="00FB1B7D">
            <w:pPr>
              <w:pStyle w:val="Normlny0"/>
              <w:jc w:val="center"/>
            </w:pPr>
            <w:r w:rsidRPr="00CD3877">
              <w:t>§ 8</w:t>
            </w:r>
          </w:p>
          <w:p w14:paraId="6AAC60C7" w14:textId="77777777" w:rsidR="00FB1B7D" w:rsidRPr="00CD3877" w:rsidRDefault="007C38F3" w:rsidP="00FB1B7D">
            <w:pPr>
              <w:pStyle w:val="Normlny0"/>
              <w:jc w:val="center"/>
            </w:pPr>
            <w:r w:rsidRPr="00CD3877">
              <w:t>O: 3</w:t>
            </w:r>
            <w:r w:rsidR="00FB1B7D" w:rsidRPr="00CD3877">
              <w:t xml:space="preserve"> </w:t>
            </w:r>
          </w:p>
          <w:p w14:paraId="7209AB86" w14:textId="77777777" w:rsidR="002D7470" w:rsidRPr="00CD3877" w:rsidRDefault="002D7470" w:rsidP="004D3ABD">
            <w:pPr>
              <w:pStyle w:val="Normlny0"/>
              <w:jc w:val="center"/>
              <w:rPr>
                <w:rStyle w:val="WW-Znakyprepoznmkupodiarou"/>
                <w:vertAlign w:val="baseline"/>
              </w:rPr>
            </w:pPr>
          </w:p>
          <w:p w14:paraId="78062FD5" w14:textId="77777777" w:rsidR="004D3ABD" w:rsidRPr="00CD3877" w:rsidRDefault="004D3ABD" w:rsidP="007C38F3">
            <w:pPr>
              <w:pStyle w:val="Normlny0"/>
              <w:jc w:val="center"/>
              <w:rPr>
                <w:rStyle w:val="WW-Znakyprepoznmkupodiarou"/>
                <w:vertAlign w:val="baseline"/>
              </w:rPr>
            </w:pPr>
          </w:p>
        </w:tc>
        <w:tc>
          <w:tcPr>
            <w:tcW w:w="3600" w:type="dxa"/>
          </w:tcPr>
          <w:p w14:paraId="2065FDD6" w14:textId="77777777" w:rsidR="002D7470" w:rsidRPr="00CD3877" w:rsidRDefault="0087603A" w:rsidP="007C38F3">
            <w:pPr>
              <w:jc w:val="both"/>
              <w:rPr>
                <w:sz w:val="20"/>
                <w:szCs w:val="20"/>
              </w:rPr>
            </w:pPr>
            <w:r w:rsidRPr="00CD3877">
              <w:rPr>
                <w:sz w:val="20"/>
                <w:szCs w:val="20"/>
              </w:rPr>
              <w:t>Zamestnávateľ vykoná také opatrenia, aby priestory, v ktorých sa vykonávajú činnosti podľa odseku 1, boli zreteľne vymedzené a označené, alebo aby sa iným vhodným spôsobom zabránilo vstupu neoprávnených osôb do týchto priestorov</w:t>
            </w:r>
            <w:r w:rsidR="00A86602" w:rsidRPr="00CD3877">
              <w:rPr>
                <w:sz w:val="20"/>
                <w:szCs w:val="20"/>
              </w:rPr>
              <w:t>.</w:t>
            </w:r>
          </w:p>
        </w:tc>
        <w:tc>
          <w:tcPr>
            <w:tcW w:w="720" w:type="dxa"/>
          </w:tcPr>
          <w:p w14:paraId="03C7AD2C" w14:textId="77777777" w:rsidR="002D7470" w:rsidRPr="00CD3877" w:rsidRDefault="00D75F4D">
            <w:pPr>
              <w:jc w:val="center"/>
              <w:rPr>
                <w:sz w:val="20"/>
                <w:szCs w:val="20"/>
              </w:rPr>
            </w:pPr>
            <w:r w:rsidRPr="00CD3877">
              <w:rPr>
                <w:sz w:val="20"/>
                <w:szCs w:val="20"/>
              </w:rPr>
              <w:t>Ú</w:t>
            </w:r>
          </w:p>
        </w:tc>
        <w:tc>
          <w:tcPr>
            <w:tcW w:w="978" w:type="dxa"/>
          </w:tcPr>
          <w:p w14:paraId="1E4B2DD4" w14:textId="77777777" w:rsidR="002D7470" w:rsidRPr="00CD3877" w:rsidRDefault="002D7470">
            <w:pPr>
              <w:jc w:val="center"/>
              <w:rPr>
                <w:sz w:val="20"/>
                <w:szCs w:val="20"/>
              </w:rPr>
            </w:pPr>
          </w:p>
        </w:tc>
        <w:tc>
          <w:tcPr>
            <w:tcW w:w="797" w:type="dxa"/>
          </w:tcPr>
          <w:p w14:paraId="4529E460" w14:textId="77777777" w:rsidR="002D7470" w:rsidRPr="00CD3877" w:rsidRDefault="00A331EE" w:rsidP="00A331EE">
            <w:pPr>
              <w:pStyle w:val="Nadpis1"/>
              <w:widowControl w:val="0"/>
              <w:suppressAutoHyphens/>
              <w:rPr>
                <w:b w:val="0"/>
                <w:bCs w:val="0"/>
                <w:sz w:val="20"/>
                <w:szCs w:val="20"/>
              </w:rPr>
            </w:pPr>
            <w:r w:rsidRPr="00CD3877">
              <w:rPr>
                <w:b w:val="0"/>
                <w:bCs w:val="0"/>
                <w:sz w:val="20"/>
                <w:szCs w:val="20"/>
              </w:rPr>
              <w:t>GP - N</w:t>
            </w:r>
          </w:p>
        </w:tc>
        <w:tc>
          <w:tcPr>
            <w:tcW w:w="1559" w:type="dxa"/>
          </w:tcPr>
          <w:p w14:paraId="732AFFDA" w14:textId="77777777" w:rsidR="002D7470" w:rsidRPr="00CD3877" w:rsidRDefault="002D7470">
            <w:pPr>
              <w:pStyle w:val="Nadpis1"/>
              <w:widowControl w:val="0"/>
              <w:suppressAutoHyphens/>
              <w:jc w:val="both"/>
              <w:rPr>
                <w:b w:val="0"/>
                <w:bCs w:val="0"/>
                <w:sz w:val="20"/>
                <w:szCs w:val="20"/>
              </w:rPr>
            </w:pPr>
          </w:p>
        </w:tc>
      </w:tr>
      <w:tr w:rsidR="008D5CC8" w:rsidRPr="00CD3877" w14:paraId="753437D7" w14:textId="77777777" w:rsidTr="00E408EC">
        <w:trPr>
          <w:gridAfter w:val="1"/>
          <w:wAfter w:w="7" w:type="dxa"/>
        </w:trPr>
        <w:tc>
          <w:tcPr>
            <w:tcW w:w="634" w:type="dxa"/>
          </w:tcPr>
          <w:p w14:paraId="2DA1B63C" w14:textId="77777777" w:rsidR="002D7470" w:rsidRPr="00CD3877" w:rsidRDefault="002D7470">
            <w:pPr>
              <w:jc w:val="center"/>
              <w:rPr>
                <w:sz w:val="20"/>
                <w:szCs w:val="20"/>
              </w:rPr>
            </w:pPr>
            <w:r w:rsidRPr="00CD3877">
              <w:rPr>
                <w:sz w:val="20"/>
                <w:szCs w:val="20"/>
              </w:rPr>
              <w:t>Č:9</w:t>
            </w:r>
          </w:p>
        </w:tc>
        <w:tc>
          <w:tcPr>
            <w:tcW w:w="3969" w:type="dxa"/>
            <w:gridSpan w:val="2"/>
          </w:tcPr>
          <w:p w14:paraId="2FD8E96D" w14:textId="77777777" w:rsidR="009F0F93" w:rsidRPr="00CD3877" w:rsidRDefault="00433EFB" w:rsidP="009F0F93">
            <w:pPr>
              <w:pStyle w:val="CM1"/>
              <w:rPr>
                <w:sz w:val="20"/>
                <w:szCs w:val="20"/>
              </w:rPr>
            </w:pPr>
            <w:r w:rsidRPr="00CD3877">
              <w:rPr>
                <w:b/>
                <w:bCs/>
                <w:sz w:val="20"/>
                <w:szCs w:val="20"/>
              </w:rPr>
              <w:t>Prístup do nebezpečných priestorov</w:t>
            </w:r>
            <w:r w:rsidR="002D7470" w:rsidRPr="00CD3877">
              <w:rPr>
                <w:b/>
                <w:bCs/>
                <w:sz w:val="20"/>
                <w:szCs w:val="20"/>
              </w:rPr>
              <w:t xml:space="preserve"> </w:t>
            </w:r>
            <w:r w:rsidR="009F0F93" w:rsidRPr="00CD3877">
              <w:rPr>
                <w:sz w:val="20"/>
                <w:szCs w:val="20"/>
              </w:rPr>
              <w:t xml:space="preserve">Zamestnávatelia vykonajú vhodné opatrenia na zabezpečenie toho, že </w:t>
            </w:r>
          </w:p>
          <w:p w14:paraId="2F7FB4F8" w14:textId="77777777" w:rsidR="009F0F93" w:rsidRPr="00CD3877" w:rsidRDefault="009F0F93" w:rsidP="009F0F93">
            <w:pPr>
              <w:pStyle w:val="CM1"/>
              <w:rPr>
                <w:sz w:val="20"/>
                <w:szCs w:val="20"/>
              </w:rPr>
            </w:pPr>
            <w:r w:rsidRPr="00CD3877">
              <w:rPr>
                <w:sz w:val="20"/>
                <w:szCs w:val="20"/>
              </w:rPr>
              <w:t xml:space="preserve">priestory, v ktorých sa vykonávajú činnosti, pri ktorých výsledky posudzovania uvedeného v článku 3 ods. 2 poukazujú na ohrozenie bezpečnosti alebo zdravia pracovníkov, sa sprístupnia iba tým pracovníkom, od </w:t>
            </w:r>
          </w:p>
          <w:p w14:paraId="514E54AD" w14:textId="77777777" w:rsidR="009F0F93" w:rsidRPr="00CD3877" w:rsidRDefault="009F0F93" w:rsidP="009F0F93">
            <w:pPr>
              <w:pStyle w:val="CM1"/>
              <w:rPr>
                <w:sz w:val="20"/>
                <w:szCs w:val="20"/>
              </w:rPr>
            </w:pPr>
            <w:r w:rsidRPr="00CD3877">
              <w:rPr>
                <w:sz w:val="20"/>
                <w:szCs w:val="20"/>
              </w:rPr>
              <w:t xml:space="preserve">ktorých sa vyžaduje, aby do nich vstúpili z dôvodu vykonania práce </w:t>
            </w:r>
          </w:p>
          <w:p w14:paraId="45134EBC" w14:textId="77777777" w:rsidR="002D7470" w:rsidRPr="00CD3877" w:rsidRDefault="009F0F93" w:rsidP="009F0F93">
            <w:pPr>
              <w:pStyle w:val="CM1"/>
              <w:rPr>
                <w:sz w:val="20"/>
                <w:szCs w:val="20"/>
              </w:rPr>
            </w:pPr>
            <w:r w:rsidRPr="00CD3877">
              <w:rPr>
                <w:sz w:val="20"/>
                <w:szCs w:val="20"/>
              </w:rPr>
              <w:t>alebo úloh.</w:t>
            </w:r>
          </w:p>
        </w:tc>
        <w:tc>
          <w:tcPr>
            <w:tcW w:w="642" w:type="dxa"/>
          </w:tcPr>
          <w:p w14:paraId="10C04CA1" w14:textId="77777777" w:rsidR="002D7470" w:rsidRPr="00CD3877" w:rsidRDefault="002D7470">
            <w:pPr>
              <w:jc w:val="center"/>
              <w:rPr>
                <w:sz w:val="20"/>
                <w:szCs w:val="20"/>
              </w:rPr>
            </w:pPr>
            <w:r w:rsidRPr="00CD3877">
              <w:rPr>
                <w:sz w:val="20"/>
                <w:szCs w:val="20"/>
              </w:rPr>
              <w:t>N</w:t>
            </w:r>
          </w:p>
        </w:tc>
        <w:tc>
          <w:tcPr>
            <w:tcW w:w="993" w:type="dxa"/>
          </w:tcPr>
          <w:p w14:paraId="3C487728" w14:textId="77777777" w:rsidR="002D7470" w:rsidRPr="00CD3877" w:rsidRDefault="006C1DF1">
            <w:pPr>
              <w:jc w:val="center"/>
              <w:rPr>
                <w:sz w:val="20"/>
                <w:szCs w:val="20"/>
              </w:rPr>
            </w:pPr>
            <w:r w:rsidRPr="00CD3877">
              <w:rPr>
                <w:sz w:val="20"/>
                <w:szCs w:val="20"/>
              </w:rPr>
              <w:t>Návrh nariadenia vlády</w:t>
            </w:r>
          </w:p>
          <w:p w14:paraId="43101BFD" w14:textId="77777777" w:rsidR="006F49FC" w:rsidRPr="00CD3877" w:rsidRDefault="006F49FC">
            <w:pPr>
              <w:jc w:val="center"/>
              <w:rPr>
                <w:sz w:val="20"/>
                <w:szCs w:val="20"/>
              </w:rPr>
            </w:pPr>
          </w:p>
          <w:p w14:paraId="5C0E864F" w14:textId="77777777" w:rsidR="006F49FC" w:rsidRPr="00CD3877" w:rsidRDefault="006F49FC">
            <w:pPr>
              <w:jc w:val="center"/>
              <w:rPr>
                <w:sz w:val="20"/>
                <w:szCs w:val="20"/>
              </w:rPr>
            </w:pPr>
          </w:p>
          <w:p w14:paraId="344376E4" w14:textId="77777777" w:rsidR="006F49FC" w:rsidRPr="00CD3877" w:rsidRDefault="006F49FC">
            <w:pPr>
              <w:jc w:val="center"/>
              <w:rPr>
                <w:sz w:val="20"/>
                <w:szCs w:val="20"/>
              </w:rPr>
            </w:pPr>
          </w:p>
          <w:p w14:paraId="1B34DBC7" w14:textId="77777777" w:rsidR="006F49FC" w:rsidRPr="00CD3877" w:rsidRDefault="006F49FC">
            <w:pPr>
              <w:jc w:val="center"/>
              <w:rPr>
                <w:sz w:val="20"/>
                <w:szCs w:val="20"/>
              </w:rPr>
            </w:pPr>
          </w:p>
          <w:p w14:paraId="55E017B1" w14:textId="77777777" w:rsidR="006F49FC" w:rsidRPr="00CD3877" w:rsidRDefault="006F49FC">
            <w:pPr>
              <w:jc w:val="center"/>
              <w:rPr>
                <w:sz w:val="20"/>
                <w:szCs w:val="20"/>
              </w:rPr>
            </w:pPr>
          </w:p>
          <w:p w14:paraId="10F9B633" w14:textId="77777777" w:rsidR="006F49FC" w:rsidRPr="00CD3877" w:rsidRDefault="006F49FC">
            <w:pPr>
              <w:jc w:val="center"/>
              <w:rPr>
                <w:sz w:val="20"/>
                <w:szCs w:val="20"/>
              </w:rPr>
            </w:pPr>
          </w:p>
          <w:p w14:paraId="56CF6E49" w14:textId="77777777" w:rsidR="006F49FC" w:rsidRPr="00CD3877" w:rsidRDefault="006F49FC">
            <w:pPr>
              <w:jc w:val="center"/>
              <w:rPr>
                <w:sz w:val="20"/>
                <w:szCs w:val="20"/>
              </w:rPr>
            </w:pPr>
          </w:p>
          <w:p w14:paraId="6EC6C35A" w14:textId="77777777" w:rsidR="006F49FC" w:rsidRPr="00CD3877" w:rsidRDefault="006F49FC">
            <w:pPr>
              <w:jc w:val="center"/>
              <w:rPr>
                <w:sz w:val="20"/>
                <w:szCs w:val="20"/>
              </w:rPr>
            </w:pPr>
          </w:p>
          <w:p w14:paraId="5A4155EB" w14:textId="77777777" w:rsidR="006F49FC" w:rsidRPr="00CD3877" w:rsidRDefault="006F49FC" w:rsidP="006C1DF1">
            <w:pPr>
              <w:jc w:val="center"/>
              <w:rPr>
                <w:sz w:val="20"/>
                <w:szCs w:val="20"/>
              </w:rPr>
            </w:pPr>
          </w:p>
        </w:tc>
        <w:tc>
          <w:tcPr>
            <w:tcW w:w="898" w:type="dxa"/>
          </w:tcPr>
          <w:p w14:paraId="178A0CE3" w14:textId="77777777" w:rsidR="002D7470" w:rsidRPr="00CD3877" w:rsidRDefault="002D7470">
            <w:pPr>
              <w:jc w:val="center"/>
              <w:rPr>
                <w:rStyle w:val="WW-Znakyprepoznmkupodiarou"/>
                <w:sz w:val="20"/>
                <w:szCs w:val="20"/>
                <w:vertAlign w:val="baseline"/>
              </w:rPr>
            </w:pPr>
            <w:r w:rsidRPr="00CD3877">
              <w:rPr>
                <w:rStyle w:val="WW-Znakyprepoznmkupodiarou"/>
                <w:sz w:val="20"/>
                <w:szCs w:val="20"/>
                <w:vertAlign w:val="baseline"/>
              </w:rPr>
              <w:t>§ 9</w:t>
            </w:r>
          </w:p>
          <w:p w14:paraId="261D2540" w14:textId="77777777" w:rsidR="002D7470" w:rsidRPr="00CD3877" w:rsidRDefault="006075C6">
            <w:pPr>
              <w:jc w:val="center"/>
              <w:rPr>
                <w:rStyle w:val="WW-Znakyprepoznmkupodiarou"/>
                <w:sz w:val="20"/>
                <w:szCs w:val="20"/>
                <w:vertAlign w:val="baseline"/>
              </w:rPr>
            </w:pPr>
            <w:r w:rsidRPr="00CD3877">
              <w:rPr>
                <w:rStyle w:val="WW-Znakyprepoznmkupodiarou"/>
                <w:sz w:val="20"/>
                <w:szCs w:val="20"/>
                <w:vertAlign w:val="baseline"/>
              </w:rPr>
              <w:t>O: 1</w:t>
            </w:r>
          </w:p>
          <w:p w14:paraId="472AD859" w14:textId="77777777" w:rsidR="006075C6" w:rsidRPr="00CD3877" w:rsidRDefault="006075C6">
            <w:pPr>
              <w:jc w:val="center"/>
              <w:rPr>
                <w:rStyle w:val="WW-Znakyprepoznmkupodiarou"/>
                <w:sz w:val="20"/>
                <w:szCs w:val="20"/>
                <w:vertAlign w:val="baseline"/>
              </w:rPr>
            </w:pPr>
          </w:p>
          <w:p w14:paraId="51BAAED7" w14:textId="77777777" w:rsidR="006075C6" w:rsidRPr="00CD3877" w:rsidRDefault="006075C6">
            <w:pPr>
              <w:jc w:val="center"/>
              <w:rPr>
                <w:rStyle w:val="WW-Znakyprepoznmkupodiarou"/>
                <w:sz w:val="20"/>
                <w:szCs w:val="20"/>
                <w:vertAlign w:val="baseline"/>
              </w:rPr>
            </w:pPr>
          </w:p>
          <w:p w14:paraId="01D24626" w14:textId="77777777" w:rsidR="006075C6" w:rsidRPr="00CD3877" w:rsidRDefault="006075C6">
            <w:pPr>
              <w:jc w:val="center"/>
              <w:rPr>
                <w:rStyle w:val="WW-Znakyprepoznmkupodiarou"/>
                <w:sz w:val="20"/>
                <w:szCs w:val="20"/>
                <w:vertAlign w:val="baseline"/>
              </w:rPr>
            </w:pPr>
          </w:p>
          <w:p w14:paraId="7AD9E3B0" w14:textId="77777777" w:rsidR="006075C6" w:rsidRPr="00CD3877" w:rsidRDefault="006075C6">
            <w:pPr>
              <w:jc w:val="center"/>
              <w:rPr>
                <w:rStyle w:val="WW-Znakyprepoznmkupodiarou"/>
                <w:sz w:val="20"/>
                <w:szCs w:val="20"/>
                <w:vertAlign w:val="baseline"/>
              </w:rPr>
            </w:pPr>
            <w:r w:rsidRPr="00CD3877">
              <w:rPr>
                <w:rStyle w:val="WW-Znakyprepoznmkupodiarou"/>
                <w:sz w:val="20"/>
                <w:szCs w:val="20"/>
                <w:vertAlign w:val="baseline"/>
              </w:rPr>
              <w:t>P: a</w:t>
            </w:r>
          </w:p>
          <w:p w14:paraId="1400C683" w14:textId="77777777" w:rsidR="006075C6" w:rsidRPr="00CD3877" w:rsidRDefault="006075C6">
            <w:pPr>
              <w:jc w:val="center"/>
              <w:rPr>
                <w:rStyle w:val="WW-Znakyprepoznmkupodiarou"/>
                <w:sz w:val="20"/>
                <w:szCs w:val="20"/>
                <w:vertAlign w:val="baseline"/>
              </w:rPr>
            </w:pPr>
          </w:p>
          <w:p w14:paraId="7CCC4576" w14:textId="77777777" w:rsidR="006075C6" w:rsidRPr="00CD3877" w:rsidRDefault="006075C6">
            <w:pPr>
              <w:jc w:val="center"/>
              <w:rPr>
                <w:rStyle w:val="WW-Znakyprepoznmkupodiarou"/>
                <w:sz w:val="20"/>
                <w:szCs w:val="20"/>
                <w:vertAlign w:val="baseline"/>
              </w:rPr>
            </w:pPr>
          </w:p>
          <w:p w14:paraId="4391B0B6" w14:textId="77777777" w:rsidR="006075C6" w:rsidRPr="00CD3877" w:rsidRDefault="006075C6">
            <w:pPr>
              <w:jc w:val="center"/>
              <w:rPr>
                <w:rStyle w:val="WW-Znakyprepoznmkupodiarou"/>
                <w:sz w:val="20"/>
                <w:szCs w:val="20"/>
                <w:vertAlign w:val="baseline"/>
              </w:rPr>
            </w:pPr>
          </w:p>
          <w:p w14:paraId="4734FEDF" w14:textId="77777777" w:rsidR="006075C6" w:rsidRPr="00CD3877" w:rsidRDefault="006075C6">
            <w:pPr>
              <w:jc w:val="center"/>
              <w:rPr>
                <w:rStyle w:val="WW-Znakyprepoznmkupodiarou"/>
                <w:sz w:val="20"/>
                <w:szCs w:val="20"/>
                <w:vertAlign w:val="baseline"/>
              </w:rPr>
            </w:pPr>
          </w:p>
          <w:p w14:paraId="57229929" w14:textId="77777777" w:rsidR="006075C6" w:rsidRPr="00CD3877" w:rsidRDefault="006075C6">
            <w:pPr>
              <w:jc w:val="center"/>
              <w:rPr>
                <w:rStyle w:val="WW-Znakyprepoznmkupodiarou"/>
                <w:sz w:val="20"/>
                <w:szCs w:val="20"/>
                <w:vertAlign w:val="baseline"/>
              </w:rPr>
            </w:pPr>
          </w:p>
          <w:p w14:paraId="655AA62A" w14:textId="77777777" w:rsidR="006075C6" w:rsidRPr="00CD3877" w:rsidRDefault="006075C6">
            <w:pPr>
              <w:jc w:val="center"/>
              <w:rPr>
                <w:rStyle w:val="WW-Znakyprepoznmkupodiarou"/>
                <w:sz w:val="20"/>
                <w:szCs w:val="20"/>
                <w:vertAlign w:val="baseline"/>
              </w:rPr>
            </w:pPr>
            <w:r w:rsidRPr="00CD3877">
              <w:rPr>
                <w:rStyle w:val="WW-Znakyprepoznmkupodiarou"/>
                <w:sz w:val="20"/>
                <w:szCs w:val="20"/>
                <w:vertAlign w:val="baseline"/>
              </w:rPr>
              <w:t>P: b</w:t>
            </w:r>
          </w:p>
          <w:p w14:paraId="61A58527" w14:textId="77777777" w:rsidR="006075C6" w:rsidRPr="00CD3877" w:rsidRDefault="006075C6">
            <w:pPr>
              <w:jc w:val="center"/>
              <w:rPr>
                <w:rStyle w:val="WW-Znakyprepoznmkupodiarou"/>
                <w:sz w:val="20"/>
                <w:szCs w:val="20"/>
                <w:vertAlign w:val="baseline"/>
              </w:rPr>
            </w:pPr>
          </w:p>
          <w:p w14:paraId="25F21897" w14:textId="77777777" w:rsidR="006075C6" w:rsidRPr="00CD3877" w:rsidRDefault="006075C6">
            <w:pPr>
              <w:jc w:val="center"/>
              <w:rPr>
                <w:rStyle w:val="WW-Znakyprepoznmkupodiarou"/>
                <w:sz w:val="20"/>
                <w:szCs w:val="20"/>
                <w:vertAlign w:val="baseline"/>
              </w:rPr>
            </w:pPr>
          </w:p>
          <w:p w14:paraId="53A61027" w14:textId="77777777" w:rsidR="006075C6" w:rsidRPr="00CD3877" w:rsidRDefault="006075C6">
            <w:pPr>
              <w:jc w:val="center"/>
              <w:rPr>
                <w:rStyle w:val="WW-Znakyprepoznmkupodiarou"/>
                <w:sz w:val="20"/>
                <w:szCs w:val="20"/>
                <w:vertAlign w:val="baseline"/>
              </w:rPr>
            </w:pPr>
          </w:p>
          <w:p w14:paraId="24C683F5" w14:textId="77777777" w:rsidR="006075C6" w:rsidRPr="00CD3877" w:rsidRDefault="006075C6">
            <w:pPr>
              <w:jc w:val="center"/>
              <w:rPr>
                <w:rStyle w:val="WW-Znakyprepoznmkupodiarou"/>
                <w:sz w:val="20"/>
                <w:szCs w:val="20"/>
                <w:vertAlign w:val="baseline"/>
              </w:rPr>
            </w:pPr>
          </w:p>
          <w:p w14:paraId="6EC11509" w14:textId="77777777" w:rsidR="006075C6" w:rsidRPr="00CD3877" w:rsidRDefault="006075C6">
            <w:pPr>
              <w:jc w:val="center"/>
              <w:rPr>
                <w:rStyle w:val="WW-Znakyprepoznmkupodiarou"/>
                <w:sz w:val="20"/>
                <w:szCs w:val="20"/>
                <w:vertAlign w:val="baseline"/>
              </w:rPr>
            </w:pPr>
          </w:p>
          <w:p w14:paraId="0050DB9B" w14:textId="77777777" w:rsidR="0087603A" w:rsidRPr="00CD3877" w:rsidRDefault="0087603A">
            <w:pPr>
              <w:jc w:val="center"/>
              <w:rPr>
                <w:rStyle w:val="WW-Znakyprepoznmkupodiarou"/>
                <w:sz w:val="20"/>
                <w:szCs w:val="20"/>
                <w:vertAlign w:val="baseline"/>
              </w:rPr>
            </w:pPr>
          </w:p>
          <w:p w14:paraId="39057AFD" w14:textId="77777777" w:rsidR="006075C6" w:rsidRPr="00CD3877" w:rsidRDefault="006075C6">
            <w:pPr>
              <w:jc w:val="center"/>
              <w:rPr>
                <w:rStyle w:val="WW-Znakyprepoznmkupodiarou"/>
                <w:sz w:val="20"/>
                <w:szCs w:val="20"/>
                <w:vertAlign w:val="baseline"/>
              </w:rPr>
            </w:pPr>
            <w:r w:rsidRPr="00CD3877">
              <w:rPr>
                <w:rStyle w:val="WW-Znakyprepoznmkupodiarou"/>
                <w:sz w:val="20"/>
                <w:szCs w:val="20"/>
                <w:vertAlign w:val="baseline"/>
              </w:rPr>
              <w:t>O: 2</w:t>
            </w:r>
          </w:p>
        </w:tc>
        <w:tc>
          <w:tcPr>
            <w:tcW w:w="3600" w:type="dxa"/>
          </w:tcPr>
          <w:p w14:paraId="224BFFCC" w14:textId="77777777" w:rsidR="002D7470" w:rsidRPr="00CD3877" w:rsidRDefault="002D7470">
            <w:pPr>
              <w:ind w:right="-2"/>
              <w:jc w:val="both"/>
              <w:rPr>
                <w:sz w:val="20"/>
                <w:szCs w:val="20"/>
              </w:rPr>
            </w:pPr>
            <w:r w:rsidRPr="00CD3877">
              <w:rPr>
                <w:b/>
                <w:bCs/>
                <w:sz w:val="20"/>
                <w:szCs w:val="20"/>
              </w:rPr>
              <w:lastRenderedPageBreak/>
              <w:t>Kontrolované pásmo</w:t>
            </w:r>
            <w:r w:rsidRPr="00CD3877">
              <w:rPr>
                <w:sz w:val="20"/>
                <w:szCs w:val="20"/>
              </w:rPr>
              <w:t xml:space="preserve"> </w:t>
            </w:r>
          </w:p>
          <w:p w14:paraId="58A10CB3" w14:textId="77777777" w:rsidR="006075C6" w:rsidRPr="00CD3877" w:rsidRDefault="00A86602" w:rsidP="006075C6">
            <w:pPr>
              <w:jc w:val="both"/>
              <w:rPr>
                <w:sz w:val="20"/>
                <w:szCs w:val="20"/>
              </w:rPr>
            </w:pPr>
            <w:r w:rsidRPr="00CD3877">
              <w:rPr>
                <w:sz w:val="20"/>
                <w:szCs w:val="20"/>
              </w:rPr>
              <w:t>Kontrolované pásmo je vymedzený, zreteľne a viditeľne označený priestor pracoviska,</w:t>
            </w:r>
            <w:r w:rsidRPr="00CD3877">
              <w:rPr>
                <w:sz w:val="20"/>
                <w:szCs w:val="20"/>
                <w:vertAlign w:val="superscript"/>
              </w:rPr>
              <w:t>1</w:t>
            </w:r>
            <w:r w:rsidR="0087603A" w:rsidRPr="00CD3877">
              <w:rPr>
                <w:sz w:val="20"/>
                <w:szCs w:val="20"/>
                <w:vertAlign w:val="superscript"/>
              </w:rPr>
              <w:t>2</w:t>
            </w:r>
            <w:r w:rsidRPr="00CD3877">
              <w:rPr>
                <w:sz w:val="20"/>
                <w:szCs w:val="20"/>
              </w:rPr>
              <w:t>) kde sa vykonávajú činnosti</w:t>
            </w:r>
          </w:p>
          <w:p w14:paraId="357115D4" w14:textId="77777777" w:rsidR="00A86602" w:rsidRPr="00CD3877" w:rsidRDefault="00A86602" w:rsidP="006075C6">
            <w:pPr>
              <w:jc w:val="both"/>
              <w:rPr>
                <w:sz w:val="20"/>
                <w:szCs w:val="20"/>
              </w:rPr>
            </w:pPr>
          </w:p>
          <w:p w14:paraId="4E5F47F2" w14:textId="77777777" w:rsidR="0087603A" w:rsidRPr="00CD3877" w:rsidRDefault="0087603A" w:rsidP="0087603A">
            <w:pPr>
              <w:autoSpaceDE/>
              <w:autoSpaceDN/>
              <w:contextualSpacing/>
              <w:jc w:val="both"/>
              <w:rPr>
                <w:sz w:val="20"/>
                <w:szCs w:val="20"/>
              </w:rPr>
            </w:pPr>
            <w:r w:rsidRPr="00CD3877">
              <w:rPr>
                <w:sz w:val="20"/>
                <w:szCs w:val="20"/>
              </w:rPr>
              <w:t xml:space="preserve">pri ktorých možno predvídať významné zvýšenie expozície zamestnancov karcinogénnym faktorom, mutagénnym faktorom alebo reprodukčne toxickým faktorom uvedené v </w:t>
            </w:r>
            <w:hyperlink w:anchor="paragraf-8.odsek-1">
              <w:r w:rsidRPr="00CD3877">
                <w:rPr>
                  <w:sz w:val="20"/>
                  <w:szCs w:val="20"/>
                </w:rPr>
                <w:t>§ 8 ods. 1</w:t>
              </w:r>
            </w:hyperlink>
            <w:r w:rsidRPr="00CD3877">
              <w:rPr>
                <w:sz w:val="20"/>
                <w:szCs w:val="20"/>
              </w:rPr>
              <w:t xml:space="preserve"> alebo</w:t>
            </w:r>
          </w:p>
          <w:p w14:paraId="3857F844" w14:textId="77777777" w:rsidR="00A86602" w:rsidRPr="00CD3877" w:rsidRDefault="00A86602" w:rsidP="006075C6">
            <w:pPr>
              <w:jc w:val="both"/>
              <w:rPr>
                <w:sz w:val="20"/>
                <w:szCs w:val="20"/>
              </w:rPr>
            </w:pPr>
          </w:p>
          <w:p w14:paraId="21DC0B04" w14:textId="77777777" w:rsidR="006075C6" w:rsidRPr="00CD3877" w:rsidRDefault="0087603A" w:rsidP="006075C6">
            <w:pPr>
              <w:jc w:val="both"/>
              <w:rPr>
                <w:sz w:val="20"/>
                <w:szCs w:val="20"/>
              </w:rPr>
            </w:pPr>
            <w:r w:rsidRPr="00CD3877">
              <w:rPr>
                <w:sz w:val="20"/>
                <w:szCs w:val="20"/>
              </w:rPr>
              <w:t xml:space="preserve">ktoré na základe posúdenia rizika podľa </w:t>
            </w:r>
            <w:hyperlink w:anchor="paragraf-3.odsek-2">
              <w:r w:rsidRPr="00CD3877">
                <w:rPr>
                  <w:sz w:val="20"/>
                  <w:szCs w:val="20"/>
                </w:rPr>
                <w:t>§ 3 ods. 2 a 3</w:t>
              </w:r>
            </w:hyperlink>
            <w:r w:rsidRPr="00CD3877">
              <w:rPr>
                <w:sz w:val="20"/>
                <w:szCs w:val="20"/>
              </w:rPr>
              <w:t xml:space="preserve"> predstavujú riziko pre zdravie a bezpečnosť zamestnancov vyplývajúce z expozície karcinogénnym faktorom, mutagénnym faktorom alebo reprodukčne </w:t>
            </w:r>
            <w:r w:rsidRPr="00CD3877">
              <w:rPr>
                <w:sz w:val="20"/>
                <w:szCs w:val="20"/>
              </w:rPr>
              <w:lastRenderedPageBreak/>
              <w:t>toxickým faktorom</w:t>
            </w:r>
            <w:r w:rsidR="006075C6" w:rsidRPr="00CD3877">
              <w:rPr>
                <w:sz w:val="20"/>
                <w:szCs w:val="20"/>
              </w:rPr>
              <w:t xml:space="preserve">. </w:t>
            </w:r>
          </w:p>
          <w:p w14:paraId="119F68C8" w14:textId="77777777" w:rsidR="006075C6" w:rsidRPr="00CD3877" w:rsidRDefault="006075C6" w:rsidP="006075C6">
            <w:pPr>
              <w:jc w:val="both"/>
              <w:rPr>
                <w:sz w:val="20"/>
                <w:szCs w:val="20"/>
              </w:rPr>
            </w:pPr>
          </w:p>
          <w:p w14:paraId="2B836958" w14:textId="77777777" w:rsidR="00FB1B7D" w:rsidRPr="00CD3877" w:rsidRDefault="0087603A" w:rsidP="0087603A">
            <w:pPr>
              <w:autoSpaceDE/>
              <w:autoSpaceDN/>
              <w:contextualSpacing/>
              <w:jc w:val="both"/>
              <w:rPr>
                <w:sz w:val="20"/>
                <w:szCs w:val="20"/>
              </w:rPr>
            </w:pPr>
            <w:r w:rsidRPr="00CD3877">
              <w:rPr>
                <w:sz w:val="20"/>
                <w:szCs w:val="20"/>
              </w:rPr>
              <w:t xml:space="preserve">Vymedzenie kontrolovaného pásma zabezpečuje zamestnávateľ. Do kontrolovaného pásma majú prístup len zamestnávateľom určení zamestnanci na účel plnenia pracovných úloh. </w:t>
            </w:r>
          </w:p>
        </w:tc>
        <w:tc>
          <w:tcPr>
            <w:tcW w:w="720" w:type="dxa"/>
          </w:tcPr>
          <w:p w14:paraId="6B6D20A5" w14:textId="77777777" w:rsidR="002D7470" w:rsidRPr="00CD3877" w:rsidRDefault="00D75F4D">
            <w:pPr>
              <w:jc w:val="center"/>
              <w:rPr>
                <w:sz w:val="20"/>
                <w:szCs w:val="20"/>
              </w:rPr>
            </w:pPr>
            <w:r w:rsidRPr="00CD3877">
              <w:rPr>
                <w:sz w:val="20"/>
                <w:szCs w:val="20"/>
              </w:rPr>
              <w:lastRenderedPageBreak/>
              <w:t>Ú</w:t>
            </w:r>
          </w:p>
        </w:tc>
        <w:tc>
          <w:tcPr>
            <w:tcW w:w="978" w:type="dxa"/>
          </w:tcPr>
          <w:p w14:paraId="548A4550" w14:textId="77777777" w:rsidR="002D7470" w:rsidRPr="00CD3877" w:rsidRDefault="002D7470">
            <w:pPr>
              <w:jc w:val="center"/>
              <w:rPr>
                <w:sz w:val="20"/>
                <w:szCs w:val="20"/>
              </w:rPr>
            </w:pPr>
          </w:p>
        </w:tc>
        <w:tc>
          <w:tcPr>
            <w:tcW w:w="797" w:type="dxa"/>
          </w:tcPr>
          <w:p w14:paraId="5791F324" w14:textId="77777777" w:rsidR="002D7470" w:rsidRPr="00CD3877" w:rsidRDefault="00A331EE" w:rsidP="00A331EE">
            <w:pPr>
              <w:pStyle w:val="Nadpis1"/>
              <w:widowControl w:val="0"/>
              <w:suppressAutoHyphens/>
              <w:rPr>
                <w:b w:val="0"/>
                <w:bCs w:val="0"/>
                <w:sz w:val="20"/>
                <w:szCs w:val="20"/>
              </w:rPr>
            </w:pPr>
            <w:r w:rsidRPr="00CD3877">
              <w:rPr>
                <w:b w:val="0"/>
                <w:bCs w:val="0"/>
                <w:sz w:val="20"/>
                <w:szCs w:val="20"/>
              </w:rPr>
              <w:t>GP - N</w:t>
            </w:r>
          </w:p>
        </w:tc>
        <w:tc>
          <w:tcPr>
            <w:tcW w:w="1559" w:type="dxa"/>
          </w:tcPr>
          <w:p w14:paraId="15298732" w14:textId="77777777" w:rsidR="002D7470" w:rsidRPr="00CD3877" w:rsidRDefault="002D7470">
            <w:pPr>
              <w:pStyle w:val="Nadpis1"/>
              <w:widowControl w:val="0"/>
              <w:suppressAutoHyphens/>
              <w:jc w:val="both"/>
              <w:rPr>
                <w:b w:val="0"/>
                <w:bCs w:val="0"/>
                <w:sz w:val="20"/>
                <w:szCs w:val="20"/>
              </w:rPr>
            </w:pPr>
          </w:p>
        </w:tc>
      </w:tr>
      <w:tr w:rsidR="008D5CC8" w:rsidRPr="00CD3877" w14:paraId="14028148" w14:textId="77777777" w:rsidTr="00E408EC">
        <w:trPr>
          <w:gridAfter w:val="1"/>
          <w:wAfter w:w="7" w:type="dxa"/>
        </w:trPr>
        <w:tc>
          <w:tcPr>
            <w:tcW w:w="634" w:type="dxa"/>
          </w:tcPr>
          <w:p w14:paraId="6F4F3986" w14:textId="77777777" w:rsidR="002D7470" w:rsidRPr="00CD3877" w:rsidRDefault="002D7470">
            <w:pPr>
              <w:jc w:val="center"/>
              <w:rPr>
                <w:sz w:val="20"/>
                <w:szCs w:val="20"/>
              </w:rPr>
            </w:pPr>
            <w:r w:rsidRPr="00CD3877">
              <w:rPr>
                <w:sz w:val="20"/>
                <w:szCs w:val="20"/>
              </w:rPr>
              <w:t>Č:10</w:t>
            </w:r>
          </w:p>
        </w:tc>
        <w:tc>
          <w:tcPr>
            <w:tcW w:w="3969" w:type="dxa"/>
            <w:gridSpan w:val="2"/>
          </w:tcPr>
          <w:p w14:paraId="4D5EC4C9" w14:textId="77777777" w:rsidR="002D7470" w:rsidRPr="00CD3877" w:rsidRDefault="002D7470">
            <w:pPr>
              <w:jc w:val="both"/>
              <w:rPr>
                <w:b/>
                <w:bCs/>
                <w:sz w:val="20"/>
                <w:szCs w:val="20"/>
              </w:rPr>
            </w:pPr>
            <w:r w:rsidRPr="00CD3877">
              <w:rPr>
                <w:b/>
                <w:bCs/>
                <w:sz w:val="20"/>
                <w:szCs w:val="20"/>
              </w:rPr>
              <w:t>Hygienické a individuálne ochranné opatrenia</w:t>
            </w:r>
          </w:p>
        </w:tc>
        <w:tc>
          <w:tcPr>
            <w:tcW w:w="642" w:type="dxa"/>
          </w:tcPr>
          <w:p w14:paraId="47B03DA4" w14:textId="77777777" w:rsidR="002D7470" w:rsidRPr="00CD3877" w:rsidRDefault="002D7470">
            <w:pPr>
              <w:jc w:val="center"/>
              <w:rPr>
                <w:sz w:val="20"/>
                <w:szCs w:val="20"/>
              </w:rPr>
            </w:pPr>
          </w:p>
        </w:tc>
        <w:tc>
          <w:tcPr>
            <w:tcW w:w="993" w:type="dxa"/>
          </w:tcPr>
          <w:p w14:paraId="4F39A8A0" w14:textId="77777777" w:rsidR="002D7470" w:rsidRPr="00CD3877" w:rsidRDefault="002D7470">
            <w:pPr>
              <w:jc w:val="center"/>
              <w:rPr>
                <w:sz w:val="20"/>
                <w:szCs w:val="20"/>
              </w:rPr>
            </w:pPr>
          </w:p>
        </w:tc>
        <w:tc>
          <w:tcPr>
            <w:tcW w:w="898" w:type="dxa"/>
          </w:tcPr>
          <w:p w14:paraId="7206D91D" w14:textId="77777777" w:rsidR="002D7470" w:rsidRPr="00CD3877" w:rsidRDefault="002D7470">
            <w:pPr>
              <w:jc w:val="center"/>
              <w:rPr>
                <w:rStyle w:val="WW-Znakyprepoznmkupodiarou"/>
                <w:sz w:val="20"/>
                <w:szCs w:val="20"/>
                <w:vertAlign w:val="baseline"/>
              </w:rPr>
            </w:pPr>
            <w:r w:rsidRPr="00CD3877">
              <w:rPr>
                <w:rStyle w:val="WW-Znakyprepoznmkupodiarou"/>
                <w:sz w:val="20"/>
                <w:szCs w:val="20"/>
                <w:vertAlign w:val="baseline"/>
              </w:rPr>
              <w:t>§ 10</w:t>
            </w:r>
          </w:p>
        </w:tc>
        <w:tc>
          <w:tcPr>
            <w:tcW w:w="3600" w:type="dxa"/>
          </w:tcPr>
          <w:p w14:paraId="0BC42952" w14:textId="77777777" w:rsidR="002D7470" w:rsidRPr="00CD3877" w:rsidRDefault="002D7470">
            <w:pPr>
              <w:jc w:val="both"/>
              <w:rPr>
                <w:b/>
                <w:bCs/>
                <w:sz w:val="20"/>
                <w:szCs w:val="20"/>
              </w:rPr>
            </w:pPr>
            <w:r w:rsidRPr="00CD3877">
              <w:rPr>
                <w:b/>
                <w:bCs/>
                <w:sz w:val="20"/>
                <w:szCs w:val="20"/>
              </w:rPr>
              <w:t>Individuálne ochranné opatrenia</w:t>
            </w:r>
          </w:p>
        </w:tc>
        <w:tc>
          <w:tcPr>
            <w:tcW w:w="720" w:type="dxa"/>
          </w:tcPr>
          <w:p w14:paraId="7F71E4F5" w14:textId="77777777" w:rsidR="002D7470" w:rsidRPr="00CD3877" w:rsidRDefault="002D7470">
            <w:pPr>
              <w:jc w:val="center"/>
              <w:rPr>
                <w:sz w:val="20"/>
                <w:szCs w:val="20"/>
              </w:rPr>
            </w:pPr>
          </w:p>
        </w:tc>
        <w:tc>
          <w:tcPr>
            <w:tcW w:w="978" w:type="dxa"/>
          </w:tcPr>
          <w:p w14:paraId="4F6997B8" w14:textId="77777777" w:rsidR="002D7470" w:rsidRPr="00CD3877" w:rsidRDefault="002D7470">
            <w:pPr>
              <w:jc w:val="center"/>
              <w:rPr>
                <w:sz w:val="20"/>
                <w:szCs w:val="20"/>
              </w:rPr>
            </w:pPr>
          </w:p>
        </w:tc>
        <w:tc>
          <w:tcPr>
            <w:tcW w:w="797" w:type="dxa"/>
          </w:tcPr>
          <w:p w14:paraId="20EE4C7B" w14:textId="77777777" w:rsidR="002D7470" w:rsidRPr="00CD3877" w:rsidRDefault="002D7470" w:rsidP="00A331EE">
            <w:pPr>
              <w:pStyle w:val="Nadpis1"/>
              <w:widowControl w:val="0"/>
              <w:suppressAutoHyphens/>
              <w:rPr>
                <w:b w:val="0"/>
                <w:bCs w:val="0"/>
                <w:sz w:val="20"/>
                <w:szCs w:val="20"/>
              </w:rPr>
            </w:pPr>
          </w:p>
        </w:tc>
        <w:tc>
          <w:tcPr>
            <w:tcW w:w="1559" w:type="dxa"/>
          </w:tcPr>
          <w:p w14:paraId="70F8CDF7" w14:textId="77777777" w:rsidR="002D7470" w:rsidRPr="00CD3877" w:rsidRDefault="002D7470">
            <w:pPr>
              <w:pStyle w:val="Nadpis1"/>
              <w:widowControl w:val="0"/>
              <w:suppressAutoHyphens/>
              <w:jc w:val="both"/>
              <w:rPr>
                <w:b w:val="0"/>
                <w:bCs w:val="0"/>
                <w:sz w:val="20"/>
                <w:szCs w:val="20"/>
              </w:rPr>
            </w:pPr>
          </w:p>
        </w:tc>
      </w:tr>
      <w:tr w:rsidR="008D5CC8" w:rsidRPr="00CD3877" w14:paraId="7A62CDF3" w14:textId="77777777" w:rsidTr="00E408EC">
        <w:trPr>
          <w:gridAfter w:val="1"/>
          <w:wAfter w:w="7" w:type="dxa"/>
        </w:trPr>
        <w:tc>
          <w:tcPr>
            <w:tcW w:w="634" w:type="dxa"/>
          </w:tcPr>
          <w:p w14:paraId="3F266712" w14:textId="77777777" w:rsidR="002D7470" w:rsidRPr="00CD3877" w:rsidRDefault="002D7470">
            <w:pPr>
              <w:jc w:val="center"/>
              <w:rPr>
                <w:sz w:val="20"/>
                <w:szCs w:val="20"/>
              </w:rPr>
            </w:pPr>
            <w:r w:rsidRPr="00CD3877">
              <w:rPr>
                <w:sz w:val="20"/>
                <w:szCs w:val="20"/>
              </w:rPr>
              <w:t>Č:10</w:t>
            </w:r>
          </w:p>
          <w:p w14:paraId="3F4CF50E" w14:textId="77777777" w:rsidR="002D7470" w:rsidRPr="00CD3877" w:rsidRDefault="002D7470">
            <w:pPr>
              <w:jc w:val="center"/>
              <w:rPr>
                <w:sz w:val="20"/>
                <w:szCs w:val="20"/>
              </w:rPr>
            </w:pPr>
            <w:r w:rsidRPr="00CD3877">
              <w:rPr>
                <w:sz w:val="20"/>
                <w:szCs w:val="20"/>
              </w:rPr>
              <w:t>O:1</w:t>
            </w:r>
          </w:p>
          <w:p w14:paraId="0661F9EC" w14:textId="77777777" w:rsidR="002D7470" w:rsidRPr="00CD3877" w:rsidRDefault="002D7470">
            <w:pPr>
              <w:jc w:val="center"/>
              <w:rPr>
                <w:sz w:val="20"/>
                <w:szCs w:val="20"/>
              </w:rPr>
            </w:pPr>
            <w:r w:rsidRPr="00CD3877">
              <w:rPr>
                <w:sz w:val="20"/>
                <w:szCs w:val="20"/>
              </w:rPr>
              <w:t>P:a) až f)</w:t>
            </w:r>
          </w:p>
        </w:tc>
        <w:tc>
          <w:tcPr>
            <w:tcW w:w="3969" w:type="dxa"/>
            <w:gridSpan w:val="2"/>
          </w:tcPr>
          <w:p w14:paraId="77BD926C" w14:textId="77777777" w:rsidR="009F0F93" w:rsidRPr="00CD3877" w:rsidRDefault="009F0F93" w:rsidP="009F0F93">
            <w:pPr>
              <w:pStyle w:val="CM4"/>
              <w:spacing w:before="60" w:after="60"/>
              <w:jc w:val="both"/>
              <w:rPr>
                <w:sz w:val="20"/>
                <w:szCs w:val="20"/>
              </w:rPr>
            </w:pPr>
            <w:r w:rsidRPr="00CD3877">
              <w:rPr>
                <w:sz w:val="20"/>
                <w:szCs w:val="20"/>
              </w:rPr>
              <w:t>Zamestnávatelia sú povinní vykonať vhodné opatrenia pre všetky činnosti, pri ktorých hrozí nebezpečenstvo kontaminácie karcinogénmi, mutagénmi alebo reprodukčne toxickými látkami, aby zabezpečili, že:</w:t>
            </w:r>
          </w:p>
          <w:p w14:paraId="3EA72236" w14:textId="77777777" w:rsidR="008455E8" w:rsidRPr="00CD3877" w:rsidRDefault="008455E8" w:rsidP="008455E8">
            <w:pPr>
              <w:pStyle w:val="Default"/>
              <w:rPr>
                <w:color w:val="auto"/>
                <w:sz w:val="20"/>
                <w:szCs w:val="20"/>
              </w:rPr>
            </w:pPr>
          </w:p>
          <w:p w14:paraId="2CD83787" w14:textId="77777777" w:rsidR="0087603A" w:rsidRPr="00CD3877" w:rsidRDefault="0087603A" w:rsidP="008455E8">
            <w:pPr>
              <w:pStyle w:val="Default"/>
              <w:rPr>
                <w:color w:val="auto"/>
                <w:sz w:val="20"/>
                <w:szCs w:val="20"/>
              </w:rPr>
            </w:pPr>
          </w:p>
          <w:p w14:paraId="7DD6FB93" w14:textId="77777777" w:rsidR="009F0F93" w:rsidRPr="00CD3877" w:rsidRDefault="009F0F93" w:rsidP="008455E8">
            <w:pPr>
              <w:pStyle w:val="CM4"/>
              <w:spacing w:before="60"/>
              <w:ind w:left="260" w:hanging="260"/>
              <w:jc w:val="both"/>
              <w:rPr>
                <w:sz w:val="20"/>
                <w:szCs w:val="20"/>
              </w:rPr>
            </w:pPr>
            <w:r w:rsidRPr="00CD3877">
              <w:rPr>
                <w:sz w:val="20"/>
                <w:szCs w:val="20"/>
              </w:rPr>
              <w:t>a) pracovníci nejedia, nepijú, ani nefajčia na pracoviskách, na ktorých hrozí nebezpečenstvo kontaminácie karcinogénmi, mutagénmi alebo reprodukčne toxickými látkami;</w:t>
            </w:r>
          </w:p>
          <w:p w14:paraId="3B7E25D2" w14:textId="77777777" w:rsidR="008455E8" w:rsidRPr="00CD3877" w:rsidRDefault="008455E8" w:rsidP="008455E8">
            <w:pPr>
              <w:pStyle w:val="Default"/>
              <w:rPr>
                <w:color w:val="auto"/>
                <w:sz w:val="20"/>
                <w:szCs w:val="20"/>
              </w:rPr>
            </w:pPr>
          </w:p>
          <w:p w14:paraId="717DC706" w14:textId="77777777" w:rsidR="009F0F93" w:rsidRPr="00CD3877" w:rsidRDefault="009F0F93" w:rsidP="009F0F93">
            <w:pPr>
              <w:pStyle w:val="CM4"/>
              <w:spacing w:before="60" w:after="60"/>
              <w:ind w:left="260" w:hanging="260"/>
              <w:jc w:val="both"/>
              <w:rPr>
                <w:sz w:val="20"/>
                <w:szCs w:val="20"/>
              </w:rPr>
            </w:pPr>
            <w:r w:rsidRPr="00CD3877">
              <w:rPr>
                <w:sz w:val="20"/>
                <w:szCs w:val="20"/>
              </w:rPr>
              <w:t>b) pracovníkom sa poskytne vhodný ochranný odev alebo iné vhodné špeciálne oblečenie;</w:t>
            </w:r>
          </w:p>
          <w:p w14:paraId="014913F0" w14:textId="77777777" w:rsidR="003F7118" w:rsidRPr="00CD3877" w:rsidRDefault="003F7118" w:rsidP="003F7118">
            <w:pPr>
              <w:pStyle w:val="Default"/>
              <w:rPr>
                <w:color w:val="auto"/>
                <w:sz w:val="20"/>
                <w:szCs w:val="20"/>
              </w:rPr>
            </w:pPr>
          </w:p>
          <w:p w14:paraId="6B8EA13F" w14:textId="77777777" w:rsidR="008455E8" w:rsidRPr="00CD3877" w:rsidRDefault="008455E8" w:rsidP="003F7118">
            <w:pPr>
              <w:pStyle w:val="Default"/>
              <w:rPr>
                <w:color w:val="auto"/>
                <w:sz w:val="20"/>
                <w:szCs w:val="20"/>
              </w:rPr>
            </w:pPr>
          </w:p>
          <w:p w14:paraId="59CCDD88" w14:textId="77777777" w:rsidR="009F0F93" w:rsidRPr="00CD3877" w:rsidRDefault="009F0F93" w:rsidP="009F0F93">
            <w:pPr>
              <w:pStyle w:val="CM4"/>
              <w:spacing w:before="60" w:after="60"/>
              <w:ind w:left="260" w:hanging="260"/>
              <w:jc w:val="both"/>
              <w:rPr>
                <w:sz w:val="20"/>
                <w:szCs w:val="20"/>
              </w:rPr>
            </w:pPr>
            <w:r w:rsidRPr="00CD3877">
              <w:rPr>
                <w:sz w:val="20"/>
                <w:szCs w:val="20"/>
              </w:rPr>
              <w:t>c) poskytnú sa oddelené miesta na odkladanie pracovných alebo ochranných odevov a na civilné oblečenie;</w:t>
            </w:r>
          </w:p>
          <w:p w14:paraId="235B8226" w14:textId="77777777" w:rsidR="003F7118" w:rsidRPr="00CD3877" w:rsidRDefault="003F7118" w:rsidP="003F7118">
            <w:pPr>
              <w:pStyle w:val="Default"/>
              <w:rPr>
                <w:color w:val="auto"/>
                <w:sz w:val="20"/>
                <w:szCs w:val="20"/>
              </w:rPr>
            </w:pPr>
          </w:p>
          <w:p w14:paraId="089CBA2F" w14:textId="77777777" w:rsidR="001F4B16" w:rsidRPr="00CD3877" w:rsidRDefault="001F4B16" w:rsidP="003F7118">
            <w:pPr>
              <w:pStyle w:val="Default"/>
              <w:rPr>
                <w:color w:val="auto"/>
                <w:sz w:val="20"/>
                <w:szCs w:val="20"/>
              </w:rPr>
            </w:pPr>
          </w:p>
          <w:p w14:paraId="7F9F5066" w14:textId="77777777" w:rsidR="009F0F93" w:rsidRPr="00CD3877" w:rsidRDefault="009F0F93" w:rsidP="00BC1FB1">
            <w:pPr>
              <w:pStyle w:val="CM4"/>
              <w:spacing w:before="60"/>
              <w:ind w:left="260" w:hanging="260"/>
              <w:jc w:val="both"/>
              <w:rPr>
                <w:sz w:val="20"/>
                <w:szCs w:val="20"/>
              </w:rPr>
            </w:pPr>
            <w:r w:rsidRPr="00CD3877">
              <w:rPr>
                <w:sz w:val="20"/>
                <w:szCs w:val="20"/>
              </w:rPr>
              <w:t>d) pracovníkom sa poskytnú vhodné a zodpovedajúce umyvárne a toalety;</w:t>
            </w:r>
          </w:p>
          <w:p w14:paraId="1DDC4328" w14:textId="77777777" w:rsidR="003F7118" w:rsidRPr="00CD3877" w:rsidRDefault="003F7118" w:rsidP="009F0F93">
            <w:pPr>
              <w:pStyle w:val="CM4"/>
              <w:spacing w:before="60" w:after="60"/>
              <w:ind w:left="260" w:hanging="260"/>
              <w:jc w:val="both"/>
              <w:rPr>
                <w:sz w:val="20"/>
                <w:szCs w:val="20"/>
              </w:rPr>
            </w:pPr>
          </w:p>
          <w:p w14:paraId="260910CD" w14:textId="77777777" w:rsidR="009F0F93" w:rsidRPr="00CD3877" w:rsidRDefault="009F0F93" w:rsidP="009F0F93">
            <w:pPr>
              <w:pStyle w:val="CM4"/>
              <w:spacing w:before="60" w:after="60"/>
              <w:ind w:left="260" w:hanging="260"/>
              <w:jc w:val="both"/>
              <w:rPr>
                <w:sz w:val="20"/>
                <w:szCs w:val="20"/>
              </w:rPr>
            </w:pPr>
            <w:r w:rsidRPr="00CD3877">
              <w:rPr>
                <w:sz w:val="20"/>
                <w:szCs w:val="20"/>
              </w:rPr>
              <w:t>e) ochranné prostriedky sa skladujú na vhodne určenom mieste a skontrolujú sa a očistia podľa možnosti pred použitím a v každom prípade po každom použití;</w:t>
            </w:r>
          </w:p>
          <w:p w14:paraId="44D655F3" w14:textId="77777777" w:rsidR="0086673A" w:rsidRPr="00CD3877" w:rsidRDefault="0086673A" w:rsidP="0086673A">
            <w:pPr>
              <w:pStyle w:val="Default"/>
              <w:rPr>
                <w:color w:val="auto"/>
                <w:sz w:val="20"/>
                <w:szCs w:val="20"/>
              </w:rPr>
            </w:pPr>
          </w:p>
          <w:p w14:paraId="6DAC1E12" w14:textId="77777777" w:rsidR="00BC1FB1" w:rsidRPr="00CD3877" w:rsidRDefault="00BC1FB1" w:rsidP="003F7118">
            <w:pPr>
              <w:pStyle w:val="CM4"/>
              <w:spacing w:before="60" w:after="60"/>
              <w:ind w:left="260" w:hanging="260"/>
              <w:jc w:val="both"/>
              <w:rPr>
                <w:sz w:val="20"/>
                <w:szCs w:val="20"/>
              </w:rPr>
            </w:pPr>
          </w:p>
          <w:p w14:paraId="7F0A8DB9" w14:textId="77777777" w:rsidR="00433EFB" w:rsidRPr="00CD3877" w:rsidRDefault="009F0F93" w:rsidP="003F7118">
            <w:pPr>
              <w:pStyle w:val="CM4"/>
              <w:spacing w:before="60" w:after="60"/>
              <w:ind w:left="260" w:hanging="260"/>
              <w:jc w:val="both"/>
              <w:rPr>
                <w:sz w:val="20"/>
                <w:szCs w:val="20"/>
              </w:rPr>
            </w:pPr>
            <w:r w:rsidRPr="00CD3877">
              <w:rPr>
                <w:sz w:val="20"/>
                <w:szCs w:val="20"/>
              </w:rPr>
              <w:lastRenderedPageBreak/>
              <w:t>f) poškodené prostriedky sa pred opätovným použitím opravia alebo vymenia.</w:t>
            </w:r>
          </w:p>
        </w:tc>
        <w:tc>
          <w:tcPr>
            <w:tcW w:w="642" w:type="dxa"/>
          </w:tcPr>
          <w:p w14:paraId="52EBF5B5" w14:textId="77777777" w:rsidR="002D7470" w:rsidRPr="00CD3877" w:rsidRDefault="002D7470">
            <w:pPr>
              <w:jc w:val="center"/>
              <w:rPr>
                <w:sz w:val="20"/>
                <w:szCs w:val="20"/>
              </w:rPr>
            </w:pPr>
            <w:r w:rsidRPr="00CD3877">
              <w:rPr>
                <w:sz w:val="20"/>
                <w:szCs w:val="20"/>
              </w:rPr>
              <w:lastRenderedPageBreak/>
              <w:t>N</w:t>
            </w:r>
          </w:p>
        </w:tc>
        <w:tc>
          <w:tcPr>
            <w:tcW w:w="993" w:type="dxa"/>
          </w:tcPr>
          <w:p w14:paraId="413DF234" w14:textId="77777777" w:rsidR="002D7470" w:rsidRPr="00CD3877" w:rsidRDefault="006C1DF1">
            <w:pPr>
              <w:jc w:val="center"/>
              <w:rPr>
                <w:sz w:val="20"/>
                <w:szCs w:val="20"/>
              </w:rPr>
            </w:pPr>
            <w:r w:rsidRPr="00CD3877">
              <w:rPr>
                <w:sz w:val="20"/>
                <w:szCs w:val="20"/>
              </w:rPr>
              <w:t xml:space="preserve">Návrh nariadenia vlády </w:t>
            </w:r>
          </w:p>
        </w:tc>
        <w:tc>
          <w:tcPr>
            <w:tcW w:w="898" w:type="dxa"/>
          </w:tcPr>
          <w:p w14:paraId="00817961" w14:textId="77777777" w:rsidR="002D7470" w:rsidRPr="00CD3877" w:rsidRDefault="002D7470">
            <w:pPr>
              <w:jc w:val="center"/>
              <w:rPr>
                <w:rStyle w:val="WW-Znakyprepoznmkupodiarou"/>
                <w:sz w:val="20"/>
                <w:szCs w:val="20"/>
                <w:vertAlign w:val="baseline"/>
              </w:rPr>
            </w:pPr>
            <w:r w:rsidRPr="00CD3877">
              <w:rPr>
                <w:rStyle w:val="WW-Znakyprepoznmkupodiarou"/>
                <w:sz w:val="20"/>
                <w:szCs w:val="20"/>
                <w:vertAlign w:val="baseline"/>
              </w:rPr>
              <w:t>§ 10</w:t>
            </w:r>
          </w:p>
          <w:p w14:paraId="021A3278" w14:textId="77777777" w:rsidR="002D7470" w:rsidRPr="00CD3877" w:rsidRDefault="008455E8">
            <w:pPr>
              <w:jc w:val="center"/>
              <w:rPr>
                <w:rStyle w:val="WW-Znakyprepoznmkupodiarou"/>
                <w:sz w:val="20"/>
                <w:szCs w:val="20"/>
                <w:vertAlign w:val="baseline"/>
              </w:rPr>
            </w:pPr>
            <w:r w:rsidRPr="00CD3877">
              <w:rPr>
                <w:rStyle w:val="WW-Znakyprepoznmkupodiarou"/>
                <w:sz w:val="20"/>
                <w:szCs w:val="20"/>
                <w:vertAlign w:val="baseline"/>
              </w:rPr>
              <w:t>O: 1</w:t>
            </w:r>
          </w:p>
          <w:p w14:paraId="420EC9DC" w14:textId="77777777" w:rsidR="002D7470" w:rsidRPr="00CD3877" w:rsidRDefault="002D7470">
            <w:pPr>
              <w:jc w:val="center"/>
              <w:rPr>
                <w:rStyle w:val="WW-Znakyprepoznmkupodiarou"/>
                <w:sz w:val="20"/>
                <w:szCs w:val="20"/>
                <w:vertAlign w:val="baseline"/>
              </w:rPr>
            </w:pPr>
          </w:p>
          <w:p w14:paraId="4C62DEF6" w14:textId="77777777" w:rsidR="002D7470" w:rsidRPr="00CD3877" w:rsidRDefault="002D7470">
            <w:pPr>
              <w:jc w:val="center"/>
              <w:rPr>
                <w:rStyle w:val="WW-Znakyprepoznmkupodiarou"/>
                <w:sz w:val="20"/>
                <w:szCs w:val="20"/>
                <w:vertAlign w:val="baseline"/>
              </w:rPr>
            </w:pPr>
          </w:p>
          <w:p w14:paraId="08107364" w14:textId="77777777" w:rsidR="002D7470" w:rsidRPr="00CD3877" w:rsidRDefault="002D7470">
            <w:pPr>
              <w:jc w:val="center"/>
              <w:rPr>
                <w:rStyle w:val="WW-Znakyprepoznmkupodiarou"/>
                <w:sz w:val="20"/>
                <w:szCs w:val="20"/>
                <w:vertAlign w:val="baseline"/>
              </w:rPr>
            </w:pPr>
          </w:p>
          <w:p w14:paraId="7A2765A4" w14:textId="77777777" w:rsidR="004D3ABD" w:rsidRPr="00CD3877" w:rsidRDefault="004D3ABD">
            <w:pPr>
              <w:jc w:val="center"/>
              <w:rPr>
                <w:rStyle w:val="WW-Znakyprepoznmkupodiarou"/>
                <w:sz w:val="20"/>
                <w:szCs w:val="20"/>
                <w:vertAlign w:val="baseline"/>
              </w:rPr>
            </w:pPr>
          </w:p>
          <w:p w14:paraId="54734C1F" w14:textId="77777777" w:rsidR="008455E8" w:rsidRPr="00CD3877" w:rsidRDefault="008455E8">
            <w:pPr>
              <w:jc w:val="center"/>
              <w:rPr>
                <w:rStyle w:val="WW-Znakyprepoznmkupodiarou"/>
                <w:sz w:val="20"/>
                <w:szCs w:val="20"/>
                <w:vertAlign w:val="baseline"/>
              </w:rPr>
            </w:pPr>
          </w:p>
          <w:p w14:paraId="663C31BA" w14:textId="77777777" w:rsidR="009F7C12" w:rsidRPr="00CD3877" w:rsidRDefault="009F7C12">
            <w:pPr>
              <w:jc w:val="center"/>
              <w:rPr>
                <w:rStyle w:val="WW-Znakyprepoznmkupodiarou"/>
                <w:sz w:val="20"/>
                <w:szCs w:val="20"/>
                <w:vertAlign w:val="baseline"/>
              </w:rPr>
            </w:pPr>
          </w:p>
          <w:p w14:paraId="2E4C9F10" w14:textId="77777777" w:rsidR="002D7470" w:rsidRPr="00CD3877" w:rsidRDefault="002D7470">
            <w:pPr>
              <w:jc w:val="center"/>
              <w:rPr>
                <w:rStyle w:val="WW-Znakyprepoznmkupodiarou"/>
                <w:sz w:val="20"/>
                <w:szCs w:val="20"/>
                <w:vertAlign w:val="baseline"/>
              </w:rPr>
            </w:pPr>
            <w:r w:rsidRPr="00CD3877">
              <w:rPr>
                <w:rStyle w:val="WW-Znakyprepoznmkupodiarou"/>
                <w:sz w:val="20"/>
                <w:szCs w:val="20"/>
                <w:vertAlign w:val="baseline"/>
              </w:rPr>
              <w:t>P: a</w:t>
            </w:r>
          </w:p>
          <w:p w14:paraId="4C7EF145" w14:textId="77777777" w:rsidR="002D7470" w:rsidRPr="00CD3877" w:rsidRDefault="002D7470">
            <w:pPr>
              <w:jc w:val="center"/>
              <w:rPr>
                <w:rStyle w:val="WW-Znakyprepoznmkupodiarou"/>
                <w:sz w:val="20"/>
                <w:szCs w:val="20"/>
                <w:vertAlign w:val="baseline"/>
              </w:rPr>
            </w:pPr>
          </w:p>
          <w:p w14:paraId="3CFAB058" w14:textId="77777777" w:rsidR="002D7470" w:rsidRPr="00CD3877" w:rsidRDefault="002D7470">
            <w:pPr>
              <w:jc w:val="center"/>
              <w:rPr>
                <w:rStyle w:val="WW-Znakyprepoznmkupodiarou"/>
                <w:sz w:val="20"/>
                <w:szCs w:val="20"/>
                <w:vertAlign w:val="baseline"/>
              </w:rPr>
            </w:pPr>
          </w:p>
          <w:p w14:paraId="784BF65C" w14:textId="77777777" w:rsidR="002D7470" w:rsidRPr="00CD3877" w:rsidRDefault="002D7470">
            <w:pPr>
              <w:jc w:val="center"/>
              <w:rPr>
                <w:rStyle w:val="WW-Znakyprepoznmkupodiarou"/>
                <w:sz w:val="20"/>
                <w:szCs w:val="20"/>
                <w:vertAlign w:val="baseline"/>
              </w:rPr>
            </w:pPr>
          </w:p>
          <w:p w14:paraId="153711D3" w14:textId="77777777" w:rsidR="006F49FC" w:rsidRPr="00CD3877" w:rsidRDefault="006F49FC">
            <w:pPr>
              <w:jc w:val="center"/>
              <w:rPr>
                <w:rStyle w:val="WW-Znakyprepoznmkupodiarou"/>
                <w:sz w:val="20"/>
                <w:szCs w:val="20"/>
                <w:vertAlign w:val="baseline"/>
              </w:rPr>
            </w:pPr>
          </w:p>
          <w:p w14:paraId="7CB37C6D" w14:textId="77777777" w:rsidR="008455E8" w:rsidRPr="00CD3877" w:rsidRDefault="008455E8">
            <w:pPr>
              <w:jc w:val="center"/>
              <w:rPr>
                <w:rStyle w:val="WW-Znakyprepoznmkupodiarou"/>
                <w:sz w:val="20"/>
                <w:szCs w:val="20"/>
                <w:vertAlign w:val="baseline"/>
              </w:rPr>
            </w:pPr>
          </w:p>
          <w:p w14:paraId="0CB96B52" w14:textId="77777777" w:rsidR="002D7470" w:rsidRPr="00CD3877" w:rsidRDefault="002D7470">
            <w:pPr>
              <w:jc w:val="center"/>
              <w:rPr>
                <w:rStyle w:val="WW-Znakyprepoznmkupodiarou"/>
                <w:sz w:val="20"/>
                <w:szCs w:val="20"/>
                <w:vertAlign w:val="baseline"/>
              </w:rPr>
            </w:pPr>
            <w:r w:rsidRPr="00CD3877">
              <w:rPr>
                <w:rStyle w:val="WW-Znakyprepoznmkupodiarou"/>
                <w:sz w:val="20"/>
                <w:szCs w:val="20"/>
                <w:vertAlign w:val="baseline"/>
              </w:rPr>
              <w:t xml:space="preserve">P: b </w:t>
            </w:r>
          </w:p>
          <w:p w14:paraId="4056D6DF" w14:textId="77777777" w:rsidR="006F49FC" w:rsidRPr="00CD3877" w:rsidRDefault="006F49FC" w:rsidP="008A0ED7">
            <w:pPr>
              <w:rPr>
                <w:rStyle w:val="WW-Znakyprepoznmkupodiarou"/>
                <w:sz w:val="20"/>
                <w:szCs w:val="20"/>
                <w:vertAlign w:val="baseline"/>
              </w:rPr>
            </w:pPr>
          </w:p>
          <w:p w14:paraId="5E7DF7AF" w14:textId="77777777" w:rsidR="004D3ABD" w:rsidRPr="00CD3877" w:rsidRDefault="004D3ABD" w:rsidP="008A0ED7">
            <w:pPr>
              <w:rPr>
                <w:rStyle w:val="WW-Znakyprepoznmkupodiarou"/>
                <w:sz w:val="20"/>
                <w:szCs w:val="20"/>
                <w:vertAlign w:val="baseline"/>
              </w:rPr>
            </w:pPr>
          </w:p>
          <w:p w14:paraId="2193EA24" w14:textId="77777777" w:rsidR="008455E8" w:rsidRPr="00CD3877" w:rsidRDefault="008455E8">
            <w:pPr>
              <w:jc w:val="center"/>
              <w:rPr>
                <w:rStyle w:val="WW-Znakyprepoznmkupodiarou"/>
                <w:sz w:val="20"/>
                <w:szCs w:val="20"/>
                <w:vertAlign w:val="baseline"/>
              </w:rPr>
            </w:pPr>
          </w:p>
          <w:p w14:paraId="428A1A54" w14:textId="77777777" w:rsidR="008455E8" w:rsidRPr="00CD3877" w:rsidRDefault="008455E8">
            <w:pPr>
              <w:jc w:val="center"/>
              <w:rPr>
                <w:rStyle w:val="WW-Znakyprepoznmkupodiarou"/>
                <w:sz w:val="20"/>
                <w:szCs w:val="20"/>
                <w:vertAlign w:val="baseline"/>
              </w:rPr>
            </w:pPr>
          </w:p>
          <w:p w14:paraId="4720EBA5" w14:textId="77777777" w:rsidR="002D7470" w:rsidRPr="00CD3877" w:rsidRDefault="002D7470">
            <w:pPr>
              <w:jc w:val="center"/>
              <w:rPr>
                <w:rStyle w:val="WW-Znakyprepoznmkupodiarou"/>
                <w:sz w:val="20"/>
                <w:szCs w:val="20"/>
                <w:vertAlign w:val="baseline"/>
              </w:rPr>
            </w:pPr>
            <w:r w:rsidRPr="00CD3877">
              <w:rPr>
                <w:rStyle w:val="WW-Znakyprepoznmkupodiarou"/>
                <w:sz w:val="20"/>
                <w:szCs w:val="20"/>
                <w:vertAlign w:val="baseline"/>
              </w:rPr>
              <w:t>P: c</w:t>
            </w:r>
          </w:p>
          <w:p w14:paraId="54FCFEB1" w14:textId="77777777" w:rsidR="002D7470" w:rsidRPr="00CD3877" w:rsidRDefault="002D7470">
            <w:pPr>
              <w:jc w:val="center"/>
              <w:rPr>
                <w:rStyle w:val="WW-Znakyprepoznmkupodiarou"/>
                <w:sz w:val="20"/>
                <w:szCs w:val="20"/>
                <w:vertAlign w:val="baseline"/>
              </w:rPr>
            </w:pPr>
          </w:p>
          <w:p w14:paraId="08C3BFC5" w14:textId="77777777" w:rsidR="002D7470" w:rsidRPr="00CD3877" w:rsidRDefault="002D7470">
            <w:pPr>
              <w:jc w:val="center"/>
              <w:rPr>
                <w:rStyle w:val="WW-Znakyprepoznmkupodiarou"/>
                <w:sz w:val="20"/>
                <w:szCs w:val="20"/>
                <w:vertAlign w:val="baseline"/>
              </w:rPr>
            </w:pPr>
          </w:p>
          <w:p w14:paraId="58A09885" w14:textId="77777777" w:rsidR="004D3ABD" w:rsidRPr="00CD3877" w:rsidRDefault="004D3ABD">
            <w:pPr>
              <w:jc w:val="center"/>
              <w:rPr>
                <w:rStyle w:val="WW-Znakyprepoznmkupodiarou"/>
                <w:sz w:val="20"/>
                <w:szCs w:val="20"/>
                <w:vertAlign w:val="baseline"/>
              </w:rPr>
            </w:pPr>
          </w:p>
          <w:p w14:paraId="240809C0" w14:textId="77777777" w:rsidR="0034041E" w:rsidRPr="00CD3877" w:rsidRDefault="0034041E">
            <w:pPr>
              <w:jc w:val="center"/>
              <w:rPr>
                <w:rStyle w:val="WW-Znakyprepoznmkupodiarou"/>
                <w:sz w:val="20"/>
                <w:szCs w:val="20"/>
                <w:vertAlign w:val="baseline"/>
              </w:rPr>
            </w:pPr>
          </w:p>
          <w:p w14:paraId="636ABFA6" w14:textId="77777777" w:rsidR="002D7470" w:rsidRPr="00CD3877" w:rsidRDefault="002D7470">
            <w:pPr>
              <w:jc w:val="center"/>
              <w:rPr>
                <w:rStyle w:val="WW-Znakyprepoznmkupodiarou"/>
                <w:sz w:val="20"/>
                <w:szCs w:val="20"/>
                <w:vertAlign w:val="baseline"/>
              </w:rPr>
            </w:pPr>
            <w:r w:rsidRPr="00CD3877">
              <w:rPr>
                <w:rStyle w:val="WW-Znakyprepoznmkupodiarou"/>
                <w:sz w:val="20"/>
                <w:szCs w:val="20"/>
                <w:vertAlign w:val="baseline"/>
              </w:rPr>
              <w:t xml:space="preserve">P: </w:t>
            </w:r>
            <w:r w:rsidR="006F49FC" w:rsidRPr="00CD3877">
              <w:rPr>
                <w:rStyle w:val="WW-Znakyprepoznmkupodiarou"/>
                <w:sz w:val="20"/>
                <w:szCs w:val="20"/>
                <w:vertAlign w:val="baseline"/>
              </w:rPr>
              <w:t>f</w:t>
            </w:r>
          </w:p>
          <w:p w14:paraId="1147264A" w14:textId="77777777" w:rsidR="002D7470" w:rsidRPr="00CD3877" w:rsidRDefault="002D7470">
            <w:pPr>
              <w:jc w:val="center"/>
              <w:rPr>
                <w:rStyle w:val="WW-Znakyprepoznmkupodiarou"/>
                <w:sz w:val="20"/>
                <w:szCs w:val="20"/>
                <w:vertAlign w:val="baseline"/>
              </w:rPr>
            </w:pPr>
          </w:p>
          <w:p w14:paraId="71949655" w14:textId="77777777" w:rsidR="002D7470" w:rsidRPr="00CD3877" w:rsidRDefault="002D7470">
            <w:pPr>
              <w:jc w:val="center"/>
              <w:rPr>
                <w:rStyle w:val="WW-Znakyprepoznmkupodiarou"/>
                <w:sz w:val="20"/>
                <w:szCs w:val="20"/>
                <w:vertAlign w:val="baseline"/>
              </w:rPr>
            </w:pPr>
          </w:p>
          <w:p w14:paraId="6C583695" w14:textId="77777777" w:rsidR="0034041E" w:rsidRPr="00CD3877" w:rsidRDefault="0034041E">
            <w:pPr>
              <w:jc w:val="center"/>
              <w:rPr>
                <w:rStyle w:val="WW-Znakyprepoznmkupodiarou"/>
                <w:sz w:val="20"/>
                <w:szCs w:val="20"/>
                <w:vertAlign w:val="baseline"/>
              </w:rPr>
            </w:pPr>
          </w:p>
          <w:p w14:paraId="0F32EE23" w14:textId="77777777" w:rsidR="002D7470" w:rsidRPr="00CD3877" w:rsidRDefault="002D7470">
            <w:pPr>
              <w:jc w:val="center"/>
              <w:rPr>
                <w:rStyle w:val="WW-Znakyprepoznmkupodiarou"/>
                <w:sz w:val="20"/>
                <w:szCs w:val="20"/>
                <w:vertAlign w:val="baseline"/>
              </w:rPr>
            </w:pPr>
            <w:r w:rsidRPr="00CD3877">
              <w:rPr>
                <w:rStyle w:val="WW-Znakyprepoznmkupodiarou"/>
                <w:sz w:val="20"/>
                <w:szCs w:val="20"/>
                <w:vertAlign w:val="baseline"/>
              </w:rPr>
              <w:t xml:space="preserve">P: </w:t>
            </w:r>
            <w:r w:rsidR="006F49FC" w:rsidRPr="00CD3877">
              <w:rPr>
                <w:rStyle w:val="WW-Znakyprepoznmkupodiarou"/>
                <w:sz w:val="20"/>
                <w:szCs w:val="20"/>
                <w:vertAlign w:val="baseline"/>
              </w:rPr>
              <w:t>d</w:t>
            </w:r>
          </w:p>
          <w:p w14:paraId="2FE67FDF" w14:textId="77777777" w:rsidR="002D7470" w:rsidRPr="00CD3877" w:rsidRDefault="002D7470">
            <w:pPr>
              <w:jc w:val="center"/>
              <w:rPr>
                <w:rStyle w:val="WW-Znakyprepoznmkupodiarou"/>
                <w:sz w:val="20"/>
                <w:szCs w:val="20"/>
                <w:vertAlign w:val="baseline"/>
              </w:rPr>
            </w:pPr>
          </w:p>
          <w:p w14:paraId="38C4489B" w14:textId="77777777" w:rsidR="002D7470" w:rsidRPr="00CD3877" w:rsidRDefault="002D7470">
            <w:pPr>
              <w:jc w:val="center"/>
              <w:rPr>
                <w:rStyle w:val="WW-Znakyprepoznmkupodiarou"/>
                <w:sz w:val="20"/>
                <w:szCs w:val="20"/>
                <w:vertAlign w:val="baseline"/>
              </w:rPr>
            </w:pPr>
          </w:p>
          <w:p w14:paraId="5D223DCB" w14:textId="77777777" w:rsidR="003D3E16" w:rsidRPr="00CD3877" w:rsidRDefault="003D3E16">
            <w:pPr>
              <w:jc w:val="center"/>
              <w:rPr>
                <w:rStyle w:val="WW-Znakyprepoznmkupodiarou"/>
                <w:sz w:val="20"/>
                <w:szCs w:val="20"/>
                <w:vertAlign w:val="baseline"/>
              </w:rPr>
            </w:pPr>
          </w:p>
          <w:p w14:paraId="05A98CA3" w14:textId="77777777" w:rsidR="002D7470" w:rsidRPr="00CD3877" w:rsidRDefault="002D7470">
            <w:pPr>
              <w:jc w:val="center"/>
              <w:rPr>
                <w:rStyle w:val="WW-Znakyprepoznmkupodiarou"/>
                <w:sz w:val="20"/>
                <w:szCs w:val="20"/>
                <w:vertAlign w:val="baseline"/>
              </w:rPr>
            </w:pPr>
          </w:p>
          <w:p w14:paraId="5484EE4E" w14:textId="77777777" w:rsidR="0086673A" w:rsidRPr="00CD3877" w:rsidRDefault="0086673A" w:rsidP="0034041E">
            <w:pPr>
              <w:jc w:val="center"/>
              <w:rPr>
                <w:rStyle w:val="WW-Znakyprepoznmkupodiarou"/>
                <w:sz w:val="20"/>
                <w:szCs w:val="20"/>
                <w:vertAlign w:val="baseline"/>
              </w:rPr>
            </w:pPr>
          </w:p>
          <w:p w14:paraId="0AB6FCCF" w14:textId="77777777" w:rsidR="002E21A6" w:rsidRPr="00CD3877" w:rsidRDefault="002E21A6" w:rsidP="0034041E">
            <w:pPr>
              <w:jc w:val="center"/>
              <w:rPr>
                <w:rStyle w:val="WW-Znakyprepoznmkupodiarou"/>
                <w:sz w:val="20"/>
                <w:szCs w:val="20"/>
                <w:vertAlign w:val="baseline"/>
              </w:rPr>
            </w:pPr>
          </w:p>
          <w:p w14:paraId="290D35D7" w14:textId="77777777" w:rsidR="002D7470" w:rsidRPr="00CD3877" w:rsidRDefault="002D7470" w:rsidP="0034041E">
            <w:pPr>
              <w:jc w:val="center"/>
              <w:rPr>
                <w:rStyle w:val="WW-Znakyprepoznmkupodiarou"/>
                <w:sz w:val="20"/>
                <w:szCs w:val="20"/>
                <w:vertAlign w:val="baseline"/>
              </w:rPr>
            </w:pPr>
            <w:r w:rsidRPr="00CD3877">
              <w:rPr>
                <w:rStyle w:val="WW-Znakyprepoznmkupodiarou"/>
                <w:sz w:val="20"/>
                <w:szCs w:val="20"/>
                <w:vertAlign w:val="baseline"/>
              </w:rPr>
              <w:lastRenderedPageBreak/>
              <w:t xml:space="preserve">P: </w:t>
            </w:r>
            <w:r w:rsidR="003D3E16" w:rsidRPr="00CD3877">
              <w:rPr>
                <w:rStyle w:val="WW-Znakyprepoznmkupodiarou"/>
                <w:sz w:val="20"/>
                <w:szCs w:val="20"/>
                <w:vertAlign w:val="baseline"/>
              </w:rPr>
              <w:t>e</w:t>
            </w:r>
          </w:p>
          <w:p w14:paraId="7AD74C1F" w14:textId="77777777" w:rsidR="0034041E" w:rsidRPr="00CD3877" w:rsidRDefault="0034041E" w:rsidP="0034041E">
            <w:pPr>
              <w:jc w:val="center"/>
              <w:rPr>
                <w:rStyle w:val="WW-Znakyprepoznmkupodiarou"/>
                <w:sz w:val="20"/>
                <w:szCs w:val="20"/>
                <w:vertAlign w:val="baseline"/>
              </w:rPr>
            </w:pPr>
          </w:p>
          <w:p w14:paraId="30904B5B" w14:textId="77777777" w:rsidR="0034041E" w:rsidRPr="00CD3877" w:rsidRDefault="0034041E" w:rsidP="00144298">
            <w:pPr>
              <w:rPr>
                <w:rStyle w:val="WW-Znakyprepoznmkupodiarou"/>
                <w:sz w:val="20"/>
                <w:szCs w:val="20"/>
                <w:vertAlign w:val="baseline"/>
              </w:rPr>
            </w:pPr>
          </w:p>
        </w:tc>
        <w:tc>
          <w:tcPr>
            <w:tcW w:w="3600" w:type="dxa"/>
          </w:tcPr>
          <w:p w14:paraId="2AA7B2E8" w14:textId="77777777" w:rsidR="0087603A" w:rsidRPr="00CD3877" w:rsidRDefault="0087603A" w:rsidP="0087603A">
            <w:pPr>
              <w:tabs>
                <w:tab w:val="left" w:pos="709"/>
              </w:tabs>
              <w:autoSpaceDE/>
              <w:autoSpaceDN/>
              <w:contextualSpacing/>
              <w:jc w:val="both"/>
              <w:rPr>
                <w:sz w:val="20"/>
                <w:szCs w:val="20"/>
              </w:rPr>
            </w:pPr>
            <w:bookmarkStart w:id="13" w:name="paragraf-10.text"/>
            <w:r w:rsidRPr="00CD3877">
              <w:rPr>
                <w:sz w:val="20"/>
                <w:szCs w:val="20"/>
              </w:rPr>
              <w:lastRenderedPageBreak/>
              <w:t xml:space="preserve">Zamestnávateľ je povinný pri všetkých činnostiach, pri ktorých je riziko kontaminácie karcinogénnymi faktormi, mutagénnymi faktormi alebo reprodukčne toxickými faktormi pre zamestnancov zabezpečiť </w:t>
            </w:r>
            <w:bookmarkEnd w:id="13"/>
          </w:p>
          <w:p w14:paraId="7E8747BE" w14:textId="77777777" w:rsidR="004D3ABD" w:rsidRPr="00CD3877" w:rsidRDefault="004D3ABD">
            <w:pPr>
              <w:jc w:val="both"/>
              <w:rPr>
                <w:sz w:val="20"/>
                <w:szCs w:val="20"/>
              </w:rPr>
            </w:pPr>
          </w:p>
          <w:p w14:paraId="26D83F95" w14:textId="77777777" w:rsidR="00A86602" w:rsidRPr="00CD3877" w:rsidRDefault="00A86602" w:rsidP="0086673A">
            <w:pPr>
              <w:jc w:val="both"/>
              <w:rPr>
                <w:sz w:val="20"/>
                <w:szCs w:val="20"/>
              </w:rPr>
            </w:pPr>
          </w:p>
          <w:p w14:paraId="510BFED6" w14:textId="77777777" w:rsidR="002D7470" w:rsidRPr="00CD3877" w:rsidRDefault="0087603A" w:rsidP="0086673A">
            <w:pPr>
              <w:jc w:val="both"/>
              <w:rPr>
                <w:sz w:val="20"/>
                <w:szCs w:val="20"/>
              </w:rPr>
            </w:pPr>
            <w:r w:rsidRPr="00CD3877">
              <w:rPr>
                <w:sz w:val="20"/>
                <w:szCs w:val="20"/>
              </w:rPr>
              <w:t>zákaz jedenia, pitia a fajčenia v pracovných priestoroch, kde je riziko kontaminácie karcinogénnymi faktormi, mutagénnymi faktormi alebo reprodukčne toxickými faktormi</w:t>
            </w:r>
            <w:r w:rsidR="008455E8" w:rsidRPr="00CD3877">
              <w:rPr>
                <w:sz w:val="20"/>
                <w:szCs w:val="20"/>
              </w:rPr>
              <w:t>,</w:t>
            </w:r>
            <w:r w:rsidR="002D7470" w:rsidRPr="00CD3877">
              <w:rPr>
                <w:sz w:val="20"/>
                <w:szCs w:val="20"/>
              </w:rPr>
              <w:t xml:space="preserve"> </w:t>
            </w:r>
          </w:p>
          <w:p w14:paraId="543C2B10" w14:textId="77777777" w:rsidR="006F49FC" w:rsidRPr="00CD3877" w:rsidRDefault="006F49FC" w:rsidP="006F49FC">
            <w:pPr>
              <w:ind w:left="360"/>
              <w:jc w:val="both"/>
              <w:rPr>
                <w:sz w:val="20"/>
                <w:szCs w:val="20"/>
              </w:rPr>
            </w:pPr>
          </w:p>
          <w:p w14:paraId="234CDE0E" w14:textId="77777777" w:rsidR="002D7470" w:rsidRPr="00CD3877" w:rsidRDefault="0087603A" w:rsidP="0086673A">
            <w:pPr>
              <w:jc w:val="both"/>
              <w:rPr>
                <w:sz w:val="20"/>
                <w:szCs w:val="20"/>
              </w:rPr>
            </w:pPr>
            <w:r w:rsidRPr="00CD3877">
              <w:rPr>
                <w:sz w:val="20"/>
                <w:szCs w:val="20"/>
              </w:rPr>
              <w:t>vhodné osobné ochranné pracovné prostriedky vrátane vhodného ochranného odevu alebo iného vhodného špeciálneho oblečenia a ich používanie</w:t>
            </w:r>
            <w:r w:rsidR="00E23B98" w:rsidRPr="00CD3877">
              <w:rPr>
                <w:sz w:val="20"/>
                <w:szCs w:val="20"/>
              </w:rPr>
              <w:t>,</w:t>
            </w:r>
            <w:hyperlink w:anchor="poznamky.poznamka-13">
              <w:r w:rsidR="00CA48D3" w:rsidRPr="00CD3877">
                <w:rPr>
                  <w:rStyle w:val="Odkaznapoznmkupodiarou"/>
                  <w:sz w:val="20"/>
                  <w:szCs w:val="20"/>
                </w:rPr>
                <w:t>1</w:t>
              </w:r>
              <w:r w:rsidRPr="00CD3877">
                <w:rPr>
                  <w:sz w:val="20"/>
                  <w:szCs w:val="20"/>
                  <w:vertAlign w:val="superscript"/>
                </w:rPr>
                <w:t>7</w:t>
              </w:r>
              <w:r w:rsidR="00CA48D3" w:rsidRPr="00CD3877">
                <w:rPr>
                  <w:sz w:val="20"/>
                  <w:szCs w:val="20"/>
                </w:rPr>
                <w:t>)</w:t>
              </w:r>
            </w:hyperlink>
          </w:p>
          <w:p w14:paraId="56EF7F60" w14:textId="77777777" w:rsidR="004D3ABD" w:rsidRPr="00CD3877" w:rsidRDefault="004D3ABD" w:rsidP="004D3ABD">
            <w:pPr>
              <w:ind w:left="360"/>
              <w:jc w:val="both"/>
              <w:rPr>
                <w:sz w:val="20"/>
                <w:szCs w:val="20"/>
              </w:rPr>
            </w:pPr>
          </w:p>
          <w:p w14:paraId="3CF659DF" w14:textId="77777777" w:rsidR="002D7470" w:rsidRPr="00CD3877" w:rsidRDefault="00A86602" w:rsidP="0086673A">
            <w:pPr>
              <w:jc w:val="both"/>
              <w:rPr>
                <w:sz w:val="20"/>
                <w:szCs w:val="20"/>
              </w:rPr>
            </w:pPr>
            <w:r w:rsidRPr="00CD3877">
              <w:rPr>
                <w:sz w:val="20"/>
                <w:szCs w:val="20"/>
              </w:rPr>
              <w:t>oddelené odkladanie pracovných odevov alebo ochranných odevov a civilného oblečenia</w:t>
            </w:r>
            <w:r w:rsidR="008455E8" w:rsidRPr="00CD3877">
              <w:rPr>
                <w:sz w:val="20"/>
                <w:szCs w:val="20"/>
              </w:rPr>
              <w:t>,</w:t>
            </w:r>
          </w:p>
          <w:p w14:paraId="51E28B3D" w14:textId="77777777" w:rsidR="006F49FC" w:rsidRPr="00CD3877" w:rsidRDefault="006F49FC" w:rsidP="006F49FC">
            <w:pPr>
              <w:ind w:left="360"/>
              <w:jc w:val="both"/>
              <w:rPr>
                <w:sz w:val="20"/>
                <w:szCs w:val="20"/>
              </w:rPr>
            </w:pPr>
          </w:p>
          <w:p w14:paraId="7B048B15" w14:textId="77777777" w:rsidR="0034041E" w:rsidRPr="00CD3877" w:rsidRDefault="0034041E" w:rsidP="006F49FC">
            <w:pPr>
              <w:ind w:left="374" w:hanging="374"/>
              <w:jc w:val="both"/>
              <w:rPr>
                <w:sz w:val="20"/>
                <w:szCs w:val="20"/>
              </w:rPr>
            </w:pPr>
          </w:p>
          <w:p w14:paraId="7858A25B" w14:textId="77777777" w:rsidR="006F49FC" w:rsidRPr="00CD3877" w:rsidRDefault="00F02CD9" w:rsidP="0086673A">
            <w:pPr>
              <w:jc w:val="both"/>
              <w:rPr>
                <w:sz w:val="20"/>
                <w:szCs w:val="20"/>
              </w:rPr>
            </w:pPr>
            <w:r w:rsidRPr="00CD3877">
              <w:rPr>
                <w:sz w:val="20"/>
                <w:szCs w:val="20"/>
              </w:rPr>
              <w:t>zodpovedajúce zariadenia na osobnú hygienu a oddychovú miestnosť.</w:t>
            </w:r>
            <w:r w:rsidRPr="00CD3877">
              <w:rPr>
                <w:sz w:val="20"/>
                <w:szCs w:val="20"/>
                <w:vertAlign w:val="superscript"/>
              </w:rPr>
              <w:t xml:space="preserve"> </w:t>
            </w:r>
            <w:r w:rsidR="00CA48D3" w:rsidRPr="00CD3877">
              <w:rPr>
                <w:sz w:val="20"/>
                <w:szCs w:val="20"/>
                <w:vertAlign w:val="superscript"/>
              </w:rPr>
              <w:t>1</w:t>
            </w:r>
            <w:r w:rsidRPr="00CD3877">
              <w:rPr>
                <w:sz w:val="20"/>
                <w:szCs w:val="20"/>
                <w:vertAlign w:val="superscript"/>
              </w:rPr>
              <w:t>8</w:t>
            </w:r>
            <w:r w:rsidR="00CA48D3" w:rsidRPr="00CD3877">
              <w:rPr>
                <w:sz w:val="20"/>
                <w:szCs w:val="20"/>
              </w:rPr>
              <w:t>)</w:t>
            </w:r>
          </w:p>
          <w:p w14:paraId="7B597577" w14:textId="77777777" w:rsidR="006F49FC" w:rsidRPr="00CD3877" w:rsidRDefault="006F49FC" w:rsidP="006F49FC">
            <w:pPr>
              <w:ind w:left="374" w:hanging="374"/>
              <w:jc w:val="both"/>
              <w:rPr>
                <w:sz w:val="20"/>
                <w:szCs w:val="20"/>
              </w:rPr>
            </w:pPr>
          </w:p>
          <w:p w14:paraId="31FC528A" w14:textId="77777777" w:rsidR="0034041E" w:rsidRPr="00CD3877" w:rsidRDefault="0034041E" w:rsidP="0034041E">
            <w:pPr>
              <w:jc w:val="both"/>
              <w:rPr>
                <w:sz w:val="20"/>
                <w:szCs w:val="20"/>
              </w:rPr>
            </w:pPr>
          </w:p>
          <w:p w14:paraId="37F738CC" w14:textId="77777777" w:rsidR="0086673A" w:rsidRPr="00CD3877" w:rsidRDefault="00F02CD9" w:rsidP="0086673A">
            <w:pPr>
              <w:jc w:val="both"/>
              <w:rPr>
                <w:sz w:val="20"/>
                <w:szCs w:val="20"/>
              </w:rPr>
            </w:pPr>
            <w:bookmarkStart w:id="14" w:name="paragraf-10.pismeno-d.text"/>
            <w:r w:rsidRPr="00CD3877">
              <w:rPr>
                <w:sz w:val="20"/>
                <w:szCs w:val="20"/>
              </w:rPr>
              <w:t>skladovanie osobných ochranných pracovných prostriedkov na určenom mieste; ich kontrolu a čistenie vykonať podľa možnosti pred použitím, ak je to potrebné, a vždy po každom použití</w:t>
            </w:r>
            <w:r w:rsidR="0086673A" w:rsidRPr="00CD3877">
              <w:rPr>
                <w:sz w:val="20"/>
                <w:szCs w:val="20"/>
              </w:rPr>
              <w:t xml:space="preserve">, </w:t>
            </w:r>
            <w:bookmarkEnd w:id="14"/>
          </w:p>
          <w:p w14:paraId="224ABA96" w14:textId="77777777" w:rsidR="003D3E16" w:rsidRPr="00CD3877" w:rsidRDefault="003D3E16" w:rsidP="003D3E16">
            <w:pPr>
              <w:jc w:val="both"/>
              <w:rPr>
                <w:sz w:val="20"/>
                <w:szCs w:val="20"/>
              </w:rPr>
            </w:pPr>
          </w:p>
          <w:p w14:paraId="27E4C31E" w14:textId="77777777" w:rsidR="001F4B16" w:rsidRPr="00CD3877" w:rsidRDefault="001F4B16" w:rsidP="003D3E16">
            <w:pPr>
              <w:jc w:val="both"/>
              <w:rPr>
                <w:sz w:val="20"/>
                <w:szCs w:val="20"/>
              </w:rPr>
            </w:pPr>
          </w:p>
          <w:p w14:paraId="0E1E1956" w14:textId="77777777" w:rsidR="0034041E" w:rsidRPr="00CD3877" w:rsidRDefault="00F02CD9" w:rsidP="0086673A">
            <w:pPr>
              <w:jc w:val="both"/>
              <w:rPr>
                <w:sz w:val="20"/>
                <w:szCs w:val="20"/>
              </w:rPr>
            </w:pPr>
            <w:r w:rsidRPr="00CD3877">
              <w:rPr>
                <w:sz w:val="20"/>
                <w:szCs w:val="20"/>
              </w:rPr>
              <w:lastRenderedPageBreak/>
              <w:t>opravu alebo výmenu poškodených osobných ochranných pracovných prostriedkov pred ďalším použitím</w:t>
            </w:r>
            <w:r w:rsidR="007C38F3" w:rsidRPr="00CD3877">
              <w:rPr>
                <w:sz w:val="20"/>
                <w:szCs w:val="20"/>
              </w:rPr>
              <w:t>,</w:t>
            </w:r>
          </w:p>
        </w:tc>
        <w:tc>
          <w:tcPr>
            <w:tcW w:w="720" w:type="dxa"/>
          </w:tcPr>
          <w:p w14:paraId="33BEBE00" w14:textId="77777777" w:rsidR="002D7470" w:rsidRPr="00CD3877" w:rsidRDefault="00D75F4D">
            <w:pPr>
              <w:jc w:val="center"/>
              <w:rPr>
                <w:sz w:val="20"/>
                <w:szCs w:val="20"/>
              </w:rPr>
            </w:pPr>
            <w:r w:rsidRPr="00CD3877">
              <w:rPr>
                <w:sz w:val="20"/>
                <w:szCs w:val="20"/>
              </w:rPr>
              <w:lastRenderedPageBreak/>
              <w:t>Ú</w:t>
            </w:r>
          </w:p>
        </w:tc>
        <w:tc>
          <w:tcPr>
            <w:tcW w:w="978" w:type="dxa"/>
          </w:tcPr>
          <w:p w14:paraId="378BE3F6" w14:textId="77777777" w:rsidR="002D7470" w:rsidRPr="00CD3877" w:rsidRDefault="002D7470">
            <w:pPr>
              <w:jc w:val="center"/>
              <w:rPr>
                <w:sz w:val="20"/>
                <w:szCs w:val="20"/>
              </w:rPr>
            </w:pPr>
          </w:p>
        </w:tc>
        <w:tc>
          <w:tcPr>
            <w:tcW w:w="797" w:type="dxa"/>
          </w:tcPr>
          <w:p w14:paraId="0CB525AB" w14:textId="77777777" w:rsidR="002D7470" w:rsidRPr="00CD3877" w:rsidRDefault="00A331EE" w:rsidP="00A331EE">
            <w:pPr>
              <w:pStyle w:val="Nadpis1"/>
              <w:widowControl w:val="0"/>
              <w:suppressAutoHyphens/>
              <w:rPr>
                <w:b w:val="0"/>
                <w:bCs w:val="0"/>
                <w:sz w:val="20"/>
                <w:szCs w:val="20"/>
              </w:rPr>
            </w:pPr>
            <w:r w:rsidRPr="00CD3877">
              <w:rPr>
                <w:b w:val="0"/>
                <w:bCs w:val="0"/>
                <w:sz w:val="20"/>
                <w:szCs w:val="20"/>
              </w:rPr>
              <w:t>GP - N</w:t>
            </w:r>
          </w:p>
        </w:tc>
        <w:tc>
          <w:tcPr>
            <w:tcW w:w="1559" w:type="dxa"/>
          </w:tcPr>
          <w:p w14:paraId="1C72C7AC" w14:textId="77777777" w:rsidR="002D7470" w:rsidRPr="00CD3877" w:rsidRDefault="002D7470">
            <w:pPr>
              <w:pStyle w:val="Nadpis1"/>
              <w:widowControl w:val="0"/>
              <w:suppressAutoHyphens/>
              <w:jc w:val="both"/>
              <w:rPr>
                <w:b w:val="0"/>
                <w:bCs w:val="0"/>
                <w:sz w:val="20"/>
                <w:szCs w:val="20"/>
              </w:rPr>
            </w:pPr>
          </w:p>
        </w:tc>
      </w:tr>
      <w:tr w:rsidR="008D5CC8" w:rsidRPr="00CD3877" w14:paraId="4733BB0F" w14:textId="77777777" w:rsidTr="00E408EC">
        <w:trPr>
          <w:gridAfter w:val="1"/>
          <w:wAfter w:w="7" w:type="dxa"/>
        </w:trPr>
        <w:tc>
          <w:tcPr>
            <w:tcW w:w="634" w:type="dxa"/>
          </w:tcPr>
          <w:p w14:paraId="3B83D385" w14:textId="77777777" w:rsidR="002D7470" w:rsidRPr="00CD3877" w:rsidRDefault="002D7470">
            <w:pPr>
              <w:jc w:val="center"/>
              <w:rPr>
                <w:sz w:val="20"/>
                <w:szCs w:val="20"/>
              </w:rPr>
            </w:pPr>
            <w:r w:rsidRPr="00CD3877">
              <w:rPr>
                <w:sz w:val="20"/>
                <w:szCs w:val="20"/>
              </w:rPr>
              <w:t>Č:10</w:t>
            </w:r>
          </w:p>
          <w:p w14:paraId="4B56730D" w14:textId="77777777" w:rsidR="002D7470" w:rsidRPr="00CD3877" w:rsidRDefault="002D7470">
            <w:pPr>
              <w:jc w:val="center"/>
              <w:rPr>
                <w:sz w:val="20"/>
                <w:szCs w:val="20"/>
              </w:rPr>
            </w:pPr>
            <w:r w:rsidRPr="00CD3877">
              <w:rPr>
                <w:sz w:val="20"/>
                <w:szCs w:val="20"/>
              </w:rPr>
              <w:t>O:2</w:t>
            </w:r>
          </w:p>
        </w:tc>
        <w:tc>
          <w:tcPr>
            <w:tcW w:w="3969" w:type="dxa"/>
            <w:gridSpan w:val="2"/>
          </w:tcPr>
          <w:p w14:paraId="4E889C7A" w14:textId="77777777" w:rsidR="002D7470" w:rsidRPr="00CD3877" w:rsidRDefault="003F7118" w:rsidP="00424388">
            <w:pPr>
              <w:jc w:val="both"/>
              <w:rPr>
                <w:sz w:val="20"/>
                <w:szCs w:val="20"/>
              </w:rPr>
            </w:pPr>
            <w:r w:rsidRPr="00CD3877">
              <w:rPr>
                <w:sz w:val="20"/>
                <w:szCs w:val="20"/>
              </w:rPr>
              <w:t>Od pracovníkov sa nemôže vyžadovať náhrada nákladov na opatrenia stanovené v odseku 1</w:t>
            </w:r>
            <w:r w:rsidR="007C38F3" w:rsidRPr="00CD3877">
              <w:rPr>
                <w:sz w:val="20"/>
                <w:szCs w:val="20"/>
              </w:rPr>
              <w:t>.</w:t>
            </w:r>
          </w:p>
        </w:tc>
        <w:tc>
          <w:tcPr>
            <w:tcW w:w="642" w:type="dxa"/>
          </w:tcPr>
          <w:p w14:paraId="69E7DD98" w14:textId="77777777" w:rsidR="002D7470" w:rsidRPr="00CD3877" w:rsidRDefault="002D7470">
            <w:pPr>
              <w:jc w:val="center"/>
              <w:rPr>
                <w:sz w:val="20"/>
                <w:szCs w:val="20"/>
              </w:rPr>
            </w:pPr>
            <w:r w:rsidRPr="00CD3877">
              <w:rPr>
                <w:sz w:val="20"/>
                <w:szCs w:val="20"/>
              </w:rPr>
              <w:t>N</w:t>
            </w:r>
          </w:p>
        </w:tc>
        <w:tc>
          <w:tcPr>
            <w:tcW w:w="993" w:type="dxa"/>
          </w:tcPr>
          <w:p w14:paraId="7F2CF1EC" w14:textId="77777777" w:rsidR="002D7470" w:rsidRPr="00CD3877" w:rsidRDefault="006C1DF1">
            <w:pPr>
              <w:jc w:val="center"/>
              <w:rPr>
                <w:sz w:val="20"/>
                <w:szCs w:val="20"/>
              </w:rPr>
            </w:pPr>
            <w:r w:rsidRPr="00CD3877">
              <w:rPr>
                <w:sz w:val="20"/>
                <w:szCs w:val="20"/>
              </w:rPr>
              <w:t xml:space="preserve">Návrh nariadenia vlády </w:t>
            </w:r>
          </w:p>
        </w:tc>
        <w:tc>
          <w:tcPr>
            <w:tcW w:w="898" w:type="dxa"/>
          </w:tcPr>
          <w:p w14:paraId="7A49E58A" w14:textId="77777777" w:rsidR="002D7470" w:rsidRPr="00CD3877" w:rsidRDefault="002D7470">
            <w:pPr>
              <w:jc w:val="center"/>
              <w:rPr>
                <w:rStyle w:val="WW-Znakyprepoznmkupodiarou"/>
                <w:sz w:val="20"/>
                <w:szCs w:val="20"/>
                <w:vertAlign w:val="baseline"/>
              </w:rPr>
            </w:pPr>
            <w:r w:rsidRPr="00CD3877">
              <w:rPr>
                <w:rStyle w:val="WW-Znakyprepoznmkupodiarou"/>
                <w:sz w:val="20"/>
                <w:szCs w:val="20"/>
                <w:vertAlign w:val="baseline"/>
              </w:rPr>
              <w:t>§ 10</w:t>
            </w:r>
          </w:p>
          <w:p w14:paraId="7FF7D43E" w14:textId="77777777" w:rsidR="002D7470" w:rsidRPr="00CD3877" w:rsidRDefault="00144298" w:rsidP="00144298">
            <w:pPr>
              <w:jc w:val="center"/>
              <w:rPr>
                <w:rStyle w:val="WW-Znakyprepoznmkupodiarou"/>
                <w:sz w:val="20"/>
                <w:szCs w:val="20"/>
                <w:vertAlign w:val="baseline"/>
              </w:rPr>
            </w:pPr>
            <w:r w:rsidRPr="00CD3877">
              <w:rPr>
                <w:rStyle w:val="WW-Znakyprepoznmkupodiarou"/>
                <w:sz w:val="20"/>
                <w:szCs w:val="20"/>
                <w:vertAlign w:val="baseline"/>
              </w:rPr>
              <w:t>O: 2</w:t>
            </w:r>
          </w:p>
        </w:tc>
        <w:tc>
          <w:tcPr>
            <w:tcW w:w="3600" w:type="dxa"/>
          </w:tcPr>
          <w:p w14:paraId="61964B21" w14:textId="77777777" w:rsidR="002D7470" w:rsidRPr="00CD3877" w:rsidRDefault="0086673A">
            <w:pPr>
              <w:jc w:val="both"/>
              <w:rPr>
                <w:sz w:val="20"/>
                <w:szCs w:val="20"/>
              </w:rPr>
            </w:pPr>
            <w:r w:rsidRPr="00CD3877">
              <w:rPr>
                <w:sz w:val="20"/>
                <w:szCs w:val="20"/>
              </w:rPr>
              <w:t>Zamestnávateľ nemôže od zamestnancov vyžadovať úhradu nákladov na opatrenia podľa odseku 1.</w:t>
            </w:r>
          </w:p>
        </w:tc>
        <w:tc>
          <w:tcPr>
            <w:tcW w:w="720" w:type="dxa"/>
          </w:tcPr>
          <w:p w14:paraId="5DCD0D86" w14:textId="77777777" w:rsidR="002D7470" w:rsidRPr="00CD3877" w:rsidRDefault="00D75F4D">
            <w:pPr>
              <w:jc w:val="center"/>
              <w:rPr>
                <w:sz w:val="20"/>
                <w:szCs w:val="20"/>
              </w:rPr>
            </w:pPr>
            <w:r w:rsidRPr="00CD3877">
              <w:rPr>
                <w:sz w:val="20"/>
                <w:szCs w:val="20"/>
              </w:rPr>
              <w:t>Ú</w:t>
            </w:r>
          </w:p>
        </w:tc>
        <w:tc>
          <w:tcPr>
            <w:tcW w:w="978" w:type="dxa"/>
          </w:tcPr>
          <w:p w14:paraId="1E8CB409" w14:textId="77777777" w:rsidR="002D7470" w:rsidRPr="00CD3877" w:rsidRDefault="002D7470">
            <w:pPr>
              <w:jc w:val="center"/>
              <w:rPr>
                <w:sz w:val="20"/>
                <w:szCs w:val="20"/>
              </w:rPr>
            </w:pPr>
          </w:p>
        </w:tc>
        <w:tc>
          <w:tcPr>
            <w:tcW w:w="797" w:type="dxa"/>
          </w:tcPr>
          <w:p w14:paraId="16E37565" w14:textId="77777777" w:rsidR="002D7470" w:rsidRPr="00CD3877" w:rsidRDefault="00A331EE" w:rsidP="00A331EE">
            <w:pPr>
              <w:pStyle w:val="Nadpis1"/>
              <w:widowControl w:val="0"/>
              <w:suppressAutoHyphens/>
              <w:rPr>
                <w:b w:val="0"/>
                <w:bCs w:val="0"/>
                <w:sz w:val="20"/>
                <w:szCs w:val="20"/>
              </w:rPr>
            </w:pPr>
            <w:r w:rsidRPr="00CD3877">
              <w:rPr>
                <w:b w:val="0"/>
                <w:bCs w:val="0"/>
                <w:sz w:val="20"/>
                <w:szCs w:val="20"/>
              </w:rPr>
              <w:t>GP - N</w:t>
            </w:r>
          </w:p>
        </w:tc>
        <w:tc>
          <w:tcPr>
            <w:tcW w:w="1559" w:type="dxa"/>
          </w:tcPr>
          <w:p w14:paraId="2F1B590B" w14:textId="77777777" w:rsidR="002D7470" w:rsidRPr="00CD3877" w:rsidRDefault="002D7470">
            <w:pPr>
              <w:pStyle w:val="Nadpis1"/>
              <w:widowControl w:val="0"/>
              <w:suppressAutoHyphens/>
              <w:jc w:val="both"/>
              <w:rPr>
                <w:b w:val="0"/>
                <w:bCs w:val="0"/>
                <w:sz w:val="20"/>
                <w:szCs w:val="20"/>
              </w:rPr>
            </w:pPr>
          </w:p>
        </w:tc>
      </w:tr>
      <w:tr w:rsidR="008D5CC8" w:rsidRPr="00CD3877" w14:paraId="5C87D337" w14:textId="77777777" w:rsidTr="00E408EC">
        <w:trPr>
          <w:gridAfter w:val="1"/>
          <w:wAfter w:w="7" w:type="dxa"/>
        </w:trPr>
        <w:tc>
          <w:tcPr>
            <w:tcW w:w="634" w:type="dxa"/>
          </w:tcPr>
          <w:p w14:paraId="269C13E7" w14:textId="77777777" w:rsidR="002D7470" w:rsidRPr="00CD3877" w:rsidRDefault="002D7470">
            <w:pPr>
              <w:jc w:val="center"/>
              <w:rPr>
                <w:sz w:val="20"/>
                <w:szCs w:val="20"/>
              </w:rPr>
            </w:pPr>
            <w:r w:rsidRPr="00CD3877">
              <w:rPr>
                <w:sz w:val="20"/>
                <w:szCs w:val="20"/>
              </w:rPr>
              <w:t>Č:11</w:t>
            </w:r>
          </w:p>
        </w:tc>
        <w:tc>
          <w:tcPr>
            <w:tcW w:w="3969" w:type="dxa"/>
            <w:gridSpan w:val="2"/>
          </w:tcPr>
          <w:p w14:paraId="4CB45C82" w14:textId="77777777" w:rsidR="002D7470" w:rsidRPr="00CD3877" w:rsidRDefault="002D7470">
            <w:pPr>
              <w:jc w:val="both"/>
              <w:rPr>
                <w:b/>
                <w:bCs/>
                <w:sz w:val="20"/>
                <w:szCs w:val="20"/>
              </w:rPr>
            </w:pPr>
            <w:r w:rsidRPr="00CD3877">
              <w:rPr>
                <w:b/>
                <w:bCs/>
                <w:sz w:val="20"/>
                <w:szCs w:val="20"/>
              </w:rPr>
              <w:t>Informovanie a školenie pracovníkov</w:t>
            </w:r>
          </w:p>
        </w:tc>
        <w:tc>
          <w:tcPr>
            <w:tcW w:w="642" w:type="dxa"/>
          </w:tcPr>
          <w:p w14:paraId="3E4DCE07" w14:textId="77777777" w:rsidR="002D7470" w:rsidRPr="00CD3877" w:rsidRDefault="002D7470">
            <w:pPr>
              <w:jc w:val="center"/>
              <w:rPr>
                <w:sz w:val="20"/>
                <w:szCs w:val="20"/>
              </w:rPr>
            </w:pPr>
          </w:p>
        </w:tc>
        <w:tc>
          <w:tcPr>
            <w:tcW w:w="993" w:type="dxa"/>
          </w:tcPr>
          <w:p w14:paraId="49E5C479" w14:textId="77777777" w:rsidR="002D7470" w:rsidRPr="00CD3877" w:rsidRDefault="002D7470">
            <w:pPr>
              <w:jc w:val="center"/>
              <w:rPr>
                <w:sz w:val="20"/>
                <w:szCs w:val="20"/>
              </w:rPr>
            </w:pPr>
          </w:p>
        </w:tc>
        <w:tc>
          <w:tcPr>
            <w:tcW w:w="898" w:type="dxa"/>
          </w:tcPr>
          <w:p w14:paraId="0EAF3F4F" w14:textId="77777777" w:rsidR="002D7470" w:rsidRPr="00CD3877" w:rsidRDefault="002D7470">
            <w:pPr>
              <w:pStyle w:val="Normlny0"/>
              <w:jc w:val="center"/>
            </w:pPr>
            <w:r w:rsidRPr="00CD3877">
              <w:t>§ 11</w:t>
            </w:r>
          </w:p>
        </w:tc>
        <w:tc>
          <w:tcPr>
            <w:tcW w:w="3600" w:type="dxa"/>
          </w:tcPr>
          <w:p w14:paraId="741C7C02" w14:textId="77777777" w:rsidR="002D7470" w:rsidRPr="00CD3877" w:rsidRDefault="00B90AD1" w:rsidP="00B90AD1">
            <w:pPr>
              <w:rPr>
                <w:b/>
                <w:sz w:val="20"/>
                <w:szCs w:val="20"/>
              </w:rPr>
            </w:pPr>
            <w:r w:rsidRPr="00CD3877">
              <w:rPr>
                <w:b/>
                <w:sz w:val="20"/>
                <w:szCs w:val="20"/>
              </w:rPr>
              <w:t xml:space="preserve">Informovanie a školenie zamestnancov </w:t>
            </w:r>
          </w:p>
        </w:tc>
        <w:tc>
          <w:tcPr>
            <w:tcW w:w="720" w:type="dxa"/>
          </w:tcPr>
          <w:p w14:paraId="03CE4F6B" w14:textId="77777777" w:rsidR="002D7470" w:rsidRPr="00CD3877" w:rsidRDefault="002D7470">
            <w:pPr>
              <w:jc w:val="center"/>
              <w:rPr>
                <w:sz w:val="20"/>
                <w:szCs w:val="20"/>
              </w:rPr>
            </w:pPr>
          </w:p>
        </w:tc>
        <w:tc>
          <w:tcPr>
            <w:tcW w:w="978" w:type="dxa"/>
          </w:tcPr>
          <w:p w14:paraId="1CC9648F" w14:textId="77777777" w:rsidR="002D7470" w:rsidRPr="00CD3877" w:rsidRDefault="002D7470">
            <w:pPr>
              <w:jc w:val="center"/>
              <w:rPr>
                <w:sz w:val="20"/>
                <w:szCs w:val="20"/>
              </w:rPr>
            </w:pPr>
          </w:p>
        </w:tc>
        <w:tc>
          <w:tcPr>
            <w:tcW w:w="797" w:type="dxa"/>
          </w:tcPr>
          <w:p w14:paraId="75238DA0" w14:textId="77777777" w:rsidR="002D7470" w:rsidRPr="00CD3877" w:rsidRDefault="002D7470" w:rsidP="00A331EE">
            <w:pPr>
              <w:pStyle w:val="Nadpis1"/>
              <w:widowControl w:val="0"/>
              <w:suppressAutoHyphens/>
              <w:rPr>
                <w:b w:val="0"/>
                <w:bCs w:val="0"/>
                <w:sz w:val="20"/>
                <w:szCs w:val="20"/>
              </w:rPr>
            </w:pPr>
          </w:p>
        </w:tc>
        <w:tc>
          <w:tcPr>
            <w:tcW w:w="1559" w:type="dxa"/>
          </w:tcPr>
          <w:p w14:paraId="6FFD1E7F" w14:textId="77777777" w:rsidR="002D7470" w:rsidRPr="00CD3877" w:rsidRDefault="002D7470">
            <w:pPr>
              <w:pStyle w:val="Nadpis1"/>
              <w:widowControl w:val="0"/>
              <w:suppressAutoHyphens/>
              <w:jc w:val="both"/>
              <w:rPr>
                <w:b w:val="0"/>
                <w:bCs w:val="0"/>
                <w:sz w:val="20"/>
                <w:szCs w:val="20"/>
              </w:rPr>
            </w:pPr>
          </w:p>
        </w:tc>
      </w:tr>
      <w:tr w:rsidR="008D5CC8" w:rsidRPr="00CD3877" w14:paraId="033CDEDE" w14:textId="77777777" w:rsidTr="00E408EC">
        <w:trPr>
          <w:gridAfter w:val="1"/>
          <w:wAfter w:w="7" w:type="dxa"/>
        </w:trPr>
        <w:tc>
          <w:tcPr>
            <w:tcW w:w="634" w:type="dxa"/>
          </w:tcPr>
          <w:p w14:paraId="61BEC02B" w14:textId="77777777" w:rsidR="002D7470" w:rsidRPr="00CD3877" w:rsidRDefault="002D7470">
            <w:pPr>
              <w:jc w:val="center"/>
              <w:rPr>
                <w:sz w:val="20"/>
                <w:szCs w:val="20"/>
              </w:rPr>
            </w:pPr>
            <w:r w:rsidRPr="00CD3877">
              <w:rPr>
                <w:sz w:val="20"/>
                <w:szCs w:val="20"/>
              </w:rPr>
              <w:t>Č:11</w:t>
            </w:r>
          </w:p>
          <w:p w14:paraId="6DDF0DA1" w14:textId="77777777" w:rsidR="002D7470" w:rsidRPr="00CD3877" w:rsidRDefault="002D7470">
            <w:pPr>
              <w:jc w:val="center"/>
              <w:rPr>
                <w:sz w:val="20"/>
                <w:szCs w:val="20"/>
              </w:rPr>
            </w:pPr>
            <w:r w:rsidRPr="00CD3877">
              <w:rPr>
                <w:sz w:val="20"/>
                <w:szCs w:val="20"/>
              </w:rPr>
              <w:t>O:1</w:t>
            </w:r>
          </w:p>
          <w:p w14:paraId="211ADBCA" w14:textId="77777777" w:rsidR="002D7470" w:rsidRPr="00CD3877" w:rsidRDefault="00424388">
            <w:pPr>
              <w:jc w:val="center"/>
              <w:rPr>
                <w:sz w:val="20"/>
                <w:szCs w:val="20"/>
              </w:rPr>
            </w:pPr>
            <w:r w:rsidRPr="00CD3877">
              <w:rPr>
                <w:sz w:val="20"/>
                <w:szCs w:val="20"/>
              </w:rPr>
              <w:t>P:a) až e</w:t>
            </w:r>
            <w:r w:rsidR="002D7470" w:rsidRPr="00CD3877">
              <w:rPr>
                <w:sz w:val="20"/>
                <w:szCs w:val="20"/>
              </w:rPr>
              <w:t>)</w:t>
            </w:r>
          </w:p>
        </w:tc>
        <w:tc>
          <w:tcPr>
            <w:tcW w:w="3969" w:type="dxa"/>
            <w:gridSpan w:val="2"/>
          </w:tcPr>
          <w:p w14:paraId="1E6EA96E" w14:textId="77777777" w:rsidR="003F7118" w:rsidRPr="00CD3877" w:rsidRDefault="003F7118" w:rsidP="00144298">
            <w:pPr>
              <w:pStyle w:val="CM4"/>
              <w:jc w:val="both"/>
              <w:rPr>
                <w:sz w:val="20"/>
                <w:szCs w:val="20"/>
              </w:rPr>
            </w:pPr>
            <w:r w:rsidRPr="00CD3877">
              <w:rPr>
                <w:sz w:val="20"/>
                <w:szCs w:val="20"/>
              </w:rPr>
              <w:t>Zamestnávateľ vykoná vhodné opatrenia na zabezpečenie toho, že pracovníkom a/alebo zástupcom pracovníkov v podniku alebo v prevádzkarni sa poskytne dostatočné a primerané školenie na základe všetkých dostupných informácií, najmä vo forme informácií a inštrukcií o:</w:t>
            </w:r>
          </w:p>
          <w:p w14:paraId="16669AA9" w14:textId="77777777" w:rsidR="003F7118" w:rsidRPr="00CD3877" w:rsidRDefault="003F7118" w:rsidP="00144298">
            <w:pPr>
              <w:pStyle w:val="CM4"/>
              <w:jc w:val="both"/>
              <w:rPr>
                <w:sz w:val="20"/>
                <w:szCs w:val="20"/>
              </w:rPr>
            </w:pPr>
          </w:p>
          <w:p w14:paraId="7947F39F" w14:textId="77777777" w:rsidR="003F7118" w:rsidRPr="00CD3877" w:rsidRDefault="003F7118" w:rsidP="00144298">
            <w:pPr>
              <w:pStyle w:val="CM4"/>
              <w:ind w:left="260" w:hanging="260"/>
              <w:jc w:val="both"/>
              <w:rPr>
                <w:sz w:val="20"/>
                <w:szCs w:val="20"/>
              </w:rPr>
            </w:pPr>
            <w:r w:rsidRPr="00CD3877">
              <w:rPr>
                <w:sz w:val="20"/>
                <w:szCs w:val="20"/>
              </w:rPr>
              <w:t>a) možnom ohrození zdravia, vrátane ďalšieho ohrozenia vyplývajúceho zo spotreby tabaku;</w:t>
            </w:r>
          </w:p>
          <w:p w14:paraId="585A1DBC" w14:textId="77777777" w:rsidR="003F7118" w:rsidRPr="00CD3877" w:rsidRDefault="003F7118" w:rsidP="00144298">
            <w:pPr>
              <w:pStyle w:val="CM4"/>
              <w:ind w:left="260" w:hanging="260"/>
              <w:jc w:val="both"/>
              <w:rPr>
                <w:sz w:val="20"/>
                <w:szCs w:val="20"/>
              </w:rPr>
            </w:pPr>
          </w:p>
          <w:p w14:paraId="1433A29F" w14:textId="77777777" w:rsidR="00144298" w:rsidRPr="00CD3877" w:rsidRDefault="00144298" w:rsidP="00144298">
            <w:pPr>
              <w:pStyle w:val="Default"/>
              <w:rPr>
                <w:color w:val="auto"/>
                <w:sz w:val="20"/>
                <w:szCs w:val="20"/>
              </w:rPr>
            </w:pPr>
          </w:p>
          <w:p w14:paraId="1BF261C4" w14:textId="77777777" w:rsidR="00144298" w:rsidRPr="00CD3877" w:rsidRDefault="00144298" w:rsidP="00144298">
            <w:pPr>
              <w:pStyle w:val="Default"/>
              <w:rPr>
                <w:color w:val="auto"/>
                <w:sz w:val="20"/>
                <w:szCs w:val="20"/>
              </w:rPr>
            </w:pPr>
          </w:p>
          <w:p w14:paraId="3C9D51ED" w14:textId="77777777" w:rsidR="00B90AD1" w:rsidRPr="00CD3877" w:rsidRDefault="00B90AD1" w:rsidP="00144298">
            <w:pPr>
              <w:pStyle w:val="Default"/>
              <w:rPr>
                <w:color w:val="auto"/>
                <w:sz w:val="20"/>
                <w:szCs w:val="20"/>
              </w:rPr>
            </w:pPr>
          </w:p>
          <w:p w14:paraId="7A5CD400" w14:textId="77777777" w:rsidR="003F7118" w:rsidRPr="00CD3877" w:rsidRDefault="003F7118" w:rsidP="00144298">
            <w:pPr>
              <w:pStyle w:val="CM4"/>
              <w:ind w:left="260" w:hanging="260"/>
              <w:jc w:val="both"/>
              <w:rPr>
                <w:sz w:val="20"/>
                <w:szCs w:val="20"/>
              </w:rPr>
            </w:pPr>
            <w:r w:rsidRPr="00CD3877">
              <w:rPr>
                <w:sz w:val="20"/>
                <w:szCs w:val="20"/>
              </w:rPr>
              <w:t>b) opatreniach, ktoré je potrebné vykonať na predchádzanie expozícii;</w:t>
            </w:r>
          </w:p>
          <w:p w14:paraId="563DFB36" w14:textId="77777777" w:rsidR="003F7118" w:rsidRPr="00CD3877" w:rsidRDefault="003F7118" w:rsidP="00144298">
            <w:pPr>
              <w:pStyle w:val="CM4"/>
              <w:ind w:left="260" w:hanging="260"/>
              <w:jc w:val="both"/>
              <w:rPr>
                <w:sz w:val="20"/>
                <w:szCs w:val="20"/>
              </w:rPr>
            </w:pPr>
          </w:p>
          <w:p w14:paraId="22DB2029" w14:textId="77777777" w:rsidR="00144298" w:rsidRPr="00CD3877" w:rsidRDefault="00144298" w:rsidP="00144298">
            <w:pPr>
              <w:pStyle w:val="Default"/>
              <w:rPr>
                <w:color w:val="auto"/>
                <w:sz w:val="20"/>
                <w:szCs w:val="20"/>
              </w:rPr>
            </w:pPr>
          </w:p>
          <w:p w14:paraId="4B6D7AB1" w14:textId="77777777" w:rsidR="00144298" w:rsidRPr="00CD3877" w:rsidRDefault="00144298" w:rsidP="00144298">
            <w:pPr>
              <w:pStyle w:val="Default"/>
              <w:rPr>
                <w:color w:val="auto"/>
                <w:sz w:val="20"/>
                <w:szCs w:val="20"/>
              </w:rPr>
            </w:pPr>
          </w:p>
          <w:p w14:paraId="4208C22D" w14:textId="77777777" w:rsidR="003F7118" w:rsidRPr="00CD3877" w:rsidRDefault="003F7118" w:rsidP="00144298">
            <w:pPr>
              <w:pStyle w:val="CM4"/>
              <w:ind w:left="260" w:hanging="260"/>
              <w:jc w:val="both"/>
              <w:rPr>
                <w:sz w:val="20"/>
                <w:szCs w:val="20"/>
              </w:rPr>
            </w:pPr>
            <w:r w:rsidRPr="00CD3877">
              <w:rPr>
                <w:sz w:val="20"/>
                <w:szCs w:val="20"/>
              </w:rPr>
              <w:t>c) hygienických požiadavkách;</w:t>
            </w:r>
          </w:p>
          <w:p w14:paraId="650E0513" w14:textId="77777777" w:rsidR="003F7118" w:rsidRPr="00CD3877" w:rsidRDefault="003F7118" w:rsidP="00144298">
            <w:pPr>
              <w:pStyle w:val="CM4"/>
              <w:ind w:left="260" w:hanging="260"/>
              <w:jc w:val="both"/>
              <w:rPr>
                <w:sz w:val="20"/>
                <w:szCs w:val="20"/>
              </w:rPr>
            </w:pPr>
          </w:p>
          <w:p w14:paraId="65E583BD" w14:textId="77777777" w:rsidR="003F7118" w:rsidRPr="00CD3877" w:rsidRDefault="003F7118" w:rsidP="00144298">
            <w:pPr>
              <w:pStyle w:val="CM4"/>
              <w:ind w:left="260" w:hanging="260"/>
              <w:jc w:val="both"/>
              <w:rPr>
                <w:sz w:val="20"/>
                <w:szCs w:val="20"/>
              </w:rPr>
            </w:pPr>
            <w:r w:rsidRPr="00CD3877">
              <w:rPr>
                <w:sz w:val="20"/>
                <w:szCs w:val="20"/>
              </w:rPr>
              <w:t>d) nosení a používaní ochranných prostriedkov a odevov;</w:t>
            </w:r>
          </w:p>
          <w:p w14:paraId="30FBE1B2" w14:textId="77777777" w:rsidR="003F7118" w:rsidRPr="00CD3877" w:rsidRDefault="003F7118" w:rsidP="00144298">
            <w:pPr>
              <w:pStyle w:val="CM4"/>
              <w:ind w:left="260" w:hanging="260"/>
              <w:jc w:val="both"/>
              <w:rPr>
                <w:sz w:val="20"/>
                <w:szCs w:val="20"/>
              </w:rPr>
            </w:pPr>
          </w:p>
          <w:p w14:paraId="4A0E430E" w14:textId="77777777" w:rsidR="00EB5C5B" w:rsidRPr="00CD3877" w:rsidRDefault="003F7118" w:rsidP="00144298">
            <w:pPr>
              <w:pStyle w:val="CM4"/>
              <w:ind w:left="260" w:hanging="260"/>
              <w:jc w:val="both"/>
              <w:rPr>
                <w:sz w:val="20"/>
                <w:szCs w:val="20"/>
              </w:rPr>
            </w:pPr>
            <w:r w:rsidRPr="00CD3877">
              <w:rPr>
                <w:sz w:val="20"/>
                <w:szCs w:val="20"/>
              </w:rPr>
              <w:t>e) opatreniach, ktoré majú vykonať pracovníci, vrátane záchranárov, v prípade nehôd a pri predchádzaní nehodám.</w:t>
            </w:r>
          </w:p>
          <w:p w14:paraId="202F3E50" w14:textId="77777777" w:rsidR="003F7118" w:rsidRPr="00CD3877" w:rsidRDefault="003F7118" w:rsidP="00144298">
            <w:pPr>
              <w:pStyle w:val="CM4"/>
              <w:jc w:val="both"/>
              <w:rPr>
                <w:sz w:val="20"/>
                <w:szCs w:val="20"/>
              </w:rPr>
            </w:pPr>
          </w:p>
          <w:p w14:paraId="4F764ED0" w14:textId="77777777" w:rsidR="000E66DB" w:rsidRPr="00CD3877" w:rsidRDefault="000E66DB" w:rsidP="000E66DB">
            <w:pPr>
              <w:pStyle w:val="Default"/>
              <w:rPr>
                <w:color w:val="auto"/>
                <w:sz w:val="20"/>
                <w:szCs w:val="20"/>
              </w:rPr>
            </w:pPr>
          </w:p>
          <w:p w14:paraId="08BA73E8" w14:textId="77777777" w:rsidR="000E66DB" w:rsidRPr="00CD3877" w:rsidRDefault="000E66DB" w:rsidP="000E66DB">
            <w:pPr>
              <w:pStyle w:val="Default"/>
              <w:rPr>
                <w:color w:val="auto"/>
                <w:sz w:val="20"/>
                <w:szCs w:val="20"/>
              </w:rPr>
            </w:pPr>
          </w:p>
          <w:p w14:paraId="73FD45CC" w14:textId="77777777" w:rsidR="00164168" w:rsidRPr="00CD3877" w:rsidRDefault="00164168" w:rsidP="00144298">
            <w:pPr>
              <w:pStyle w:val="CM4"/>
              <w:ind w:left="260" w:hanging="260"/>
              <w:jc w:val="both"/>
              <w:rPr>
                <w:sz w:val="20"/>
                <w:szCs w:val="20"/>
              </w:rPr>
            </w:pPr>
          </w:p>
          <w:p w14:paraId="566B9DFE" w14:textId="77777777" w:rsidR="0080544C" w:rsidRPr="00CD3877" w:rsidRDefault="0080544C" w:rsidP="00144298">
            <w:pPr>
              <w:pStyle w:val="CM4"/>
              <w:ind w:left="260" w:hanging="260"/>
              <w:jc w:val="both"/>
              <w:rPr>
                <w:sz w:val="20"/>
                <w:szCs w:val="20"/>
              </w:rPr>
            </w:pPr>
          </w:p>
          <w:p w14:paraId="7998EEEA" w14:textId="77777777" w:rsidR="0080544C" w:rsidRPr="00CD3877" w:rsidRDefault="0080544C" w:rsidP="00144298">
            <w:pPr>
              <w:pStyle w:val="CM4"/>
              <w:ind w:left="260" w:hanging="260"/>
              <w:jc w:val="both"/>
              <w:rPr>
                <w:sz w:val="20"/>
                <w:szCs w:val="20"/>
              </w:rPr>
            </w:pPr>
          </w:p>
          <w:p w14:paraId="7B127872" w14:textId="77777777" w:rsidR="003F7118" w:rsidRPr="00CD3877" w:rsidRDefault="003F7118" w:rsidP="0080544C">
            <w:pPr>
              <w:pStyle w:val="CM4"/>
              <w:jc w:val="both"/>
              <w:rPr>
                <w:sz w:val="20"/>
                <w:szCs w:val="20"/>
              </w:rPr>
            </w:pPr>
            <w:r w:rsidRPr="00CD3877">
              <w:rPr>
                <w:sz w:val="20"/>
                <w:szCs w:val="20"/>
              </w:rPr>
              <w:t>Toto školenie sa musí:</w:t>
            </w:r>
          </w:p>
          <w:p w14:paraId="0EA3ADEB" w14:textId="77777777" w:rsidR="00FA6522" w:rsidRPr="00CD3877" w:rsidRDefault="00FA6522" w:rsidP="00FA6522">
            <w:pPr>
              <w:pStyle w:val="Default"/>
              <w:rPr>
                <w:color w:val="auto"/>
                <w:sz w:val="20"/>
                <w:szCs w:val="20"/>
              </w:rPr>
            </w:pPr>
          </w:p>
          <w:p w14:paraId="3853D7A1" w14:textId="77777777" w:rsidR="00164168" w:rsidRPr="00CD3877" w:rsidRDefault="00164168" w:rsidP="00FA6522">
            <w:pPr>
              <w:pStyle w:val="Default"/>
              <w:rPr>
                <w:color w:val="auto"/>
                <w:sz w:val="20"/>
                <w:szCs w:val="20"/>
              </w:rPr>
            </w:pPr>
          </w:p>
          <w:p w14:paraId="03840B5E" w14:textId="77777777" w:rsidR="003F7118" w:rsidRPr="00CD3877" w:rsidRDefault="003F7118" w:rsidP="00144298">
            <w:pPr>
              <w:pStyle w:val="CM4"/>
              <w:ind w:left="260" w:hanging="260"/>
              <w:jc w:val="both"/>
              <w:rPr>
                <w:sz w:val="20"/>
                <w:szCs w:val="20"/>
              </w:rPr>
            </w:pPr>
            <w:r w:rsidRPr="00CD3877">
              <w:rPr>
                <w:sz w:val="20"/>
                <w:szCs w:val="20"/>
              </w:rPr>
              <w:lastRenderedPageBreak/>
              <w:t>- prispôsobiť novým rizikám alebo zmeneným rizikám, najmä ak pracovníci sú alebo môžu byť exponovaní novým karcinogénom, mutagénom alebo reprodukčne toxickým látkam alebo viacerým rôznym karcinogénom, mutagénom alebo reprodukčne toxickým látkam vrátane tých, ktoré sa nachádzajú v nebezpečných liekoch, alebo ak sa zmenia okolnosti súvisiace s prácou,</w:t>
            </w:r>
          </w:p>
          <w:p w14:paraId="7BB4BA62" w14:textId="77777777" w:rsidR="003F7118" w:rsidRPr="00CD3877" w:rsidRDefault="003F7118" w:rsidP="00144298">
            <w:pPr>
              <w:pStyle w:val="Default"/>
              <w:rPr>
                <w:color w:val="auto"/>
                <w:sz w:val="20"/>
                <w:szCs w:val="20"/>
              </w:rPr>
            </w:pPr>
          </w:p>
          <w:p w14:paraId="5F5F4C5E" w14:textId="77777777" w:rsidR="00B90AD1" w:rsidRPr="00CD3877" w:rsidRDefault="00B90AD1" w:rsidP="00144298">
            <w:pPr>
              <w:pStyle w:val="Default"/>
              <w:rPr>
                <w:color w:val="auto"/>
                <w:sz w:val="20"/>
                <w:szCs w:val="20"/>
              </w:rPr>
            </w:pPr>
          </w:p>
          <w:p w14:paraId="66019B45" w14:textId="77777777" w:rsidR="003F7118" w:rsidRPr="00CD3877" w:rsidRDefault="003F7118" w:rsidP="00144298">
            <w:pPr>
              <w:pStyle w:val="CM4"/>
              <w:ind w:left="260" w:hanging="260"/>
              <w:jc w:val="both"/>
              <w:rPr>
                <w:sz w:val="20"/>
                <w:szCs w:val="20"/>
              </w:rPr>
            </w:pPr>
            <w:r w:rsidRPr="00CD3877">
              <w:rPr>
                <w:sz w:val="20"/>
                <w:szCs w:val="20"/>
              </w:rPr>
              <w:t>- poskytovať pravidelne v zdravotníckom prostredí všetkým pracovníkom, ktorí sú exponovaní karcinogénom, mutagénom alebo reprodukčne toxickým látkam, najmä ak sa používajú nové nebezpečné lieky obsahujúce uvedené látky, a</w:t>
            </w:r>
          </w:p>
          <w:p w14:paraId="66AEA033" w14:textId="77777777" w:rsidR="003F7118" w:rsidRPr="00CD3877" w:rsidRDefault="003F7118" w:rsidP="00144298">
            <w:pPr>
              <w:pStyle w:val="CM4"/>
              <w:ind w:left="260" w:hanging="260"/>
              <w:jc w:val="both"/>
              <w:rPr>
                <w:sz w:val="20"/>
                <w:szCs w:val="20"/>
              </w:rPr>
            </w:pPr>
          </w:p>
          <w:p w14:paraId="5444A136" w14:textId="77777777" w:rsidR="00FA6522" w:rsidRPr="00CD3877" w:rsidRDefault="00FA6522" w:rsidP="00FA6522">
            <w:pPr>
              <w:pStyle w:val="Default"/>
              <w:rPr>
                <w:color w:val="auto"/>
                <w:sz w:val="20"/>
                <w:szCs w:val="20"/>
              </w:rPr>
            </w:pPr>
          </w:p>
          <w:p w14:paraId="67E988E7" w14:textId="77777777" w:rsidR="002D7470" w:rsidRPr="00CD3877" w:rsidRDefault="003F7118" w:rsidP="00144298">
            <w:pPr>
              <w:pStyle w:val="CM4"/>
              <w:ind w:left="260" w:hanging="260"/>
              <w:jc w:val="both"/>
              <w:rPr>
                <w:sz w:val="20"/>
                <w:szCs w:val="20"/>
              </w:rPr>
            </w:pPr>
            <w:r w:rsidRPr="00CD3877">
              <w:rPr>
                <w:sz w:val="20"/>
                <w:szCs w:val="20"/>
              </w:rPr>
              <w:t>- v prípade potreby pravidelne opakovať pri zmene pracovných podmienok</w:t>
            </w:r>
          </w:p>
        </w:tc>
        <w:tc>
          <w:tcPr>
            <w:tcW w:w="642" w:type="dxa"/>
          </w:tcPr>
          <w:p w14:paraId="05360287" w14:textId="77777777" w:rsidR="002D7470" w:rsidRPr="00CD3877" w:rsidRDefault="002D7470">
            <w:pPr>
              <w:jc w:val="center"/>
              <w:rPr>
                <w:sz w:val="20"/>
                <w:szCs w:val="20"/>
              </w:rPr>
            </w:pPr>
            <w:r w:rsidRPr="00CD3877">
              <w:rPr>
                <w:sz w:val="20"/>
                <w:szCs w:val="20"/>
              </w:rPr>
              <w:lastRenderedPageBreak/>
              <w:t>N</w:t>
            </w:r>
          </w:p>
        </w:tc>
        <w:tc>
          <w:tcPr>
            <w:tcW w:w="993" w:type="dxa"/>
          </w:tcPr>
          <w:p w14:paraId="040BAB25" w14:textId="77777777" w:rsidR="002D7470" w:rsidRPr="00CD3877" w:rsidRDefault="006C1DF1">
            <w:pPr>
              <w:jc w:val="center"/>
              <w:rPr>
                <w:sz w:val="20"/>
                <w:szCs w:val="20"/>
              </w:rPr>
            </w:pPr>
            <w:r w:rsidRPr="00CD3877">
              <w:rPr>
                <w:sz w:val="20"/>
                <w:szCs w:val="20"/>
              </w:rPr>
              <w:t xml:space="preserve">Návrh nariadenia vlády </w:t>
            </w:r>
          </w:p>
        </w:tc>
        <w:tc>
          <w:tcPr>
            <w:tcW w:w="898" w:type="dxa"/>
          </w:tcPr>
          <w:p w14:paraId="4EB16376" w14:textId="77777777" w:rsidR="002D7470" w:rsidRPr="00CD3877" w:rsidRDefault="002D7470">
            <w:pPr>
              <w:pStyle w:val="Normlny0"/>
              <w:jc w:val="center"/>
            </w:pPr>
            <w:r w:rsidRPr="00CD3877">
              <w:t>§ 11</w:t>
            </w:r>
          </w:p>
          <w:p w14:paraId="0641887A" w14:textId="77777777" w:rsidR="002D7470" w:rsidRPr="00CD3877" w:rsidRDefault="002D7470">
            <w:pPr>
              <w:pStyle w:val="Normlny0"/>
              <w:jc w:val="center"/>
            </w:pPr>
            <w:r w:rsidRPr="00CD3877">
              <w:t>O: 1</w:t>
            </w:r>
          </w:p>
          <w:p w14:paraId="1B1D654C" w14:textId="77777777" w:rsidR="002D7470" w:rsidRPr="00CD3877" w:rsidRDefault="002D7470">
            <w:pPr>
              <w:pStyle w:val="Normlny0"/>
              <w:jc w:val="center"/>
            </w:pPr>
          </w:p>
          <w:p w14:paraId="51C3D832" w14:textId="77777777" w:rsidR="002D7470" w:rsidRPr="00CD3877" w:rsidRDefault="002D7470">
            <w:pPr>
              <w:pStyle w:val="Normlny0"/>
              <w:jc w:val="center"/>
            </w:pPr>
          </w:p>
          <w:p w14:paraId="6149C9DB" w14:textId="77777777" w:rsidR="002D7470" w:rsidRPr="00CD3877" w:rsidRDefault="002D7470">
            <w:pPr>
              <w:pStyle w:val="Normlny0"/>
              <w:jc w:val="center"/>
            </w:pPr>
          </w:p>
          <w:p w14:paraId="66D1D2A3" w14:textId="77777777" w:rsidR="002D7470" w:rsidRPr="00CD3877" w:rsidRDefault="002D7470">
            <w:pPr>
              <w:pStyle w:val="Normlny0"/>
              <w:jc w:val="center"/>
            </w:pPr>
          </w:p>
          <w:p w14:paraId="1A8AAFA1" w14:textId="77777777" w:rsidR="002D7470" w:rsidRPr="00CD3877" w:rsidRDefault="002D7470">
            <w:pPr>
              <w:pStyle w:val="Normlny0"/>
              <w:jc w:val="center"/>
            </w:pPr>
          </w:p>
          <w:p w14:paraId="558062FE" w14:textId="77777777" w:rsidR="002D7470" w:rsidRPr="00CD3877" w:rsidRDefault="002D7470">
            <w:pPr>
              <w:pStyle w:val="Normlny0"/>
              <w:jc w:val="center"/>
            </w:pPr>
          </w:p>
          <w:p w14:paraId="39628A42" w14:textId="77777777" w:rsidR="002D7470" w:rsidRPr="00CD3877" w:rsidRDefault="002D7470">
            <w:pPr>
              <w:pStyle w:val="Normlny0"/>
              <w:jc w:val="center"/>
            </w:pPr>
            <w:r w:rsidRPr="00CD3877">
              <w:t>P: a</w:t>
            </w:r>
          </w:p>
          <w:p w14:paraId="145ED39B" w14:textId="77777777" w:rsidR="002D7470" w:rsidRPr="00CD3877" w:rsidRDefault="002D7470">
            <w:pPr>
              <w:pStyle w:val="Normlny0"/>
              <w:jc w:val="center"/>
            </w:pPr>
          </w:p>
          <w:p w14:paraId="14E89BAE" w14:textId="77777777" w:rsidR="002D7470" w:rsidRPr="00CD3877" w:rsidRDefault="002D7470">
            <w:pPr>
              <w:pStyle w:val="Normlny0"/>
              <w:jc w:val="center"/>
            </w:pPr>
          </w:p>
          <w:p w14:paraId="3AA928CB" w14:textId="77777777" w:rsidR="002D7470" w:rsidRPr="00CD3877" w:rsidRDefault="002D7470">
            <w:pPr>
              <w:pStyle w:val="Normlny0"/>
              <w:jc w:val="center"/>
            </w:pPr>
          </w:p>
          <w:p w14:paraId="068ED1A3" w14:textId="77777777" w:rsidR="002D7470" w:rsidRPr="00CD3877" w:rsidRDefault="002D7470">
            <w:pPr>
              <w:pStyle w:val="Normlny0"/>
              <w:jc w:val="center"/>
            </w:pPr>
          </w:p>
          <w:p w14:paraId="300CFE2F" w14:textId="77777777" w:rsidR="002D7470" w:rsidRPr="00CD3877" w:rsidRDefault="002D7470">
            <w:pPr>
              <w:pStyle w:val="Normlny0"/>
              <w:jc w:val="center"/>
            </w:pPr>
          </w:p>
          <w:p w14:paraId="7D800BBD" w14:textId="77777777" w:rsidR="002D7470" w:rsidRPr="00CD3877" w:rsidRDefault="002D7470">
            <w:pPr>
              <w:pStyle w:val="Normlny0"/>
              <w:jc w:val="center"/>
            </w:pPr>
            <w:r w:rsidRPr="00CD3877">
              <w:t>P: b</w:t>
            </w:r>
          </w:p>
          <w:p w14:paraId="344F5A7B" w14:textId="77777777" w:rsidR="002D7470" w:rsidRPr="00CD3877" w:rsidRDefault="002D7470">
            <w:pPr>
              <w:pStyle w:val="Normlny0"/>
              <w:jc w:val="center"/>
            </w:pPr>
          </w:p>
          <w:p w14:paraId="634EEE3C" w14:textId="77777777" w:rsidR="002D7470" w:rsidRPr="00CD3877" w:rsidRDefault="002D7470">
            <w:pPr>
              <w:pStyle w:val="Normlny0"/>
              <w:jc w:val="center"/>
            </w:pPr>
          </w:p>
          <w:p w14:paraId="66164D8F" w14:textId="77777777" w:rsidR="002D7470" w:rsidRPr="00CD3877" w:rsidRDefault="002D7470">
            <w:pPr>
              <w:pStyle w:val="Normlny0"/>
              <w:jc w:val="center"/>
            </w:pPr>
          </w:p>
          <w:p w14:paraId="00AA5805" w14:textId="77777777" w:rsidR="00144298" w:rsidRPr="00CD3877" w:rsidRDefault="00144298">
            <w:pPr>
              <w:pStyle w:val="Normlny0"/>
              <w:jc w:val="center"/>
            </w:pPr>
          </w:p>
          <w:p w14:paraId="21FF6EF7" w14:textId="77777777" w:rsidR="002D7470" w:rsidRPr="00CD3877" w:rsidRDefault="002D7470">
            <w:pPr>
              <w:pStyle w:val="Normlny0"/>
              <w:jc w:val="center"/>
            </w:pPr>
            <w:r w:rsidRPr="00CD3877">
              <w:t>P: c</w:t>
            </w:r>
          </w:p>
          <w:p w14:paraId="5F50C795" w14:textId="77777777" w:rsidR="002D7470" w:rsidRPr="00CD3877" w:rsidRDefault="002D7470">
            <w:pPr>
              <w:pStyle w:val="Normlny0"/>
              <w:jc w:val="center"/>
            </w:pPr>
          </w:p>
          <w:p w14:paraId="390579E8" w14:textId="77777777" w:rsidR="002D7470" w:rsidRPr="00CD3877" w:rsidRDefault="002D7470">
            <w:pPr>
              <w:pStyle w:val="Normlny0"/>
              <w:jc w:val="center"/>
            </w:pPr>
            <w:r w:rsidRPr="00CD3877">
              <w:t>P: d</w:t>
            </w:r>
          </w:p>
          <w:p w14:paraId="2222821D" w14:textId="77777777" w:rsidR="002D7470" w:rsidRPr="00CD3877" w:rsidRDefault="002D7470">
            <w:pPr>
              <w:pStyle w:val="Normlny0"/>
              <w:jc w:val="center"/>
            </w:pPr>
          </w:p>
          <w:p w14:paraId="20E65B4B" w14:textId="77777777" w:rsidR="003D3E16" w:rsidRPr="00CD3877" w:rsidRDefault="003D3E16">
            <w:pPr>
              <w:pStyle w:val="Normlny0"/>
              <w:jc w:val="center"/>
            </w:pPr>
          </w:p>
          <w:p w14:paraId="40490E09" w14:textId="77777777" w:rsidR="002D7470" w:rsidRPr="00CD3877" w:rsidRDefault="002D7470">
            <w:pPr>
              <w:pStyle w:val="Normlny0"/>
              <w:jc w:val="center"/>
            </w:pPr>
            <w:r w:rsidRPr="00CD3877">
              <w:t>P: e</w:t>
            </w:r>
          </w:p>
          <w:p w14:paraId="4DAC352D" w14:textId="77777777" w:rsidR="002D7470" w:rsidRPr="00CD3877" w:rsidRDefault="002D7470">
            <w:pPr>
              <w:pStyle w:val="Normlny0"/>
              <w:jc w:val="center"/>
            </w:pPr>
          </w:p>
          <w:p w14:paraId="6280EB3E" w14:textId="77777777" w:rsidR="002D7470" w:rsidRPr="00CD3877" w:rsidRDefault="002D7470">
            <w:pPr>
              <w:pStyle w:val="Normlny0"/>
              <w:jc w:val="center"/>
            </w:pPr>
          </w:p>
          <w:p w14:paraId="06CD98F2" w14:textId="77777777" w:rsidR="0080544C" w:rsidRPr="00CD3877" w:rsidRDefault="0080544C">
            <w:pPr>
              <w:pStyle w:val="Normlny0"/>
              <w:jc w:val="center"/>
            </w:pPr>
          </w:p>
          <w:p w14:paraId="18713337" w14:textId="77777777" w:rsidR="0080544C" w:rsidRPr="00CD3877" w:rsidRDefault="0080544C">
            <w:pPr>
              <w:pStyle w:val="Normlny0"/>
              <w:jc w:val="center"/>
            </w:pPr>
            <w:r w:rsidRPr="00CD3877">
              <w:t>P: f</w:t>
            </w:r>
          </w:p>
          <w:p w14:paraId="49C67A67" w14:textId="77777777" w:rsidR="002D7470" w:rsidRPr="00CD3877" w:rsidRDefault="002D7470">
            <w:pPr>
              <w:pStyle w:val="Normlny0"/>
              <w:jc w:val="center"/>
            </w:pPr>
          </w:p>
          <w:p w14:paraId="5E52AED0" w14:textId="77777777" w:rsidR="002D7470" w:rsidRPr="00CD3877" w:rsidRDefault="002D7470">
            <w:pPr>
              <w:pStyle w:val="Normlny0"/>
              <w:jc w:val="center"/>
            </w:pPr>
          </w:p>
          <w:p w14:paraId="250942E5" w14:textId="77777777" w:rsidR="002D7470" w:rsidRPr="00CD3877" w:rsidRDefault="002D7470">
            <w:pPr>
              <w:pStyle w:val="Normlny0"/>
              <w:jc w:val="center"/>
            </w:pPr>
          </w:p>
          <w:p w14:paraId="6F582328" w14:textId="77777777" w:rsidR="003D3E16" w:rsidRPr="00CD3877" w:rsidRDefault="003D3E16">
            <w:pPr>
              <w:pStyle w:val="Normlny0"/>
              <w:jc w:val="center"/>
            </w:pPr>
          </w:p>
          <w:p w14:paraId="234998D0" w14:textId="77777777" w:rsidR="002D7470" w:rsidRPr="00CD3877" w:rsidRDefault="002D7470">
            <w:pPr>
              <w:pStyle w:val="Normlny0"/>
              <w:jc w:val="center"/>
            </w:pPr>
            <w:r w:rsidRPr="00CD3877">
              <w:t>§ 11</w:t>
            </w:r>
          </w:p>
          <w:p w14:paraId="597830F6" w14:textId="77777777" w:rsidR="002D7470" w:rsidRPr="00CD3877" w:rsidRDefault="002D7470">
            <w:pPr>
              <w:pStyle w:val="Normlny0"/>
              <w:jc w:val="center"/>
            </w:pPr>
            <w:r w:rsidRPr="00CD3877">
              <w:t>O: 2</w:t>
            </w:r>
          </w:p>
          <w:p w14:paraId="72FB3F8E" w14:textId="77777777" w:rsidR="00FA6522" w:rsidRPr="00CD3877" w:rsidRDefault="00FA6522">
            <w:pPr>
              <w:pStyle w:val="Normlny0"/>
              <w:jc w:val="center"/>
            </w:pPr>
          </w:p>
          <w:p w14:paraId="2BC223E5" w14:textId="77777777" w:rsidR="00FA6522" w:rsidRPr="00CD3877" w:rsidRDefault="00FA6522">
            <w:pPr>
              <w:pStyle w:val="Normlny0"/>
              <w:jc w:val="center"/>
            </w:pPr>
            <w:r w:rsidRPr="00CD3877">
              <w:t>P: a</w:t>
            </w:r>
          </w:p>
          <w:p w14:paraId="51E7E507" w14:textId="77777777" w:rsidR="00FA6522" w:rsidRPr="00CD3877" w:rsidRDefault="00FA6522">
            <w:pPr>
              <w:pStyle w:val="Normlny0"/>
              <w:jc w:val="center"/>
            </w:pPr>
          </w:p>
          <w:p w14:paraId="484A1968" w14:textId="77777777" w:rsidR="00FA6522" w:rsidRPr="00CD3877" w:rsidRDefault="00FA6522">
            <w:pPr>
              <w:pStyle w:val="Normlny0"/>
              <w:jc w:val="center"/>
            </w:pPr>
          </w:p>
          <w:p w14:paraId="5DBD78C8" w14:textId="77777777" w:rsidR="00FA6522" w:rsidRPr="00CD3877" w:rsidRDefault="00FA6522">
            <w:pPr>
              <w:pStyle w:val="Normlny0"/>
              <w:jc w:val="center"/>
            </w:pPr>
          </w:p>
          <w:p w14:paraId="48CF6DDE" w14:textId="77777777" w:rsidR="00FA6522" w:rsidRPr="00CD3877" w:rsidRDefault="00FA6522">
            <w:pPr>
              <w:pStyle w:val="Normlny0"/>
              <w:jc w:val="center"/>
            </w:pPr>
          </w:p>
          <w:p w14:paraId="58B6B5FD" w14:textId="77777777" w:rsidR="00FA6522" w:rsidRPr="00CD3877" w:rsidRDefault="00FA6522">
            <w:pPr>
              <w:pStyle w:val="Normlny0"/>
              <w:jc w:val="center"/>
            </w:pPr>
          </w:p>
          <w:p w14:paraId="74708AAA" w14:textId="77777777" w:rsidR="00FA6522" w:rsidRPr="00CD3877" w:rsidRDefault="00FA6522">
            <w:pPr>
              <w:pStyle w:val="Normlny0"/>
              <w:jc w:val="center"/>
            </w:pPr>
          </w:p>
          <w:p w14:paraId="1C84A135" w14:textId="77777777" w:rsidR="00FA6522" w:rsidRPr="00CD3877" w:rsidRDefault="00FA6522">
            <w:pPr>
              <w:pStyle w:val="Normlny0"/>
              <w:jc w:val="center"/>
            </w:pPr>
          </w:p>
          <w:p w14:paraId="27293510" w14:textId="77777777" w:rsidR="00FA6522" w:rsidRPr="00CD3877" w:rsidRDefault="00FA6522">
            <w:pPr>
              <w:pStyle w:val="Normlny0"/>
              <w:jc w:val="center"/>
            </w:pPr>
          </w:p>
          <w:p w14:paraId="72E5733D" w14:textId="77777777" w:rsidR="00FA6522" w:rsidRPr="00CD3877" w:rsidRDefault="00FA6522">
            <w:pPr>
              <w:pStyle w:val="Normlny0"/>
              <w:jc w:val="center"/>
            </w:pPr>
          </w:p>
          <w:p w14:paraId="6782CF7D" w14:textId="77777777" w:rsidR="00FA6522" w:rsidRPr="00CD3877" w:rsidRDefault="00FA6522">
            <w:pPr>
              <w:pStyle w:val="Normlny0"/>
              <w:jc w:val="center"/>
            </w:pPr>
          </w:p>
          <w:p w14:paraId="205ED0A5" w14:textId="77777777" w:rsidR="00B90AD1" w:rsidRPr="00CD3877" w:rsidRDefault="00B90AD1">
            <w:pPr>
              <w:pStyle w:val="Normlny0"/>
              <w:jc w:val="center"/>
            </w:pPr>
          </w:p>
          <w:p w14:paraId="7077026F" w14:textId="77777777" w:rsidR="00FA6522" w:rsidRPr="00CD3877" w:rsidRDefault="00FA6522">
            <w:pPr>
              <w:pStyle w:val="Normlny0"/>
              <w:jc w:val="center"/>
            </w:pPr>
            <w:r w:rsidRPr="00CD3877">
              <w:t>P: b</w:t>
            </w:r>
          </w:p>
          <w:p w14:paraId="20A55AE1" w14:textId="77777777" w:rsidR="00FA6522" w:rsidRPr="00CD3877" w:rsidRDefault="00FA6522">
            <w:pPr>
              <w:pStyle w:val="Normlny0"/>
              <w:jc w:val="center"/>
            </w:pPr>
          </w:p>
          <w:p w14:paraId="029C3BA4" w14:textId="77777777" w:rsidR="00FA6522" w:rsidRPr="00CD3877" w:rsidRDefault="00FA6522">
            <w:pPr>
              <w:pStyle w:val="Normlny0"/>
              <w:jc w:val="center"/>
            </w:pPr>
          </w:p>
          <w:p w14:paraId="3EA8A425" w14:textId="77777777" w:rsidR="00FA6522" w:rsidRPr="00CD3877" w:rsidRDefault="00FA6522">
            <w:pPr>
              <w:pStyle w:val="Normlny0"/>
              <w:jc w:val="center"/>
            </w:pPr>
          </w:p>
          <w:p w14:paraId="66AE07AB" w14:textId="77777777" w:rsidR="0080544C" w:rsidRPr="00CD3877" w:rsidRDefault="0080544C">
            <w:pPr>
              <w:pStyle w:val="Normlny0"/>
              <w:jc w:val="center"/>
            </w:pPr>
          </w:p>
          <w:p w14:paraId="3D690F00" w14:textId="77777777" w:rsidR="00FA6522" w:rsidRPr="00CD3877" w:rsidRDefault="00FA6522">
            <w:pPr>
              <w:pStyle w:val="Normlny0"/>
              <w:jc w:val="center"/>
            </w:pPr>
          </w:p>
          <w:p w14:paraId="027151B7" w14:textId="77777777" w:rsidR="00FA6522" w:rsidRPr="00CD3877" w:rsidRDefault="00FA6522">
            <w:pPr>
              <w:pStyle w:val="Normlny0"/>
              <w:jc w:val="center"/>
            </w:pPr>
          </w:p>
          <w:p w14:paraId="50587D5F" w14:textId="77777777" w:rsidR="00FA6522" w:rsidRPr="00CD3877" w:rsidRDefault="00FA6522">
            <w:pPr>
              <w:pStyle w:val="Normlny0"/>
              <w:jc w:val="center"/>
            </w:pPr>
          </w:p>
          <w:p w14:paraId="6DCE7F93" w14:textId="77777777" w:rsidR="0080544C" w:rsidRPr="00CD3877" w:rsidRDefault="0080544C" w:rsidP="0080544C">
            <w:pPr>
              <w:pStyle w:val="Normlny0"/>
              <w:jc w:val="center"/>
            </w:pPr>
          </w:p>
          <w:p w14:paraId="260127FC" w14:textId="77777777" w:rsidR="0080544C" w:rsidRPr="00CD3877" w:rsidRDefault="0080544C" w:rsidP="0080544C">
            <w:pPr>
              <w:pStyle w:val="Normlny0"/>
              <w:jc w:val="center"/>
            </w:pPr>
          </w:p>
          <w:p w14:paraId="1567B282" w14:textId="77777777" w:rsidR="009B4281" w:rsidRPr="00CD3877" w:rsidRDefault="009B4281" w:rsidP="0080544C">
            <w:pPr>
              <w:pStyle w:val="Normlny0"/>
              <w:jc w:val="center"/>
            </w:pPr>
          </w:p>
          <w:p w14:paraId="4637F566" w14:textId="77777777" w:rsidR="0080544C" w:rsidRPr="00CD3877" w:rsidRDefault="0080544C" w:rsidP="0080544C">
            <w:pPr>
              <w:pStyle w:val="Normlny0"/>
              <w:jc w:val="center"/>
            </w:pPr>
            <w:r w:rsidRPr="00CD3877">
              <w:t>§ 2</w:t>
            </w:r>
          </w:p>
          <w:p w14:paraId="6BCE3187" w14:textId="77777777" w:rsidR="0080544C" w:rsidRPr="00CD3877" w:rsidRDefault="0080544C" w:rsidP="0080544C">
            <w:pPr>
              <w:pStyle w:val="Normlny0"/>
              <w:jc w:val="center"/>
            </w:pPr>
            <w:r w:rsidRPr="00CD3877">
              <w:t>O: 10</w:t>
            </w:r>
          </w:p>
          <w:p w14:paraId="604F0253" w14:textId="77777777" w:rsidR="0080544C" w:rsidRPr="00CD3877" w:rsidRDefault="0080544C" w:rsidP="009B4281">
            <w:pPr>
              <w:pStyle w:val="Normlny0"/>
            </w:pPr>
          </w:p>
        </w:tc>
        <w:tc>
          <w:tcPr>
            <w:tcW w:w="3600" w:type="dxa"/>
          </w:tcPr>
          <w:p w14:paraId="521914C6" w14:textId="77777777" w:rsidR="003D3E16" w:rsidRPr="00CD3877" w:rsidRDefault="00B90AD1">
            <w:pPr>
              <w:ind w:right="-2"/>
              <w:jc w:val="both"/>
              <w:rPr>
                <w:sz w:val="20"/>
                <w:szCs w:val="20"/>
              </w:rPr>
            </w:pPr>
            <w:r w:rsidRPr="00CD3877">
              <w:rPr>
                <w:sz w:val="20"/>
                <w:szCs w:val="20"/>
              </w:rPr>
              <w:lastRenderedPageBreak/>
              <w:t>Zamestnávateľ poskytuje zamestnancom a zástupcom zamestnancov pre bezpečnosť a ochranu zdravia pri práci školenie v súlade s osobitným</w:t>
            </w:r>
            <w:r w:rsidR="00D056BB" w:rsidRPr="00CD3877">
              <w:rPr>
                <w:sz w:val="20"/>
                <w:szCs w:val="20"/>
              </w:rPr>
              <w:t>i</w:t>
            </w:r>
            <w:r w:rsidRPr="00CD3877">
              <w:rPr>
                <w:sz w:val="20"/>
                <w:szCs w:val="20"/>
              </w:rPr>
              <w:t xml:space="preserve"> predpis</w:t>
            </w:r>
            <w:r w:rsidR="00C66C98" w:rsidRPr="00CD3877">
              <w:rPr>
                <w:sz w:val="20"/>
                <w:szCs w:val="20"/>
              </w:rPr>
              <w:t>m</w:t>
            </w:r>
            <w:r w:rsidR="00D056BB" w:rsidRPr="00CD3877">
              <w:rPr>
                <w:sz w:val="20"/>
                <w:szCs w:val="20"/>
              </w:rPr>
              <w:t>i</w:t>
            </w:r>
            <w:r w:rsidRPr="00CD3877">
              <w:rPr>
                <w:sz w:val="20"/>
                <w:szCs w:val="20"/>
              </w:rPr>
              <w:t>,</w:t>
            </w:r>
            <w:r w:rsidRPr="00CD3877">
              <w:rPr>
                <w:sz w:val="20"/>
                <w:szCs w:val="20"/>
                <w:vertAlign w:val="superscript"/>
              </w:rPr>
              <w:t>19</w:t>
            </w:r>
            <w:r w:rsidRPr="00CD3877">
              <w:rPr>
                <w:sz w:val="20"/>
                <w:szCs w:val="20"/>
              </w:rPr>
              <w:t>) ktoré obsahuje informácie o</w:t>
            </w:r>
          </w:p>
          <w:p w14:paraId="273EDBFA" w14:textId="77777777" w:rsidR="00144298" w:rsidRPr="00CD3877" w:rsidRDefault="00144298">
            <w:pPr>
              <w:ind w:right="-2"/>
              <w:jc w:val="both"/>
              <w:rPr>
                <w:sz w:val="20"/>
                <w:szCs w:val="20"/>
              </w:rPr>
            </w:pPr>
          </w:p>
          <w:p w14:paraId="3189DCD0" w14:textId="77777777" w:rsidR="00164168" w:rsidRPr="00CD3877" w:rsidRDefault="00164168">
            <w:pPr>
              <w:ind w:right="-2"/>
              <w:jc w:val="both"/>
              <w:rPr>
                <w:sz w:val="20"/>
                <w:szCs w:val="20"/>
              </w:rPr>
            </w:pPr>
          </w:p>
          <w:p w14:paraId="10E8ECFC" w14:textId="77777777" w:rsidR="00BC1FB1" w:rsidRPr="00CD3877" w:rsidRDefault="00BC1FB1">
            <w:pPr>
              <w:pStyle w:val="WW-Prosttext"/>
              <w:rPr>
                <w:rFonts w:ascii="Times New Roman" w:hAnsi="Times New Roman" w:cs="Times New Roman"/>
              </w:rPr>
            </w:pPr>
          </w:p>
          <w:p w14:paraId="52D835B8" w14:textId="77777777" w:rsidR="002D7470" w:rsidRPr="00CD3877" w:rsidRDefault="00B90AD1">
            <w:pPr>
              <w:pStyle w:val="WW-Prosttext"/>
              <w:rPr>
                <w:rFonts w:ascii="Times New Roman" w:hAnsi="Times New Roman" w:cs="Times New Roman"/>
              </w:rPr>
            </w:pPr>
            <w:r w:rsidRPr="00CD3877">
              <w:rPr>
                <w:rFonts w:ascii="Times New Roman" w:hAnsi="Times New Roman" w:cs="Times New Roman"/>
              </w:rPr>
              <w:t>možných zdravotných rizikách spojených s používaním karcinogénnych faktorov, mutagénnych faktorov alebo reprodukčne toxických faktorov vrátane spolupôsobiaceho účinku fajčenia</w:t>
            </w:r>
            <w:r w:rsidR="00164168" w:rsidRPr="00CD3877">
              <w:rPr>
                <w:rFonts w:ascii="Times New Roman" w:hAnsi="Times New Roman" w:cs="Times New Roman"/>
              </w:rPr>
              <w:t>,</w:t>
            </w:r>
          </w:p>
          <w:p w14:paraId="4B91BA32" w14:textId="77777777" w:rsidR="00164168" w:rsidRPr="00CD3877" w:rsidRDefault="00164168">
            <w:pPr>
              <w:pStyle w:val="WW-Prosttext"/>
              <w:rPr>
                <w:rFonts w:ascii="Times New Roman" w:hAnsi="Times New Roman" w:cs="Times New Roman"/>
              </w:rPr>
            </w:pPr>
          </w:p>
          <w:p w14:paraId="30A0EEA6" w14:textId="77777777" w:rsidR="002D7470" w:rsidRPr="00CD3877" w:rsidRDefault="00B90AD1" w:rsidP="00164168">
            <w:pPr>
              <w:pStyle w:val="WW-Prosttext"/>
              <w:rPr>
                <w:rFonts w:ascii="Times New Roman" w:hAnsi="Times New Roman" w:cs="Times New Roman"/>
              </w:rPr>
            </w:pPr>
            <w:r w:rsidRPr="00CD3877">
              <w:rPr>
                <w:rFonts w:ascii="Times New Roman" w:hAnsi="Times New Roman" w:cs="Times New Roman"/>
              </w:rPr>
              <w:t>opatreniach, ktoré je potrebné vykonať na predchádzanie expozícii karcinogénnym faktorom, mutagénnym faktorom alebo reprodukčne toxickým faktorom</w:t>
            </w:r>
            <w:r w:rsidR="00164168" w:rsidRPr="00CD3877">
              <w:rPr>
                <w:rFonts w:ascii="Times New Roman" w:hAnsi="Times New Roman" w:cs="Times New Roman"/>
              </w:rPr>
              <w:t>,</w:t>
            </w:r>
          </w:p>
          <w:p w14:paraId="28F03205" w14:textId="77777777" w:rsidR="002D7470" w:rsidRPr="00CD3877" w:rsidRDefault="002D7470">
            <w:pPr>
              <w:pStyle w:val="WW-Prosttext"/>
              <w:rPr>
                <w:rFonts w:ascii="Times New Roman" w:hAnsi="Times New Roman" w:cs="Times New Roman"/>
              </w:rPr>
            </w:pPr>
          </w:p>
          <w:p w14:paraId="21BBA9E2" w14:textId="77777777" w:rsidR="002D7470" w:rsidRPr="00CD3877" w:rsidRDefault="002D7470" w:rsidP="00164168">
            <w:pPr>
              <w:pStyle w:val="WW-Prosttext"/>
              <w:rPr>
                <w:rFonts w:ascii="Times New Roman" w:hAnsi="Times New Roman" w:cs="Times New Roman"/>
              </w:rPr>
            </w:pPr>
            <w:r w:rsidRPr="00CD3877">
              <w:rPr>
                <w:rFonts w:ascii="Times New Roman" w:hAnsi="Times New Roman" w:cs="Times New Roman"/>
              </w:rPr>
              <w:t>hygienických požiadavkách,</w:t>
            </w:r>
          </w:p>
          <w:p w14:paraId="37710231" w14:textId="77777777" w:rsidR="002D7470" w:rsidRPr="00CD3877" w:rsidRDefault="002D7470">
            <w:pPr>
              <w:pStyle w:val="WW-Prosttext"/>
              <w:rPr>
                <w:rFonts w:ascii="Times New Roman" w:hAnsi="Times New Roman" w:cs="Times New Roman"/>
              </w:rPr>
            </w:pPr>
          </w:p>
          <w:p w14:paraId="056DE965" w14:textId="77777777" w:rsidR="002D7470" w:rsidRPr="00CD3877" w:rsidRDefault="002D7470" w:rsidP="00164168">
            <w:pPr>
              <w:pStyle w:val="WW-Prosttext"/>
              <w:rPr>
                <w:rFonts w:ascii="Times New Roman" w:hAnsi="Times New Roman" w:cs="Times New Roman"/>
              </w:rPr>
            </w:pPr>
            <w:r w:rsidRPr="00CD3877">
              <w:rPr>
                <w:rFonts w:ascii="Times New Roman" w:hAnsi="Times New Roman" w:cs="Times New Roman"/>
              </w:rPr>
              <w:t>používaní osobných ochra</w:t>
            </w:r>
            <w:r w:rsidR="002A5278" w:rsidRPr="00CD3877">
              <w:rPr>
                <w:rFonts w:ascii="Times New Roman" w:hAnsi="Times New Roman" w:cs="Times New Roman"/>
              </w:rPr>
              <w:t>nných  pracovných prostriedkov</w:t>
            </w:r>
            <w:r w:rsidR="000E66DB" w:rsidRPr="00CD3877">
              <w:rPr>
                <w:rFonts w:ascii="Times New Roman" w:hAnsi="Times New Roman" w:cs="Times New Roman"/>
              </w:rPr>
              <w:t>,</w:t>
            </w:r>
          </w:p>
          <w:p w14:paraId="649F8821" w14:textId="77777777" w:rsidR="002A5278" w:rsidRPr="00CD3877" w:rsidRDefault="002A5278" w:rsidP="002A5278">
            <w:pPr>
              <w:pStyle w:val="Odsekzoznamu"/>
              <w:rPr>
                <w:sz w:val="20"/>
                <w:szCs w:val="20"/>
              </w:rPr>
            </w:pPr>
          </w:p>
          <w:p w14:paraId="57363BEB" w14:textId="77777777" w:rsidR="003D3E16" w:rsidRPr="00CD3877" w:rsidRDefault="00B90AD1" w:rsidP="0080544C">
            <w:pPr>
              <w:pStyle w:val="WW-Prosttext"/>
              <w:rPr>
                <w:rFonts w:ascii="Times New Roman" w:hAnsi="Times New Roman" w:cs="Times New Roman"/>
              </w:rPr>
            </w:pPr>
            <w:r w:rsidRPr="00CD3877">
              <w:rPr>
                <w:rFonts w:ascii="Times New Roman" w:hAnsi="Times New Roman" w:cs="Times New Roman"/>
              </w:rPr>
              <w:t>opatreniach na predchádzanie nehodám alebo haváriám, ktoré majú vykonať zamestnanci</w:t>
            </w:r>
            <w:r w:rsidR="0080544C" w:rsidRPr="00CD3877">
              <w:rPr>
                <w:rFonts w:ascii="Times New Roman" w:hAnsi="Times New Roman" w:cs="Times New Roman"/>
              </w:rPr>
              <w:t xml:space="preserve">, </w:t>
            </w:r>
          </w:p>
          <w:p w14:paraId="56A58FB8" w14:textId="77777777" w:rsidR="00164168" w:rsidRPr="00CD3877" w:rsidRDefault="00164168">
            <w:pPr>
              <w:jc w:val="both"/>
              <w:rPr>
                <w:sz w:val="20"/>
                <w:szCs w:val="20"/>
              </w:rPr>
            </w:pPr>
          </w:p>
          <w:p w14:paraId="28876E85" w14:textId="77777777" w:rsidR="0080544C" w:rsidRPr="00CD3877" w:rsidRDefault="00B90AD1">
            <w:pPr>
              <w:jc w:val="both"/>
              <w:rPr>
                <w:sz w:val="20"/>
                <w:szCs w:val="20"/>
              </w:rPr>
            </w:pPr>
            <w:r w:rsidRPr="00CD3877">
              <w:rPr>
                <w:sz w:val="20"/>
                <w:szCs w:val="20"/>
              </w:rPr>
              <w:t>opatreniach pri nehode alebo havárii, ktoré majú vykonať zamestnanci vrátane zamestnancov, ktorí vykonávajú záchrannú činnosť v prípade nehôd alebo havárií</w:t>
            </w:r>
            <w:r w:rsidR="0080544C" w:rsidRPr="00CD3877">
              <w:rPr>
                <w:sz w:val="20"/>
                <w:szCs w:val="20"/>
              </w:rPr>
              <w:t>.</w:t>
            </w:r>
          </w:p>
          <w:p w14:paraId="6EA7B4A3" w14:textId="77777777" w:rsidR="0080544C" w:rsidRPr="00CD3877" w:rsidRDefault="0080544C">
            <w:pPr>
              <w:jc w:val="both"/>
              <w:rPr>
                <w:sz w:val="20"/>
                <w:szCs w:val="20"/>
              </w:rPr>
            </w:pPr>
          </w:p>
          <w:p w14:paraId="32C9C6A1" w14:textId="77777777" w:rsidR="00FA6522" w:rsidRPr="00CD3877" w:rsidRDefault="00B90AD1">
            <w:pPr>
              <w:jc w:val="both"/>
              <w:rPr>
                <w:sz w:val="20"/>
                <w:szCs w:val="20"/>
              </w:rPr>
            </w:pPr>
            <w:r w:rsidRPr="00CD3877">
              <w:rPr>
                <w:sz w:val="20"/>
                <w:szCs w:val="20"/>
              </w:rPr>
              <w:t xml:space="preserve">Zamestnávateľ je povinný zabezpečiť, aby školenie podľa odseku 1 bolo </w:t>
            </w:r>
          </w:p>
          <w:p w14:paraId="01D5DA3F" w14:textId="77777777" w:rsidR="00B90AD1" w:rsidRPr="00CD3877" w:rsidRDefault="00B90AD1">
            <w:pPr>
              <w:jc w:val="both"/>
              <w:rPr>
                <w:sz w:val="20"/>
                <w:szCs w:val="20"/>
              </w:rPr>
            </w:pPr>
          </w:p>
          <w:p w14:paraId="04224881" w14:textId="77777777" w:rsidR="00164168" w:rsidRPr="00CD3877" w:rsidRDefault="00B90AD1" w:rsidP="00164168">
            <w:pPr>
              <w:autoSpaceDE/>
              <w:autoSpaceDN/>
              <w:contextualSpacing/>
              <w:jc w:val="both"/>
              <w:rPr>
                <w:sz w:val="20"/>
                <w:szCs w:val="20"/>
              </w:rPr>
            </w:pPr>
            <w:r w:rsidRPr="00CD3877">
              <w:rPr>
                <w:sz w:val="20"/>
                <w:szCs w:val="20"/>
              </w:rPr>
              <w:t xml:space="preserve">prispôsobené novým rizikám alebo ich </w:t>
            </w:r>
            <w:r w:rsidRPr="00CD3877">
              <w:rPr>
                <w:sz w:val="20"/>
                <w:szCs w:val="20"/>
              </w:rPr>
              <w:lastRenderedPageBreak/>
              <w:t>zmenám, najmä ak zamestnanci sú alebo môžu byť exponovaní novým karcinogénnym faktorom, mutagénnym faktorom alebo reprodukčne toxickým faktorom alebo viacerým rôznym karcinogénnym faktorom, mutagénnym faktorom alebo reprodukčne toxickým faktorom vrátane tých, ktoré sa nachádzajú v nebezpečných liekoch, alebo ak sa zmenia okolnosti súvisiace s prácou</w:t>
            </w:r>
            <w:r w:rsidR="009F7C12" w:rsidRPr="00CD3877">
              <w:rPr>
                <w:sz w:val="20"/>
                <w:szCs w:val="20"/>
              </w:rPr>
              <w:t>,</w:t>
            </w:r>
          </w:p>
          <w:p w14:paraId="32443763" w14:textId="77777777" w:rsidR="00FA6522" w:rsidRPr="00CD3877" w:rsidRDefault="00FA6522">
            <w:pPr>
              <w:jc w:val="both"/>
              <w:rPr>
                <w:sz w:val="20"/>
                <w:szCs w:val="20"/>
              </w:rPr>
            </w:pPr>
          </w:p>
          <w:p w14:paraId="7E0D961C" w14:textId="77777777" w:rsidR="00164168" w:rsidRPr="00CD3877" w:rsidRDefault="00B90AD1" w:rsidP="00164168">
            <w:pPr>
              <w:tabs>
                <w:tab w:val="left" w:pos="567"/>
              </w:tabs>
              <w:autoSpaceDE/>
              <w:autoSpaceDN/>
              <w:contextualSpacing/>
              <w:jc w:val="both"/>
              <w:rPr>
                <w:sz w:val="20"/>
                <w:szCs w:val="20"/>
              </w:rPr>
            </w:pPr>
            <w:r w:rsidRPr="00CD3877">
              <w:rPr>
                <w:sz w:val="20"/>
                <w:szCs w:val="20"/>
              </w:rPr>
              <w:t>poskytované pravidelne podľa osobitného predpisu</w:t>
            </w:r>
            <w:r w:rsidRPr="00CD3877">
              <w:rPr>
                <w:sz w:val="20"/>
                <w:szCs w:val="20"/>
                <w:vertAlign w:val="superscript"/>
              </w:rPr>
              <w:t>20</w:t>
            </w:r>
            <w:r w:rsidRPr="00CD3877">
              <w:rPr>
                <w:sz w:val="20"/>
                <w:szCs w:val="20"/>
              </w:rPr>
              <w:t>) a vždy pri každej zmene pracovných podmienok všetkým zamestnancom, ktorí zaobchádzajú s nebezpečnými liekmi</w:t>
            </w:r>
            <w:r w:rsidR="00164168" w:rsidRPr="00CD3877">
              <w:rPr>
                <w:sz w:val="20"/>
                <w:szCs w:val="20"/>
              </w:rPr>
              <w:t>,</w:t>
            </w:r>
          </w:p>
          <w:p w14:paraId="6A44BA3A" w14:textId="77777777" w:rsidR="00FA6522" w:rsidRPr="00CD3877" w:rsidRDefault="00FA6522">
            <w:pPr>
              <w:jc w:val="both"/>
              <w:rPr>
                <w:sz w:val="20"/>
                <w:szCs w:val="20"/>
              </w:rPr>
            </w:pPr>
          </w:p>
          <w:p w14:paraId="69A923A7" w14:textId="77777777" w:rsidR="0080544C" w:rsidRPr="00CD3877" w:rsidRDefault="0080544C" w:rsidP="00164168">
            <w:pPr>
              <w:autoSpaceDE/>
              <w:autoSpaceDN/>
              <w:contextualSpacing/>
              <w:jc w:val="both"/>
              <w:rPr>
                <w:sz w:val="20"/>
                <w:szCs w:val="20"/>
              </w:rPr>
            </w:pPr>
          </w:p>
          <w:p w14:paraId="18C99CAE" w14:textId="77777777" w:rsidR="00164168" w:rsidRPr="00CD3877" w:rsidRDefault="00164168">
            <w:pPr>
              <w:jc w:val="both"/>
              <w:rPr>
                <w:sz w:val="20"/>
                <w:szCs w:val="20"/>
              </w:rPr>
            </w:pPr>
          </w:p>
          <w:p w14:paraId="098C7EFB" w14:textId="77777777" w:rsidR="00164168" w:rsidRPr="00CD3877" w:rsidRDefault="00164168">
            <w:pPr>
              <w:jc w:val="both"/>
              <w:rPr>
                <w:sz w:val="20"/>
                <w:szCs w:val="20"/>
              </w:rPr>
            </w:pPr>
          </w:p>
          <w:p w14:paraId="6DF00666" w14:textId="77777777" w:rsidR="009B4281" w:rsidRPr="00CD3877" w:rsidRDefault="009B4281" w:rsidP="0080544C">
            <w:pPr>
              <w:autoSpaceDE/>
              <w:autoSpaceDN/>
              <w:contextualSpacing/>
              <w:jc w:val="both"/>
              <w:rPr>
                <w:sz w:val="20"/>
                <w:szCs w:val="20"/>
              </w:rPr>
            </w:pPr>
          </w:p>
          <w:p w14:paraId="2C325F22" w14:textId="77777777" w:rsidR="0080544C" w:rsidRPr="00CD3877" w:rsidRDefault="0080544C" w:rsidP="0080544C">
            <w:pPr>
              <w:autoSpaceDE/>
              <w:autoSpaceDN/>
              <w:contextualSpacing/>
              <w:jc w:val="both"/>
              <w:rPr>
                <w:sz w:val="20"/>
                <w:szCs w:val="20"/>
              </w:rPr>
            </w:pPr>
          </w:p>
          <w:p w14:paraId="23785A5E" w14:textId="77777777" w:rsidR="00FA6522" w:rsidRPr="00CD3877" w:rsidRDefault="00B90AD1" w:rsidP="009B4281">
            <w:pPr>
              <w:autoSpaceDE/>
              <w:autoSpaceDN/>
              <w:contextualSpacing/>
              <w:jc w:val="both"/>
              <w:rPr>
                <w:b/>
                <w:sz w:val="20"/>
                <w:szCs w:val="20"/>
              </w:rPr>
            </w:pPr>
            <w:r w:rsidRPr="00CD3877">
              <w:rPr>
                <w:sz w:val="20"/>
                <w:szCs w:val="20"/>
              </w:rPr>
              <w:t>Nebezpečný liek je liek, ktorý obsahuje  karcinogénne faktory, mutagénne faktory alebo reprodukčne toxické faktory</w:t>
            </w:r>
            <w:r w:rsidR="0080544C" w:rsidRPr="00CD3877">
              <w:rPr>
                <w:sz w:val="20"/>
                <w:szCs w:val="20"/>
              </w:rPr>
              <w:t>.</w:t>
            </w:r>
          </w:p>
        </w:tc>
        <w:tc>
          <w:tcPr>
            <w:tcW w:w="720" w:type="dxa"/>
          </w:tcPr>
          <w:p w14:paraId="5B2F98C5" w14:textId="77777777" w:rsidR="002D7470" w:rsidRPr="00CD3877" w:rsidRDefault="00D75F4D">
            <w:pPr>
              <w:jc w:val="center"/>
              <w:rPr>
                <w:sz w:val="20"/>
                <w:szCs w:val="20"/>
              </w:rPr>
            </w:pPr>
            <w:r w:rsidRPr="00CD3877">
              <w:rPr>
                <w:sz w:val="20"/>
                <w:szCs w:val="20"/>
              </w:rPr>
              <w:lastRenderedPageBreak/>
              <w:t>Ú</w:t>
            </w:r>
          </w:p>
        </w:tc>
        <w:tc>
          <w:tcPr>
            <w:tcW w:w="978" w:type="dxa"/>
          </w:tcPr>
          <w:p w14:paraId="4C04A87D" w14:textId="77777777" w:rsidR="002D7470" w:rsidRPr="00CD3877" w:rsidRDefault="002D7470">
            <w:pPr>
              <w:jc w:val="center"/>
              <w:rPr>
                <w:sz w:val="20"/>
                <w:szCs w:val="20"/>
              </w:rPr>
            </w:pPr>
          </w:p>
        </w:tc>
        <w:tc>
          <w:tcPr>
            <w:tcW w:w="797" w:type="dxa"/>
          </w:tcPr>
          <w:p w14:paraId="69C0A4F7" w14:textId="77777777" w:rsidR="002D7470" w:rsidRPr="00CD3877" w:rsidRDefault="00A331EE" w:rsidP="00A331EE">
            <w:pPr>
              <w:pStyle w:val="Nadpis1"/>
              <w:widowControl w:val="0"/>
              <w:suppressAutoHyphens/>
              <w:rPr>
                <w:b w:val="0"/>
                <w:bCs w:val="0"/>
                <w:sz w:val="20"/>
                <w:szCs w:val="20"/>
              </w:rPr>
            </w:pPr>
            <w:r w:rsidRPr="00CD3877">
              <w:rPr>
                <w:b w:val="0"/>
                <w:bCs w:val="0"/>
                <w:sz w:val="20"/>
                <w:szCs w:val="20"/>
              </w:rPr>
              <w:t>GP - N</w:t>
            </w:r>
          </w:p>
        </w:tc>
        <w:tc>
          <w:tcPr>
            <w:tcW w:w="1559" w:type="dxa"/>
          </w:tcPr>
          <w:p w14:paraId="1E85849B" w14:textId="77777777" w:rsidR="002D7470" w:rsidRPr="00CD3877" w:rsidRDefault="002D7470">
            <w:pPr>
              <w:pStyle w:val="Nadpis1"/>
              <w:widowControl w:val="0"/>
              <w:suppressAutoHyphens/>
              <w:jc w:val="both"/>
              <w:rPr>
                <w:b w:val="0"/>
                <w:bCs w:val="0"/>
                <w:sz w:val="20"/>
                <w:szCs w:val="20"/>
              </w:rPr>
            </w:pPr>
          </w:p>
        </w:tc>
      </w:tr>
      <w:tr w:rsidR="008D5CC8" w:rsidRPr="00CD3877" w14:paraId="50A9DA2B" w14:textId="77777777" w:rsidTr="00E408EC">
        <w:trPr>
          <w:gridAfter w:val="1"/>
          <w:wAfter w:w="7" w:type="dxa"/>
        </w:trPr>
        <w:tc>
          <w:tcPr>
            <w:tcW w:w="634" w:type="dxa"/>
          </w:tcPr>
          <w:p w14:paraId="513E92BC" w14:textId="77777777" w:rsidR="002D7470" w:rsidRPr="00CD3877" w:rsidRDefault="002D7470">
            <w:pPr>
              <w:jc w:val="center"/>
              <w:rPr>
                <w:sz w:val="20"/>
                <w:szCs w:val="20"/>
              </w:rPr>
            </w:pPr>
            <w:r w:rsidRPr="00CD3877">
              <w:rPr>
                <w:sz w:val="20"/>
                <w:szCs w:val="20"/>
              </w:rPr>
              <w:t>Č:11</w:t>
            </w:r>
          </w:p>
          <w:p w14:paraId="689016F4" w14:textId="77777777" w:rsidR="002D7470" w:rsidRPr="00CD3877" w:rsidRDefault="002D7470">
            <w:pPr>
              <w:jc w:val="center"/>
              <w:rPr>
                <w:sz w:val="20"/>
                <w:szCs w:val="20"/>
              </w:rPr>
            </w:pPr>
            <w:r w:rsidRPr="00CD3877">
              <w:rPr>
                <w:sz w:val="20"/>
                <w:szCs w:val="20"/>
              </w:rPr>
              <w:t>O:2</w:t>
            </w:r>
          </w:p>
        </w:tc>
        <w:tc>
          <w:tcPr>
            <w:tcW w:w="3969" w:type="dxa"/>
            <w:gridSpan w:val="2"/>
          </w:tcPr>
          <w:p w14:paraId="7ACD8B9E" w14:textId="77777777" w:rsidR="002B17AB" w:rsidRPr="00CD3877" w:rsidRDefault="002B17AB" w:rsidP="002B17AB">
            <w:pPr>
              <w:jc w:val="both"/>
              <w:rPr>
                <w:sz w:val="20"/>
                <w:szCs w:val="20"/>
              </w:rPr>
            </w:pPr>
            <w:r w:rsidRPr="00CD3877">
              <w:rPr>
                <w:sz w:val="20"/>
                <w:szCs w:val="20"/>
              </w:rPr>
              <w:t>Zamestnávatelia informujú pracovníkov o zariadeniach a príslušných kontajneroch, ktoré obsahujú karcinogény, mutagény alebo reprodukčne toxické látky, zabezpečia, aby všetky kontajnery, balenia a zariadenia, ktoré obsahujú karcinogény, mutagény alebo reprodukčne toxické látky, boli zreteľne a čitateľne označené, a umiestnia zreteľne viditeľné výstražné a bezpečnostné značky.</w:t>
            </w:r>
          </w:p>
          <w:p w14:paraId="3A722BB4" w14:textId="77777777" w:rsidR="002B17AB" w:rsidRPr="00CD3877" w:rsidRDefault="002B17AB" w:rsidP="002B17AB">
            <w:pPr>
              <w:jc w:val="both"/>
              <w:rPr>
                <w:sz w:val="20"/>
                <w:szCs w:val="20"/>
              </w:rPr>
            </w:pPr>
          </w:p>
          <w:p w14:paraId="4903633E" w14:textId="77777777" w:rsidR="002D7470" w:rsidRPr="00CD3877" w:rsidRDefault="002B17AB" w:rsidP="002B17AB">
            <w:pPr>
              <w:jc w:val="both"/>
              <w:rPr>
                <w:sz w:val="20"/>
                <w:szCs w:val="20"/>
              </w:rPr>
            </w:pPr>
            <w:r w:rsidRPr="00CD3877">
              <w:rPr>
                <w:sz w:val="20"/>
                <w:szCs w:val="20"/>
              </w:rPr>
              <w:t xml:space="preserve">Ak je v prílohe IIIa stanovená biologická medzná hodnota, podľa postupov stanovených v uvedenej prílohe je pre prácu s príslušnými karcinogénmi, mutagénmi alebo reprodukčne toxickými látkami povinný zdravotný dohľad. Pracovníci musia byť o tejto požiadavke informovaní pred pridelením úlohy, ktorá v sebe obsahuje riziko expozície uvedenému karcinogénu, mutagénu alebo reprodukčne </w:t>
            </w:r>
            <w:r w:rsidRPr="00CD3877">
              <w:rPr>
                <w:sz w:val="20"/>
                <w:szCs w:val="20"/>
              </w:rPr>
              <w:lastRenderedPageBreak/>
              <w:t>toxickej látke.</w:t>
            </w:r>
          </w:p>
        </w:tc>
        <w:tc>
          <w:tcPr>
            <w:tcW w:w="642" w:type="dxa"/>
          </w:tcPr>
          <w:p w14:paraId="22032CF9" w14:textId="77777777" w:rsidR="002D7470" w:rsidRPr="00CD3877" w:rsidRDefault="002D7470">
            <w:pPr>
              <w:jc w:val="center"/>
              <w:rPr>
                <w:sz w:val="20"/>
                <w:szCs w:val="20"/>
              </w:rPr>
            </w:pPr>
            <w:r w:rsidRPr="00CD3877">
              <w:rPr>
                <w:sz w:val="20"/>
                <w:szCs w:val="20"/>
              </w:rPr>
              <w:lastRenderedPageBreak/>
              <w:t>N</w:t>
            </w:r>
          </w:p>
        </w:tc>
        <w:tc>
          <w:tcPr>
            <w:tcW w:w="993" w:type="dxa"/>
          </w:tcPr>
          <w:p w14:paraId="6EE11210" w14:textId="77777777" w:rsidR="002D7470" w:rsidRPr="00CD3877" w:rsidRDefault="006C1DF1">
            <w:pPr>
              <w:jc w:val="center"/>
              <w:rPr>
                <w:sz w:val="20"/>
                <w:szCs w:val="20"/>
              </w:rPr>
            </w:pPr>
            <w:r w:rsidRPr="00CD3877">
              <w:rPr>
                <w:sz w:val="20"/>
                <w:szCs w:val="20"/>
              </w:rPr>
              <w:t>Návrh nariadenia vlády</w:t>
            </w:r>
          </w:p>
        </w:tc>
        <w:tc>
          <w:tcPr>
            <w:tcW w:w="898" w:type="dxa"/>
          </w:tcPr>
          <w:p w14:paraId="4B7EE633" w14:textId="77777777" w:rsidR="002D7470" w:rsidRPr="00CD3877" w:rsidRDefault="002D7470">
            <w:pPr>
              <w:pStyle w:val="Normlny0"/>
              <w:jc w:val="center"/>
            </w:pPr>
            <w:r w:rsidRPr="00CD3877">
              <w:t>§ 1</w:t>
            </w:r>
            <w:r w:rsidR="00230E5B" w:rsidRPr="00CD3877">
              <w:t>1</w:t>
            </w:r>
          </w:p>
          <w:p w14:paraId="5E520C11" w14:textId="77777777" w:rsidR="002D7470" w:rsidRPr="00CD3877" w:rsidRDefault="002D7470">
            <w:pPr>
              <w:pStyle w:val="Normlny0"/>
              <w:jc w:val="center"/>
            </w:pPr>
            <w:r w:rsidRPr="00CD3877">
              <w:t xml:space="preserve">O: </w:t>
            </w:r>
            <w:r w:rsidR="00230E5B" w:rsidRPr="00CD3877">
              <w:t>3</w:t>
            </w:r>
          </w:p>
          <w:p w14:paraId="0CA5C457" w14:textId="77777777" w:rsidR="003A3D7E" w:rsidRPr="00CD3877" w:rsidRDefault="003A3D7E">
            <w:pPr>
              <w:pStyle w:val="Normlny0"/>
              <w:jc w:val="center"/>
            </w:pPr>
          </w:p>
          <w:p w14:paraId="4E6A011E" w14:textId="77777777" w:rsidR="003A3D7E" w:rsidRPr="00CD3877" w:rsidRDefault="003A3D7E">
            <w:pPr>
              <w:pStyle w:val="Normlny0"/>
              <w:jc w:val="center"/>
            </w:pPr>
          </w:p>
          <w:p w14:paraId="53B9A8A0" w14:textId="77777777" w:rsidR="003A3D7E" w:rsidRPr="00CD3877" w:rsidRDefault="003A3D7E">
            <w:pPr>
              <w:pStyle w:val="Normlny0"/>
              <w:jc w:val="center"/>
            </w:pPr>
          </w:p>
          <w:p w14:paraId="1486DBF8" w14:textId="77777777" w:rsidR="003A3D7E" w:rsidRPr="00CD3877" w:rsidRDefault="003A3D7E">
            <w:pPr>
              <w:pStyle w:val="Normlny0"/>
              <w:jc w:val="center"/>
            </w:pPr>
          </w:p>
          <w:p w14:paraId="14B16468" w14:textId="77777777" w:rsidR="003A3D7E" w:rsidRPr="00CD3877" w:rsidRDefault="003A3D7E">
            <w:pPr>
              <w:pStyle w:val="Normlny0"/>
              <w:jc w:val="center"/>
            </w:pPr>
          </w:p>
          <w:p w14:paraId="74659CCE" w14:textId="77777777" w:rsidR="003A3D7E" w:rsidRPr="00CD3877" w:rsidRDefault="003A3D7E">
            <w:pPr>
              <w:pStyle w:val="Normlny0"/>
              <w:jc w:val="center"/>
            </w:pPr>
          </w:p>
          <w:p w14:paraId="793D7F6C" w14:textId="77777777" w:rsidR="003A3D7E" w:rsidRPr="00CD3877" w:rsidRDefault="003A3D7E">
            <w:pPr>
              <w:pStyle w:val="Normlny0"/>
              <w:jc w:val="center"/>
            </w:pPr>
          </w:p>
          <w:p w14:paraId="474E445A" w14:textId="77777777" w:rsidR="00B90AD1" w:rsidRPr="00CD3877" w:rsidRDefault="00B90AD1" w:rsidP="00C66C98">
            <w:pPr>
              <w:pStyle w:val="Normlny0"/>
            </w:pPr>
          </w:p>
          <w:p w14:paraId="20A0FCC0" w14:textId="77777777" w:rsidR="003A3D7E" w:rsidRPr="00CD3877" w:rsidRDefault="003A3D7E">
            <w:pPr>
              <w:pStyle w:val="Normlny0"/>
              <w:jc w:val="center"/>
            </w:pPr>
            <w:r w:rsidRPr="00CD3877">
              <w:t>§ 11</w:t>
            </w:r>
          </w:p>
          <w:p w14:paraId="5B0D133C" w14:textId="77777777" w:rsidR="002D7470" w:rsidRPr="00CD3877" w:rsidRDefault="003A3D7E" w:rsidP="003A3D7E">
            <w:pPr>
              <w:pStyle w:val="Normlny0"/>
              <w:jc w:val="center"/>
            </w:pPr>
            <w:r w:rsidRPr="00CD3877">
              <w:t>O: 4</w:t>
            </w:r>
          </w:p>
        </w:tc>
        <w:tc>
          <w:tcPr>
            <w:tcW w:w="3600" w:type="dxa"/>
          </w:tcPr>
          <w:p w14:paraId="1FA7DB8F" w14:textId="77777777" w:rsidR="002D7470" w:rsidRPr="00CD3877" w:rsidRDefault="00B90AD1">
            <w:pPr>
              <w:pStyle w:val="Normlny0"/>
              <w:jc w:val="both"/>
            </w:pPr>
            <w:r w:rsidRPr="00CD3877">
              <w:t>Zamestnávateľ informuje zamestnancov o zariadeniach, prepravných obaloch, nádobách a kontajneroch, ktoré obsahujú  karcinogénne faktory, mutagénne faktory alebo reprodukčne toxické faktory a zabezpečí, aby boli zariadenia, prepravné obaly, nádoby a kontajnery zreteľne a čitateľne označené výstražnými značkami a zákazovými značkami.</w:t>
            </w:r>
            <w:r w:rsidRPr="00CD3877">
              <w:rPr>
                <w:vertAlign w:val="superscript"/>
              </w:rPr>
              <w:t>13</w:t>
            </w:r>
            <w:r w:rsidRPr="00CD3877">
              <w:t>)</w:t>
            </w:r>
            <w:r w:rsidR="003A3D7E" w:rsidRPr="00CD3877">
              <w:t xml:space="preserve"> </w:t>
            </w:r>
          </w:p>
          <w:p w14:paraId="059ED2F9" w14:textId="77777777" w:rsidR="003A3D7E" w:rsidRPr="00CD3877" w:rsidRDefault="003A3D7E">
            <w:pPr>
              <w:pStyle w:val="Normlny0"/>
              <w:jc w:val="both"/>
            </w:pPr>
          </w:p>
          <w:p w14:paraId="39103BA7" w14:textId="77777777" w:rsidR="003A3D7E" w:rsidRPr="00CD3877" w:rsidRDefault="00B90AD1" w:rsidP="003A3D7E">
            <w:pPr>
              <w:tabs>
                <w:tab w:val="left" w:pos="567"/>
                <w:tab w:val="left" w:pos="851"/>
              </w:tabs>
              <w:autoSpaceDE/>
              <w:autoSpaceDN/>
              <w:spacing w:after="225"/>
              <w:contextualSpacing/>
              <w:jc w:val="both"/>
              <w:rPr>
                <w:sz w:val="20"/>
                <w:szCs w:val="20"/>
              </w:rPr>
            </w:pPr>
            <w:r w:rsidRPr="00CD3877">
              <w:rPr>
                <w:sz w:val="20"/>
                <w:szCs w:val="20"/>
              </w:rPr>
              <w:t>Ak je pre karcinogénny faktor, mutagénny faktor alebo reprodukčne toxický faktor v prílohe č. 4 určená biologická medzná hodnota, zamestnávateľ je povinný zabezpečiť pre zamestnancov lekársku preventívnu prehliadku vo vzťahu k práci;</w:t>
            </w:r>
            <w:r w:rsidRPr="00CD3877">
              <w:rPr>
                <w:sz w:val="20"/>
                <w:szCs w:val="20"/>
                <w:vertAlign w:val="superscript"/>
              </w:rPr>
              <w:t>21</w:t>
            </w:r>
            <w:r w:rsidRPr="00CD3877">
              <w:rPr>
                <w:sz w:val="20"/>
                <w:szCs w:val="20"/>
              </w:rPr>
              <w:t xml:space="preserve">) o lekárskej preventívnej prehliadke vo vzťahu k práci musia byť zamestnanci informovaní pred začatím </w:t>
            </w:r>
            <w:r w:rsidRPr="00CD3877">
              <w:rPr>
                <w:sz w:val="20"/>
                <w:szCs w:val="20"/>
              </w:rPr>
              <w:lastRenderedPageBreak/>
              <w:t>výkonu práce</w:t>
            </w:r>
            <w:r w:rsidR="00BC528E" w:rsidRPr="00CD3877">
              <w:rPr>
                <w:sz w:val="20"/>
                <w:szCs w:val="20"/>
              </w:rPr>
              <w:t>.</w:t>
            </w:r>
          </w:p>
        </w:tc>
        <w:tc>
          <w:tcPr>
            <w:tcW w:w="720" w:type="dxa"/>
          </w:tcPr>
          <w:p w14:paraId="3ECD3B0D" w14:textId="77777777" w:rsidR="002D7470" w:rsidRPr="00CD3877" w:rsidRDefault="00D75F4D">
            <w:pPr>
              <w:jc w:val="center"/>
              <w:rPr>
                <w:sz w:val="20"/>
                <w:szCs w:val="20"/>
              </w:rPr>
            </w:pPr>
            <w:r w:rsidRPr="00CD3877">
              <w:rPr>
                <w:sz w:val="20"/>
                <w:szCs w:val="20"/>
              </w:rPr>
              <w:lastRenderedPageBreak/>
              <w:t>Ú</w:t>
            </w:r>
          </w:p>
        </w:tc>
        <w:tc>
          <w:tcPr>
            <w:tcW w:w="978" w:type="dxa"/>
          </w:tcPr>
          <w:p w14:paraId="625F4334" w14:textId="77777777" w:rsidR="002D7470" w:rsidRPr="00CD3877" w:rsidRDefault="002D7470">
            <w:pPr>
              <w:jc w:val="center"/>
              <w:rPr>
                <w:sz w:val="20"/>
                <w:szCs w:val="20"/>
              </w:rPr>
            </w:pPr>
          </w:p>
        </w:tc>
        <w:tc>
          <w:tcPr>
            <w:tcW w:w="797" w:type="dxa"/>
          </w:tcPr>
          <w:p w14:paraId="7BA207CA" w14:textId="77777777" w:rsidR="002D7470" w:rsidRPr="00CD3877" w:rsidRDefault="00A331EE" w:rsidP="00A331EE">
            <w:pPr>
              <w:pStyle w:val="Nadpis1"/>
              <w:widowControl w:val="0"/>
              <w:suppressAutoHyphens/>
              <w:rPr>
                <w:b w:val="0"/>
                <w:bCs w:val="0"/>
                <w:sz w:val="20"/>
                <w:szCs w:val="20"/>
              </w:rPr>
            </w:pPr>
            <w:r w:rsidRPr="00CD3877">
              <w:rPr>
                <w:b w:val="0"/>
                <w:bCs w:val="0"/>
                <w:sz w:val="20"/>
                <w:szCs w:val="20"/>
              </w:rPr>
              <w:t>GP - N</w:t>
            </w:r>
          </w:p>
        </w:tc>
        <w:tc>
          <w:tcPr>
            <w:tcW w:w="1559" w:type="dxa"/>
          </w:tcPr>
          <w:p w14:paraId="1211D1C9" w14:textId="77777777" w:rsidR="002D7470" w:rsidRPr="00CD3877" w:rsidRDefault="002D7470">
            <w:pPr>
              <w:pStyle w:val="Nadpis1"/>
              <w:widowControl w:val="0"/>
              <w:suppressAutoHyphens/>
              <w:jc w:val="both"/>
              <w:rPr>
                <w:b w:val="0"/>
                <w:bCs w:val="0"/>
                <w:sz w:val="20"/>
                <w:szCs w:val="20"/>
              </w:rPr>
            </w:pPr>
          </w:p>
        </w:tc>
      </w:tr>
      <w:tr w:rsidR="008D5CC8" w:rsidRPr="00CD3877" w14:paraId="09AE12A8" w14:textId="77777777" w:rsidTr="00E408EC">
        <w:trPr>
          <w:gridAfter w:val="1"/>
          <w:wAfter w:w="7" w:type="dxa"/>
        </w:trPr>
        <w:tc>
          <w:tcPr>
            <w:tcW w:w="634" w:type="dxa"/>
          </w:tcPr>
          <w:p w14:paraId="1F238EC5" w14:textId="77777777" w:rsidR="002D7470" w:rsidRPr="00CD3877" w:rsidRDefault="002D7470">
            <w:pPr>
              <w:jc w:val="center"/>
              <w:rPr>
                <w:sz w:val="20"/>
                <w:szCs w:val="20"/>
              </w:rPr>
            </w:pPr>
            <w:r w:rsidRPr="00CD3877">
              <w:rPr>
                <w:sz w:val="20"/>
                <w:szCs w:val="20"/>
              </w:rPr>
              <w:t>Č:12</w:t>
            </w:r>
          </w:p>
        </w:tc>
        <w:tc>
          <w:tcPr>
            <w:tcW w:w="3969" w:type="dxa"/>
            <w:gridSpan w:val="2"/>
          </w:tcPr>
          <w:p w14:paraId="3228EBAA" w14:textId="77777777" w:rsidR="002D7470" w:rsidRPr="00CD3877" w:rsidRDefault="002D7470">
            <w:pPr>
              <w:jc w:val="both"/>
              <w:rPr>
                <w:b/>
                <w:bCs/>
                <w:sz w:val="20"/>
                <w:szCs w:val="20"/>
              </w:rPr>
            </w:pPr>
            <w:r w:rsidRPr="00CD3877">
              <w:rPr>
                <w:b/>
                <w:bCs/>
                <w:sz w:val="20"/>
                <w:szCs w:val="20"/>
              </w:rPr>
              <w:t>Informovanie pracovníkov</w:t>
            </w:r>
          </w:p>
        </w:tc>
        <w:tc>
          <w:tcPr>
            <w:tcW w:w="642" w:type="dxa"/>
          </w:tcPr>
          <w:p w14:paraId="66E5B943" w14:textId="77777777" w:rsidR="002D7470" w:rsidRPr="00CD3877" w:rsidRDefault="002D7470">
            <w:pPr>
              <w:jc w:val="center"/>
              <w:rPr>
                <w:sz w:val="20"/>
                <w:szCs w:val="20"/>
              </w:rPr>
            </w:pPr>
          </w:p>
        </w:tc>
        <w:tc>
          <w:tcPr>
            <w:tcW w:w="993" w:type="dxa"/>
          </w:tcPr>
          <w:p w14:paraId="16013DBF" w14:textId="77777777" w:rsidR="002D7470" w:rsidRPr="00CD3877" w:rsidRDefault="002D7470">
            <w:pPr>
              <w:jc w:val="center"/>
              <w:rPr>
                <w:sz w:val="20"/>
                <w:szCs w:val="20"/>
              </w:rPr>
            </w:pPr>
          </w:p>
        </w:tc>
        <w:tc>
          <w:tcPr>
            <w:tcW w:w="898" w:type="dxa"/>
          </w:tcPr>
          <w:p w14:paraId="48AA8C46" w14:textId="77777777" w:rsidR="002D7470" w:rsidRPr="00CD3877" w:rsidRDefault="002D7470">
            <w:pPr>
              <w:pStyle w:val="Normlny0"/>
              <w:jc w:val="center"/>
            </w:pPr>
            <w:r w:rsidRPr="00CD3877">
              <w:t>§ 12</w:t>
            </w:r>
          </w:p>
        </w:tc>
        <w:tc>
          <w:tcPr>
            <w:tcW w:w="3600" w:type="dxa"/>
          </w:tcPr>
          <w:p w14:paraId="51D422A2" w14:textId="77777777" w:rsidR="002D7470" w:rsidRPr="00CD3877" w:rsidRDefault="002D7470">
            <w:pPr>
              <w:jc w:val="both"/>
              <w:rPr>
                <w:b/>
                <w:bCs/>
                <w:sz w:val="20"/>
                <w:szCs w:val="20"/>
              </w:rPr>
            </w:pPr>
            <w:r w:rsidRPr="00CD3877">
              <w:rPr>
                <w:b/>
                <w:bCs/>
                <w:sz w:val="20"/>
                <w:szCs w:val="20"/>
              </w:rPr>
              <w:t>Informovanie, konzultácie a účasť zamestnancov</w:t>
            </w:r>
          </w:p>
        </w:tc>
        <w:tc>
          <w:tcPr>
            <w:tcW w:w="720" w:type="dxa"/>
          </w:tcPr>
          <w:p w14:paraId="52418C73" w14:textId="77777777" w:rsidR="002D7470" w:rsidRPr="00CD3877" w:rsidRDefault="002D7470">
            <w:pPr>
              <w:jc w:val="center"/>
              <w:rPr>
                <w:sz w:val="20"/>
                <w:szCs w:val="20"/>
              </w:rPr>
            </w:pPr>
          </w:p>
        </w:tc>
        <w:tc>
          <w:tcPr>
            <w:tcW w:w="978" w:type="dxa"/>
          </w:tcPr>
          <w:p w14:paraId="37B5EB53" w14:textId="77777777" w:rsidR="002D7470" w:rsidRPr="00CD3877" w:rsidRDefault="002D7470">
            <w:pPr>
              <w:jc w:val="center"/>
              <w:rPr>
                <w:sz w:val="20"/>
                <w:szCs w:val="20"/>
              </w:rPr>
            </w:pPr>
          </w:p>
        </w:tc>
        <w:tc>
          <w:tcPr>
            <w:tcW w:w="797" w:type="dxa"/>
          </w:tcPr>
          <w:p w14:paraId="591196EF" w14:textId="77777777" w:rsidR="002D7470" w:rsidRPr="00CD3877" w:rsidRDefault="002D7470">
            <w:pPr>
              <w:pStyle w:val="Nadpis1"/>
              <w:widowControl w:val="0"/>
              <w:suppressAutoHyphens/>
              <w:jc w:val="left"/>
              <w:rPr>
                <w:b w:val="0"/>
                <w:bCs w:val="0"/>
                <w:sz w:val="20"/>
                <w:szCs w:val="20"/>
              </w:rPr>
            </w:pPr>
          </w:p>
        </w:tc>
        <w:tc>
          <w:tcPr>
            <w:tcW w:w="1559" w:type="dxa"/>
          </w:tcPr>
          <w:p w14:paraId="12D8291E" w14:textId="77777777" w:rsidR="002D7470" w:rsidRPr="00CD3877" w:rsidRDefault="002D7470">
            <w:pPr>
              <w:pStyle w:val="Nadpis1"/>
              <w:widowControl w:val="0"/>
              <w:suppressAutoHyphens/>
              <w:jc w:val="both"/>
              <w:rPr>
                <w:b w:val="0"/>
                <w:bCs w:val="0"/>
                <w:sz w:val="20"/>
                <w:szCs w:val="20"/>
              </w:rPr>
            </w:pPr>
          </w:p>
        </w:tc>
      </w:tr>
      <w:tr w:rsidR="008D5CC8" w:rsidRPr="00CD3877" w14:paraId="621C054C" w14:textId="77777777" w:rsidTr="00E408EC">
        <w:trPr>
          <w:gridAfter w:val="1"/>
          <w:wAfter w:w="7" w:type="dxa"/>
        </w:trPr>
        <w:tc>
          <w:tcPr>
            <w:tcW w:w="634" w:type="dxa"/>
          </w:tcPr>
          <w:p w14:paraId="760E77B1" w14:textId="77777777" w:rsidR="002D7470" w:rsidRPr="00CD3877" w:rsidRDefault="002D7470">
            <w:pPr>
              <w:jc w:val="center"/>
              <w:rPr>
                <w:sz w:val="20"/>
                <w:szCs w:val="20"/>
              </w:rPr>
            </w:pPr>
            <w:r w:rsidRPr="00CD3877">
              <w:rPr>
                <w:sz w:val="20"/>
                <w:szCs w:val="20"/>
              </w:rPr>
              <w:t>Č:12</w:t>
            </w:r>
          </w:p>
          <w:p w14:paraId="2412B824" w14:textId="77777777" w:rsidR="002D7470" w:rsidRPr="00CD3877" w:rsidRDefault="002D7470">
            <w:pPr>
              <w:jc w:val="center"/>
              <w:rPr>
                <w:sz w:val="20"/>
                <w:szCs w:val="20"/>
              </w:rPr>
            </w:pPr>
            <w:r w:rsidRPr="00CD3877">
              <w:rPr>
                <w:sz w:val="20"/>
                <w:szCs w:val="20"/>
              </w:rPr>
              <w:t>P:a) až f)</w:t>
            </w:r>
          </w:p>
        </w:tc>
        <w:tc>
          <w:tcPr>
            <w:tcW w:w="3969" w:type="dxa"/>
            <w:gridSpan w:val="2"/>
          </w:tcPr>
          <w:p w14:paraId="7D2EF3D9" w14:textId="77777777" w:rsidR="002B17AB" w:rsidRPr="00CD3877" w:rsidRDefault="002B17AB" w:rsidP="000F1AF5">
            <w:pPr>
              <w:pStyle w:val="CM4"/>
              <w:spacing w:after="60"/>
              <w:jc w:val="both"/>
              <w:rPr>
                <w:sz w:val="20"/>
                <w:szCs w:val="20"/>
              </w:rPr>
            </w:pPr>
            <w:r w:rsidRPr="00CD3877">
              <w:rPr>
                <w:sz w:val="20"/>
                <w:szCs w:val="20"/>
              </w:rPr>
              <w:t>Musia sa prijať potrebné opatrenia s cieľom zabezpečiť, že:</w:t>
            </w:r>
          </w:p>
          <w:p w14:paraId="0D4DC392" w14:textId="77777777" w:rsidR="002B17AB" w:rsidRPr="00CD3877" w:rsidRDefault="002B17AB" w:rsidP="002B17AB">
            <w:pPr>
              <w:pStyle w:val="CM4"/>
              <w:spacing w:before="60" w:after="60"/>
              <w:ind w:left="260" w:hanging="260"/>
              <w:jc w:val="both"/>
              <w:rPr>
                <w:sz w:val="20"/>
                <w:szCs w:val="20"/>
              </w:rPr>
            </w:pPr>
            <w:r w:rsidRPr="00CD3877">
              <w:rPr>
                <w:sz w:val="20"/>
                <w:szCs w:val="20"/>
              </w:rPr>
              <w:t>a) pracovníci a/alebo zástupcovia pracovníkov v podniku alebo prevádzkarni môžu kontrolovať, či sa uplatňuje táto smernica alebo sa môžu podieľať na jej uplatňovaní najmä vo vzťahu k:</w:t>
            </w:r>
          </w:p>
          <w:p w14:paraId="7B5475B4" w14:textId="77777777" w:rsidR="002B17AB" w:rsidRPr="00CD3877" w:rsidRDefault="002B17AB" w:rsidP="002B17AB">
            <w:pPr>
              <w:pStyle w:val="CM4"/>
              <w:spacing w:before="60" w:after="60"/>
              <w:ind w:left="544" w:hanging="260"/>
              <w:jc w:val="both"/>
              <w:rPr>
                <w:sz w:val="20"/>
                <w:szCs w:val="20"/>
              </w:rPr>
            </w:pPr>
            <w:r w:rsidRPr="00CD3877">
              <w:rPr>
                <w:sz w:val="20"/>
                <w:szCs w:val="20"/>
              </w:rPr>
              <w:t>i) následkom pre bezpečnosť a zdravie pracovníkov spojeným s výberom, nosením a používaním ochranných odevov a prostriedkov, bez toho, aby bola dotknutá zodpovednosť zamestnávateľa za určenie účinnosti ochranných odevov a prostriedkov,</w:t>
            </w:r>
          </w:p>
          <w:p w14:paraId="72346709" w14:textId="77777777" w:rsidR="000F1AF5" w:rsidRPr="00CD3877" w:rsidRDefault="000F1AF5" w:rsidP="000F1AF5">
            <w:pPr>
              <w:pStyle w:val="Default"/>
              <w:rPr>
                <w:color w:val="auto"/>
                <w:sz w:val="20"/>
                <w:szCs w:val="20"/>
              </w:rPr>
            </w:pPr>
          </w:p>
          <w:p w14:paraId="5F61ACCB" w14:textId="77777777" w:rsidR="0098355D" w:rsidRPr="00CD3877" w:rsidRDefault="0098355D" w:rsidP="000F1AF5">
            <w:pPr>
              <w:pStyle w:val="Default"/>
              <w:rPr>
                <w:color w:val="auto"/>
                <w:sz w:val="20"/>
                <w:szCs w:val="20"/>
              </w:rPr>
            </w:pPr>
          </w:p>
          <w:p w14:paraId="412ED092" w14:textId="77777777" w:rsidR="0098355D" w:rsidRPr="00CD3877" w:rsidRDefault="0098355D" w:rsidP="000F1AF5">
            <w:pPr>
              <w:pStyle w:val="Default"/>
              <w:rPr>
                <w:color w:val="auto"/>
                <w:sz w:val="20"/>
                <w:szCs w:val="20"/>
              </w:rPr>
            </w:pPr>
          </w:p>
          <w:p w14:paraId="3C044F4D" w14:textId="77777777" w:rsidR="002B17AB" w:rsidRPr="00CD3877" w:rsidRDefault="002B17AB" w:rsidP="000F1AF5">
            <w:pPr>
              <w:pStyle w:val="CM4"/>
              <w:spacing w:before="60"/>
              <w:ind w:left="544" w:hanging="260"/>
              <w:jc w:val="both"/>
              <w:rPr>
                <w:sz w:val="20"/>
                <w:szCs w:val="20"/>
              </w:rPr>
            </w:pPr>
            <w:r w:rsidRPr="00CD3877">
              <w:rPr>
                <w:sz w:val="20"/>
                <w:szCs w:val="20"/>
              </w:rPr>
              <w:t>ii) opatreniam, ktoré určí zamestnávateľ podľa prvého pododseku článku 8 ods. 1, rešpektujúc zodpovednosť zamestnávateľa za určenie týchto opatrení;</w:t>
            </w:r>
          </w:p>
          <w:p w14:paraId="0C6303C9" w14:textId="77777777" w:rsidR="000F1AF5" w:rsidRPr="00CD3877" w:rsidRDefault="000F1AF5" w:rsidP="000F1AF5">
            <w:pPr>
              <w:pStyle w:val="Default"/>
              <w:rPr>
                <w:color w:val="auto"/>
                <w:sz w:val="20"/>
                <w:szCs w:val="20"/>
              </w:rPr>
            </w:pPr>
          </w:p>
          <w:p w14:paraId="4D94DC15" w14:textId="77777777" w:rsidR="000F1AF5" w:rsidRPr="00CD3877" w:rsidRDefault="000F1AF5" w:rsidP="000F1AF5">
            <w:pPr>
              <w:pStyle w:val="Default"/>
              <w:rPr>
                <w:color w:val="auto"/>
                <w:sz w:val="20"/>
                <w:szCs w:val="20"/>
              </w:rPr>
            </w:pPr>
          </w:p>
          <w:p w14:paraId="62CBF5F5" w14:textId="77777777" w:rsidR="002B17AB" w:rsidRPr="00CD3877" w:rsidRDefault="002B17AB" w:rsidP="000F1AF5">
            <w:pPr>
              <w:pStyle w:val="CM4"/>
              <w:ind w:left="260" w:hanging="260"/>
              <w:jc w:val="both"/>
              <w:rPr>
                <w:sz w:val="20"/>
                <w:szCs w:val="20"/>
              </w:rPr>
            </w:pPr>
            <w:r w:rsidRPr="00CD3877">
              <w:rPr>
                <w:sz w:val="20"/>
                <w:szCs w:val="20"/>
              </w:rPr>
              <w:t>b) pracovníci a/alebo zástupcovia pracovníkov v podniku alebo v prevádzkárni sú čo najrýchlejšie informovaní o mimoriadnej expozícii, vrátane prípadov uvedených v článku 8, o jej príčinách a o opatreniach, ktoré boli vykonané alebo sa majú vykonať na nápravu situácie;</w:t>
            </w:r>
          </w:p>
          <w:p w14:paraId="45A79A29" w14:textId="77777777" w:rsidR="000F1AF5" w:rsidRPr="00CD3877" w:rsidRDefault="000F1AF5" w:rsidP="000F1AF5">
            <w:pPr>
              <w:pStyle w:val="Default"/>
              <w:rPr>
                <w:color w:val="auto"/>
                <w:sz w:val="20"/>
                <w:szCs w:val="20"/>
              </w:rPr>
            </w:pPr>
          </w:p>
          <w:p w14:paraId="49D1EEC9" w14:textId="77777777" w:rsidR="000F1AF5" w:rsidRPr="00CD3877" w:rsidRDefault="000F1AF5" w:rsidP="000F1AF5">
            <w:pPr>
              <w:pStyle w:val="Default"/>
              <w:rPr>
                <w:color w:val="auto"/>
                <w:sz w:val="20"/>
                <w:szCs w:val="20"/>
              </w:rPr>
            </w:pPr>
          </w:p>
          <w:p w14:paraId="15C27156" w14:textId="77777777" w:rsidR="002B17AB" w:rsidRPr="00CD3877" w:rsidRDefault="002B17AB" w:rsidP="000F1AF5">
            <w:pPr>
              <w:pStyle w:val="CM4"/>
              <w:spacing w:before="240"/>
              <w:ind w:left="260" w:hanging="260"/>
              <w:jc w:val="both"/>
              <w:rPr>
                <w:sz w:val="20"/>
                <w:szCs w:val="20"/>
              </w:rPr>
            </w:pPr>
            <w:r w:rsidRPr="00CD3877">
              <w:rPr>
                <w:sz w:val="20"/>
                <w:szCs w:val="20"/>
              </w:rPr>
              <w:t xml:space="preserve">c) zamestnávateľ vedie aktualizovaný zoznam pracovníkov vykonávajúcich činnosti, pri ktorých výsledky posudzovania uvedeného v článku 3 ods. 2 poukazujú na ohrozenie bezpečnosti alebo zdravia pracovníkov, a </w:t>
            </w:r>
            <w:r w:rsidRPr="00CD3877">
              <w:rPr>
                <w:sz w:val="20"/>
                <w:szCs w:val="20"/>
              </w:rPr>
              <w:lastRenderedPageBreak/>
              <w:t>uvádza, ak je taká informácia dostupná, expozíciu, ktorá u pracovníkov nastala;</w:t>
            </w:r>
          </w:p>
          <w:p w14:paraId="5F829B53" w14:textId="77777777" w:rsidR="005708BC" w:rsidRPr="00CD3877" w:rsidRDefault="005708BC" w:rsidP="005708BC">
            <w:pPr>
              <w:pStyle w:val="CM4"/>
              <w:ind w:left="260" w:hanging="260"/>
              <w:jc w:val="both"/>
              <w:rPr>
                <w:sz w:val="20"/>
                <w:szCs w:val="20"/>
              </w:rPr>
            </w:pPr>
          </w:p>
          <w:p w14:paraId="308DAA00" w14:textId="77777777" w:rsidR="002B17AB" w:rsidRPr="00CD3877" w:rsidRDefault="002B17AB" w:rsidP="005708BC">
            <w:pPr>
              <w:pStyle w:val="CM4"/>
              <w:spacing w:after="60"/>
              <w:ind w:left="260" w:hanging="260"/>
              <w:jc w:val="both"/>
              <w:rPr>
                <w:sz w:val="20"/>
                <w:szCs w:val="20"/>
              </w:rPr>
            </w:pPr>
            <w:r w:rsidRPr="00CD3877">
              <w:rPr>
                <w:sz w:val="20"/>
                <w:szCs w:val="20"/>
              </w:rPr>
              <w:t>d) lekár a/alebo príslušný orgán, ako aj všetky ostatné osoby zodpovedné za zdravie a bezpečnosť pri práci majú prístup k zoznamu uvedenému v písmene c);</w:t>
            </w:r>
          </w:p>
          <w:p w14:paraId="45BF9C97" w14:textId="77777777" w:rsidR="00046B94" w:rsidRPr="00CD3877" w:rsidRDefault="00046B94" w:rsidP="00046B94">
            <w:pPr>
              <w:pStyle w:val="Default"/>
              <w:rPr>
                <w:color w:val="auto"/>
                <w:sz w:val="20"/>
                <w:szCs w:val="20"/>
              </w:rPr>
            </w:pPr>
          </w:p>
          <w:p w14:paraId="62E7177B" w14:textId="77777777" w:rsidR="00046B94" w:rsidRPr="00CD3877" w:rsidRDefault="00046B94" w:rsidP="00046B94">
            <w:pPr>
              <w:pStyle w:val="Default"/>
              <w:rPr>
                <w:color w:val="auto"/>
                <w:sz w:val="20"/>
                <w:szCs w:val="20"/>
              </w:rPr>
            </w:pPr>
          </w:p>
          <w:p w14:paraId="567CC697" w14:textId="77777777" w:rsidR="00046B94" w:rsidRPr="00CD3877" w:rsidRDefault="00046B94" w:rsidP="00046B94">
            <w:pPr>
              <w:pStyle w:val="Default"/>
              <w:rPr>
                <w:color w:val="auto"/>
                <w:sz w:val="20"/>
                <w:szCs w:val="20"/>
              </w:rPr>
            </w:pPr>
          </w:p>
          <w:p w14:paraId="0BDB60D5" w14:textId="77777777" w:rsidR="00046B94" w:rsidRPr="00CD3877" w:rsidRDefault="00046B94" w:rsidP="00046B94">
            <w:pPr>
              <w:pStyle w:val="Default"/>
              <w:rPr>
                <w:color w:val="auto"/>
                <w:sz w:val="20"/>
                <w:szCs w:val="20"/>
              </w:rPr>
            </w:pPr>
          </w:p>
          <w:p w14:paraId="7A1E73E9" w14:textId="77777777" w:rsidR="00E34B23" w:rsidRPr="00CD3877" w:rsidRDefault="00E34B23" w:rsidP="00046B94">
            <w:pPr>
              <w:pStyle w:val="Default"/>
              <w:rPr>
                <w:color w:val="auto"/>
                <w:sz w:val="20"/>
                <w:szCs w:val="20"/>
              </w:rPr>
            </w:pPr>
          </w:p>
          <w:p w14:paraId="7D51BC1C" w14:textId="77777777" w:rsidR="00E34B23" w:rsidRPr="00CD3877" w:rsidRDefault="00E34B23" w:rsidP="00046B94">
            <w:pPr>
              <w:pStyle w:val="Default"/>
              <w:rPr>
                <w:color w:val="auto"/>
                <w:sz w:val="20"/>
                <w:szCs w:val="20"/>
              </w:rPr>
            </w:pPr>
          </w:p>
          <w:p w14:paraId="43AA71C9" w14:textId="77777777" w:rsidR="003842C1" w:rsidRPr="00CD3877" w:rsidRDefault="003842C1" w:rsidP="00046B94">
            <w:pPr>
              <w:pStyle w:val="Default"/>
              <w:rPr>
                <w:color w:val="auto"/>
                <w:sz w:val="20"/>
                <w:szCs w:val="20"/>
              </w:rPr>
            </w:pPr>
          </w:p>
          <w:p w14:paraId="7CDC1058" w14:textId="77777777" w:rsidR="003842C1" w:rsidRPr="00CD3877" w:rsidRDefault="003842C1" w:rsidP="00046B94">
            <w:pPr>
              <w:pStyle w:val="Default"/>
              <w:rPr>
                <w:color w:val="auto"/>
                <w:sz w:val="20"/>
                <w:szCs w:val="20"/>
              </w:rPr>
            </w:pPr>
          </w:p>
          <w:p w14:paraId="216C087E" w14:textId="77777777" w:rsidR="003842C1" w:rsidRPr="00CD3877" w:rsidRDefault="003842C1" w:rsidP="00046B94">
            <w:pPr>
              <w:pStyle w:val="Default"/>
              <w:rPr>
                <w:color w:val="auto"/>
                <w:sz w:val="20"/>
                <w:szCs w:val="20"/>
              </w:rPr>
            </w:pPr>
          </w:p>
          <w:p w14:paraId="488E7B73" w14:textId="77777777" w:rsidR="003842C1" w:rsidRPr="00CD3877" w:rsidRDefault="003842C1" w:rsidP="00046B94">
            <w:pPr>
              <w:pStyle w:val="Default"/>
              <w:rPr>
                <w:color w:val="auto"/>
                <w:sz w:val="20"/>
                <w:szCs w:val="20"/>
              </w:rPr>
            </w:pPr>
          </w:p>
          <w:p w14:paraId="1D22D507" w14:textId="77777777" w:rsidR="00F02864" w:rsidRPr="00CD3877" w:rsidRDefault="00F02864" w:rsidP="00046B94">
            <w:pPr>
              <w:pStyle w:val="Default"/>
              <w:rPr>
                <w:color w:val="auto"/>
                <w:sz w:val="20"/>
                <w:szCs w:val="20"/>
              </w:rPr>
            </w:pPr>
          </w:p>
          <w:p w14:paraId="5C5336BF" w14:textId="77777777" w:rsidR="00F02864" w:rsidRPr="00CD3877" w:rsidRDefault="00F02864" w:rsidP="00046B94">
            <w:pPr>
              <w:pStyle w:val="Default"/>
              <w:rPr>
                <w:color w:val="auto"/>
                <w:sz w:val="20"/>
                <w:szCs w:val="20"/>
              </w:rPr>
            </w:pPr>
          </w:p>
          <w:p w14:paraId="7F6828FB" w14:textId="77777777" w:rsidR="00F02864" w:rsidRPr="00CD3877" w:rsidRDefault="00F02864" w:rsidP="00046B94">
            <w:pPr>
              <w:pStyle w:val="Default"/>
              <w:rPr>
                <w:color w:val="auto"/>
                <w:sz w:val="20"/>
                <w:szCs w:val="20"/>
              </w:rPr>
            </w:pPr>
          </w:p>
          <w:p w14:paraId="59F91F17" w14:textId="77777777" w:rsidR="00F02864" w:rsidRPr="00CD3877" w:rsidRDefault="00F02864" w:rsidP="00046B94">
            <w:pPr>
              <w:pStyle w:val="Default"/>
              <w:rPr>
                <w:color w:val="auto"/>
                <w:sz w:val="20"/>
                <w:szCs w:val="20"/>
              </w:rPr>
            </w:pPr>
          </w:p>
          <w:p w14:paraId="452AA393" w14:textId="77777777" w:rsidR="00F02864" w:rsidRPr="00CD3877" w:rsidRDefault="00F02864" w:rsidP="00046B94">
            <w:pPr>
              <w:pStyle w:val="Default"/>
              <w:rPr>
                <w:color w:val="auto"/>
                <w:sz w:val="20"/>
                <w:szCs w:val="20"/>
              </w:rPr>
            </w:pPr>
          </w:p>
          <w:p w14:paraId="0FD21FAA" w14:textId="77777777" w:rsidR="00F02864" w:rsidRPr="00CD3877" w:rsidRDefault="00F02864" w:rsidP="00046B94">
            <w:pPr>
              <w:pStyle w:val="Default"/>
              <w:rPr>
                <w:color w:val="auto"/>
                <w:sz w:val="20"/>
                <w:szCs w:val="20"/>
              </w:rPr>
            </w:pPr>
          </w:p>
          <w:p w14:paraId="0B156765" w14:textId="77777777" w:rsidR="00F02864" w:rsidRPr="00CD3877" w:rsidRDefault="00F02864" w:rsidP="00046B94">
            <w:pPr>
              <w:pStyle w:val="Default"/>
              <w:rPr>
                <w:color w:val="auto"/>
                <w:sz w:val="20"/>
                <w:szCs w:val="20"/>
              </w:rPr>
            </w:pPr>
          </w:p>
          <w:p w14:paraId="4F2C4EBB" w14:textId="77777777" w:rsidR="00F02864" w:rsidRPr="00CD3877" w:rsidRDefault="00F02864" w:rsidP="00046B94">
            <w:pPr>
              <w:pStyle w:val="Default"/>
              <w:rPr>
                <w:color w:val="auto"/>
                <w:sz w:val="20"/>
                <w:szCs w:val="20"/>
              </w:rPr>
            </w:pPr>
          </w:p>
          <w:p w14:paraId="71D528E2" w14:textId="77777777" w:rsidR="00F02864" w:rsidRPr="00CD3877" w:rsidRDefault="00F02864" w:rsidP="00046B94">
            <w:pPr>
              <w:pStyle w:val="Default"/>
              <w:rPr>
                <w:color w:val="auto"/>
                <w:sz w:val="20"/>
                <w:szCs w:val="20"/>
              </w:rPr>
            </w:pPr>
          </w:p>
          <w:p w14:paraId="198E54D9" w14:textId="77777777" w:rsidR="00F02864" w:rsidRPr="00CD3877" w:rsidRDefault="00F02864" w:rsidP="00046B94">
            <w:pPr>
              <w:pStyle w:val="Default"/>
              <w:rPr>
                <w:color w:val="auto"/>
                <w:sz w:val="20"/>
                <w:szCs w:val="20"/>
              </w:rPr>
            </w:pPr>
          </w:p>
          <w:p w14:paraId="0459CE4B" w14:textId="77777777" w:rsidR="00F02864" w:rsidRPr="00CD3877" w:rsidRDefault="00F02864" w:rsidP="00046B94">
            <w:pPr>
              <w:pStyle w:val="Default"/>
              <w:rPr>
                <w:color w:val="auto"/>
                <w:sz w:val="20"/>
                <w:szCs w:val="20"/>
              </w:rPr>
            </w:pPr>
          </w:p>
          <w:p w14:paraId="044BD556" w14:textId="77777777" w:rsidR="00F02864" w:rsidRPr="00CD3877" w:rsidRDefault="00F02864" w:rsidP="00046B94">
            <w:pPr>
              <w:pStyle w:val="Default"/>
              <w:rPr>
                <w:color w:val="auto"/>
                <w:sz w:val="20"/>
                <w:szCs w:val="20"/>
              </w:rPr>
            </w:pPr>
          </w:p>
          <w:p w14:paraId="6C43FFA8" w14:textId="77777777" w:rsidR="00D96447" w:rsidRPr="00CD3877" w:rsidRDefault="00D96447" w:rsidP="002B17AB">
            <w:pPr>
              <w:pStyle w:val="CM4"/>
              <w:spacing w:before="60" w:after="60"/>
              <w:ind w:left="260" w:hanging="260"/>
              <w:jc w:val="both"/>
              <w:rPr>
                <w:sz w:val="20"/>
                <w:szCs w:val="20"/>
              </w:rPr>
            </w:pPr>
          </w:p>
          <w:p w14:paraId="07B3D1D0" w14:textId="77777777" w:rsidR="00D96447" w:rsidRPr="00CD3877" w:rsidRDefault="00D96447" w:rsidP="00D96447">
            <w:pPr>
              <w:pStyle w:val="CM4"/>
              <w:ind w:left="260" w:hanging="260"/>
              <w:jc w:val="both"/>
              <w:rPr>
                <w:sz w:val="20"/>
                <w:szCs w:val="20"/>
              </w:rPr>
            </w:pPr>
          </w:p>
          <w:p w14:paraId="1884BCC1" w14:textId="77777777" w:rsidR="00D96447" w:rsidRPr="00CD3877" w:rsidRDefault="00D96447" w:rsidP="00D96447">
            <w:pPr>
              <w:pStyle w:val="CM4"/>
              <w:ind w:left="260" w:hanging="260"/>
              <w:jc w:val="both"/>
              <w:rPr>
                <w:sz w:val="20"/>
                <w:szCs w:val="20"/>
              </w:rPr>
            </w:pPr>
          </w:p>
          <w:p w14:paraId="374A07B0" w14:textId="77777777" w:rsidR="00D96447" w:rsidRPr="00CD3877" w:rsidRDefault="00D96447" w:rsidP="00D96447">
            <w:pPr>
              <w:pStyle w:val="CM4"/>
              <w:ind w:left="260" w:hanging="260"/>
              <w:jc w:val="both"/>
              <w:rPr>
                <w:sz w:val="20"/>
                <w:szCs w:val="20"/>
              </w:rPr>
            </w:pPr>
          </w:p>
          <w:p w14:paraId="2E15C108" w14:textId="77777777" w:rsidR="00D96447" w:rsidRPr="00CD3877" w:rsidRDefault="00D96447" w:rsidP="00D96447">
            <w:pPr>
              <w:pStyle w:val="CM4"/>
              <w:ind w:left="260" w:hanging="260"/>
              <w:jc w:val="both"/>
              <w:rPr>
                <w:sz w:val="20"/>
                <w:szCs w:val="20"/>
              </w:rPr>
            </w:pPr>
          </w:p>
          <w:p w14:paraId="139B1E6F" w14:textId="77777777" w:rsidR="00D96447" w:rsidRPr="00CD3877" w:rsidRDefault="00D96447" w:rsidP="00D96447">
            <w:pPr>
              <w:pStyle w:val="Default"/>
              <w:rPr>
                <w:color w:val="auto"/>
              </w:rPr>
            </w:pPr>
          </w:p>
          <w:p w14:paraId="40EB4996" w14:textId="77777777" w:rsidR="00D96447" w:rsidRPr="00CD3877" w:rsidRDefault="00D96447" w:rsidP="00D96447">
            <w:pPr>
              <w:pStyle w:val="Default"/>
              <w:rPr>
                <w:color w:val="auto"/>
              </w:rPr>
            </w:pPr>
          </w:p>
          <w:p w14:paraId="1D72E15A" w14:textId="77777777" w:rsidR="00D96447" w:rsidRPr="00CD3877" w:rsidRDefault="00D96447" w:rsidP="00D96447">
            <w:pPr>
              <w:pStyle w:val="Default"/>
              <w:rPr>
                <w:color w:val="auto"/>
              </w:rPr>
            </w:pPr>
          </w:p>
          <w:p w14:paraId="5B3BF5B6" w14:textId="77777777" w:rsidR="00D96447" w:rsidRPr="00CD3877" w:rsidRDefault="00D96447" w:rsidP="00D96447">
            <w:pPr>
              <w:pStyle w:val="Default"/>
              <w:rPr>
                <w:color w:val="auto"/>
              </w:rPr>
            </w:pPr>
          </w:p>
          <w:p w14:paraId="264E33EA" w14:textId="77777777" w:rsidR="00D96447" w:rsidRPr="00CD3877" w:rsidRDefault="00D96447" w:rsidP="00D96447">
            <w:pPr>
              <w:pStyle w:val="Default"/>
              <w:rPr>
                <w:color w:val="auto"/>
              </w:rPr>
            </w:pPr>
          </w:p>
          <w:p w14:paraId="212A67F5" w14:textId="77777777" w:rsidR="00D96447" w:rsidRPr="00CD3877" w:rsidRDefault="00D96447" w:rsidP="00D96447">
            <w:pPr>
              <w:pStyle w:val="Default"/>
              <w:rPr>
                <w:color w:val="auto"/>
              </w:rPr>
            </w:pPr>
          </w:p>
          <w:p w14:paraId="72E2F492" w14:textId="77777777" w:rsidR="00D96447" w:rsidRPr="00CD3877" w:rsidRDefault="00D96447" w:rsidP="00D96447">
            <w:pPr>
              <w:pStyle w:val="Default"/>
              <w:rPr>
                <w:color w:val="auto"/>
              </w:rPr>
            </w:pPr>
          </w:p>
          <w:p w14:paraId="07CD8BB0" w14:textId="77777777" w:rsidR="00D96447" w:rsidRPr="00CD3877" w:rsidRDefault="00D96447" w:rsidP="00D96447">
            <w:pPr>
              <w:pStyle w:val="Default"/>
              <w:rPr>
                <w:color w:val="auto"/>
              </w:rPr>
            </w:pPr>
          </w:p>
          <w:p w14:paraId="7374A225" w14:textId="77777777" w:rsidR="00D96447" w:rsidRPr="00CD3877" w:rsidRDefault="00D96447" w:rsidP="00D96447">
            <w:pPr>
              <w:pStyle w:val="Default"/>
              <w:rPr>
                <w:color w:val="auto"/>
              </w:rPr>
            </w:pPr>
          </w:p>
          <w:p w14:paraId="5C7D6305" w14:textId="77777777" w:rsidR="002B17AB" w:rsidRPr="00CD3877" w:rsidRDefault="002B17AB" w:rsidP="00D96447">
            <w:pPr>
              <w:pStyle w:val="CM4"/>
              <w:ind w:left="260" w:hanging="260"/>
              <w:jc w:val="both"/>
              <w:rPr>
                <w:sz w:val="20"/>
                <w:szCs w:val="20"/>
              </w:rPr>
            </w:pPr>
            <w:r w:rsidRPr="00CD3877">
              <w:rPr>
                <w:sz w:val="20"/>
                <w:szCs w:val="20"/>
              </w:rPr>
              <w:t>e) každý pracovník má prístup k tým informáciám v zozname, ktoré sa ho osobne týkajú;</w:t>
            </w:r>
          </w:p>
          <w:p w14:paraId="514CA124" w14:textId="77777777" w:rsidR="00D96447" w:rsidRPr="00CD3877" w:rsidRDefault="00D96447" w:rsidP="00D96447">
            <w:pPr>
              <w:pStyle w:val="Default"/>
              <w:rPr>
                <w:color w:val="auto"/>
              </w:rPr>
            </w:pPr>
          </w:p>
          <w:p w14:paraId="03CEB241" w14:textId="77777777" w:rsidR="002D7470" w:rsidRPr="00CD3877" w:rsidRDefault="002B17AB" w:rsidP="00D96447">
            <w:pPr>
              <w:pStyle w:val="CM4"/>
              <w:ind w:left="260" w:hanging="260"/>
              <w:jc w:val="both"/>
              <w:rPr>
                <w:b/>
                <w:bCs/>
                <w:sz w:val="20"/>
                <w:szCs w:val="20"/>
              </w:rPr>
            </w:pPr>
            <w:r w:rsidRPr="00CD3877">
              <w:rPr>
                <w:sz w:val="20"/>
                <w:szCs w:val="20"/>
              </w:rPr>
              <w:t>f) pracovníci a/alebo zástupcovia pracovníkov v podniku alebo v prevádzkarni majú prístup k anonymným kolektívnym informáciám.</w:t>
            </w:r>
          </w:p>
        </w:tc>
        <w:tc>
          <w:tcPr>
            <w:tcW w:w="642" w:type="dxa"/>
          </w:tcPr>
          <w:p w14:paraId="2B9928BA" w14:textId="77777777" w:rsidR="002D7470" w:rsidRPr="00CD3877" w:rsidRDefault="002D7470">
            <w:pPr>
              <w:jc w:val="center"/>
              <w:rPr>
                <w:sz w:val="20"/>
                <w:szCs w:val="20"/>
              </w:rPr>
            </w:pPr>
            <w:r w:rsidRPr="00CD3877">
              <w:rPr>
                <w:sz w:val="20"/>
                <w:szCs w:val="20"/>
              </w:rPr>
              <w:lastRenderedPageBreak/>
              <w:t>N</w:t>
            </w:r>
          </w:p>
        </w:tc>
        <w:tc>
          <w:tcPr>
            <w:tcW w:w="993" w:type="dxa"/>
          </w:tcPr>
          <w:p w14:paraId="2DBC3B7E" w14:textId="77777777" w:rsidR="002D7470" w:rsidRPr="00CD3877" w:rsidRDefault="006C1DF1">
            <w:pPr>
              <w:jc w:val="center"/>
              <w:rPr>
                <w:sz w:val="20"/>
                <w:szCs w:val="20"/>
              </w:rPr>
            </w:pPr>
            <w:r w:rsidRPr="00CD3877">
              <w:rPr>
                <w:sz w:val="20"/>
                <w:szCs w:val="20"/>
              </w:rPr>
              <w:t>Návrh nariadenia vlády</w:t>
            </w:r>
          </w:p>
        </w:tc>
        <w:tc>
          <w:tcPr>
            <w:tcW w:w="898" w:type="dxa"/>
          </w:tcPr>
          <w:p w14:paraId="29431509" w14:textId="77777777" w:rsidR="002D7470" w:rsidRPr="00CD3877" w:rsidRDefault="002D7470">
            <w:pPr>
              <w:pStyle w:val="Normlny0"/>
              <w:jc w:val="center"/>
            </w:pPr>
            <w:r w:rsidRPr="00CD3877">
              <w:t>§ 12</w:t>
            </w:r>
          </w:p>
          <w:p w14:paraId="0D8ABFF5" w14:textId="77777777" w:rsidR="002D7470" w:rsidRPr="00CD3877" w:rsidRDefault="002D7470">
            <w:pPr>
              <w:pStyle w:val="Normlny0"/>
              <w:jc w:val="center"/>
            </w:pPr>
            <w:r w:rsidRPr="00CD3877">
              <w:t>O: 1</w:t>
            </w:r>
          </w:p>
          <w:p w14:paraId="1EF2CAA2" w14:textId="77777777" w:rsidR="002D7470" w:rsidRPr="00CD3877" w:rsidRDefault="002D7470">
            <w:pPr>
              <w:pStyle w:val="Normlny0"/>
              <w:jc w:val="center"/>
            </w:pPr>
          </w:p>
          <w:p w14:paraId="63547E45" w14:textId="77777777" w:rsidR="002D7470" w:rsidRPr="00CD3877" w:rsidRDefault="002D7470">
            <w:pPr>
              <w:pStyle w:val="Normlny0"/>
              <w:jc w:val="center"/>
            </w:pPr>
          </w:p>
          <w:p w14:paraId="3B7CF99A" w14:textId="77777777" w:rsidR="002D7470" w:rsidRPr="00CD3877" w:rsidRDefault="002D7470">
            <w:pPr>
              <w:pStyle w:val="Normlny0"/>
              <w:jc w:val="center"/>
            </w:pPr>
          </w:p>
          <w:p w14:paraId="44806F4C" w14:textId="77777777" w:rsidR="002D7470" w:rsidRPr="00CD3877" w:rsidRDefault="002D7470">
            <w:pPr>
              <w:pStyle w:val="Normlny0"/>
              <w:jc w:val="center"/>
            </w:pPr>
          </w:p>
          <w:p w14:paraId="0E3A9519" w14:textId="77777777" w:rsidR="002D7470" w:rsidRPr="00CD3877" w:rsidRDefault="002D7470">
            <w:pPr>
              <w:pStyle w:val="Normlny0"/>
              <w:jc w:val="center"/>
            </w:pPr>
          </w:p>
          <w:p w14:paraId="7876956E" w14:textId="77777777" w:rsidR="00EB5C5B" w:rsidRPr="00CD3877" w:rsidRDefault="00EB5C5B">
            <w:pPr>
              <w:pStyle w:val="Normlny0"/>
              <w:jc w:val="center"/>
            </w:pPr>
          </w:p>
          <w:p w14:paraId="784F8363" w14:textId="77777777" w:rsidR="002D7470" w:rsidRPr="00CD3877" w:rsidRDefault="002D7470">
            <w:pPr>
              <w:pStyle w:val="Normlny0"/>
              <w:jc w:val="center"/>
            </w:pPr>
            <w:r w:rsidRPr="00CD3877">
              <w:t>P: a</w:t>
            </w:r>
          </w:p>
          <w:p w14:paraId="1D70527F" w14:textId="77777777" w:rsidR="002D7470" w:rsidRPr="00CD3877" w:rsidRDefault="002D7470">
            <w:pPr>
              <w:pStyle w:val="Normlny0"/>
              <w:jc w:val="center"/>
            </w:pPr>
          </w:p>
          <w:p w14:paraId="79198A68" w14:textId="77777777" w:rsidR="002D7470" w:rsidRPr="00CD3877" w:rsidRDefault="002D7470">
            <w:pPr>
              <w:pStyle w:val="Normlny0"/>
              <w:jc w:val="center"/>
            </w:pPr>
          </w:p>
          <w:p w14:paraId="63DFA16E" w14:textId="77777777" w:rsidR="002D7470" w:rsidRPr="00CD3877" w:rsidRDefault="002D7470">
            <w:pPr>
              <w:pStyle w:val="Normlny0"/>
              <w:jc w:val="center"/>
            </w:pPr>
          </w:p>
          <w:p w14:paraId="1540D74C" w14:textId="77777777" w:rsidR="002D7470" w:rsidRPr="00CD3877" w:rsidRDefault="002D7470">
            <w:pPr>
              <w:pStyle w:val="Normlny0"/>
              <w:jc w:val="center"/>
            </w:pPr>
          </w:p>
          <w:p w14:paraId="73904C62" w14:textId="77777777" w:rsidR="002D7470" w:rsidRPr="00CD3877" w:rsidRDefault="002D7470">
            <w:pPr>
              <w:pStyle w:val="Normlny0"/>
              <w:jc w:val="center"/>
            </w:pPr>
          </w:p>
          <w:p w14:paraId="01CF3A46" w14:textId="77777777" w:rsidR="002D7470" w:rsidRPr="00CD3877" w:rsidRDefault="002D7470">
            <w:pPr>
              <w:pStyle w:val="Normlny0"/>
              <w:jc w:val="center"/>
            </w:pPr>
          </w:p>
          <w:p w14:paraId="05FB4DD9" w14:textId="77777777" w:rsidR="000F1AF5" w:rsidRPr="00CD3877" w:rsidRDefault="000F1AF5">
            <w:pPr>
              <w:pStyle w:val="Normlny0"/>
              <w:jc w:val="center"/>
            </w:pPr>
          </w:p>
          <w:p w14:paraId="14E63D14" w14:textId="77777777" w:rsidR="00BB6A29" w:rsidRPr="00CD3877" w:rsidRDefault="00BB6A29">
            <w:pPr>
              <w:pStyle w:val="Normlny0"/>
              <w:jc w:val="center"/>
            </w:pPr>
          </w:p>
          <w:p w14:paraId="5FC1D80F" w14:textId="77777777" w:rsidR="0098355D" w:rsidRPr="00CD3877" w:rsidRDefault="0098355D">
            <w:pPr>
              <w:pStyle w:val="Normlny0"/>
              <w:jc w:val="center"/>
            </w:pPr>
          </w:p>
          <w:p w14:paraId="2A8AA40F" w14:textId="77777777" w:rsidR="00C66C98" w:rsidRPr="00CD3877" w:rsidRDefault="00C66C98">
            <w:pPr>
              <w:pStyle w:val="Normlny0"/>
              <w:jc w:val="center"/>
            </w:pPr>
          </w:p>
          <w:p w14:paraId="23C4A520" w14:textId="77777777" w:rsidR="002D7470" w:rsidRPr="00CD3877" w:rsidRDefault="002D7470">
            <w:pPr>
              <w:pStyle w:val="Normlny0"/>
              <w:jc w:val="center"/>
            </w:pPr>
            <w:r w:rsidRPr="00CD3877">
              <w:t>P:b</w:t>
            </w:r>
          </w:p>
          <w:p w14:paraId="49FF6FA7" w14:textId="77777777" w:rsidR="002D7470" w:rsidRPr="00CD3877" w:rsidRDefault="002D7470">
            <w:pPr>
              <w:pStyle w:val="Normlny0"/>
              <w:jc w:val="center"/>
            </w:pPr>
          </w:p>
          <w:p w14:paraId="676B27E4" w14:textId="77777777" w:rsidR="002D7470" w:rsidRPr="00CD3877" w:rsidRDefault="002D7470">
            <w:pPr>
              <w:pStyle w:val="Normlny0"/>
              <w:jc w:val="center"/>
            </w:pPr>
            <w:r w:rsidRPr="00CD3877">
              <w:t xml:space="preserve">          </w:t>
            </w:r>
          </w:p>
          <w:p w14:paraId="14E647F2" w14:textId="77777777" w:rsidR="002D7470" w:rsidRPr="00CD3877" w:rsidRDefault="002D7470">
            <w:pPr>
              <w:pStyle w:val="Normlny0"/>
              <w:jc w:val="center"/>
            </w:pPr>
          </w:p>
          <w:p w14:paraId="6162DAE4" w14:textId="77777777" w:rsidR="002D7470" w:rsidRPr="00CD3877" w:rsidRDefault="002D7470">
            <w:pPr>
              <w:pStyle w:val="Normlny0"/>
              <w:jc w:val="center"/>
            </w:pPr>
          </w:p>
          <w:p w14:paraId="28743DB6" w14:textId="77777777" w:rsidR="00697389" w:rsidRPr="00CD3877" w:rsidRDefault="00697389">
            <w:pPr>
              <w:pStyle w:val="Normlny0"/>
              <w:jc w:val="center"/>
            </w:pPr>
          </w:p>
          <w:p w14:paraId="0E7043A4" w14:textId="77777777" w:rsidR="000F1AF5" w:rsidRPr="00CD3877" w:rsidRDefault="000F1AF5">
            <w:pPr>
              <w:pStyle w:val="Normlny0"/>
              <w:jc w:val="center"/>
            </w:pPr>
          </w:p>
          <w:p w14:paraId="03DF99DD" w14:textId="77777777" w:rsidR="002D7470" w:rsidRPr="00CD3877" w:rsidRDefault="002D7470">
            <w:pPr>
              <w:pStyle w:val="Normlny0"/>
              <w:jc w:val="center"/>
            </w:pPr>
            <w:r w:rsidRPr="00CD3877">
              <w:t>O: 2</w:t>
            </w:r>
          </w:p>
          <w:p w14:paraId="341E5800" w14:textId="77777777" w:rsidR="002D7470" w:rsidRPr="00CD3877" w:rsidRDefault="002D7470">
            <w:pPr>
              <w:pStyle w:val="Normlny0"/>
              <w:jc w:val="center"/>
            </w:pPr>
          </w:p>
          <w:p w14:paraId="0B22D1FE" w14:textId="77777777" w:rsidR="002D7470" w:rsidRPr="00CD3877" w:rsidRDefault="002D7470">
            <w:pPr>
              <w:pStyle w:val="Normlny0"/>
              <w:jc w:val="center"/>
            </w:pPr>
          </w:p>
          <w:p w14:paraId="51DEB685" w14:textId="77777777" w:rsidR="002D7470" w:rsidRPr="00CD3877" w:rsidRDefault="002D7470">
            <w:pPr>
              <w:pStyle w:val="Normlny0"/>
              <w:jc w:val="center"/>
            </w:pPr>
          </w:p>
          <w:p w14:paraId="680CDD76" w14:textId="77777777" w:rsidR="002D7470" w:rsidRPr="00CD3877" w:rsidRDefault="002D7470">
            <w:pPr>
              <w:pStyle w:val="Normlny0"/>
              <w:jc w:val="center"/>
            </w:pPr>
          </w:p>
          <w:p w14:paraId="5098ED34" w14:textId="77777777" w:rsidR="002D7470" w:rsidRPr="00CD3877" w:rsidRDefault="002D7470">
            <w:pPr>
              <w:pStyle w:val="Normlny0"/>
              <w:jc w:val="center"/>
            </w:pPr>
          </w:p>
          <w:p w14:paraId="15D0CEF7" w14:textId="77777777" w:rsidR="00697389" w:rsidRPr="00CD3877" w:rsidRDefault="00697389">
            <w:pPr>
              <w:pStyle w:val="Normlny0"/>
              <w:jc w:val="center"/>
            </w:pPr>
          </w:p>
          <w:p w14:paraId="06A0A2DD" w14:textId="77777777" w:rsidR="002D7470" w:rsidRPr="00CD3877" w:rsidRDefault="002D7470">
            <w:pPr>
              <w:pStyle w:val="Normlny0"/>
              <w:jc w:val="center"/>
            </w:pPr>
          </w:p>
          <w:p w14:paraId="5B94B68D" w14:textId="77777777" w:rsidR="000F1AF5" w:rsidRPr="00CD3877" w:rsidRDefault="000F1AF5" w:rsidP="00C66C98">
            <w:pPr>
              <w:pStyle w:val="Normlny0"/>
            </w:pPr>
          </w:p>
          <w:p w14:paraId="732C16E3" w14:textId="77777777" w:rsidR="002D7470" w:rsidRPr="00CD3877" w:rsidRDefault="002D7470">
            <w:pPr>
              <w:pStyle w:val="Normlny0"/>
              <w:jc w:val="center"/>
            </w:pPr>
            <w:r w:rsidRPr="00CD3877">
              <w:t>O: 3</w:t>
            </w:r>
          </w:p>
          <w:p w14:paraId="7D76F03B" w14:textId="77777777" w:rsidR="002D7470" w:rsidRPr="00CD3877" w:rsidRDefault="002D7470">
            <w:pPr>
              <w:pStyle w:val="Normlny0"/>
              <w:jc w:val="center"/>
            </w:pPr>
          </w:p>
          <w:p w14:paraId="56EB0BAE" w14:textId="77777777" w:rsidR="002D7470" w:rsidRPr="00CD3877" w:rsidRDefault="002D7470">
            <w:pPr>
              <w:pStyle w:val="Normlny0"/>
              <w:jc w:val="center"/>
            </w:pPr>
          </w:p>
          <w:p w14:paraId="122C02FB" w14:textId="77777777" w:rsidR="002D7470" w:rsidRPr="00CD3877" w:rsidRDefault="002D7470">
            <w:pPr>
              <w:pStyle w:val="Normlny0"/>
              <w:jc w:val="center"/>
            </w:pPr>
          </w:p>
          <w:p w14:paraId="3D7B18D2" w14:textId="77777777" w:rsidR="002D7470" w:rsidRPr="00CD3877" w:rsidRDefault="002D7470">
            <w:pPr>
              <w:pStyle w:val="Normlny0"/>
              <w:jc w:val="center"/>
            </w:pPr>
          </w:p>
          <w:p w14:paraId="36740EA0" w14:textId="77777777" w:rsidR="002D7470" w:rsidRPr="00CD3877" w:rsidRDefault="002D7470">
            <w:pPr>
              <w:pStyle w:val="Normlny0"/>
              <w:jc w:val="center"/>
            </w:pPr>
          </w:p>
          <w:p w14:paraId="1D61DDE7" w14:textId="77777777" w:rsidR="002D7470" w:rsidRPr="00CD3877" w:rsidRDefault="002D7470">
            <w:pPr>
              <w:pStyle w:val="Normlny0"/>
              <w:jc w:val="center"/>
            </w:pPr>
          </w:p>
          <w:p w14:paraId="4E8AAF39" w14:textId="77777777" w:rsidR="002D7470" w:rsidRPr="00CD3877" w:rsidRDefault="002D7470">
            <w:pPr>
              <w:pStyle w:val="Normlny0"/>
              <w:jc w:val="center"/>
            </w:pPr>
          </w:p>
          <w:p w14:paraId="39710269" w14:textId="77777777" w:rsidR="002D7470" w:rsidRPr="00CD3877" w:rsidRDefault="002D7470">
            <w:pPr>
              <w:pStyle w:val="Normlny0"/>
              <w:jc w:val="center"/>
            </w:pPr>
          </w:p>
          <w:p w14:paraId="3F7654C8" w14:textId="77777777" w:rsidR="002D7470" w:rsidRPr="00CD3877" w:rsidRDefault="002D7470">
            <w:pPr>
              <w:pStyle w:val="Normlny0"/>
              <w:jc w:val="center"/>
            </w:pPr>
          </w:p>
          <w:p w14:paraId="399F3FF1" w14:textId="77777777" w:rsidR="002D7470" w:rsidRPr="00CD3877" w:rsidRDefault="002D7470">
            <w:pPr>
              <w:pStyle w:val="Normlny0"/>
              <w:jc w:val="center"/>
            </w:pPr>
          </w:p>
          <w:p w14:paraId="2D64DEBD" w14:textId="77777777" w:rsidR="002D7470" w:rsidRPr="00CD3877" w:rsidRDefault="002D7470">
            <w:pPr>
              <w:pStyle w:val="Normlny0"/>
              <w:jc w:val="center"/>
            </w:pPr>
          </w:p>
          <w:p w14:paraId="11C1B881" w14:textId="77777777" w:rsidR="002D7470" w:rsidRPr="00CD3877" w:rsidRDefault="002D7470">
            <w:pPr>
              <w:pStyle w:val="Normlny0"/>
              <w:jc w:val="center"/>
            </w:pPr>
          </w:p>
          <w:p w14:paraId="4FCFD70C" w14:textId="77777777" w:rsidR="002D7470" w:rsidRPr="00CD3877" w:rsidRDefault="002D7470">
            <w:pPr>
              <w:pStyle w:val="Normlny0"/>
              <w:jc w:val="center"/>
            </w:pPr>
          </w:p>
          <w:p w14:paraId="7379CB50" w14:textId="77777777" w:rsidR="002D7470" w:rsidRPr="00CD3877" w:rsidRDefault="002D7470">
            <w:pPr>
              <w:pStyle w:val="Normlny0"/>
              <w:jc w:val="center"/>
            </w:pPr>
          </w:p>
          <w:p w14:paraId="2279A1BE" w14:textId="77777777" w:rsidR="00C65F47" w:rsidRPr="00CD3877" w:rsidRDefault="00C65F47">
            <w:pPr>
              <w:pStyle w:val="Normlny0"/>
              <w:jc w:val="center"/>
            </w:pPr>
          </w:p>
          <w:p w14:paraId="2F3EBC3C" w14:textId="77777777" w:rsidR="00C65F47" w:rsidRPr="00CD3877" w:rsidRDefault="00C65F47">
            <w:pPr>
              <w:pStyle w:val="Normlny0"/>
              <w:jc w:val="center"/>
            </w:pPr>
          </w:p>
          <w:p w14:paraId="14C804D8" w14:textId="77777777" w:rsidR="00046B94" w:rsidRPr="00CD3877" w:rsidRDefault="003842C1">
            <w:pPr>
              <w:pStyle w:val="Normlny0"/>
              <w:jc w:val="center"/>
            </w:pPr>
            <w:r w:rsidRPr="00CD3877">
              <w:t>O: 4</w:t>
            </w:r>
          </w:p>
          <w:p w14:paraId="586E8B0A" w14:textId="77777777" w:rsidR="003842C1" w:rsidRPr="00CD3877" w:rsidRDefault="003842C1">
            <w:pPr>
              <w:pStyle w:val="Normlny0"/>
              <w:jc w:val="center"/>
            </w:pPr>
          </w:p>
          <w:p w14:paraId="23D8DDCB" w14:textId="77777777" w:rsidR="003842C1" w:rsidRPr="00CD3877" w:rsidRDefault="003842C1" w:rsidP="00C65F47">
            <w:pPr>
              <w:pStyle w:val="Normlny0"/>
            </w:pPr>
          </w:p>
          <w:p w14:paraId="51C18272" w14:textId="77777777" w:rsidR="003842C1" w:rsidRPr="00CD3877" w:rsidRDefault="003842C1">
            <w:pPr>
              <w:pStyle w:val="Normlny0"/>
              <w:jc w:val="center"/>
            </w:pPr>
          </w:p>
          <w:p w14:paraId="07B6371E" w14:textId="77777777" w:rsidR="003842C1" w:rsidRPr="00CD3877" w:rsidRDefault="003842C1">
            <w:pPr>
              <w:pStyle w:val="Normlny0"/>
              <w:jc w:val="center"/>
            </w:pPr>
            <w:r w:rsidRPr="00CD3877">
              <w:t>P: a)</w:t>
            </w:r>
          </w:p>
          <w:p w14:paraId="746D3C5B" w14:textId="77777777" w:rsidR="00046B94" w:rsidRPr="00CD3877" w:rsidRDefault="00046B94">
            <w:pPr>
              <w:pStyle w:val="Normlny0"/>
              <w:jc w:val="center"/>
            </w:pPr>
          </w:p>
          <w:p w14:paraId="1DB173AF" w14:textId="77777777" w:rsidR="003842C1" w:rsidRPr="00CD3877" w:rsidRDefault="003842C1">
            <w:pPr>
              <w:pStyle w:val="Normlny0"/>
              <w:jc w:val="center"/>
            </w:pPr>
            <w:r w:rsidRPr="00CD3877">
              <w:t>P: b)</w:t>
            </w:r>
          </w:p>
          <w:p w14:paraId="3BAFC788" w14:textId="77777777" w:rsidR="003842C1" w:rsidRPr="00CD3877" w:rsidRDefault="003842C1">
            <w:pPr>
              <w:pStyle w:val="Normlny0"/>
              <w:jc w:val="center"/>
            </w:pPr>
          </w:p>
          <w:p w14:paraId="618686C5" w14:textId="77777777" w:rsidR="003842C1" w:rsidRPr="00CD3877" w:rsidRDefault="003842C1">
            <w:pPr>
              <w:pStyle w:val="Normlny0"/>
              <w:jc w:val="center"/>
            </w:pPr>
            <w:r w:rsidRPr="00CD3877">
              <w:t>P: c)</w:t>
            </w:r>
          </w:p>
          <w:p w14:paraId="00ED0FA8" w14:textId="77777777" w:rsidR="003842C1" w:rsidRPr="00CD3877" w:rsidRDefault="003842C1">
            <w:pPr>
              <w:pStyle w:val="Normlny0"/>
              <w:jc w:val="center"/>
            </w:pPr>
          </w:p>
          <w:p w14:paraId="217E5C93" w14:textId="77777777" w:rsidR="003842C1" w:rsidRPr="00CD3877" w:rsidRDefault="003842C1">
            <w:pPr>
              <w:pStyle w:val="Normlny0"/>
              <w:jc w:val="center"/>
            </w:pPr>
            <w:r w:rsidRPr="00CD3877">
              <w:t>P: d)</w:t>
            </w:r>
          </w:p>
          <w:p w14:paraId="07B24441" w14:textId="77777777" w:rsidR="003842C1" w:rsidRPr="00CD3877" w:rsidRDefault="003842C1">
            <w:pPr>
              <w:pStyle w:val="Normlny0"/>
              <w:jc w:val="center"/>
            </w:pPr>
          </w:p>
          <w:p w14:paraId="5CF13037" w14:textId="77777777" w:rsidR="003842C1" w:rsidRPr="00CD3877" w:rsidRDefault="003842C1">
            <w:pPr>
              <w:pStyle w:val="Normlny0"/>
              <w:jc w:val="center"/>
            </w:pPr>
            <w:r w:rsidRPr="00CD3877">
              <w:t>P: e)</w:t>
            </w:r>
          </w:p>
          <w:p w14:paraId="2BD391D3" w14:textId="77777777" w:rsidR="00E34B23" w:rsidRPr="00CD3877" w:rsidRDefault="00E34B23">
            <w:pPr>
              <w:pStyle w:val="Normlny0"/>
              <w:jc w:val="center"/>
            </w:pPr>
          </w:p>
          <w:p w14:paraId="6E8E13BB" w14:textId="77777777" w:rsidR="00E34B23" w:rsidRPr="00CD3877" w:rsidRDefault="00E34B23">
            <w:pPr>
              <w:pStyle w:val="Normlny0"/>
              <w:jc w:val="center"/>
            </w:pPr>
          </w:p>
          <w:p w14:paraId="5B97E318" w14:textId="77777777" w:rsidR="003842C1" w:rsidRPr="00CD3877" w:rsidRDefault="003842C1">
            <w:pPr>
              <w:pStyle w:val="Normlny0"/>
              <w:jc w:val="center"/>
            </w:pPr>
          </w:p>
          <w:p w14:paraId="6CEFFACA" w14:textId="77777777" w:rsidR="003842C1" w:rsidRPr="00CD3877" w:rsidRDefault="003842C1">
            <w:pPr>
              <w:pStyle w:val="Normlny0"/>
              <w:jc w:val="center"/>
            </w:pPr>
          </w:p>
          <w:p w14:paraId="4D7506E0" w14:textId="77777777" w:rsidR="00F77F9E" w:rsidRPr="00CD3877" w:rsidRDefault="00F02864" w:rsidP="00F77F9E">
            <w:pPr>
              <w:pStyle w:val="Normlny0"/>
              <w:jc w:val="center"/>
            </w:pPr>
            <w:r w:rsidRPr="00CD3877">
              <w:t>P: f)</w:t>
            </w:r>
          </w:p>
          <w:p w14:paraId="1D95A402" w14:textId="77777777" w:rsidR="00D96447" w:rsidRPr="00CD3877" w:rsidRDefault="00D96447">
            <w:pPr>
              <w:pStyle w:val="Normlny0"/>
              <w:jc w:val="center"/>
            </w:pPr>
          </w:p>
          <w:p w14:paraId="10C19208" w14:textId="77777777" w:rsidR="00D96447" w:rsidRPr="00CD3877" w:rsidRDefault="00D96447">
            <w:pPr>
              <w:pStyle w:val="Normlny0"/>
              <w:jc w:val="center"/>
            </w:pPr>
            <w:r w:rsidRPr="00CD3877">
              <w:t>P: g)</w:t>
            </w:r>
          </w:p>
          <w:p w14:paraId="6D0C044F" w14:textId="77777777" w:rsidR="00D96447" w:rsidRPr="00CD3877" w:rsidRDefault="00D96447">
            <w:pPr>
              <w:pStyle w:val="Normlny0"/>
              <w:jc w:val="center"/>
            </w:pPr>
          </w:p>
          <w:p w14:paraId="010E4EE0" w14:textId="77777777" w:rsidR="00D96447" w:rsidRPr="00CD3877" w:rsidRDefault="00D96447">
            <w:pPr>
              <w:pStyle w:val="Normlny0"/>
              <w:jc w:val="center"/>
            </w:pPr>
          </w:p>
          <w:p w14:paraId="1CF4AABD" w14:textId="77777777" w:rsidR="00D96447" w:rsidRPr="00CD3877" w:rsidRDefault="00D96447">
            <w:pPr>
              <w:pStyle w:val="Normlny0"/>
              <w:jc w:val="center"/>
            </w:pPr>
            <w:r w:rsidRPr="00CD3877">
              <w:t>P: h)</w:t>
            </w:r>
          </w:p>
          <w:p w14:paraId="7146D373" w14:textId="77777777" w:rsidR="003842C1" w:rsidRPr="00CD3877" w:rsidRDefault="003842C1">
            <w:pPr>
              <w:pStyle w:val="Normlny0"/>
              <w:jc w:val="center"/>
            </w:pPr>
          </w:p>
          <w:p w14:paraId="452AD05C" w14:textId="77777777" w:rsidR="003842C1" w:rsidRPr="00CD3877" w:rsidRDefault="003842C1">
            <w:pPr>
              <w:pStyle w:val="Normlny0"/>
              <w:jc w:val="center"/>
            </w:pPr>
          </w:p>
          <w:p w14:paraId="1688391C" w14:textId="77777777" w:rsidR="00F02864" w:rsidRPr="00CD3877" w:rsidRDefault="00F02864">
            <w:pPr>
              <w:pStyle w:val="Normlny0"/>
              <w:jc w:val="center"/>
            </w:pPr>
          </w:p>
          <w:p w14:paraId="030398EE" w14:textId="77777777" w:rsidR="00D96447" w:rsidRPr="00CD3877" w:rsidRDefault="00D96447">
            <w:pPr>
              <w:pStyle w:val="Normlny0"/>
              <w:jc w:val="center"/>
            </w:pPr>
          </w:p>
          <w:p w14:paraId="3C0E86F4" w14:textId="77777777" w:rsidR="00D96447" w:rsidRPr="00CD3877" w:rsidRDefault="00D96447">
            <w:pPr>
              <w:pStyle w:val="Normlny0"/>
              <w:jc w:val="center"/>
            </w:pPr>
            <w:r w:rsidRPr="00CD3877">
              <w:t>P: i)</w:t>
            </w:r>
          </w:p>
          <w:p w14:paraId="145C03BB" w14:textId="77777777" w:rsidR="00D96447" w:rsidRPr="00CD3877" w:rsidRDefault="00D96447">
            <w:pPr>
              <w:pStyle w:val="Normlny0"/>
              <w:jc w:val="center"/>
            </w:pPr>
          </w:p>
          <w:p w14:paraId="2907D32F" w14:textId="77777777" w:rsidR="00D96447" w:rsidRPr="00CD3877" w:rsidRDefault="00D96447">
            <w:pPr>
              <w:pStyle w:val="Normlny0"/>
              <w:jc w:val="center"/>
            </w:pPr>
          </w:p>
          <w:p w14:paraId="2C3D7908" w14:textId="77777777" w:rsidR="00D96447" w:rsidRPr="00CD3877" w:rsidRDefault="00D96447">
            <w:pPr>
              <w:pStyle w:val="Normlny0"/>
              <w:jc w:val="center"/>
            </w:pPr>
          </w:p>
          <w:p w14:paraId="4D590245" w14:textId="77777777" w:rsidR="00D96447" w:rsidRPr="00CD3877" w:rsidRDefault="00D96447">
            <w:pPr>
              <w:pStyle w:val="Normlny0"/>
              <w:jc w:val="center"/>
            </w:pPr>
          </w:p>
          <w:p w14:paraId="6AB8ED27" w14:textId="77777777" w:rsidR="00D96447" w:rsidRPr="00CD3877" w:rsidRDefault="00D96447" w:rsidP="00F77F9E">
            <w:pPr>
              <w:pStyle w:val="Normlny0"/>
            </w:pPr>
          </w:p>
          <w:p w14:paraId="536ED413" w14:textId="77777777" w:rsidR="00D96447" w:rsidRPr="00CD3877" w:rsidRDefault="00D96447">
            <w:pPr>
              <w:pStyle w:val="Normlny0"/>
              <w:jc w:val="center"/>
            </w:pPr>
          </w:p>
          <w:p w14:paraId="5DCAADC0" w14:textId="77777777" w:rsidR="002D7470" w:rsidRPr="00CD3877" w:rsidRDefault="002D7470">
            <w:pPr>
              <w:pStyle w:val="Normlny0"/>
              <w:jc w:val="center"/>
            </w:pPr>
            <w:r w:rsidRPr="00CD3877">
              <w:t xml:space="preserve">O: </w:t>
            </w:r>
            <w:r w:rsidR="00D96447" w:rsidRPr="00CD3877">
              <w:t>5</w:t>
            </w:r>
          </w:p>
          <w:p w14:paraId="43787837" w14:textId="77777777" w:rsidR="002D7470" w:rsidRPr="00CD3877" w:rsidRDefault="002D7470">
            <w:pPr>
              <w:pStyle w:val="Normlny0"/>
              <w:jc w:val="center"/>
            </w:pPr>
          </w:p>
          <w:p w14:paraId="7FA8AB2C" w14:textId="77777777" w:rsidR="002D7470" w:rsidRPr="00CD3877" w:rsidRDefault="002D7470">
            <w:pPr>
              <w:pStyle w:val="Normlny0"/>
              <w:jc w:val="center"/>
            </w:pPr>
          </w:p>
          <w:p w14:paraId="04BBA4FC" w14:textId="77777777" w:rsidR="00697389" w:rsidRPr="00CD3877" w:rsidRDefault="00697389">
            <w:pPr>
              <w:pStyle w:val="Normlny0"/>
              <w:jc w:val="center"/>
            </w:pPr>
          </w:p>
          <w:p w14:paraId="2DB4FD89" w14:textId="77777777" w:rsidR="00697389" w:rsidRPr="00CD3877" w:rsidRDefault="00697389">
            <w:pPr>
              <w:pStyle w:val="Normlny0"/>
              <w:jc w:val="center"/>
            </w:pPr>
          </w:p>
          <w:p w14:paraId="136F4E22" w14:textId="77777777" w:rsidR="00697389" w:rsidRPr="00CD3877" w:rsidRDefault="00697389">
            <w:pPr>
              <w:pStyle w:val="Normlny0"/>
              <w:jc w:val="center"/>
            </w:pPr>
          </w:p>
          <w:p w14:paraId="30152E44" w14:textId="77777777" w:rsidR="002D7470" w:rsidRPr="00CD3877" w:rsidRDefault="002D7470" w:rsidP="00EB007D">
            <w:pPr>
              <w:pStyle w:val="Normlny0"/>
              <w:jc w:val="center"/>
            </w:pPr>
          </w:p>
        </w:tc>
        <w:tc>
          <w:tcPr>
            <w:tcW w:w="3600" w:type="dxa"/>
          </w:tcPr>
          <w:p w14:paraId="379CBE38" w14:textId="77777777" w:rsidR="003842C1" w:rsidRPr="00CD3877" w:rsidRDefault="003842C1" w:rsidP="003842C1">
            <w:pPr>
              <w:jc w:val="both"/>
              <w:rPr>
                <w:sz w:val="20"/>
                <w:szCs w:val="20"/>
              </w:rPr>
            </w:pPr>
          </w:p>
          <w:p w14:paraId="133A4A2E" w14:textId="77777777" w:rsidR="00BC528E" w:rsidRPr="00CD3877" w:rsidRDefault="003842C1" w:rsidP="003842C1">
            <w:pPr>
              <w:jc w:val="both"/>
              <w:rPr>
                <w:sz w:val="20"/>
                <w:szCs w:val="20"/>
              </w:rPr>
            </w:pPr>
            <w:r w:rsidRPr="00CD3877">
              <w:rPr>
                <w:sz w:val="20"/>
                <w:szCs w:val="20"/>
              </w:rPr>
              <w:t xml:space="preserve">Zamestnávateľ umožní zamestnancom a zástupcom zamestnancov pre bezpečnosť a ochranu zdravia pri práci zúčastňovať sa na uplatňovaní tohto nariadenia vlády a na jeho kontrole, najmä s ohľadom na </w:t>
            </w:r>
          </w:p>
          <w:p w14:paraId="3E3C8667" w14:textId="77777777" w:rsidR="00BC528E" w:rsidRPr="00CD3877" w:rsidRDefault="00BC528E" w:rsidP="00D43D58">
            <w:pPr>
              <w:ind w:left="405"/>
              <w:jc w:val="both"/>
              <w:rPr>
                <w:sz w:val="20"/>
                <w:szCs w:val="20"/>
              </w:rPr>
            </w:pPr>
          </w:p>
          <w:p w14:paraId="32FCE008" w14:textId="77777777" w:rsidR="00E34B23" w:rsidRPr="00CD3877" w:rsidRDefault="00E34B23" w:rsidP="00BC528E">
            <w:pPr>
              <w:jc w:val="both"/>
              <w:rPr>
                <w:sz w:val="20"/>
                <w:szCs w:val="20"/>
              </w:rPr>
            </w:pPr>
          </w:p>
          <w:p w14:paraId="2A2B58BE" w14:textId="77777777" w:rsidR="00D43D58" w:rsidRPr="00CD3877" w:rsidRDefault="003842C1" w:rsidP="00BC528E">
            <w:pPr>
              <w:jc w:val="both"/>
              <w:rPr>
                <w:sz w:val="20"/>
                <w:szCs w:val="20"/>
              </w:rPr>
            </w:pPr>
            <w:r w:rsidRPr="00CD3877">
              <w:rPr>
                <w:sz w:val="20"/>
                <w:szCs w:val="20"/>
              </w:rPr>
              <w:t>následky pre zdravie alebo bezpečnosť zamestnancov spojené s výberom a používaním ochranných odevov a osobných ochranných pracovných prostriedkov bez toho, aby bola dotknutá zodpovednosť zamestnávateľa za zabezpečenie ochranných odevov a účinných osobných ochranných pracovných prostriedkov</w:t>
            </w:r>
            <w:r w:rsidR="00BC528E" w:rsidRPr="00CD3877">
              <w:rPr>
                <w:sz w:val="20"/>
                <w:szCs w:val="20"/>
              </w:rPr>
              <w:t>,</w:t>
            </w:r>
          </w:p>
          <w:p w14:paraId="5BF82F96" w14:textId="77777777" w:rsidR="00BC528E" w:rsidRPr="00CD3877" w:rsidRDefault="00BC528E">
            <w:pPr>
              <w:jc w:val="both"/>
              <w:rPr>
                <w:sz w:val="20"/>
                <w:szCs w:val="20"/>
              </w:rPr>
            </w:pPr>
          </w:p>
          <w:p w14:paraId="5B468108" w14:textId="77777777" w:rsidR="0063181B" w:rsidRPr="00CD3877" w:rsidRDefault="0063181B">
            <w:pPr>
              <w:jc w:val="both"/>
              <w:rPr>
                <w:sz w:val="20"/>
                <w:szCs w:val="20"/>
              </w:rPr>
            </w:pPr>
          </w:p>
          <w:p w14:paraId="3AD0ED31" w14:textId="77777777" w:rsidR="002D7470" w:rsidRPr="00CD3877" w:rsidRDefault="003842C1">
            <w:pPr>
              <w:jc w:val="both"/>
              <w:rPr>
                <w:sz w:val="20"/>
                <w:szCs w:val="20"/>
              </w:rPr>
            </w:pPr>
            <w:r w:rsidRPr="00CD3877">
              <w:rPr>
                <w:sz w:val="20"/>
                <w:szCs w:val="20"/>
              </w:rPr>
              <w:t xml:space="preserve">opatrenia, ktoré je zamestnávateľ povinný vykonať pri činnostiach, pri ktorých možno predvídať zvýšenie expozície karcinogénnym faktorom, mutagénnym faktorom alebo reprodukčne toxickým faktorom podľa </w:t>
            </w:r>
            <w:hyperlink w:anchor="paragraf-7.odsek-1">
              <w:r w:rsidRPr="00CD3877">
                <w:rPr>
                  <w:sz w:val="20"/>
                  <w:szCs w:val="20"/>
                </w:rPr>
                <w:t xml:space="preserve">§ </w:t>
              </w:r>
              <w:r w:rsidR="002971BC" w:rsidRPr="00CD3877">
                <w:rPr>
                  <w:sz w:val="20"/>
                  <w:szCs w:val="20"/>
                </w:rPr>
                <w:t>8</w:t>
              </w:r>
              <w:r w:rsidRPr="00CD3877">
                <w:rPr>
                  <w:sz w:val="20"/>
                  <w:szCs w:val="20"/>
                </w:rPr>
                <w:t xml:space="preserve"> ods. 1</w:t>
              </w:r>
            </w:hyperlink>
            <w:bookmarkStart w:id="15" w:name="paragraf-12.odsek-1.pismeno-b.text"/>
            <w:r w:rsidR="00BC528E" w:rsidRPr="00CD3877">
              <w:rPr>
                <w:sz w:val="20"/>
                <w:szCs w:val="20"/>
              </w:rPr>
              <w:t xml:space="preserve">. </w:t>
            </w:r>
            <w:bookmarkEnd w:id="15"/>
          </w:p>
          <w:p w14:paraId="7C28501B" w14:textId="77777777" w:rsidR="00BC528E" w:rsidRPr="00CD3877" w:rsidRDefault="00BC528E">
            <w:pPr>
              <w:jc w:val="both"/>
              <w:rPr>
                <w:sz w:val="20"/>
                <w:szCs w:val="20"/>
              </w:rPr>
            </w:pPr>
          </w:p>
          <w:p w14:paraId="31961DCF" w14:textId="77777777" w:rsidR="002D7470" w:rsidRPr="00CD3877" w:rsidRDefault="003842C1">
            <w:pPr>
              <w:jc w:val="both"/>
              <w:rPr>
                <w:sz w:val="20"/>
                <w:szCs w:val="20"/>
              </w:rPr>
            </w:pPr>
            <w:r w:rsidRPr="00CD3877">
              <w:rPr>
                <w:sz w:val="20"/>
                <w:szCs w:val="20"/>
              </w:rPr>
              <w:t>Zamestnávateľ bezodkladne informuje zamestnancov a zástupcov zamestnancov pre bezpečnosť a ochranu zdravia pri práci o mimoriadnej expozícii zamestnancov karcinogénnym faktorom, mutagénnym faktorom alebo reprodukčne toxickým faktorom, jej príčinách a o uskutočnených a pripravovaných opatreniach</w:t>
            </w:r>
            <w:r w:rsidR="00BC528E" w:rsidRPr="00CD3877">
              <w:rPr>
                <w:sz w:val="20"/>
                <w:szCs w:val="20"/>
              </w:rPr>
              <w:t>.</w:t>
            </w:r>
          </w:p>
          <w:p w14:paraId="67026DBB" w14:textId="77777777" w:rsidR="002D7470" w:rsidRPr="00CD3877" w:rsidRDefault="002D7470">
            <w:pPr>
              <w:ind w:right="-2"/>
              <w:jc w:val="both"/>
              <w:rPr>
                <w:sz w:val="20"/>
                <w:szCs w:val="20"/>
              </w:rPr>
            </w:pPr>
          </w:p>
          <w:p w14:paraId="63388F79" w14:textId="77777777" w:rsidR="002D7470" w:rsidRPr="00CD3877" w:rsidRDefault="003842C1">
            <w:pPr>
              <w:ind w:right="-2"/>
              <w:jc w:val="both"/>
              <w:rPr>
                <w:sz w:val="20"/>
                <w:szCs w:val="20"/>
              </w:rPr>
            </w:pPr>
            <w:r w:rsidRPr="00CD3877">
              <w:rPr>
                <w:sz w:val="20"/>
                <w:szCs w:val="20"/>
              </w:rPr>
              <w:t>Zamestnávateľ je povinný viesť aktualizovaný zoznam zamestnancov exponovaných konkrétnym karcinogénnym faktorom, mutagénnym faktorom alebo reprodukčne toxickým faktorom (ďalej len „zoznam zamestnancov“)</w:t>
            </w:r>
            <w:r w:rsidR="00C66C98" w:rsidRPr="00CD3877">
              <w:rPr>
                <w:sz w:val="20"/>
                <w:szCs w:val="20"/>
              </w:rPr>
              <w:t xml:space="preserve"> na účel plnenia </w:t>
            </w:r>
            <w:r w:rsidR="00C66C98" w:rsidRPr="00CD3877">
              <w:rPr>
                <w:sz w:val="20"/>
                <w:szCs w:val="20"/>
              </w:rPr>
              <w:lastRenderedPageBreak/>
              <w:t>povinností podľa § 3 ods. 2 s cieľom posúdenia rizika pre zdravie a bezpečnosť zamestnancov.</w:t>
            </w:r>
            <w:r w:rsidRPr="00CD3877">
              <w:rPr>
                <w:sz w:val="20"/>
                <w:szCs w:val="20"/>
              </w:rPr>
              <w:t xml:space="preserve"> K zoznamu zamestnancov majú na požiadanie prístup orgán verejného zdravotníctva,</w:t>
            </w:r>
            <w:hyperlink w:anchor="poznamky.poznamka-6">
              <w:r w:rsidR="00C66C98" w:rsidRPr="00CD3877">
                <w:rPr>
                  <w:sz w:val="20"/>
                  <w:szCs w:val="20"/>
                  <w:vertAlign w:val="superscript"/>
                </w:rPr>
                <w:t>22</w:t>
              </w:r>
              <w:r w:rsidRPr="00CD3877">
                <w:rPr>
                  <w:sz w:val="20"/>
                  <w:szCs w:val="20"/>
                </w:rPr>
                <w:t>)</w:t>
              </w:r>
            </w:hyperlink>
            <w:r w:rsidRPr="00CD3877">
              <w:rPr>
                <w:sz w:val="20"/>
                <w:szCs w:val="20"/>
              </w:rPr>
              <w:t xml:space="preserve"> orgán inšpekcie práce,</w:t>
            </w:r>
            <w:hyperlink w:anchor="poznamky.poznamka-6">
              <w:r w:rsidR="00C66C98" w:rsidRPr="00CD3877">
                <w:rPr>
                  <w:sz w:val="20"/>
                  <w:szCs w:val="20"/>
                  <w:vertAlign w:val="superscript"/>
                </w:rPr>
                <w:t>23</w:t>
              </w:r>
              <w:r w:rsidRPr="00CD3877">
                <w:rPr>
                  <w:sz w:val="20"/>
                  <w:szCs w:val="20"/>
                </w:rPr>
                <w:t>)</w:t>
              </w:r>
            </w:hyperlink>
            <w:r w:rsidRPr="00CD3877">
              <w:rPr>
                <w:sz w:val="20"/>
                <w:szCs w:val="20"/>
              </w:rPr>
              <w:t xml:space="preserve"> pracovná zdravotná služba,</w:t>
            </w:r>
            <w:r w:rsidR="00C66C98" w:rsidRPr="00CD3877">
              <w:rPr>
                <w:sz w:val="20"/>
                <w:szCs w:val="20"/>
                <w:vertAlign w:val="superscript"/>
              </w:rPr>
              <w:t>24</w:t>
            </w:r>
            <w:r w:rsidRPr="00CD3877">
              <w:rPr>
                <w:sz w:val="20"/>
                <w:szCs w:val="20"/>
              </w:rPr>
              <w:t>) lekár, ktorý vykonáva lekársku preventívnu prehliadku vo vzťahu k</w:t>
            </w:r>
            <w:r w:rsidR="000D5109" w:rsidRPr="00CD3877">
              <w:rPr>
                <w:sz w:val="20"/>
                <w:szCs w:val="20"/>
              </w:rPr>
              <w:t> </w:t>
            </w:r>
            <w:r w:rsidRPr="00CD3877">
              <w:rPr>
                <w:sz w:val="20"/>
                <w:szCs w:val="20"/>
              </w:rPr>
              <w:t>práci</w:t>
            </w:r>
            <w:r w:rsidR="000D5109" w:rsidRPr="00CD3877">
              <w:rPr>
                <w:sz w:val="20"/>
                <w:szCs w:val="20"/>
                <w:vertAlign w:val="superscript"/>
              </w:rPr>
              <w:t>25</w:t>
            </w:r>
            <w:r w:rsidR="000D5109" w:rsidRPr="00CD3877">
              <w:rPr>
                <w:sz w:val="20"/>
                <w:szCs w:val="20"/>
              </w:rPr>
              <w:t>)</w:t>
            </w:r>
            <w:r w:rsidRPr="00CD3877">
              <w:rPr>
                <w:sz w:val="20"/>
                <w:szCs w:val="20"/>
              </w:rPr>
              <w:t xml:space="preserve"> a osoby, ktoré sú  zodpovedné za ochranu zdravia a bezpečnosť pri práci u zamestnávateľa</w:t>
            </w:r>
            <w:r w:rsidR="009837C8" w:rsidRPr="00CD3877">
              <w:rPr>
                <w:sz w:val="20"/>
                <w:szCs w:val="20"/>
              </w:rPr>
              <w:t>.</w:t>
            </w:r>
            <w:r w:rsidR="00C65F47" w:rsidRPr="00CD3877">
              <w:rPr>
                <w:sz w:val="20"/>
                <w:szCs w:val="20"/>
                <w:vertAlign w:val="superscript"/>
              </w:rPr>
              <w:t>26</w:t>
            </w:r>
            <w:r w:rsidR="00C65F47" w:rsidRPr="00CD3877">
              <w:rPr>
                <w:sz w:val="20"/>
                <w:szCs w:val="20"/>
              </w:rPr>
              <w:t>)</w:t>
            </w:r>
          </w:p>
          <w:p w14:paraId="0BE50E6B" w14:textId="77777777" w:rsidR="002D7470" w:rsidRPr="00CD3877" w:rsidRDefault="002D7470">
            <w:pPr>
              <w:ind w:right="-2"/>
              <w:jc w:val="both"/>
              <w:rPr>
                <w:sz w:val="20"/>
                <w:szCs w:val="20"/>
              </w:rPr>
            </w:pPr>
          </w:p>
          <w:p w14:paraId="6D66E334" w14:textId="77777777" w:rsidR="003842C1" w:rsidRPr="00CD3877" w:rsidRDefault="003842C1" w:rsidP="00046B94">
            <w:pPr>
              <w:ind w:right="-2"/>
              <w:jc w:val="both"/>
              <w:rPr>
                <w:sz w:val="20"/>
                <w:szCs w:val="20"/>
              </w:rPr>
            </w:pPr>
            <w:r w:rsidRPr="00CD3877">
              <w:rPr>
                <w:sz w:val="20"/>
                <w:szCs w:val="20"/>
              </w:rPr>
              <w:t xml:space="preserve">Zoznam zamestnancov </w:t>
            </w:r>
            <w:r w:rsidR="00C65F47" w:rsidRPr="00CD3877">
              <w:rPr>
                <w:sz w:val="20"/>
                <w:szCs w:val="20"/>
              </w:rPr>
              <w:t xml:space="preserve">sa </w:t>
            </w:r>
            <w:r w:rsidRPr="00CD3877">
              <w:rPr>
                <w:sz w:val="20"/>
                <w:szCs w:val="20"/>
              </w:rPr>
              <w:t>poskyt</w:t>
            </w:r>
            <w:r w:rsidR="00C65F47" w:rsidRPr="00CD3877">
              <w:rPr>
                <w:sz w:val="20"/>
                <w:szCs w:val="20"/>
              </w:rPr>
              <w:t>uje</w:t>
            </w:r>
            <w:r w:rsidRPr="00CD3877">
              <w:rPr>
                <w:sz w:val="20"/>
                <w:szCs w:val="20"/>
              </w:rPr>
              <w:t xml:space="preserve">  orgánom a osobám podľa odseku 3 </w:t>
            </w:r>
            <w:r w:rsidR="00C65F47" w:rsidRPr="00CD3877">
              <w:rPr>
                <w:sz w:val="20"/>
                <w:szCs w:val="20"/>
              </w:rPr>
              <w:t>a v rozsahu:</w:t>
            </w:r>
          </w:p>
          <w:p w14:paraId="1F2734E8" w14:textId="77777777" w:rsidR="003842C1" w:rsidRPr="00CD3877" w:rsidRDefault="003842C1" w:rsidP="00046B94">
            <w:pPr>
              <w:ind w:right="-2"/>
              <w:jc w:val="both"/>
              <w:rPr>
                <w:sz w:val="20"/>
                <w:szCs w:val="20"/>
              </w:rPr>
            </w:pPr>
          </w:p>
          <w:p w14:paraId="3E257B3A" w14:textId="77777777" w:rsidR="003842C1" w:rsidRPr="00CD3877" w:rsidRDefault="003842C1" w:rsidP="00046B94">
            <w:pPr>
              <w:ind w:right="-2"/>
              <w:jc w:val="both"/>
              <w:rPr>
                <w:sz w:val="20"/>
                <w:szCs w:val="20"/>
              </w:rPr>
            </w:pPr>
            <w:r w:rsidRPr="00CD3877">
              <w:rPr>
                <w:sz w:val="20"/>
                <w:szCs w:val="20"/>
              </w:rPr>
              <w:t>meno a priezvisko zamestnanca,</w:t>
            </w:r>
          </w:p>
          <w:p w14:paraId="3EF53CD5" w14:textId="77777777" w:rsidR="003842C1" w:rsidRPr="00CD3877" w:rsidRDefault="003842C1" w:rsidP="00046B94">
            <w:pPr>
              <w:ind w:right="-2"/>
              <w:jc w:val="both"/>
              <w:rPr>
                <w:sz w:val="20"/>
                <w:szCs w:val="20"/>
              </w:rPr>
            </w:pPr>
          </w:p>
          <w:p w14:paraId="612B8C45" w14:textId="77777777" w:rsidR="003842C1" w:rsidRPr="00CD3877" w:rsidRDefault="003842C1" w:rsidP="00046B94">
            <w:pPr>
              <w:ind w:right="-2"/>
              <w:jc w:val="both"/>
              <w:rPr>
                <w:sz w:val="20"/>
                <w:szCs w:val="20"/>
              </w:rPr>
            </w:pPr>
            <w:r w:rsidRPr="00CD3877">
              <w:rPr>
                <w:sz w:val="20"/>
                <w:szCs w:val="20"/>
              </w:rPr>
              <w:t>dátum narodenia,</w:t>
            </w:r>
          </w:p>
          <w:p w14:paraId="5EB12B8D" w14:textId="77777777" w:rsidR="003842C1" w:rsidRPr="00CD3877" w:rsidRDefault="003842C1" w:rsidP="00046B94">
            <w:pPr>
              <w:ind w:right="-2"/>
              <w:jc w:val="both"/>
              <w:rPr>
                <w:sz w:val="20"/>
                <w:szCs w:val="20"/>
              </w:rPr>
            </w:pPr>
          </w:p>
          <w:p w14:paraId="4DE09D0F" w14:textId="77777777" w:rsidR="003842C1" w:rsidRPr="00CD3877" w:rsidRDefault="003842C1" w:rsidP="00046B94">
            <w:pPr>
              <w:ind w:right="-2"/>
              <w:jc w:val="both"/>
              <w:rPr>
                <w:sz w:val="20"/>
                <w:szCs w:val="20"/>
              </w:rPr>
            </w:pPr>
            <w:r w:rsidRPr="00CD3877">
              <w:rPr>
                <w:sz w:val="20"/>
                <w:szCs w:val="20"/>
              </w:rPr>
              <w:t>pracovisko,</w:t>
            </w:r>
          </w:p>
          <w:p w14:paraId="3CF62450" w14:textId="77777777" w:rsidR="003842C1" w:rsidRPr="00CD3877" w:rsidRDefault="003842C1" w:rsidP="00046B94">
            <w:pPr>
              <w:ind w:right="-2"/>
              <w:jc w:val="both"/>
              <w:rPr>
                <w:sz w:val="20"/>
                <w:szCs w:val="20"/>
              </w:rPr>
            </w:pPr>
          </w:p>
          <w:p w14:paraId="49DBDF10" w14:textId="77777777" w:rsidR="003842C1" w:rsidRPr="00CD3877" w:rsidRDefault="003842C1" w:rsidP="00046B94">
            <w:pPr>
              <w:ind w:right="-2"/>
              <w:jc w:val="both"/>
              <w:rPr>
                <w:sz w:val="20"/>
                <w:szCs w:val="20"/>
              </w:rPr>
            </w:pPr>
            <w:r w:rsidRPr="00CD3877">
              <w:rPr>
                <w:sz w:val="20"/>
                <w:szCs w:val="20"/>
              </w:rPr>
              <w:t>pracovná činnosť,</w:t>
            </w:r>
          </w:p>
          <w:p w14:paraId="13094607" w14:textId="77777777" w:rsidR="003842C1" w:rsidRPr="00CD3877" w:rsidRDefault="003842C1" w:rsidP="00046B94">
            <w:pPr>
              <w:ind w:right="-2"/>
              <w:jc w:val="both"/>
              <w:rPr>
                <w:sz w:val="20"/>
                <w:szCs w:val="20"/>
              </w:rPr>
            </w:pPr>
          </w:p>
          <w:p w14:paraId="65D02C85" w14:textId="77777777" w:rsidR="003842C1" w:rsidRPr="00CD3877" w:rsidRDefault="003842C1" w:rsidP="00046B94">
            <w:pPr>
              <w:ind w:right="-2"/>
              <w:jc w:val="both"/>
              <w:rPr>
                <w:sz w:val="20"/>
                <w:szCs w:val="20"/>
              </w:rPr>
            </w:pPr>
            <w:r w:rsidRPr="00CD3877">
              <w:rPr>
                <w:sz w:val="20"/>
                <w:szCs w:val="20"/>
              </w:rPr>
              <w:t>karcinogénne faktory, mutagénne faktory alebo reprodukčne toxické faktory, ktorým je alebo bol zamestnanec pri práci exponovaný,</w:t>
            </w:r>
          </w:p>
          <w:p w14:paraId="7E48CA12" w14:textId="77777777" w:rsidR="003842C1" w:rsidRPr="00CD3877" w:rsidRDefault="003842C1" w:rsidP="00046B94">
            <w:pPr>
              <w:ind w:right="-2"/>
              <w:jc w:val="both"/>
              <w:rPr>
                <w:sz w:val="20"/>
                <w:szCs w:val="20"/>
              </w:rPr>
            </w:pPr>
          </w:p>
          <w:p w14:paraId="497D19FC" w14:textId="77777777" w:rsidR="003842C1" w:rsidRPr="00CD3877" w:rsidRDefault="00D96447" w:rsidP="00046B94">
            <w:pPr>
              <w:ind w:right="-2"/>
              <w:jc w:val="both"/>
              <w:rPr>
                <w:sz w:val="20"/>
                <w:szCs w:val="20"/>
              </w:rPr>
            </w:pPr>
            <w:r w:rsidRPr="00CD3877">
              <w:rPr>
                <w:sz w:val="20"/>
                <w:szCs w:val="20"/>
              </w:rPr>
              <w:t>dátum začiatku expozície,</w:t>
            </w:r>
          </w:p>
          <w:p w14:paraId="5F5AC5B7" w14:textId="77777777" w:rsidR="003842C1" w:rsidRPr="00CD3877" w:rsidRDefault="003842C1" w:rsidP="00046B94">
            <w:pPr>
              <w:ind w:right="-2"/>
              <w:jc w:val="both"/>
              <w:rPr>
                <w:sz w:val="20"/>
                <w:szCs w:val="20"/>
              </w:rPr>
            </w:pPr>
          </w:p>
          <w:p w14:paraId="385FF045" w14:textId="77777777" w:rsidR="00D96447" w:rsidRPr="00CD3877" w:rsidRDefault="00D96447" w:rsidP="00046B94">
            <w:pPr>
              <w:ind w:right="-2"/>
              <w:jc w:val="both"/>
              <w:rPr>
                <w:sz w:val="20"/>
                <w:szCs w:val="20"/>
              </w:rPr>
            </w:pPr>
            <w:r w:rsidRPr="00CD3877">
              <w:rPr>
                <w:sz w:val="20"/>
                <w:szCs w:val="20"/>
              </w:rPr>
              <w:t>dátum ukončenia expozície, ak bola ukončená,</w:t>
            </w:r>
          </w:p>
          <w:p w14:paraId="53916B65" w14:textId="77777777" w:rsidR="00D96447" w:rsidRPr="00CD3877" w:rsidRDefault="00D96447" w:rsidP="00046B94">
            <w:pPr>
              <w:ind w:right="-2"/>
              <w:jc w:val="both"/>
            </w:pPr>
          </w:p>
          <w:p w14:paraId="0CD1E3DA" w14:textId="77777777" w:rsidR="00D96447" w:rsidRPr="00CD3877" w:rsidRDefault="00D96447" w:rsidP="00D96447">
            <w:pPr>
              <w:tabs>
                <w:tab w:val="left" w:pos="0"/>
              </w:tabs>
              <w:jc w:val="both"/>
              <w:rPr>
                <w:sz w:val="20"/>
                <w:szCs w:val="20"/>
              </w:rPr>
            </w:pPr>
            <w:r w:rsidRPr="00CD3877">
              <w:rPr>
                <w:sz w:val="20"/>
                <w:szCs w:val="20"/>
              </w:rPr>
              <w:t>výsledky kvalitatívneho a kvantitatívneho zisťovania karcinogénnych faktorov, mutagénnych faktorov alebo reprodukčne toxických faktorov, ak bolo vykonané,</w:t>
            </w:r>
          </w:p>
          <w:p w14:paraId="6B1ED3B8" w14:textId="77777777" w:rsidR="00D96447" w:rsidRPr="00CD3877" w:rsidRDefault="00D96447" w:rsidP="00046B94">
            <w:pPr>
              <w:ind w:right="-2"/>
              <w:jc w:val="both"/>
              <w:rPr>
                <w:sz w:val="20"/>
                <w:szCs w:val="20"/>
              </w:rPr>
            </w:pPr>
          </w:p>
          <w:p w14:paraId="18AD3C85" w14:textId="77777777" w:rsidR="00D96447" w:rsidRPr="00CD3877" w:rsidRDefault="00D96447" w:rsidP="00046B94">
            <w:pPr>
              <w:ind w:right="-2"/>
              <w:jc w:val="both"/>
              <w:rPr>
                <w:sz w:val="20"/>
                <w:szCs w:val="20"/>
              </w:rPr>
            </w:pPr>
            <w:r w:rsidRPr="00CD3877">
              <w:rPr>
                <w:sz w:val="20"/>
                <w:szCs w:val="20"/>
              </w:rPr>
              <w:t>nepredvídateľná udalosť, nehoda alebo havária, ktorá by mohla zvýšiť mieru expozície zamestnanca karcinogénnym faktorom, mutagénnym faktorom alebo reprodukčne toxickým faktorom</w:t>
            </w:r>
            <w:r w:rsidRPr="00CD3877">
              <w:t>.</w:t>
            </w:r>
          </w:p>
          <w:p w14:paraId="48F78BC3" w14:textId="77777777" w:rsidR="00D96447" w:rsidRPr="00CD3877" w:rsidRDefault="00D96447" w:rsidP="00046B94">
            <w:pPr>
              <w:ind w:right="-2"/>
              <w:jc w:val="both"/>
              <w:rPr>
                <w:sz w:val="20"/>
                <w:szCs w:val="20"/>
              </w:rPr>
            </w:pPr>
          </w:p>
          <w:p w14:paraId="5BB9A2B0" w14:textId="77777777" w:rsidR="00D96447" w:rsidRPr="00CD3877" w:rsidRDefault="00D96447" w:rsidP="00046B94">
            <w:pPr>
              <w:ind w:right="-2"/>
              <w:jc w:val="both"/>
              <w:rPr>
                <w:sz w:val="20"/>
                <w:szCs w:val="20"/>
              </w:rPr>
            </w:pPr>
          </w:p>
          <w:p w14:paraId="7BA31486" w14:textId="77777777" w:rsidR="00D43D58" w:rsidRPr="00CD3877" w:rsidRDefault="00D96447" w:rsidP="00046B94">
            <w:pPr>
              <w:ind w:right="-2"/>
              <w:jc w:val="both"/>
              <w:rPr>
                <w:sz w:val="20"/>
                <w:szCs w:val="20"/>
              </w:rPr>
            </w:pPr>
            <w:r w:rsidRPr="00CD3877">
              <w:rPr>
                <w:sz w:val="20"/>
                <w:szCs w:val="20"/>
              </w:rPr>
              <w:t>Každý zamestnanec má prístup k informáciám v zozname zamestnancov podľa odseku 4, ktoré sa ho osobne týkajú; zamestnanci a zástupcovia zamestnancov pre bezpečnosť a ochranu zdravia pri  práci majú prístup k anonymným kolektívnym informáciám.</w:t>
            </w:r>
          </w:p>
        </w:tc>
        <w:tc>
          <w:tcPr>
            <w:tcW w:w="720" w:type="dxa"/>
          </w:tcPr>
          <w:p w14:paraId="3A5749AC" w14:textId="77777777" w:rsidR="002D7470" w:rsidRPr="00CD3877" w:rsidRDefault="00D75F4D">
            <w:pPr>
              <w:jc w:val="center"/>
              <w:rPr>
                <w:sz w:val="20"/>
                <w:szCs w:val="20"/>
              </w:rPr>
            </w:pPr>
            <w:r w:rsidRPr="00CD3877">
              <w:rPr>
                <w:sz w:val="20"/>
                <w:szCs w:val="20"/>
              </w:rPr>
              <w:lastRenderedPageBreak/>
              <w:t>Ú</w:t>
            </w:r>
          </w:p>
        </w:tc>
        <w:tc>
          <w:tcPr>
            <w:tcW w:w="978" w:type="dxa"/>
          </w:tcPr>
          <w:p w14:paraId="41B22207" w14:textId="77777777" w:rsidR="002D7470" w:rsidRPr="00CD3877" w:rsidRDefault="002D7470">
            <w:pPr>
              <w:jc w:val="center"/>
              <w:rPr>
                <w:sz w:val="20"/>
                <w:szCs w:val="20"/>
              </w:rPr>
            </w:pPr>
          </w:p>
        </w:tc>
        <w:tc>
          <w:tcPr>
            <w:tcW w:w="797" w:type="dxa"/>
          </w:tcPr>
          <w:p w14:paraId="69D03883" w14:textId="77777777" w:rsidR="002D7470" w:rsidRPr="00CD3877" w:rsidRDefault="00A331EE" w:rsidP="00A331EE">
            <w:pPr>
              <w:pStyle w:val="Nadpis1"/>
              <w:widowControl w:val="0"/>
              <w:suppressAutoHyphens/>
              <w:rPr>
                <w:b w:val="0"/>
                <w:bCs w:val="0"/>
                <w:sz w:val="20"/>
                <w:szCs w:val="20"/>
              </w:rPr>
            </w:pPr>
            <w:r w:rsidRPr="00CD3877">
              <w:rPr>
                <w:b w:val="0"/>
                <w:bCs w:val="0"/>
                <w:sz w:val="20"/>
                <w:szCs w:val="20"/>
              </w:rPr>
              <w:t>GP - N</w:t>
            </w:r>
          </w:p>
        </w:tc>
        <w:tc>
          <w:tcPr>
            <w:tcW w:w="1559" w:type="dxa"/>
          </w:tcPr>
          <w:p w14:paraId="7414EEDA" w14:textId="77777777" w:rsidR="002D7470" w:rsidRPr="00CD3877" w:rsidRDefault="002D7470">
            <w:pPr>
              <w:pStyle w:val="Nadpis1"/>
              <w:widowControl w:val="0"/>
              <w:suppressAutoHyphens/>
              <w:jc w:val="both"/>
              <w:rPr>
                <w:b w:val="0"/>
                <w:bCs w:val="0"/>
                <w:sz w:val="20"/>
                <w:szCs w:val="20"/>
              </w:rPr>
            </w:pPr>
          </w:p>
        </w:tc>
      </w:tr>
      <w:tr w:rsidR="008D5CC8" w:rsidRPr="00CD3877" w14:paraId="702E6A88" w14:textId="77777777" w:rsidTr="00E408EC">
        <w:trPr>
          <w:gridAfter w:val="1"/>
          <w:wAfter w:w="7" w:type="dxa"/>
        </w:trPr>
        <w:tc>
          <w:tcPr>
            <w:tcW w:w="634" w:type="dxa"/>
          </w:tcPr>
          <w:p w14:paraId="68042839" w14:textId="77777777" w:rsidR="00EB5C5B" w:rsidRPr="00CD3877" w:rsidRDefault="00EB5C5B">
            <w:pPr>
              <w:jc w:val="center"/>
              <w:rPr>
                <w:sz w:val="20"/>
                <w:szCs w:val="20"/>
              </w:rPr>
            </w:pPr>
            <w:r w:rsidRPr="00CD3877">
              <w:rPr>
                <w:sz w:val="20"/>
                <w:szCs w:val="20"/>
              </w:rPr>
              <w:lastRenderedPageBreak/>
              <w:t>Č:13</w:t>
            </w:r>
          </w:p>
        </w:tc>
        <w:tc>
          <w:tcPr>
            <w:tcW w:w="3969" w:type="dxa"/>
            <w:gridSpan w:val="2"/>
          </w:tcPr>
          <w:p w14:paraId="0287F6F7" w14:textId="77777777" w:rsidR="00EB5C5B" w:rsidRPr="00CD3877" w:rsidRDefault="00EB5C5B" w:rsidP="00EB5C5B">
            <w:pPr>
              <w:pStyle w:val="CM1"/>
              <w:rPr>
                <w:b/>
                <w:bCs/>
                <w:sz w:val="20"/>
                <w:szCs w:val="20"/>
              </w:rPr>
            </w:pPr>
            <w:r w:rsidRPr="00CD3877">
              <w:rPr>
                <w:b/>
                <w:bCs/>
                <w:sz w:val="20"/>
                <w:szCs w:val="20"/>
              </w:rPr>
              <w:t>Konzultácie a účasť pracovníkov</w:t>
            </w:r>
          </w:p>
        </w:tc>
        <w:tc>
          <w:tcPr>
            <w:tcW w:w="642" w:type="dxa"/>
          </w:tcPr>
          <w:p w14:paraId="351A168E" w14:textId="77777777" w:rsidR="00EB5C5B" w:rsidRPr="00CD3877" w:rsidRDefault="00EB5C5B">
            <w:pPr>
              <w:jc w:val="center"/>
              <w:rPr>
                <w:sz w:val="20"/>
                <w:szCs w:val="20"/>
              </w:rPr>
            </w:pPr>
          </w:p>
        </w:tc>
        <w:tc>
          <w:tcPr>
            <w:tcW w:w="993" w:type="dxa"/>
          </w:tcPr>
          <w:p w14:paraId="44E0219A" w14:textId="77777777" w:rsidR="00EB5C5B" w:rsidRPr="00CD3877" w:rsidRDefault="00EB5C5B">
            <w:pPr>
              <w:jc w:val="center"/>
              <w:rPr>
                <w:sz w:val="20"/>
                <w:szCs w:val="20"/>
              </w:rPr>
            </w:pPr>
          </w:p>
        </w:tc>
        <w:tc>
          <w:tcPr>
            <w:tcW w:w="898" w:type="dxa"/>
          </w:tcPr>
          <w:p w14:paraId="6575DD85" w14:textId="77777777" w:rsidR="00EB5C5B" w:rsidRPr="00CD3877" w:rsidRDefault="00EB5C5B">
            <w:pPr>
              <w:jc w:val="center"/>
              <w:rPr>
                <w:rStyle w:val="WW-Znakyprepoznmkupodiarou"/>
                <w:sz w:val="20"/>
                <w:szCs w:val="20"/>
                <w:vertAlign w:val="baseline"/>
              </w:rPr>
            </w:pPr>
            <w:r w:rsidRPr="00CD3877">
              <w:rPr>
                <w:rStyle w:val="WW-Znakyprepoznmkupodiarou"/>
                <w:sz w:val="20"/>
                <w:szCs w:val="20"/>
                <w:vertAlign w:val="baseline"/>
              </w:rPr>
              <w:t>§ 12</w:t>
            </w:r>
          </w:p>
        </w:tc>
        <w:tc>
          <w:tcPr>
            <w:tcW w:w="3600" w:type="dxa"/>
          </w:tcPr>
          <w:p w14:paraId="75C02994" w14:textId="77777777" w:rsidR="00EB5C5B" w:rsidRPr="00CD3877" w:rsidRDefault="00A27DC7">
            <w:pPr>
              <w:jc w:val="both"/>
              <w:rPr>
                <w:b/>
                <w:sz w:val="20"/>
                <w:szCs w:val="20"/>
              </w:rPr>
            </w:pPr>
            <w:r w:rsidRPr="00CD3877">
              <w:rPr>
                <w:b/>
                <w:bCs/>
                <w:sz w:val="20"/>
                <w:szCs w:val="20"/>
              </w:rPr>
              <w:t>Informovanie, konzultácie a účasť zamestnancov</w:t>
            </w:r>
          </w:p>
        </w:tc>
        <w:tc>
          <w:tcPr>
            <w:tcW w:w="720" w:type="dxa"/>
          </w:tcPr>
          <w:p w14:paraId="6808130A" w14:textId="77777777" w:rsidR="00EB5C5B" w:rsidRPr="00CD3877" w:rsidRDefault="00EB5C5B">
            <w:pPr>
              <w:jc w:val="center"/>
              <w:rPr>
                <w:sz w:val="20"/>
                <w:szCs w:val="20"/>
              </w:rPr>
            </w:pPr>
          </w:p>
        </w:tc>
        <w:tc>
          <w:tcPr>
            <w:tcW w:w="978" w:type="dxa"/>
          </w:tcPr>
          <w:p w14:paraId="18CF65A4" w14:textId="77777777" w:rsidR="00EB5C5B" w:rsidRPr="00CD3877" w:rsidRDefault="00EB5C5B">
            <w:pPr>
              <w:jc w:val="center"/>
              <w:rPr>
                <w:sz w:val="20"/>
                <w:szCs w:val="20"/>
              </w:rPr>
            </w:pPr>
          </w:p>
        </w:tc>
        <w:tc>
          <w:tcPr>
            <w:tcW w:w="797" w:type="dxa"/>
          </w:tcPr>
          <w:p w14:paraId="677AF37B" w14:textId="77777777" w:rsidR="00EB5C5B" w:rsidRPr="00CD3877" w:rsidRDefault="00EB5C5B">
            <w:pPr>
              <w:pStyle w:val="Nadpis1"/>
              <w:widowControl w:val="0"/>
              <w:suppressAutoHyphens/>
              <w:jc w:val="left"/>
              <w:rPr>
                <w:b w:val="0"/>
                <w:bCs w:val="0"/>
                <w:sz w:val="20"/>
                <w:szCs w:val="20"/>
              </w:rPr>
            </w:pPr>
          </w:p>
        </w:tc>
        <w:tc>
          <w:tcPr>
            <w:tcW w:w="1559" w:type="dxa"/>
          </w:tcPr>
          <w:p w14:paraId="72DBAAA5" w14:textId="77777777" w:rsidR="00EB5C5B" w:rsidRPr="00CD3877" w:rsidRDefault="00EB5C5B">
            <w:pPr>
              <w:pStyle w:val="Nadpis1"/>
              <w:widowControl w:val="0"/>
              <w:suppressAutoHyphens/>
              <w:jc w:val="both"/>
              <w:rPr>
                <w:b w:val="0"/>
                <w:bCs w:val="0"/>
                <w:sz w:val="20"/>
                <w:szCs w:val="20"/>
              </w:rPr>
            </w:pPr>
          </w:p>
        </w:tc>
      </w:tr>
      <w:tr w:rsidR="008D5CC8" w:rsidRPr="00CD3877" w14:paraId="215E0F77" w14:textId="77777777" w:rsidTr="00E408EC">
        <w:trPr>
          <w:gridAfter w:val="1"/>
          <w:wAfter w:w="7" w:type="dxa"/>
        </w:trPr>
        <w:tc>
          <w:tcPr>
            <w:tcW w:w="634" w:type="dxa"/>
          </w:tcPr>
          <w:p w14:paraId="3FB9E781" w14:textId="77777777" w:rsidR="002D7470" w:rsidRPr="00CD3877" w:rsidRDefault="002D7470">
            <w:pPr>
              <w:jc w:val="center"/>
              <w:rPr>
                <w:sz w:val="20"/>
                <w:szCs w:val="20"/>
              </w:rPr>
            </w:pPr>
            <w:r w:rsidRPr="00CD3877">
              <w:rPr>
                <w:sz w:val="20"/>
                <w:szCs w:val="20"/>
              </w:rPr>
              <w:t>Č:13</w:t>
            </w:r>
          </w:p>
        </w:tc>
        <w:tc>
          <w:tcPr>
            <w:tcW w:w="3969" w:type="dxa"/>
            <w:gridSpan w:val="2"/>
          </w:tcPr>
          <w:p w14:paraId="59F322B1" w14:textId="77777777" w:rsidR="002B17AB" w:rsidRPr="00CD3877" w:rsidRDefault="002B17AB" w:rsidP="002B17AB">
            <w:pPr>
              <w:pStyle w:val="CM1"/>
              <w:rPr>
                <w:sz w:val="20"/>
                <w:szCs w:val="20"/>
              </w:rPr>
            </w:pPr>
            <w:r w:rsidRPr="00CD3877">
              <w:rPr>
                <w:sz w:val="20"/>
                <w:szCs w:val="20"/>
              </w:rPr>
              <w:t xml:space="preserve">Porady a účasť pracovníkov a/alebo ich zástupcov v záležitostiach, </w:t>
            </w:r>
          </w:p>
          <w:p w14:paraId="5F86D08B" w14:textId="77777777" w:rsidR="002B17AB" w:rsidRPr="00CD3877" w:rsidRDefault="002B17AB" w:rsidP="002B17AB">
            <w:pPr>
              <w:pStyle w:val="CM1"/>
              <w:rPr>
                <w:sz w:val="20"/>
                <w:szCs w:val="20"/>
              </w:rPr>
            </w:pPr>
            <w:r w:rsidRPr="00CD3877">
              <w:rPr>
                <w:sz w:val="20"/>
                <w:szCs w:val="20"/>
              </w:rPr>
              <w:t xml:space="preserve">na ktoré sa vzťahuje táto smernica vrátane jej príloh sa uskutočňujú </w:t>
            </w:r>
          </w:p>
          <w:p w14:paraId="51FB4215" w14:textId="77777777" w:rsidR="002D7470" w:rsidRPr="00CD3877" w:rsidRDefault="002B17AB" w:rsidP="002B17AB">
            <w:pPr>
              <w:pStyle w:val="CM1"/>
              <w:rPr>
                <w:sz w:val="20"/>
                <w:szCs w:val="20"/>
              </w:rPr>
            </w:pPr>
            <w:r w:rsidRPr="00CD3877">
              <w:rPr>
                <w:sz w:val="20"/>
                <w:szCs w:val="20"/>
              </w:rPr>
              <w:t>v súlade s článkom 11 smernice 89/391/EHS.</w:t>
            </w:r>
          </w:p>
        </w:tc>
        <w:tc>
          <w:tcPr>
            <w:tcW w:w="642" w:type="dxa"/>
          </w:tcPr>
          <w:p w14:paraId="2F22F473" w14:textId="77777777" w:rsidR="002D7470" w:rsidRPr="00CD3877" w:rsidRDefault="002D7470">
            <w:pPr>
              <w:jc w:val="center"/>
              <w:rPr>
                <w:sz w:val="20"/>
                <w:szCs w:val="20"/>
              </w:rPr>
            </w:pPr>
            <w:r w:rsidRPr="00CD3877">
              <w:rPr>
                <w:sz w:val="20"/>
                <w:szCs w:val="20"/>
              </w:rPr>
              <w:t>N</w:t>
            </w:r>
          </w:p>
        </w:tc>
        <w:tc>
          <w:tcPr>
            <w:tcW w:w="993" w:type="dxa"/>
          </w:tcPr>
          <w:p w14:paraId="6B08AAEE" w14:textId="77777777" w:rsidR="002D7470" w:rsidRPr="00CD3877" w:rsidRDefault="006C1DF1">
            <w:pPr>
              <w:jc w:val="center"/>
              <w:rPr>
                <w:sz w:val="20"/>
                <w:szCs w:val="20"/>
              </w:rPr>
            </w:pPr>
            <w:r w:rsidRPr="00CD3877">
              <w:rPr>
                <w:sz w:val="20"/>
                <w:szCs w:val="20"/>
              </w:rPr>
              <w:t>Návrh nariadenia vlády</w:t>
            </w:r>
          </w:p>
        </w:tc>
        <w:tc>
          <w:tcPr>
            <w:tcW w:w="898" w:type="dxa"/>
          </w:tcPr>
          <w:p w14:paraId="46924D6B" w14:textId="77777777" w:rsidR="002D7470" w:rsidRPr="00CD3877" w:rsidRDefault="002D7470">
            <w:pPr>
              <w:jc w:val="center"/>
              <w:rPr>
                <w:rStyle w:val="WW-Znakyprepoznmkupodiarou"/>
                <w:sz w:val="20"/>
                <w:szCs w:val="20"/>
                <w:vertAlign w:val="baseline"/>
              </w:rPr>
            </w:pPr>
            <w:r w:rsidRPr="00CD3877">
              <w:rPr>
                <w:rStyle w:val="WW-Znakyprepoznmkupodiarou"/>
                <w:sz w:val="20"/>
                <w:szCs w:val="20"/>
                <w:vertAlign w:val="baseline"/>
              </w:rPr>
              <w:t>§ 12</w:t>
            </w:r>
          </w:p>
          <w:p w14:paraId="75B0DD81" w14:textId="77777777" w:rsidR="002D7470" w:rsidRPr="00CD3877" w:rsidRDefault="002D7470">
            <w:pPr>
              <w:jc w:val="center"/>
              <w:rPr>
                <w:rStyle w:val="WW-Znakyprepoznmkupodiarou"/>
                <w:sz w:val="20"/>
                <w:szCs w:val="20"/>
                <w:vertAlign w:val="baseline"/>
              </w:rPr>
            </w:pPr>
            <w:r w:rsidRPr="00CD3877">
              <w:rPr>
                <w:rStyle w:val="WW-Znakyprepoznmkupodiarou"/>
                <w:sz w:val="20"/>
                <w:szCs w:val="20"/>
                <w:vertAlign w:val="baseline"/>
              </w:rPr>
              <w:t xml:space="preserve">O: </w:t>
            </w:r>
            <w:r w:rsidR="00F17C81" w:rsidRPr="00CD3877">
              <w:rPr>
                <w:rStyle w:val="WW-Znakyprepoznmkupodiarou"/>
                <w:sz w:val="20"/>
                <w:szCs w:val="20"/>
                <w:vertAlign w:val="baseline"/>
              </w:rPr>
              <w:t>7</w:t>
            </w:r>
          </w:p>
        </w:tc>
        <w:tc>
          <w:tcPr>
            <w:tcW w:w="3600" w:type="dxa"/>
          </w:tcPr>
          <w:p w14:paraId="1D2EA3B0" w14:textId="77777777" w:rsidR="002D7470" w:rsidRPr="00CD3877" w:rsidRDefault="00F17C81" w:rsidP="00F77F9E">
            <w:pPr>
              <w:jc w:val="both"/>
              <w:rPr>
                <w:b/>
                <w:bCs/>
                <w:sz w:val="20"/>
                <w:szCs w:val="20"/>
              </w:rPr>
            </w:pPr>
            <w:r w:rsidRPr="00CD3877">
              <w:rPr>
                <w:sz w:val="20"/>
                <w:szCs w:val="20"/>
              </w:rPr>
              <w:t>Konzultácie a účasť zamestnancov a zástupcov zamestnancov pre bezpečnosť a ochranu zdravia pri práci pri riešení problematiky bezpečnosti a ochrany zdravia pri práci s rizikom expozície karcinogénnym faktorom, mutagénnym faktorom alebo reprodukčne toxickým faktorom sa vykonávajú podľa osobitného predpisu.</w:t>
            </w:r>
            <w:r w:rsidRPr="00CD3877">
              <w:rPr>
                <w:sz w:val="20"/>
                <w:szCs w:val="20"/>
                <w:vertAlign w:val="superscript"/>
              </w:rPr>
              <w:t>2</w:t>
            </w:r>
            <w:r w:rsidR="00F77F9E" w:rsidRPr="00CD3877">
              <w:rPr>
                <w:sz w:val="20"/>
                <w:szCs w:val="20"/>
                <w:vertAlign w:val="superscript"/>
              </w:rPr>
              <w:t>7</w:t>
            </w:r>
            <w:r w:rsidRPr="00CD3877">
              <w:rPr>
                <w:sz w:val="20"/>
                <w:szCs w:val="20"/>
              </w:rPr>
              <w:t>)</w:t>
            </w:r>
            <w:r w:rsidRPr="00CD3877">
              <w:rPr>
                <w:b/>
                <w:bCs/>
                <w:sz w:val="20"/>
                <w:szCs w:val="20"/>
              </w:rPr>
              <w:t xml:space="preserve"> </w:t>
            </w:r>
          </w:p>
        </w:tc>
        <w:tc>
          <w:tcPr>
            <w:tcW w:w="720" w:type="dxa"/>
          </w:tcPr>
          <w:p w14:paraId="214A5A4D" w14:textId="77777777" w:rsidR="002D7470" w:rsidRPr="00CD3877" w:rsidRDefault="00D75F4D">
            <w:pPr>
              <w:jc w:val="center"/>
              <w:rPr>
                <w:sz w:val="20"/>
                <w:szCs w:val="20"/>
              </w:rPr>
            </w:pPr>
            <w:r w:rsidRPr="00CD3877">
              <w:rPr>
                <w:sz w:val="20"/>
                <w:szCs w:val="20"/>
              </w:rPr>
              <w:t>Ú</w:t>
            </w:r>
          </w:p>
        </w:tc>
        <w:tc>
          <w:tcPr>
            <w:tcW w:w="978" w:type="dxa"/>
          </w:tcPr>
          <w:p w14:paraId="3C76FAC3" w14:textId="77777777" w:rsidR="002D7470" w:rsidRPr="00CD3877" w:rsidRDefault="002D7470">
            <w:pPr>
              <w:jc w:val="center"/>
              <w:rPr>
                <w:sz w:val="20"/>
                <w:szCs w:val="20"/>
              </w:rPr>
            </w:pPr>
          </w:p>
        </w:tc>
        <w:tc>
          <w:tcPr>
            <w:tcW w:w="797" w:type="dxa"/>
          </w:tcPr>
          <w:p w14:paraId="3B7EECEC" w14:textId="77777777" w:rsidR="002D7470" w:rsidRPr="00CD3877" w:rsidRDefault="00A331EE" w:rsidP="00A331EE">
            <w:pPr>
              <w:pStyle w:val="Nadpis1"/>
              <w:widowControl w:val="0"/>
              <w:suppressAutoHyphens/>
              <w:rPr>
                <w:b w:val="0"/>
                <w:bCs w:val="0"/>
                <w:sz w:val="20"/>
                <w:szCs w:val="20"/>
              </w:rPr>
            </w:pPr>
            <w:r w:rsidRPr="00CD3877">
              <w:rPr>
                <w:b w:val="0"/>
                <w:bCs w:val="0"/>
                <w:sz w:val="20"/>
                <w:szCs w:val="20"/>
              </w:rPr>
              <w:t>GP - N</w:t>
            </w:r>
          </w:p>
        </w:tc>
        <w:tc>
          <w:tcPr>
            <w:tcW w:w="1559" w:type="dxa"/>
          </w:tcPr>
          <w:p w14:paraId="0F53EAA9" w14:textId="77777777" w:rsidR="002D7470" w:rsidRPr="00CD3877" w:rsidRDefault="002D7470">
            <w:pPr>
              <w:pStyle w:val="Nadpis1"/>
              <w:widowControl w:val="0"/>
              <w:suppressAutoHyphens/>
              <w:jc w:val="both"/>
              <w:rPr>
                <w:b w:val="0"/>
                <w:bCs w:val="0"/>
                <w:sz w:val="20"/>
                <w:szCs w:val="20"/>
              </w:rPr>
            </w:pPr>
          </w:p>
        </w:tc>
      </w:tr>
      <w:tr w:rsidR="008D5CC8" w:rsidRPr="00CD3877" w14:paraId="7DA5BAE0" w14:textId="77777777" w:rsidTr="00E408EC">
        <w:trPr>
          <w:gridAfter w:val="1"/>
          <w:wAfter w:w="7" w:type="dxa"/>
        </w:trPr>
        <w:tc>
          <w:tcPr>
            <w:tcW w:w="634" w:type="dxa"/>
          </w:tcPr>
          <w:p w14:paraId="3084194E" w14:textId="77777777" w:rsidR="002B17AB" w:rsidRPr="00CD3877" w:rsidRDefault="002B17AB" w:rsidP="002B17AB">
            <w:pPr>
              <w:jc w:val="center"/>
              <w:rPr>
                <w:sz w:val="20"/>
                <w:szCs w:val="20"/>
              </w:rPr>
            </w:pPr>
            <w:r w:rsidRPr="00CD3877">
              <w:rPr>
                <w:sz w:val="20"/>
                <w:szCs w:val="20"/>
              </w:rPr>
              <w:t>Č:13a</w:t>
            </w:r>
          </w:p>
        </w:tc>
        <w:tc>
          <w:tcPr>
            <w:tcW w:w="3969" w:type="dxa"/>
            <w:gridSpan w:val="2"/>
          </w:tcPr>
          <w:p w14:paraId="56CB8D57" w14:textId="77777777" w:rsidR="002B17AB" w:rsidRPr="00CD3877" w:rsidRDefault="002B17AB" w:rsidP="002B17AB">
            <w:pPr>
              <w:pStyle w:val="CM1"/>
              <w:rPr>
                <w:b/>
                <w:bCs/>
                <w:sz w:val="20"/>
                <w:szCs w:val="20"/>
              </w:rPr>
            </w:pPr>
            <w:r w:rsidRPr="00CD3877">
              <w:rPr>
                <w:b/>
                <w:bCs/>
                <w:sz w:val="20"/>
                <w:szCs w:val="20"/>
              </w:rPr>
              <w:t>Dohody sociálnych partnerov</w:t>
            </w:r>
          </w:p>
          <w:p w14:paraId="59FA31CC" w14:textId="77777777" w:rsidR="002B17AB" w:rsidRPr="00CD3877" w:rsidRDefault="002B17AB" w:rsidP="002B17AB">
            <w:pPr>
              <w:pStyle w:val="Default"/>
              <w:jc w:val="both"/>
              <w:rPr>
                <w:color w:val="auto"/>
                <w:sz w:val="20"/>
                <w:szCs w:val="20"/>
              </w:rPr>
            </w:pPr>
            <w:r w:rsidRPr="00CD3877">
              <w:rPr>
                <w:color w:val="auto"/>
                <w:sz w:val="20"/>
                <w:szCs w:val="20"/>
              </w:rPr>
              <w:t>Zoznam prípadných dohôd sociálnych partnerov uzavretých v oblasti pôsobnosti tejto smernice sa uvádza na webovom sídle Európskej agentúry pre bezpečnosť a ochranu zdravia pri práci (EU-OSHA). Uvedený zoznam sa pravidelne aktualizuje.</w:t>
            </w:r>
          </w:p>
        </w:tc>
        <w:tc>
          <w:tcPr>
            <w:tcW w:w="642" w:type="dxa"/>
          </w:tcPr>
          <w:p w14:paraId="6E554E3A" w14:textId="77777777" w:rsidR="002B17AB" w:rsidRPr="00CD3877" w:rsidRDefault="00046B94" w:rsidP="002B17AB">
            <w:pPr>
              <w:jc w:val="center"/>
              <w:rPr>
                <w:sz w:val="20"/>
                <w:szCs w:val="20"/>
              </w:rPr>
            </w:pPr>
            <w:r w:rsidRPr="00CD3877">
              <w:rPr>
                <w:sz w:val="20"/>
                <w:szCs w:val="20"/>
              </w:rPr>
              <w:t>n. a.</w:t>
            </w:r>
          </w:p>
        </w:tc>
        <w:tc>
          <w:tcPr>
            <w:tcW w:w="993" w:type="dxa"/>
          </w:tcPr>
          <w:p w14:paraId="59A6EF38" w14:textId="77777777" w:rsidR="002B17AB" w:rsidRPr="00CD3877" w:rsidRDefault="002B17AB" w:rsidP="002B17AB">
            <w:pPr>
              <w:jc w:val="center"/>
              <w:rPr>
                <w:sz w:val="20"/>
                <w:szCs w:val="20"/>
              </w:rPr>
            </w:pPr>
          </w:p>
        </w:tc>
        <w:tc>
          <w:tcPr>
            <w:tcW w:w="898" w:type="dxa"/>
          </w:tcPr>
          <w:p w14:paraId="743423C3" w14:textId="77777777" w:rsidR="002B17AB" w:rsidRPr="00CD3877" w:rsidRDefault="002B17AB" w:rsidP="002B17AB">
            <w:pPr>
              <w:jc w:val="center"/>
              <w:rPr>
                <w:rStyle w:val="WW-Znakyprepoznmkupodiarou"/>
                <w:sz w:val="20"/>
                <w:szCs w:val="20"/>
                <w:vertAlign w:val="baseline"/>
              </w:rPr>
            </w:pPr>
          </w:p>
        </w:tc>
        <w:tc>
          <w:tcPr>
            <w:tcW w:w="3600" w:type="dxa"/>
          </w:tcPr>
          <w:p w14:paraId="0F4CE9AD" w14:textId="77777777" w:rsidR="002B17AB" w:rsidRPr="00CD3877" w:rsidRDefault="002B17AB" w:rsidP="002B17AB">
            <w:pPr>
              <w:jc w:val="both"/>
              <w:rPr>
                <w:sz w:val="20"/>
                <w:szCs w:val="20"/>
              </w:rPr>
            </w:pPr>
          </w:p>
        </w:tc>
        <w:tc>
          <w:tcPr>
            <w:tcW w:w="720" w:type="dxa"/>
          </w:tcPr>
          <w:p w14:paraId="14AD52D0" w14:textId="77777777" w:rsidR="002B17AB" w:rsidRPr="00CD3877" w:rsidRDefault="00D96447" w:rsidP="002B17AB">
            <w:pPr>
              <w:jc w:val="center"/>
              <w:rPr>
                <w:sz w:val="20"/>
                <w:szCs w:val="20"/>
              </w:rPr>
            </w:pPr>
            <w:r w:rsidRPr="00CD3877">
              <w:rPr>
                <w:sz w:val="20"/>
                <w:szCs w:val="20"/>
              </w:rPr>
              <w:t>n.a.</w:t>
            </w:r>
          </w:p>
        </w:tc>
        <w:tc>
          <w:tcPr>
            <w:tcW w:w="978" w:type="dxa"/>
          </w:tcPr>
          <w:p w14:paraId="584EBB8B" w14:textId="77777777" w:rsidR="002B17AB" w:rsidRPr="00CD3877" w:rsidRDefault="002B17AB" w:rsidP="002B17AB">
            <w:pPr>
              <w:jc w:val="center"/>
              <w:rPr>
                <w:sz w:val="20"/>
                <w:szCs w:val="20"/>
              </w:rPr>
            </w:pPr>
          </w:p>
        </w:tc>
        <w:tc>
          <w:tcPr>
            <w:tcW w:w="797" w:type="dxa"/>
          </w:tcPr>
          <w:p w14:paraId="5F7DB65C" w14:textId="77777777" w:rsidR="002B17AB" w:rsidRPr="00CD3877" w:rsidRDefault="002B17AB" w:rsidP="002B17AB">
            <w:pPr>
              <w:pStyle w:val="Nadpis1"/>
              <w:widowControl w:val="0"/>
              <w:suppressAutoHyphens/>
              <w:jc w:val="left"/>
              <w:rPr>
                <w:b w:val="0"/>
                <w:bCs w:val="0"/>
                <w:sz w:val="20"/>
                <w:szCs w:val="20"/>
              </w:rPr>
            </w:pPr>
          </w:p>
        </w:tc>
        <w:tc>
          <w:tcPr>
            <w:tcW w:w="1559" w:type="dxa"/>
          </w:tcPr>
          <w:p w14:paraId="74C9D2B7" w14:textId="77777777" w:rsidR="002B17AB" w:rsidRPr="00CD3877" w:rsidRDefault="002B17AB" w:rsidP="002B17AB">
            <w:pPr>
              <w:pStyle w:val="Nadpis1"/>
              <w:widowControl w:val="0"/>
              <w:suppressAutoHyphens/>
              <w:jc w:val="both"/>
              <w:rPr>
                <w:b w:val="0"/>
                <w:bCs w:val="0"/>
                <w:sz w:val="20"/>
                <w:szCs w:val="20"/>
              </w:rPr>
            </w:pPr>
          </w:p>
        </w:tc>
      </w:tr>
      <w:tr w:rsidR="008D5CC8" w:rsidRPr="00CD3877" w14:paraId="19949247" w14:textId="77777777" w:rsidTr="00E408EC">
        <w:trPr>
          <w:gridAfter w:val="1"/>
          <w:wAfter w:w="7" w:type="dxa"/>
        </w:trPr>
        <w:tc>
          <w:tcPr>
            <w:tcW w:w="634" w:type="dxa"/>
          </w:tcPr>
          <w:p w14:paraId="59FF2214" w14:textId="77777777" w:rsidR="002B17AB" w:rsidRPr="00CD3877" w:rsidRDefault="002B17AB" w:rsidP="002B17AB">
            <w:pPr>
              <w:jc w:val="center"/>
              <w:rPr>
                <w:sz w:val="20"/>
                <w:szCs w:val="20"/>
              </w:rPr>
            </w:pPr>
          </w:p>
        </w:tc>
        <w:tc>
          <w:tcPr>
            <w:tcW w:w="3969" w:type="dxa"/>
            <w:gridSpan w:val="2"/>
          </w:tcPr>
          <w:p w14:paraId="2BCB391A" w14:textId="77777777" w:rsidR="002B17AB" w:rsidRPr="00CD3877" w:rsidRDefault="002B17AB" w:rsidP="002B17AB">
            <w:pPr>
              <w:jc w:val="both"/>
              <w:rPr>
                <w:b/>
                <w:bCs/>
                <w:sz w:val="20"/>
                <w:szCs w:val="20"/>
              </w:rPr>
            </w:pPr>
            <w:r w:rsidRPr="00CD3877">
              <w:rPr>
                <w:b/>
                <w:bCs/>
                <w:sz w:val="20"/>
                <w:szCs w:val="20"/>
              </w:rPr>
              <w:t>Kapitola III</w:t>
            </w:r>
          </w:p>
          <w:p w14:paraId="2E5A5A23" w14:textId="77777777" w:rsidR="002B17AB" w:rsidRPr="00CD3877" w:rsidRDefault="002B17AB" w:rsidP="002B17AB">
            <w:pPr>
              <w:jc w:val="both"/>
              <w:rPr>
                <w:b/>
                <w:bCs/>
                <w:sz w:val="20"/>
                <w:szCs w:val="20"/>
              </w:rPr>
            </w:pPr>
            <w:r w:rsidRPr="00CD3877">
              <w:rPr>
                <w:b/>
                <w:bCs/>
                <w:sz w:val="20"/>
                <w:szCs w:val="20"/>
              </w:rPr>
              <w:t>RÔZNE USTANOVENIA</w:t>
            </w:r>
          </w:p>
        </w:tc>
        <w:tc>
          <w:tcPr>
            <w:tcW w:w="642" w:type="dxa"/>
          </w:tcPr>
          <w:p w14:paraId="5B40B353" w14:textId="77777777" w:rsidR="002B17AB" w:rsidRPr="00CD3877" w:rsidRDefault="002B17AB" w:rsidP="002B17AB">
            <w:pPr>
              <w:jc w:val="center"/>
              <w:rPr>
                <w:sz w:val="20"/>
                <w:szCs w:val="20"/>
              </w:rPr>
            </w:pPr>
          </w:p>
        </w:tc>
        <w:tc>
          <w:tcPr>
            <w:tcW w:w="993" w:type="dxa"/>
          </w:tcPr>
          <w:p w14:paraId="5C2C6359" w14:textId="77777777" w:rsidR="002B17AB" w:rsidRPr="00CD3877" w:rsidRDefault="002B17AB" w:rsidP="002B17AB">
            <w:pPr>
              <w:jc w:val="center"/>
              <w:rPr>
                <w:sz w:val="20"/>
                <w:szCs w:val="20"/>
              </w:rPr>
            </w:pPr>
          </w:p>
        </w:tc>
        <w:tc>
          <w:tcPr>
            <w:tcW w:w="898" w:type="dxa"/>
          </w:tcPr>
          <w:p w14:paraId="2DEC3243" w14:textId="77777777" w:rsidR="002B17AB" w:rsidRPr="00CD3877" w:rsidRDefault="002B17AB" w:rsidP="002B17AB">
            <w:pPr>
              <w:jc w:val="center"/>
              <w:rPr>
                <w:rStyle w:val="WW8Num23z0"/>
                <w:rFonts w:ascii="Times New Roman" w:hAnsi="Times New Roman"/>
                <w:sz w:val="20"/>
                <w:szCs w:val="20"/>
              </w:rPr>
            </w:pPr>
          </w:p>
        </w:tc>
        <w:tc>
          <w:tcPr>
            <w:tcW w:w="3600" w:type="dxa"/>
          </w:tcPr>
          <w:p w14:paraId="59510184" w14:textId="77777777" w:rsidR="002B17AB" w:rsidRPr="00CD3877" w:rsidRDefault="002B17AB" w:rsidP="002B17AB">
            <w:pPr>
              <w:rPr>
                <w:b/>
                <w:bCs/>
                <w:sz w:val="20"/>
                <w:szCs w:val="20"/>
              </w:rPr>
            </w:pPr>
          </w:p>
        </w:tc>
        <w:tc>
          <w:tcPr>
            <w:tcW w:w="720" w:type="dxa"/>
          </w:tcPr>
          <w:p w14:paraId="13B4023E" w14:textId="77777777" w:rsidR="002B17AB" w:rsidRPr="00CD3877" w:rsidRDefault="002B17AB" w:rsidP="002B17AB">
            <w:pPr>
              <w:jc w:val="center"/>
              <w:rPr>
                <w:sz w:val="20"/>
                <w:szCs w:val="20"/>
              </w:rPr>
            </w:pPr>
          </w:p>
        </w:tc>
        <w:tc>
          <w:tcPr>
            <w:tcW w:w="978" w:type="dxa"/>
          </w:tcPr>
          <w:p w14:paraId="7BC6BD77" w14:textId="77777777" w:rsidR="002B17AB" w:rsidRPr="00CD3877" w:rsidRDefault="002B17AB" w:rsidP="002B17AB">
            <w:pPr>
              <w:jc w:val="center"/>
              <w:rPr>
                <w:sz w:val="20"/>
                <w:szCs w:val="20"/>
              </w:rPr>
            </w:pPr>
          </w:p>
        </w:tc>
        <w:tc>
          <w:tcPr>
            <w:tcW w:w="797" w:type="dxa"/>
          </w:tcPr>
          <w:p w14:paraId="125F803C" w14:textId="77777777" w:rsidR="002B17AB" w:rsidRPr="00CD3877" w:rsidRDefault="002B17AB" w:rsidP="002B17AB">
            <w:pPr>
              <w:pStyle w:val="Nadpis1"/>
              <w:widowControl w:val="0"/>
              <w:suppressAutoHyphens/>
              <w:jc w:val="left"/>
              <w:rPr>
                <w:b w:val="0"/>
                <w:bCs w:val="0"/>
                <w:sz w:val="20"/>
                <w:szCs w:val="20"/>
              </w:rPr>
            </w:pPr>
          </w:p>
        </w:tc>
        <w:tc>
          <w:tcPr>
            <w:tcW w:w="1559" w:type="dxa"/>
          </w:tcPr>
          <w:p w14:paraId="74C736F7" w14:textId="77777777" w:rsidR="002B17AB" w:rsidRPr="00CD3877" w:rsidRDefault="002B17AB" w:rsidP="002B17AB">
            <w:pPr>
              <w:pStyle w:val="Nadpis1"/>
              <w:widowControl w:val="0"/>
              <w:suppressAutoHyphens/>
              <w:jc w:val="both"/>
              <w:rPr>
                <w:b w:val="0"/>
                <w:bCs w:val="0"/>
                <w:sz w:val="20"/>
                <w:szCs w:val="20"/>
              </w:rPr>
            </w:pPr>
          </w:p>
        </w:tc>
      </w:tr>
      <w:tr w:rsidR="008D5CC8" w:rsidRPr="00CD3877" w14:paraId="7049C223" w14:textId="77777777" w:rsidTr="00E408EC">
        <w:trPr>
          <w:gridAfter w:val="1"/>
          <w:wAfter w:w="7" w:type="dxa"/>
        </w:trPr>
        <w:tc>
          <w:tcPr>
            <w:tcW w:w="634" w:type="dxa"/>
          </w:tcPr>
          <w:p w14:paraId="73BC5AAC" w14:textId="77777777" w:rsidR="002B17AB" w:rsidRPr="00CD3877" w:rsidRDefault="002B17AB" w:rsidP="002B17AB">
            <w:pPr>
              <w:jc w:val="center"/>
              <w:rPr>
                <w:sz w:val="20"/>
                <w:szCs w:val="20"/>
              </w:rPr>
            </w:pPr>
            <w:r w:rsidRPr="00CD3877">
              <w:rPr>
                <w:sz w:val="20"/>
                <w:szCs w:val="20"/>
              </w:rPr>
              <w:t>Č:14</w:t>
            </w:r>
          </w:p>
        </w:tc>
        <w:tc>
          <w:tcPr>
            <w:tcW w:w="3969" w:type="dxa"/>
            <w:gridSpan w:val="2"/>
          </w:tcPr>
          <w:p w14:paraId="1BEF711F" w14:textId="77777777" w:rsidR="002B17AB" w:rsidRPr="00CD3877" w:rsidRDefault="002B17AB" w:rsidP="002B17AB">
            <w:pPr>
              <w:pStyle w:val="Nadpis3"/>
              <w:numPr>
                <w:ilvl w:val="0"/>
                <w:numId w:val="0"/>
              </w:numPr>
              <w:jc w:val="both"/>
            </w:pPr>
            <w:r w:rsidRPr="00CD3877">
              <w:t>Zdravotný dohľad</w:t>
            </w:r>
          </w:p>
        </w:tc>
        <w:tc>
          <w:tcPr>
            <w:tcW w:w="642" w:type="dxa"/>
          </w:tcPr>
          <w:p w14:paraId="4BD376D2" w14:textId="77777777" w:rsidR="002B17AB" w:rsidRPr="00CD3877" w:rsidRDefault="002B17AB" w:rsidP="002B17AB">
            <w:pPr>
              <w:jc w:val="center"/>
              <w:rPr>
                <w:sz w:val="20"/>
                <w:szCs w:val="20"/>
              </w:rPr>
            </w:pPr>
          </w:p>
        </w:tc>
        <w:tc>
          <w:tcPr>
            <w:tcW w:w="993" w:type="dxa"/>
          </w:tcPr>
          <w:p w14:paraId="0A8237D9" w14:textId="77777777" w:rsidR="002B17AB" w:rsidRPr="00CD3877" w:rsidRDefault="002B17AB" w:rsidP="002B17AB">
            <w:pPr>
              <w:jc w:val="center"/>
              <w:rPr>
                <w:sz w:val="20"/>
                <w:szCs w:val="20"/>
              </w:rPr>
            </w:pPr>
          </w:p>
        </w:tc>
        <w:tc>
          <w:tcPr>
            <w:tcW w:w="898" w:type="dxa"/>
          </w:tcPr>
          <w:p w14:paraId="40A54657" w14:textId="77777777" w:rsidR="002B17AB" w:rsidRPr="00CD3877" w:rsidRDefault="002B17AB" w:rsidP="002B17AB">
            <w:pPr>
              <w:jc w:val="center"/>
              <w:rPr>
                <w:rStyle w:val="WW-Znakyprepoznmkupodiarou"/>
                <w:sz w:val="20"/>
                <w:szCs w:val="20"/>
                <w:vertAlign w:val="baseline"/>
              </w:rPr>
            </w:pPr>
            <w:r w:rsidRPr="00CD3877">
              <w:rPr>
                <w:rStyle w:val="WW-Znakyprepoznmkupodiarou"/>
                <w:sz w:val="20"/>
                <w:szCs w:val="20"/>
                <w:vertAlign w:val="baseline"/>
              </w:rPr>
              <w:t>§ 13</w:t>
            </w:r>
          </w:p>
        </w:tc>
        <w:tc>
          <w:tcPr>
            <w:tcW w:w="3600" w:type="dxa"/>
          </w:tcPr>
          <w:p w14:paraId="1F884E86" w14:textId="77777777" w:rsidR="002B17AB" w:rsidRPr="00CD3877" w:rsidRDefault="002B17AB" w:rsidP="002B17AB">
            <w:pPr>
              <w:rPr>
                <w:b/>
                <w:bCs/>
                <w:sz w:val="20"/>
                <w:szCs w:val="20"/>
              </w:rPr>
            </w:pPr>
            <w:r w:rsidRPr="00CD3877">
              <w:rPr>
                <w:b/>
                <w:bCs/>
                <w:sz w:val="20"/>
                <w:szCs w:val="20"/>
              </w:rPr>
              <w:t xml:space="preserve">Zdravotný dohľad </w:t>
            </w:r>
          </w:p>
        </w:tc>
        <w:tc>
          <w:tcPr>
            <w:tcW w:w="720" w:type="dxa"/>
          </w:tcPr>
          <w:p w14:paraId="4B393921" w14:textId="77777777" w:rsidR="002B17AB" w:rsidRPr="00CD3877" w:rsidRDefault="002B17AB" w:rsidP="002B17AB">
            <w:pPr>
              <w:jc w:val="center"/>
              <w:rPr>
                <w:sz w:val="20"/>
                <w:szCs w:val="20"/>
              </w:rPr>
            </w:pPr>
          </w:p>
        </w:tc>
        <w:tc>
          <w:tcPr>
            <w:tcW w:w="978" w:type="dxa"/>
          </w:tcPr>
          <w:p w14:paraId="6D5187A5" w14:textId="77777777" w:rsidR="002B17AB" w:rsidRPr="00CD3877" w:rsidRDefault="002B17AB" w:rsidP="002B17AB">
            <w:pPr>
              <w:jc w:val="center"/>
              <w:rPr>
                <w:sz w:val="20"/>
                <w:szCs w:val="20"/>
              </w:rPr>
            </w:pPr>
          </w:p>
        </w:tc>
        <w:tc>
          <w:tcPr>
            <w:tcW w:w="797" w:type="dxa"/>
          </w:tcPr>
          <w:p w14:paraId="6BCDAAEB" w14:textId="77777777" w:rsidR="002B17AB" w:rsidRPr="00CD3877" w:rsidRDefault="002B17AB" w:rsidP="002B17AB">
            <w:pPr>
              <w:pStyle w:val="Nadpis1"/>
              <w:widowControl w:val="0"/>
              <w:suppressAutoHyphens/>
              <w:jc w:val="left"/>
              <w:rPr>
                <w:b w:val="0"/>
                <w:bCs w:val="0"/>
                <w:sz w:val="20"/>
                <w:szCs w:val="20"/>
              </w:rPr>
            </w:pPr>
          </w:p>
        </w:tc>
        <w:tc>
          <w:tcPr>
            <w:tcW w:w="1559" w:type="dxa"/>
          </w:tcPr>
          <w:p w14:paraId="4C22DB74" w14:textId="77777777" w:rsidR="002B17AB" w:rsidRPr="00CD3877" w:rsidRDefault="002B17AB" w:rsidP="002B17AB">
            <w:pPr>
              <w:pStyle w:val="Nadpis1"/>
              <w:widowControl w:val="0"/>
              <w:suppressAutoHyphens/>
              <w:jc w:val="both"/>
              <w:rPr>
                <w:b w:val="0"/>
                <w:bCs w:val="0"/>
                <w:sz w:val="20"/>
                <w:szCs w:val="20"/>
              </w:rPr>
            </w:pPr>
          </w:p>
        </w:tc>
      </w:tr>
      <w:tr w:rsidR="008D5CC8" w:rsidRPr="00CD3877" w14:paraId="2950E5D0" w14:textId="77777777" w:rsidTr="00E408EC">
        <w:trPr>
          <w:gridAfter w:val="1"/>
          <w:wAfter w:w="7" w:type="dxa"/>
        </w:trPr>
        <w:tc>
          <w:tcPr>
            <w:tcW w:w="634" w:type="dxa"/>
          </w:tcPr>
          <w:p w14:paraId="58A9A01D" w14:textId="77777777" w:rsidR="002B17AB" w:rsidRPr="00CD3877" w:rsidRDefault="002B17AB" w:rsidP="002B17AB">
            <w:pPr>
              <w:jc w:val="center"/>
              <w:rPr>
                <w:sz w:val="20"/>
                <w:szCs w:val="20"/>
              </w:rPr>
            </w:pPr>
            <w:r w:rsidRPr="00CD3877">
              <w:rPr>
                <w:sz w:val="20"/>
                <w:szCs w:val="20"/>
              </w:rPr>
              <w:t>Č:14</w:t>
            </w:r>
          </w:p>
          <w:p w14:paraId="7E706BD9" w14:textId="77777777" w:rsidR="002B17AB" w:rsidRPr="00CD3877" w:rsidRDefault="002B17AB" w:rsidP="002B17AB">
            <w:pPr>
              <w:jc w:val="center"/>
              <w:rPr>
                <w:sz w:val="20"/>
                <w:szCs w:val="20"/>
              </w:rPr>
            </w:pPr>
            <w:r w:rsidRPr="00CD3877">
              <w:rPr>
                <w:sz w:val="20"/>
                <w:szCs w:val="20"/>
              </w:rPr>
              <w:t>O:1</w:t>
            </w:r>
          </w:p>
        </w:tc>
        <w:tc>
          <w:tcPr>
            <w:tcW w:w="3969" w:type="dxa"/>
            <w:gridSpan w:val="2"/>
          </w:tcPr>
          <w:p w14:paraId="39E65294" w14:textId="77777777" w:rsidR="009F57BD" w:rsidRPr="00CD3877" w:rsidRDefault="002B17AB" w:rsidP="002B17AB">
            <w:pPr>
              <w:jc w:val="both"/>
              <w:rPr>
                <w:sz w:val="20"/>
                <w:szCs w:val="20"/>
              </w:rPr>
            </w:pPr>
            <w:r w:rsidRPr="00CD3877">
              <w:rPr>
                <w:sz w:val="20"/>
                <w:szCs w:val="20"/>
              </w:rPr>
              <w:t xml:space="preserve">Členské štáty v súlade s vnútroštátnym právom alebo praxou stanovia opatrenia na vykonávanie príslušného zdravotného dohľadu pracovníkov, u ktorých z výsledkov posudzovania uvedeného v článku 3 ods. 2 vyplýva ohrozenie ich bezpečnosti alebo zdravia. </w:t>
            </w:r>
          </w:p>
          <w:p w14:paraId="53FABD39" w14:textId="77777777" w:rsidR="009F57BD" w:rsidRPr="00CD3877" w:rsidRDefault="009F57BD" w:rsidP="002B17AB">
            <w:pPr>
              <w:jc w:val="both"/>
              <w:rPr>
                <w:sz w:val="20"/>
                <w:szCs w:val="20"/>
              </w:rPr>
            </w:pPr>
          </w:p>
          <w:p w14:paraId="553A1C28" w14:textId="77777777" w:rsidR="009F57BD" w:rsidRPr="00CD3877" w:rsidRDefault="009F57BD" w:rsidP="002B17AB">
            <w:pPr>
              <w:jc w:val="both"/>
              <w:rPr>
                <w:sz w:val="20"/>
                <w:szCs w:val="20"/>
              </w:rPr>
            </w:pPr>
          </w:p>
          <w:p w14:paraId="31570C50" w14:textId="77777777" w:rsidR="009F57BD" w:rsidRPr="00CD3877" w:rsidRDefault="009F57BD" w:rsidP="002B17AB">
            <w:pPr>
              <w:jc w:val="both"/>
              <w:rPr>
                <w:sz w:val="20"/>
                <w:szCs w:val="20"/>
              </w:rPr>
            </w:pPr>
          </w:p>
          <w:p w14:paraId="73803479" w14:textId="77777777" w:rsidR="009F57BD" w:rsidRPr="00CD3877" w:rsidRDefault="009F57BD" w:rsidP="002B17AB">
            <w:pPr>
              <w:jc w:val="both"/>
              <w:rPr>
                <w:sz w:val="20"/>
                <w:szCs w:val="20"/>
              </w:rPr>
            </w:pPr>
          </w:p>
          <w:p w14:paraId="1869F6E0" w14:textId="77777777" w:rsidR="009F57BD" w:rsidRPr="00CD3877" w:rsidRDefault="009F57BD" w:rsidP="002B17AB">
            <w:pPr>
              <w:jc w:val="both"/>
              <w:rPr>
                <w:sz w:val="20"/>
                <w:szCs w:val="20"/>
              </w:rPr>
            </w:pPr>
          </w:p>
          <w:p w14:paraId="3430BF06" w14:textId="77777777" w:rsidR="00D96447" w:rsidRPr="00CD3877" w:rsidRDefault="00D96447" w:rsidP="002B17AB">
            <w:pPr>
              <w:jc w:val="both"/>
              <w:rPr>
                <w:sz w:val="20"/>
                <w:szCs w:val="20"/>
              </w:rPr>
            </w:pPr>
          </w:p>
          <w:p w14:paraId="4D1D263D" w14:textId="77777777" w:rsidR="002B17AB" w:rsidRPr="00CD3877" w:rsidRDefault="002B17AB" w:rsidP="002B17AB">
            <w:pPr>
              <w:jc w:val="both"/>
              <w:rPr>
                <w:sz w:val="20"/>
                <w:szCs w:val="20"/>
              </w:rPr>
            </w:pPr>
            <w:r w:rsidRPr="00CD3877">
              <w:rPr>
                <w:sz w:val="20"/>
                <w:szCs w:val="20"/>
              </w:rPr>
              <w:t xml:space="preserve">Lekár alebo orgán zdravotného dozoru môže </w:t>
            </w:r>
            <w:r w:rsidRPr="00CD3877">
              <w:rPr>
                <w:sz w:val="20"/>
                <w:szCs w:val="20"/>
              </w:rPr>
              <w:lastRenderedPageBreak/>
              <w:t>indikovať, že zdravotný dohľad musí pokračovať aj po ukončení expozície, a to dovtedy, dokiaľ sa to považuje za potrebné na ochranu zdravia dotknutého pracovníka.</w:t>
            </w:r>
          </w:p>
        </w:tc>
        <w:tc>
          <w:tcPr>
            <w:tcW w:w="642" w:type="dxa"/>
          </w:tcPr>
          <w:p w14:paraId="7250E2ED" w14:textId="77777777" w:rsidR="002B17AB" w:rsidRPr="00CD3877" w:rsidRDefault="002B17AB" w:rsidP="002B17AB">
            <w:pPr>
              <w:jc w:val="center"/>
              <w:rPr>
                <w:sz w:val="20"/>
                <w:szCs w:val="20"/>
              </w:rPr>
            </w:pPr>
            <w:r w:rsidRPr="00CD3877">
              <w:rPr>
                <w:sz w:val="20"/>
                <w:szCs w:val="20"/>
              </w:rPr>
              <w:lastRenderedPageBreak/>
              <w:t>N</w:t>
            </w:r>
          </w:p>
        </w:tc>
        <w:tc>
          <w:tcPr>
            <w:tcW w:w="993" w:type="dxa"/>
          </w:tcPr>
          <w:p w14:paraId="241E861A" w14:textId="77777777" w:rsidR="002B17AB" w:rsidRPr="00CD3877" w:rsidRDefault="006C1DF1" w:rsidP="002B17AB">
            <w:pPr>
              <w:jc w:val="center"/>
              <w:rPr>
                <w:sz w:val="20"/>
                <w:szCs w:val="20"/>
              </w:rPr>
            </w:pPr>
            <w:r w:rsidRPr="00CD3877">
              <w:rPr>
                <w:sz w:val="20"/>
                <w:szCs w:val="20"/>
              </w:rPr>
              <w:t>Návrh nariadenia vlády</w:t>
            </w:r>
          </w:p>
        </w:tc>
        <w:tc>
          <w:tcPr>
            <w:tcW w:w="898" w:type="dxa"/>
          </w:tcPr>
          <w:p w14:paraId="420B4B6B" w14:textId="77777777" w:rsidR="002B17AB" w:rsidRPr="00CD3877" w:rsidRDefault="002B17AB" w:rsidP="002B17AB">
            <w:pPr>
              <w:jc w:val="center"/>
              <w:rPr>
                <w:rStyle w:val="WW-Znakyprepoznmkupodiarou"/>
                <w:sz w:val="20"/>
                <w:szCs w:val="20"/>
                <w:vertAlign w:val="baseline"/>
              </w:rPr>
            </w:pPr>
            <w:r w:rsidRPr="00CD3877">
              <w:rPr>
                <w:rStyle w:val="WW-Znakyprepoznmkupodiarou"/>
                <w:sz w:val="20"/>
                <w:szCs w:val="20"/>
                <w:vertAlign w:val="baseline"/>
              </w:rPr>
              <w:t>§ 13</w:t>
            </w:r>
          </w:p>
          <w:p w14:paraId="465915A6" w14:textId="77777777" w:rsidR="002B17AB" w:rsidRPr="00CD3877" w:rsidRDefault="002B17AB" w:rsidP="002B17AB">
            <w:pPr>
              <w:jc w:val="center"/>
              <w:rPr>
                <w:rStyle w:val="WW-Znakyprepoznmkupodiarou"/>
                <w:sz w:val="20"/>
                <w:szCs w:val="20"/>
                <w:vertAlign w:val="baseline"/>
              </w:rPr>
            </w:pPr>
            <w:r w:rsidRPr="00CD3877">
              <w:rPr>
                <w:rStyle w:val="WW-Znakyprepoznmkupodiarou"/>
                <w:sz w:val="20"/>
                <w:szCs w:val="20"/>
                <w:vertAlign w:val="baseline"/>
              </w:rPr>
              <w:t>O: 1</w:t>
            </w:r>
          </w:p>
          <w:p w14:paraId="62A0499C" w14:textId="77777777" w:rsidR="002B17AB" w:rsidRPr="00CD3877" w:rsidRDefault="002B17AB" w:rsidP="002B17AB">
            <w:pPr>
              <w:jc w:val="center"/>
              <w:rPr>
                <w:rStyle w:val="WW-Znakyprepoznmkupodiarou"/>
                <w:sz w:val="20"/>
                <w:szCs w:val="20"/>
                <w:vertAlign w:val="baseline"/>
              </w:rPr>
            </w:pPr>
          </w:p>
          <w:p w14:paraId="3A34CA60" w14:textId="77777777" w:rsidR="009F57BD" w:rsidRPr="00CD3877" w:rsidRDefault="009F57BD" w:rsidP="002B17AB">
            <w:pPr>
              <w:jc w:val="center"/>
              <w:rPr>
                <w:rStyle w:val="WW-Znakyprepoznmkupodiarou"/>
                <w:sz w:val="20"/>
                <w:szCs w:val="20"/>
                <w:vertAlign w:val="baseline"/>
              </w:rPr>
            </w:pPr>
          </w:p>
          <w:p w14:paraId="1644A383" w14:textId="77777777" w:rsidR="009F57BD" w:rsidRPr="00CD3877" w:rsidRDefault="009F57BD" w:rsidP="002B17AB">
            <w:pPr>
              <w:jc w:val="center"/>
              <w:rPr>
                <w:rStyle w:val="WW-Znakyprepoznmkupodiarou"/>
                <w:sz w:val="20"/>
                <w:szCs w:val="20"/>
                <w:vertAlign w:val="baseline"/>
              </w:rPr>
            </w:pPr>
          </w:p>
          <w:p w14:paraId="62419BE0" w14:textId="77777777" w:rsidR="009F57BD" w:rsidRPr="00CD3877" w:rsidRDefault="009F57BD" w:rsidP="002B17AB">
            <w:pPr>
              <w:jc w:val="center"/>
              <w:rPr>
                <w:rStyle w:val="WW-Znakyprepoznmkupodiarou"/>
                <w:sz w:val="20"/>
                <w:szCs w:val="20"/>
                <w:vertAlign w:val="baseline"/>
              </w:rPr>
            </w:pPr>
          </w:p>
          <w:p w14:paraId="0A05BE90" w14:textId="77777777" w:rsidR="009F57BD" w:rsidRPr="00CD3877" w:rsidRDefault="009F57BD" w:rsidP="002B17AB">
            <w:pPr>
              <w:jc w:val="center"/>
              <w:rPr>
                <w:rStyle w:val="WW-Znakyprepoznmkupodiarou"/>
                <w:sz w:val="20"/>
                <w:szCs w:val="20"/>
                <w:vertAlign w:val="baseline"/>
              </w:rPr>
            </w:pPr>
          </w:p>
          <w:p w14:paraId="196C5A27" w14:textId="77777777" w:rsidR="009F57BD" w:rsidRPr="00CD3877" w:rsidRDefault="009F57BD" w:rsidP="002B17AB">
            <w:pPr>
              <w:jc w:val="center"/>
              <w:rPr>
                <w:rStyle w:val="WW-Znakyprepoznmkupodiarou"/>
                <w:sz w:val="20"/>
                <w:szCs w:val="20"/>
                <w:vertAlign w:val="baseline"/>
              </w:rPr>
            </w:pPr>
          </w:p>
          <w:p w14:paraId="6CCB5AB7" w14:textId="77777777" w:rsidR="009F57BD" w:rsidRPr="00CD3877" w:rsidRDefault="009F57BD" w:rsidP="002B17AB">
            <w:pPr>
              <w:jc w:val="center"/>
              <w:rPr>
                <w:rStyle w:val="WW-Znakyprepoznmkupodiarou"/>
                <w:sz w:val="20"/>
                <w:szCs w:val="20"/>
                <w:vertAlign w:val="baseline"/>
              </w:rPr>
            </w:pPr>
          </w:p>
          <w:p w14:paraId="5064026F" w14:textId="77777777" w:rsidR="009F57BD" w:rsidRPr="00CD3877" w:rsidRDefault="009F57BD" w:rsidP="002B17AB">
            <w:pPr>
              <w:jc w:val="center"/>
              <w:rPr>
                <w:rStyle w:val="WW-Znakyprepoznmkupodiarou"/>
                <w:sz w:val="20"/>
                <w:szCs w:val="20"/>
                <w:vertAlign w:val="baseline"/>
              </w:rPr>
            </w:pPr>
          </w:p>
          <w:p w14:paraId="27BE4227" w14:textId="77777777" w:rsidR="009F57BD" w:rsidRPr="00CD3877" w:rsidRDefault="009F57BD" w:rsidP="002B17AB">
            <w:pPr>
              <w:jc w:val="center"/>
              <w:rPr>
                <w:rStyle w:val="WW-Znakyprepoznmkupodiarou"/>
                <w:sz w:val="20"/>
                <w:szCs w:val="20"/>
                <w:vertAlign w:val="baseline"/>
              </w:rPr>
            </w:pPr>
          </w:p>
          <w:p w14:paraId="48FCA63D" w14:textId="77777777" w:rsidR="009F57BD" w:rsidRPr="00CD3877" w:rsidRDefault="009F57BD" w:rsidP="002B17AB">
            <w:pPr>
              <w:jc w:val="center"/>
              <w:rPr>
                <w:rStyle w:val="WW-Znakyprepoznmkupodiarou"/>
                <w:sz w:val="20"/>
                <w:szCs w:val="20"/>
                <w:vertAlign w:val="baseline"/>
              </w:rPr>
            </w:pPr>
          </w:p>
          <w:p w14:paraId="1F82445C" w14:textId="77777777" w:rsidR="009F57BD" w:rsidRPr="00CD3877" w:rsidRDefault="009F57BD" w:rsidP="009F57BD">
            <w:pPr>
              <w:jc w:val="center"/>
              <w:rPr>
                <w:rStyle w:val="WW-Znakyprepoznmkupodiarou"/>
                <w:sz w:val="20"/>
                <w:szCs w:val="20"/>
                <w:vertAlign w:val="baseline"/>
              </w:rPr>
            </w:pPr>
            <w:r w:rsidRPr="00CD3877">
              <w:rPr>
                <w:rStyle w:val="WW-Znakyprepoznmkupodiarou"/>
                <w:sz w:val="20"/>
                <w:szCs w:val="20"/>
                <w:vertAlign w:val="baseline"/>
              </w:rPr>
              <w:t>§ 13</w:t>
            </w:r>
          </w:p>
          <w:p w14:paraId="63853ADC" w14:textId="77777777" w:rsidR="009F57BD" w:rsidRPr="00CD3877" w:rsidRDefault="009F57BD" w:rsidP="009F57BD">
            <w:pPr>
              <w:jc w:val="center"/>
              <w:rPr>
                <w:rStyle w:val="WW-Znakyprepoznmkupodiarou"/>
                <w:sz w:val="20"/>
                <w:szCs w:val="20"/>
                <w:vertAlign w:val="baseline"/>
              </w:rPr>
            </w:pPr>
            <w:r w:rsidRPr="00CD3877">
              <w:rPr>
                <w:rStyle w:val="WW-Znakyprepoznmkupodiarou"/>
                <w:sz w:val="20"/>
                <w:szCs w:val="20"/>
                <w:vertAlign w:val="baseline"/>
              </w:rPr>
              <w:lastRenderedPageBreak/>
              <w:t>O: 2</w:t>
            </w:r>
          </w:p>
          <w:p w14:paraId="09300808" w14:textId="77777777" w:rsidR="009F57BD" w:rsidRPr="00CD3877" w:rsidRDefault="009F57BD" w:rsidP="009F57BD">
            <w:pPr>
              <w:jc w:val="center"/>
              <w:rPr>
                <w:rStyle w:val="WW-Znakyprepoznmkupodiarou"/>
                <w:sz w:val="20"/>
                <w:szCs w:val="20"/>
                <w:vertAlign w:val="baseline"/>
              </w:rPr>
            </w:pPr>
          </w:p>
          <w:p w14:paraId="12B0C2EC" w14:textId="77777777" w:rsidR="009F57BD" w:rsidRPr="00CD3877" w:rsidRDefault="009F57BD" w:rsidP="009F57BD">
            <w:pPr>
              <w:jc w:val="center"/>
              <w:rPr>
                <w:rStyle w:val="WW-Znakyprepoznmkupodiarou"/>
                <w:sz w:val="20"/>
                <w:szCs w:val="20"/>
                <w:vertAlign w:val="baseline"/>
              </w:rPr>
            </w:pPr>
          </w:p>
          <w:p w14:paraId="22328B10" w14:textId="77777777" w:rsidR="009F57BD" w:rsidRPr="00CD3877" w:rsidRDefault="009F57BD" w:rsidP="009F57BD">
            <w:pPr>
              <w:jc w:val="center"/>
              <w:rPr>
                <w:rStyle w:val="WW-Znakyprepoznmkupodiarou"/>
                <w:sz w:val="20"/>
                <w:szCs w:val="20"/>
                <w:vertAlign w:val="baseline"/>
              </w:rPr>
            </w:pPr>
          </w:p>
          <w:p w14:paraId="080DA88D" w14:textId="77777777" w:rsidR="009F57BD" w:rsidRPr="00CD3877" w:rsidRDefault="009F57BD" w:rsidP="009F57BD">
            <w:pPr>
              <w:jc w:val="center"/>
              <w:rPr>
                <w:rStyle w:val="WW-Znakyprepoznmkupodiarou"/>
                <w:sz w:val="20"/>
                <w:szCs w:val="20"/>
                <w:vertAlign w:val="baseline"/>
              </w:rPr>
            </w:pPr>
          </w:p>
          <w:p w14:paraId="0F07E47F" w14:textId="77777777" w:rsidR="00FE2035" w:rsidRPr="00CD3877" w:rsidRDefault="00FE2035" w:rsidP="009F57BD">
            <w:pPr>
              <w:jc w:val="center"/>
              <w:rPr>
                <w:rStyle w:val="WW-Znakyprepoznmkupodiarou"/>
                <w:sz w:val="20"/>
                <w:szCs w:val="20"/>
                <w:vertAlign w:val="baseline"/>
              </w:rPr>
            </w:pPr>
          </w:p>
          <w:p w14:paraId="3CD58340" w14:textId="77777777" w:rsidR="009F57BD" w:rsidRPr="00CD3877" w:rsidRDefault="009F57BD" w:rsidP="009F57BD">
            <w:pPr>
              <w:jc w:val="center"/>
              <w:rPr>
                <w:rStyle w:val="WW-Znakyprepoznmkupodiarou"/>
                <w:sz w:val="20"/>
                <w:szCs w:val="20"/>
                <w:vertAlign w:val="baseline"/>
              </w:rPr>
            </w:pPr>
            <w:r w:rsidRPr="00CD3877">
              <w:rPr>
                <w:rStyle w:val="WW-Znakyprepoznmkupodiarou"/>
                <w:sz w:val="20"/>
                <w:szCs w:val="20"/>
                <w:vertAlign w:val="baseline"/>
              </w:rPr>
              <w:t>P: c</w:t>
            </w:r>
          </w:p>
          <w:p w14:paraId="6619010B" w14:textId="77777777" w:rsidR="009F57BD" w:rsidRPr="00CD3877" w:rsidRDefault="009F57BD" w:rsidP="009F57BD">
            <w:pPr>
              <w:rPr>
                <w:rStyle w:val="WW-Znakyprepoznmkupodiarou"/>
                <w:sz w:val="20"/>
                <w:szCs w:val="20"/>
                <w:vertAlign w:val="baseline"/>
              </w:rPr>
            </w:pPr>
          </w:p>
          <w:p w14:paraId="6849F82F" w14:textId="77777777" w:rsidR="009F57BD" w:rsidRPr="00CD3877" w:rsidRDefault="009F57BD" w:rsidP="002B17AB">
            <w:pPr>
              <w:jc w:val="center"/>
              <w:rPr>
                <w:rStyle w:val="WW-Znakyprepoznmkupodiarou"/>
                <w:sz w:val="20"/>
                <w:szCs w:val="20"/>
                <w:vertAlign w:val="baseline"/>
              </w:rPr>
            </w:pPr>
          </w:p>
          <w:p w14:paraId="78C30035" w14:textId="77777777" w:rsidR="009F57BD" w:rsidRPr="00CD3877" w:rsidRDefault="009F57BD" w:rsidP="002B17AB">
            <w:pPr>
              <w:jc w:val="center"/>
              <w:rPr>
                <w:rStyle w:val="WW-Znakyprepoznmkupodiarou"/>
                <w:sz w:val="20"/>
                <w:szCs w:val="20"/>
                <w:vertAlign w:val="baseline"/>
              </w:rPr>
            </w:pPr>
          </w:p>
          <w:p w14:paraId="6BEBE8FD" w14:textId="77777777" w:rsidR="009F57BD" w:rsidRPr="00CD3877" w:rsidRDefault="009F57BD" w:rsidP="002B17AB">
            <w:pPr>
              <w:jc w:val="center"/>
              <w:rPr>
                <w:rStyle w:val="WW-Znakyprepoznmkupodiarou"/>
                <w:sz w:val="20"/>
                <w:szCs w:val="20"/>
                <w:vertAlign w:val="baseline"/>
              </w:rPr>
            </w:pPr>
          </w:p>
          <w:p w14:paraId="545615F0" w14:textId="77777777" w:rsidR="009F57BD" w:rsidRPr="00CD3877" w:rsidRDefault="009F57BD" w:rsidP="002B17AB">
            <w:pPr>
              <w:jc w:val="center"/>
              <w:rPr>
                <w:rStyle w:val="WW-Znakyprepoznmkupodiarou"/>
                <w:sz w:val="20"/>
                <w:szCs w:val="20"/>
                <w:vertAlign w:val="baseline"/>
              </w:rPr>
            </w:pPr>
          </w:p>
          <w:p w14:paraId="059484EA" w14:textId="77777777" w:rsidR="009F57BD" w:rsidRPr="00CD3877" w:rsidRDefault="009F57BD" w:rsidP="002B17AB">
            <w:pPr>
              <w:jc w:val="center"/>
              <w:rPr>
                <w:rStyle w:val="WW-Znakyprepoznmkupodiarou"/>
                <w:sz w:val="20"/>
                <w:szCs w:val="20"/>
                <w:vertAlign w:val="baseline"/>
              </w:rPr>
            </w:pPr>
          </w:p>
          <w:p w14:paraId="2DBBA7A0" w14:textId="77777777" w:rsidR="009F57BD" w:rsidRPr="00CD3877" w:rsidRDefault="009F57BD" w:rsidP="002B17AB">
            <w:pPr>
              <w:jc w:val="center"/>
              <w:rPr>
                <w:rStyle w:val="WW-Znakyprepoznmkupodiarou"/>
                <w:sz w:val="20"/>
                <w:szCs w:val="20"/>
                <w:vertAlign w:val="baseline"/>
              </w:rPr>
            </w:pPr>
          </w:p>
        </w:tc>
        <w:tc>
          <w:tcPr>
            <w:tcW w:w="3600" w:type="dxa"/>
          </w:tcPr>
          <w:p w14:paraId="131A7BD2" w14:textId="77777777" w:rsidR="009F57BD" w:rsidRPr="00CD3877" w:rsidRDefault="00D96447" w:rsidP="00C1399B">
            <w:pPr>
              <w:ind w:right="-2"/>
              <w:jc w:val="both"/>
              <w:rPr>
                <w:sz w:val="20"/>
                <w:szCs w:val="20"/>
              </w:rPr>
            </w:pPr>
            <w:r w:rsidRPr="00CD3877">
              <w:rPr>
                <w:sz w:val="20"/>
                <w:szCs w:val="20"/>
              </w:rPr>
              <w:lastRenderedPageBreak/>
              <w:t>Zamestnávateľ je povinný pre zamestnancov zabezpečiť zdravotný dohľad,</w:t>
            </w:r>
            <w:r w:rsidRPr="00CD3877">
              <w:rPr>
                <w:sz w:val="20"/>
                <w:szCs w:val="20"/>
                <w:vertAlign w:val="superscript"/>
              </w:rPr>
              <w:t>5</w:t>
            </w:r>
            <w:r w:rsidRPr="00CD3877">
              <w:rPr>
                <w:sz w:val="20"/>
                <w:szCs w:val="20"/>
              </w:rPr>
              <w:t xml:space="preserve">) ktorého súčasťou sú cielené lekárske preventívne prehliadky vo vzťahu k práci, ak na základe posúdenia rizík podľa </w:t>
            </w:r>
            <w:hyperlink w:anchor="paragraf-3">
              <w:r w:rsidRPr="00CD3877">
                <w:rPr>
                  <w:sz w:val="20"/>
                  <w:szCs w:val="20"/>
                </w:rPr>
                <w:t>§ 3</w:t>
              </w:r>
            </w:hyperlink>
            <w:r w:rsidRPr="00CD3877">
              <w:rPr>
                <w:sz w:val="20"/>
                <w:szCs w:val="20"/>
              </w:rPr>
              <w:t xml:space="preserve"> zistí špecifické riziko pre zdravie a bezpečnosť zamestnancov z expozície karcinogénnym faktorom, mutagénnym faktorom alebo reprodukčne toxickým faktorom.</w:t>
            </w:r>
          </w:p>
          <w:p w14:paraId="7A0CE0D5" w14:textId="77777777" w:rsidR="009F57BD" w:rsidRPr="00CD3877" w:rsidRDefault="009F57BD" w:rsidP="00C1399B">
            <w:pPr>
              <w:ind w:right="-2"/>
              <w:jc w:val="both"/>
              <w:rPr>
                <w:sz w:val="20"/>
                <w:szCs w:val="20"/>
              </w:rPr>
            </w:pPr>
          </w:p>
          <w:p w14:paraId="5B1A3866" w14:textId="77777777" w:rsidR="009F57BD" w:rsidRPr="00CD3877" w:rsidRDefault="009F57BD" w:rsidP="00C1399B">
            <w:pPr>
              <w:ind w:right="-2"/>
              <w:jc w:val="both"/>
              <w:rPr>
                <w:sz w:val="20"/>
                <w:szCs w:val="20"/>
              </w:rPr>
            </w:pPr>
          </w:p>
          <w:p w14:paraId="17F285FC" w14:textId="77777777" w:rsidR="00D96447" w:rsidRPr="00CD3877" w:rsidRDefault="00D96447" w:rsidP="00D96447">
            <w:pPr>
              <w:tabs>
                <w:tab w:val="left" w:pos="-7371"/>
              </w:tabs>
              <w:autoSpaceDE/>
              <w:autoSpaceDN/>
              <w:contextualSpacing/>
              <w:jc w:val="both"/>
              <w:rPr>
                <w:sz w:val="20"/>
                <w:szCs w:val="20"/>
              </w:rPr>
            </w:pPr>
            <w:r w:rsidRPr="00CD3877">
              <w:rPr>
                <w:sz w:val="20"/>
                <w:szCs w:val="20"/>
              </w:rPr>
              <w:t xml:space="preserve">Lekárske preventívne prehliadky vo vzťahu </w:t>
            </w:r>
            <w:r w:rsidRPr="00CD3877">
              <w:rPr>
                <w:sz w:val="20"/>
                <w:szCs w:val="20"/>
              </w:rPr>
              <w:lastRenderedPageBreak/>
              <w:t>k práci</w:t>
            </w:r>
            <w:r w:rsidRPr="00CD3877">
              <w:rPr>
                <w:sz w:val="20"/>
                <w:szCs w:val="20"/>
                <w:vertAlign w:val="superscript"/>
              </w:rPr>
              <w:t>21</w:t>
            </w:r>
            <w:r w:rsidRPr="00CD3877">
              <w:rPr>
                <w:sz w:val="20"/>
                <w:szCs w:val="20"/>
              </w:rPr>
              <w:t>) zamestnávateľ zabezpečuje zamestnancom exponovaným karcinogénnym faktorom, mutagénnym faktorom alebo reprodukčne toxickým faktorom</w:t>
            </w:r>
          </w:p>
          <w:p w14:paraId="4E0AE1B9" w14:textId="77777777" w:rsidR="009F57BD" w:rsidRPr="00CD3877" w:rsidRDefault="009F57BD" w:rsidP="00C1399B">
            <w:pPr>
              <w:ind w:right="-2"/>
              <w:jc w:val="both"/>
              <w:rPr>
                <w:sz w:val="20"/>
                <w:szCs w:val="20"/>
              </w:rPr>
            </w:pPr>
          </w:p>
          <w:p w14:paraId="1282537F" w14:textId="77777777" w:rsidR="009F57BD" w:rsidRPr="00CD3877" w:rsidRDefault="00FE2035" w:rsidP="00F77F9E">
            <w:pPr>
              <w:ind w:right="-2"/>
              <w:jc w:val="both"/>
              <w:rPr>
                <w:sz w:val="20"/>
                <w:szCs w:val="20"/>
              </w:rPr>
            </w:pPr>
            <w:r w:rsidRPr="00CD3877">
              <w:rPr>
                <w:rFonts w:eastAsia="Calibri"/>
                <w:sz w:val="20"/>
                <w:szCs w:val="20"/>
                <w:lang w:eastAsia="en-US"/>
              </w:rPr>
              <w:t>po ukončení expozície z dôvodu neskorých následkov na zdravie, ak zamestnanec vykonával prácu zaradenú do tretej kategórie alebo štvrtej kategórie</w:t>
            </w:r>
            <w:r w:rsidRPr="00CD3877">
              <w:rPr>
                <w:rFonts w:eastAsia="Calibri"/>
                <w:sz w:val="20"/>
                <w:szCs w:val="20"/>
                <w:vertAlign w:val="superscript"/>
                <w:lang w:eastAsia="en-US"/>
              </w:rPr>
              <w:t>2</w:t>
            </w:r>
            <w:r w:rsidR="00F77F9E" w:rsidRPr="00CD3877">
              <w:rPr>
                <w:rFonts w:eastAsia="Calibri"/>
                <w:sz w:val="20"/>
                <w:szCs w:val="20"/>
                <w:vertAlign w:val="superscript"/>
                <w:lang w:eastAsia="en-US"/>
              </w:rPr>
              <w:t>8</w:t>
            </w:r>
            <w:r w:rsidRPr="00CD3877">
              <w:rPr>
                <w:rFonts w:eastAsia="Calibri"/>
                <w:sz w:val="20"/>
                <w:szCs w:val="20"/>
                <w:lang w:eastAsia="en-US"/>
              </w:rPr>
              <w:t>) alebo ak to zamestnávateľovi určí lekár pracovnej zdravotnej služby, ktorý vykonáva zdravotný dohľad alebo nariadi príslušný orgán verejného zdravotníctva, a to dovtedy, pokiaľ je to potrebné na ochranu zdravia zamestnanca.</w:t>
            </w:r>
          </w:p>
        </w:tc>
        <w:tc>
          <w:tcPr>
            <w:tcW w:w="720" w:type="dxa"/>
          </w:tcPr>
          <w:p w14:paraId="2CC9E815" w14:textId="77777777" w:rsidR="002B17AB" w:rsidRPr="00CD3877" w:rsidRDefault="00D75F4D" w:rsidP="002B17AB">
            <w:pPr>
              <w:jc w:val="center"/>
              <w:rPr>
                <w:sz w:val="20"/>
                <w:szCs w:val="20"/>
              </w:rPr>
            </w:pPr>
            <w:r w:rsidRPr="00CD3877">
              <w:rPr>
                <w:sz w:val="20"/>
                <w:szCs w:val="20"/>
              </w:rPr>
              <w:lastRenderedPageBreak/>
              <w:t>Ú</w:t>
            </w:r>
          </w:p>
        </w:tc>
        <w:tc>
          <w:tcPr>
            <w:tcW w:w="978" w:type="dxa"/>
          </w:tcPr>
          <w:p w14:paraId="58D94944" w14:textId="77777777" w:rsidR="002B17AB" w:rsidRPr="00CD3877" w:rsidRDefault="002B17AB" w:rsidP="002B17AB">
            <w:pPr>
              <w:jc w:val="center"/>
              <w:rPr>
                <w:sz w:val="20"/>
                <w:szCs w:val="20"/>
              </w:rPr>
            </w:pPr>
          </w:p>
        </w:tc>
        <w:tc>
          <w:tcPr>
            <w:tcW w:w="797" w:type="dxa"/>
          </w:tcPr>
          <w:p w14:paraId="22DC952A" w14:textId="77777777" w:rsidR="002B17AB" w:rsidRPr="00CD3877" w:rsidRDefault="00A331EE" w:rsidP="00A331EE">
            <w:pPr>
              <w:pStyle w:val="Nadpis1"/>
              <w:widowControl w:val="0"/>
              <w:suppressAutoHyphens/>
              <w:rPr>
                <w:b w:val="0"/>
                <w:bCs w:val="0"/>
                <w:sz w:val="20"/>
                <w:szCs w:val="20"/>
              </w:rPr>
            </w:pPr>
            <w:r w:rsidRPr="00CD3877">
              <w:rPr>
                <w:b w:val="0"/>
                <w:bCs w:val="0"/>
                <w:sz w:val="20"/>
                <w:szCs w:val="20"/>
              </w:rPr>
              <w:t>GP - N</w:t>
            </w:r>
          </w:p>
        </w:tc>
        <w:tc>
          <w:tcPr>
            <w:tcW w:w="1559" w:type="dxa"/>
          </w:tcPr>
          <w:p w14:paraId="03532F79" w14:textId="77777777" w:rsidR="002B17AB" w:rsidRPr="00CD3877" w:rsidRDefault="002B17AB" w:rsidP="002B17AB">
            <w:pPr>
              <w:pStyle w:val="Nadpis1"/>
              <w:widowControl w:val="0"/>
              <w:suppressAutoHyphens/>
              <w:jc w:val="both"/>
              <w:rPr>
                <w:b w:val="0"/>
                <w:bCs w:val="0"/>
                <w:sz w:val="20"/>
                <w:szCs w:val="20"/>
              </w:rPr>
            </w:pPr>
          </w:p>
        </w:tc>
      </w:tr>
      <w:tr w:rsidR="008D5CC8" w:rsidRPr="00CD3877" w14:paraId="4A4E306B" w14:textId="77777777" w:rsidTr="00E408EC">
        <w:trPr>
          <w:gridAfter w:val="1"/>
          <w:wAfter w:w="7" w:type="dxa"/>
        </w:trPr>
        <w:tc>
          <w:tcPr>
            <w:tcW w:w="634" w:type="dxa"/>
          </w:tcPr>
          <w:p w14:paraId="1F8D2087" w14:textId="77777777" w:rsidR="002B17AB" w:rsidRPr="00CD3877" w:rsidRDefault="002B17AB" w:rsidP="002B17AB">
            <w:pPr>
              <w:jc w:val="center"/>
              <w:rPr>
                <w:sz w:val="20"/>
                <w:szCs w:val="20"/>
              </w:rPr>
            </w:pPr>
            <w:r w:rsidRPr="00CD3877">
              <w:rPr>
                <w:sz w:val="20"/>
                <w:szCs w:val="20"/>
              </w:rPr>
              <w:t>Č:14</w:t>
            </w:r>
          </w:p>
          <w:p w14:paraId="04259BDC" w14:textId="77777777" w:rsidR="002B17AB" w:rsidRPr="00CD3877" w:rsidRDefault="002B17AB" w:rsidP="002B17AB">
            <w:pPr>
              <w:jc w:val="center"/>
              <w:rPr>
                <w:sz w:val="20"/>
                <w:szCs w:val="20"/>
              </w:rPr>
            </w:pPr>
            <w:r w:rsidRPr="00CD3877">
              <w:rPr>
                <w:sz w:val="20"/>
                <w:szCs w:val="20"/>
              </w:rPr>
              <w:t>O:2</w:t>
            </w:r>
          </w:p>
        </w:tc>
        <w:tc>
          <w:tcPr>
            <w:tcW w:w="3969" w:type="dxa"/>
            <w:gridSpan w:val="2"/>
          </w:tcPr>
          <w:p w14:paraId="31D8FEF8" w14:textId="77777777" w:rsidR="002B17AB" w:rsidRPr="00CD3877" w:rsidRDefault="002B17AB" w:rsidP="002B17AB">
            <w:pPr>
              <w:jc w:val="both"/>
              <w:rPr>
                <w:sz w:val="20"/>
                <w:szCs w:val="20"/>
              </w:rPr>
            </w:pPr>
            <w:r w:rsidRPr="00CD3877">
              <w:rPr>
                <w:sz w:val="20"/>
                <w:szCs w:val="20"/>
              </w:rPr>
              <w:t>Opatrenia uvedené v odseku 1 musia umožniť, ak je to vhodné, že každý pracovník absolvuje príslušný zdravotný dohľad:</w:t>
            </w:r>
          </w:p>
          <w:p w14:paraId="6CBA44D6" w14:textId="77777777" w:rsidR="002B17AB" w:rsidRPr="00CD3877" w:rsidRDefault="002B17AB" w:rsidP="002B17AB">
            <w:pPr>
              <w:jc w:val="both"/>
              <w:rPr>
                <w:sz w:val="20"/>
                <w:szCs w:val="20"/>
              </w:rPr>
            </w:pPr>
          </w:p>
          <w:p w14:paraId="40EFB04A" w14:textId="77777777" w:rsidR="007C6F6D" w:rsidRPr="00CD3877" w:rsidRDefault="007C6F6D" w:rsidP="002B17AB">
            <w:pPr>
              <w:jc w:val="both"/>
              <w:rPr>
                <w:sz w:val="20"/>
                <w:szCs w:val="20"/>
              </w:rPr>
            </w:pPr>
          </w:p>
          <w:p w14:paraId="464AEC1C" w14:textId="77777777" w:rsidR="00FE2035" w:rsidRPr="00CD3877" w:rsidRDefault="00FE2035" w:rsidP="002B17AB">
            <w:pPr>
              <w:jc w:val="both"/>
              <w:rPr>
                <w:sz w:val="20"/>
                <w:szCs w:val="20"/>
              </w:rPr>
            </w:pPr>
          </w:p>
          <w:p w14:paraId="4350D739" w14:textId="77777777" w:rsidR="007C6F6D" w:rsidRPr="00CD3877" w:rsidRDefault="007C6F6D" w:rsidP="002B17AB">
            <w:pPr>
              <w:jc w:val="both"/>
              <w:rPr>
                <w:sz w:val="20"/>
                <w:szCs w:val="20"/>
              </w:rPr>
            </w:pPr>
          </w:p>
          <w:p w14:paraId="0F5D7283" w14:textId="77777777" w:rsidR="002B17AB" w:rsidRPr="00CD3877" w:rsidRDefault="002B17AB" w:rsidP="002B17AB">
            <w:pPr>
              <w:jc w:val="both"/>
              <w:rPr>
                <w:sz w:val="20"/>
                <w:szCs w:val="20"/>
              </w:rPr>
            </w:pPr>
            <w:r w:rsidRPr="00CD3877">
              <w:rPr>
                <w:sz w:val="20"/>
                <w:szCs w:val="20"/>
              </w:rPr>
              <w:t>pred expozíciou,</w:t>
            </w:r>
          </w:p>
          <w:p w14:paraId="0EFEC60A" w14:textId="77777777" w:rsidR="002B17AB" w:rsidRPr="00CD3877" w:rsidRDefault="002B17AB" w:rsidP="002B17AB">
            <w:pPr>
              <w:jc w:val="both"/>
              <w:rPr>
                <w:sz w:val="20"/>
                <w:szCs w:val="20"/>
              </w:rPr>
            </w:pPr>
          </w:p>
          <w:p w14:paraId="5F0014D2" w14:textId="77777777" w:rsidR="002B17AB" w:rsidRPr="00CD3877" w:rsidRDefault="002B17AB" w:rsidP="002B17AB">
            <w:pPr>
              <w:jc w:val="both"/>
              <w:rPr>
                <w:sz w:val="20"/>
                <w:szCs w:val="20"/>
              </w:rPr>
            </w:pPr>
            <w:r w:rsidRPr="00CD3877">
              <w:rPr>
                <w:sz w:val="20"/>
                <w:szCs w:val="20"/>
              </w:rPr>
              <w:t>neskôr v pravidelných intervaloch</w:t>
            </w:r>
          </w:p>
          <w:p w14:paraId="212B960E" w14:textId="77777777" w:rsidR="009F57BD" w:rsidRPr="00CD3877" w:rsidRDefault="009F57BD" w:rsidP="002B17AB">
            <w:pPr>
              <w:jc w:val="both"/>
              <w:rPr>
                <w:sz w:val="20"/>
                <w:szCs w:val="20"/>
              </w:rPr>
            </w:pPr>
          </w:p>
          <w:p w14:paraId="202861CB" w14:textId="77777777" w:rsidR="002B17AB" w:rsidRPr="00CD3877" w:rsidRDefault="002B17AB" w:rsidP="002B17AB">
            <w:pPr>
              <w:jc w:val="both"/>
              <w:rPr>
                <w:sz w:val="20"/>
                <w:szCs w:val="20"/>
              </w:rPr>
            </w:pPr>
            <w:r w:rsidRPr="00CD3877">
              <w:rPr>
                <w:sz w:val="20"/>
                <w:szCs w:val="20"/>
              </w:rPr>
              <w:t>Na základe týchto opatrení je bezprostredne možné uplatňovať individuálne a hygienické opatrenia pri práci.</w:t>
            </w:r>
          </w:p>
        </w:tc>
        <w:tc>
          <w:tcPr>
            <w:tcW w:w="642" w:type="dxa"/>
          </w:tcPr>
          <w:p w14:paraId="483C5FE5" w14:textId="77777777" w:rsidR="002B17AB" w:rsidRPr="00CD3877" w:rsidRDefault="002B17AB" w:rsidP="002B17AB">
            <w:pPr>
              <w:jc w:val="center"/>
              <w:rPr>
                <w:sz w:val="20"/>
                <w:szCs w:val="20"/>
              </w:rPr>
            </w:pPr>
            <w:r w:rsidRPr="00CD3877">
              <w:rPr>
                <w:sz w:val="20"/>
                <w:szCs w:val="20"/>
              </w:rPr>
              <w:t>N</w:t>
            </w:r>
          </w:p>
        </w:tc>
        <w:tc>
          <w:tcPr>
            <w:tcW w:w="993" w:type="dxa"/>
          </w:tcPr>
          <w:p w14:paraId="4F37A20B" w14:textId="77777777" w:rsidR="002B17AB" w:rsidRPr="00CD3877" w:rsidRDefault="006C1DF1" w:rsidP="002B17AB">
            <w:pPr>
              <w:jc w:val="center"/>
              <w:rPr>
                <w:sz w:val="20"/>
                <w:szCs w:val="20"/>
              </w:rPr>
            </w:pPr>
            <w:r w:rsidRPr="00CD3877">
              <w:rPr>
                <w:sz w:val="20"/>
                <w:szCs w:val="20"/>
              </w:rPr>
              <w:t>Návrh nariadenia vlády</w:t>
            </w:r>
          </w:p>
          <w:p w14:paraId="24504F46" w14:textId="77777777" w:rsidR="007C6F6D" w:rsidRPr="00CD3877" w:rsidRDefault="007C6F6D" w:rsidP="002B17AB">
            <w:pPr>
              <w:jc w:val="center"/>
              <w:rPr>
                <w:sz w:val="20"/>
                <w:szCs w:val="20"/>
              </w:rPr>
            </w:pPr>
          </w:p>
          <w:p w14:paraId="37FDEAA6" w14:textId="77777777" w:rsidR="007C6F6D" w:rsidRPr="00CD3877" w:rsidRDefault="007C6F6D" w:rsidP="002B17AB">
            <w:pPr>
              <w:jc w:val="center"/>
              <w:rPr>
                <w:sz w:val="20"/>
                <w:szCs w:val="20"/>
              </w:rPr>
            </w:pPr>
          </w:p>
          <w:p w14:paraId="231FC151" w14:textId="77777777" w:rsidR="007C6F6D" w:rsidRPr="00CD3877" w:rsidRDefault="007C6F6D" w:rsidP="002B17AB">
            <w:pPr>
              <w:jc w:val="center"/>
              <w:rPr>
                <w:sz w:val="20"/>
                <w:szCs w:val="20"/>
              </w:rPr>
            </w:pPr>
          </w:p>
          <w:p w14:paraId="14480031" w14:textId="77777777" w:rsidR="007C6F6D" w:rsidRPr="00CD3877" w:rsidRDefault="007C6F6D" w:rsidP="002B17AB">
            <w:pPr>
              <w:jc w:val="center"/>
              <w:rPr>
                <w:sz w:val="20"/>
                <w:szCs w:val="20"/>
              </w:rPr>
            </w:pPr>
          </w:p>
          <w:p w14:paraId="293C2162" w14:textId="77777777" w:rsidR="007C6F6D" w:rsidRPr="00CD3877" w:rsidRDefault="007C6F6D" w:rsidP="002B17AB">
            <w:pPr>
              <w:jc w:val="center"/>
              <w:rPr>
                <w:sz w:val="20"/>
                <w:szCs w:val="20"/>
              </w:rPr>
            </w:pPr>
          </w:p>
          <w:p w14:paraId="02D96E51" w14:textId="77777777" w:rsidR="00BD0B93" w:rsidRPr="00CD3877" w:rsidRDefault="00BD0B93" w:rsidP="007C6F6D">
            <w:pPr>
              <w:jc w:val="center"/>
              <w:rPr>
                <w:sz w:val="20"/>
                <w:szCs w:val="20"/>
              </w:rPr>
            </w:pPr>
          </w:p>
          <w:p w14:paraId="6A69D85D" w14:textId="77777777" w:rsidR="00BD0B93" w:rsidRPr="00CD3877" w:rsidRDefault="00BD0B93" w:rsidP="007C6F6D">
            <w:pPr>
              <w:jc w:val="center"/>
              <w:rPr>
                <w:sz w:val="20"/>
                <w:szCs w:val="20"/>
              </w:rPr>
            </w:pPr>
          </w:p>
          <w:p w14:paraId="799E57CD" w14:textId="77777777" w:rsidR="00BD0B93" w:rsidRPr="00CD3877" w:rsidRDefault="00BD0B93" w:rsidP="007C6F6D">
            <w:pPr>
              <w:jc w:val="center"/>
              <w:rPr>
                <w:sz w:val="20"/>
                <w:szCs w:val="20"/>
              </w:rPr>
            </w:pPr>
          </w:p>
          <w:p w14:paraId="4A9B5985" w14:textId="77777777" w:rsidR="00BD0B93" w:rsidRPr="00CD3877" w:rsidRDefault="00BD0B93" w:rsidP="007C6F6D">
            <w:pPr>
              <w:jc w:val="center"/>
              <w:rPr>
                <w:sz w:val="20"/>
                <w:szCs w:val="20"/>
              </w:rPr>
            </w:pPr>
          </w:p>
          <w:p w14:paraId="44C61B82" w14:textId="77777777" w:rsidR="00BD0B93" w:rsidRPr="00CD3877" w:rsidRDefault="00BD0B93" w:rsidP="007C6F6D">
            <w:pPr>
              <w:jc w:val="center"/>
              <w:rPr>
                <w:sz w:val="20"/>
                <w:szCs w:val="20"/>
              </w:rPr>
            </w:pPr>
          </w:p>
          <w:p w14:paraId="7F1A1C0B" w14:textId="77777777" w:rsidR="00BD0B93" w:rsidRPr="00CD3877" w:rsidRDefault="00BD0B93" w:rsidP="007C6F6D">
            <w:pPr>
              <w:jc w:val="center"/>
              <w:rPr>
                <w:sz w:val="20"/>
                <w:szCs w:val="20"/>
              </w:rPr>
            </w:pPr>
          </w:p>
          <w:p w14:paraId="27B2DFB0" w14:textId="77777777" w:rsidR="00BD0B93" w:rsidRPr="00CD3877" w:rsidRDefault="00BD0B93" w:rsidP="007C6F6D">
            <w:pPr>
              <w:jc w:val="center"/>
              <w:rPr>
                <w:sz w:val="20"/>
                <w:szCs w:val="20"/>
              </w:rPr>
            </w:pPr>
          </w:p>
          <w:p w14:paraId="143C2900" w14:textId="77777777" w:rsidR="00BD0B93" w:rsidRPr="00CD3877" w:rsidRDefault="00BD0B93" w:rsidP="007C6F6D">
            <w:pPr>
              <w:jc w:val="center"/>
              <w:rPr>
                <w:sz w:val="20"/>
                <w:szCs w:val="20"/>
              </w:rPr>
            </w:pPr>
          </w:p>
          <w:p w14:paraId="62FD921B" w14:textId="77777777" w:rsidR="00FE2035" w:rsidRPr="00CD3877" w:rsidRDefault="00FE2035" w:rsidP="007C6F6D">
            <w:pPr>
              <w:jc w:val="center"/>
              <w:rPr>
                <w:sz w:val="20"/>
                <w:szCs w:val="20"/>
              </w:rPr>
            </w:pPr>
          </w:p>
          <w:p w14:paraId="7BF173BD" w14:textId="068B2738" w:rsidR="00460AE2" w:rsidRPr="00CD3877" w:rsidRDefault="00460AE2" w:rsidP="007C6F6D">
            <w:pPr>
              <w:jc w:val="center"/>
              <w:rPr>
                <w:sz w:val="20"/>
                <w:szCs w:val="20"/>
              </w:rPr>
            </w:pPr>
            <w:r w:rsidRPr="00CD3877">
              <w:rPr>
                <w:sz w:val="20"/>
                <w:szCs w:val="20"/>
              </w:rPr>
              <w:t xml:space="preserve">Zákon č. 355/2007 Z. z. </w:t>
            </w:r>
          </w:p>
          <w:p w14:paraId="786D00C2" w14:textId="77777777" w:rsidR="00460AE2" w:rsidRPr="00CD3877" w:rsidRDefault="00460AE2" w:rsidP="007C6F6D">
            <w:pPr>
              <w:jc w:val="center"/>
              <w:rPr>
                <w:sz w:val="20"/>
                <w:szCs w:val="20"/>
              </w:rPr>
            </w:pPr>
          </w:p>
          <w:p w14:paraId="3F2EE945" w14:textId="77777777" w:rsidR="00460AE2" w:rsidRPr="00CD3877" w:rsidRDefault="00460AE2" w:rsidP="007C6F6D">
            <w:pPr>
              <w:jc w:val="center"/>
              <w:rPr>
                <w:sz w:val="20"/>
                <w:szCs w:val="20"/>
              </w:rPr>
            </w:pPr>
          </w:p>
          <w:p w14:paraId="7562BBCF" w14:textId="77777777" w:rsidR="00460AE2" w:rsidRPr="00CD3877" w:rsidRDefault="00460AE2" w:rsidP="007C6F6D">
            <w:pPr>
              <w:jc w:val="center"/>
              <w:rPr>
                <w:sz w:val="20"/>
                <w:szCs w:val="20"/>
              </w:rPr>
            </w:pPr>
          </w:p>
          <w:p w14:paraId="14245F59" w14:textId="77777777" w:rsidR="00460AE2" w:rsidRPr="00CD3877" w:rsidRDefault="00460AE2" w:rsidP="007C6F6D">
            <w:pPr>
              <w:jc w:val="center"/>
              <w:rPr>
                <w:sz w:val="20"/>
                <w:szCs w:val="20"/>
              </w:rPr>
            </w:pPr>
          </w:p>
          <w:p w14:paraId="5B7AE073" w14:textId="77777777" w:rsidR="00460AE2" w:rsidRPr="00CD3877" w:rsidRDefault="00460AE2" w:rsidP="007C6F6D">
            <w:pPr>
              <w:jc w:val="center"/>
              <w:rPr>
                <w:sz w:val="20"/>
                <w:szCs w:val="20"/>
              </w:rPr>
            </w:pPr>
          </w:p>
          <w:p w14:paraId="1893CE5B" w14:textId="77777777" w:rsidR="00460AE2" w:rsidRPr="00CD3877" w:rsidRDefault="00460AE2" w:rsidP="007C6F6D">
            <w:pPr>
              <w:jc w:val="center"/>
              <w:rPr>
                <w:sz w:val="20"/>
                <w:szCs w:val="20"/>
              </w:rPr>
            </w:pPr>
          </w:p>
          <w:p w14:paraId="7B28E376" w14:textId="77777777" w:rsidR="00460AE2" w:rsidRPr="00CD3877" w:rsidRDefault="00460AE2" w:rsidP="007C6F6D">
            <w:pPr>
              <w:jc w:val="center"/>
              <w:rPr>
                <w:sz w:val="20"/>
                <w:szCs w:val="20"/>
              </w:rPr>
            </w:pPr>
          </w:p>
          <w:p w14:paraId="43368E68" w14:textId="77777777" w:rsidR="00460AE2" w:rsidRPr="00CD3877" w:rsidRDefault="00460AE2" w:rsidP="007C6F6D">
            <w:pPr>
              <w:jc w:val="center"/>
              <w:rPr>
                <w:sz w:val="20"/>
                <w:szCs w:val="20"/>
              </w:rPr>
            </w:pPr>
          </w:p>
          <w:p w14:paraId="2B50D9ED" w14:textId="77777777" w:rsidR="00460AE2" w:rsidRPr="00CD3877" w:rsidRDefault="00460AE2" w:rsidP="007C6F6D">
            <w:pPr>
              <w:jc w:val="center"/>
              <w:rPr>
                <w:sz w:val="20"/>
                <w:szCs w:val="20"/>
              </w:rPr>
            </w:pPr>
          </w:p>
          <w:p w14:paraId="429C1A3B" w14:textId="77777777" w:rsidR="00460AE2" w:rsidRPr="00CD3877" w:rsidRDefault="00460AE2" w:rsidP="007C6F6D">
            <w:pPr>
              <w:jc w:val="center"/>
              <w:rPr>
                <w:sz w:val="20"/>
                <w:szCs w:val="20"/>
              </w:rPr>
            </w:pPr>
          </w:p>
          <w:p w14:paraId="1CA4DEBC" w14:textId="77777777" w:rsidR="00460AE2" w:rsidRPr="00CD3877" w:rsidRDefault="00460AE2" w:rsidP="007C6F6D">
            <w:pPr>
              <w:jc w:val="center"/>
              <w:rPr>
                <w:sz w:val="20"/>
                <w:szCs w:val="20"/>
              </w:rPr>
            </w:pPr>
          </w:p>
          <w:p w14:paraId="60B25765" w14:textId="77777777" w:rsidR="00460AE2" w:rsidRPr="00CD3877" w:rsidRDefault="00460AE2" w:rsidP="007C6F6D">
            <w:pPr>
              <w:jc w:val="center"/>
              <w:rPr>
                <w:sz w:val="20"/>
                <w:szCs w:val="20"/>
              </w:rPr>
            </w:pPr>
          </w:p>
          <w:p w14:paraId="1CA9FA6C" w14:textId="77777777" w:rsidR="00460AE2" w:rsidRPr="00CD3877" w:rsidRDefault="00460AE2" w:rsidP="007C6F6D">
            <w:pPr>
              <w:jc w:val="center"/>
              <w:rPr>
                <w:sz w:val="20"/>
                <w:szCs w:val="20"/>
              </w:rPr>
            </w:pPr>
          </w:p>
          <w:p w14:paraId="47051014" w14:textId="77777777" w:rsidR="00460AE2" w:rsidRPr="00CD3877" w:rsidRDefault="00460AE2" w:rsidP="007C6F6D">
            <w:pPr>
              <w:jc w:val="center"/>
              <w:rPr>
                <w:sz w:val="20"/>
                <w:szCs w:val="20"/>
              </w:rPr>
            </w:pPr>
          </w:p>
          <w:p w14:paraId="37FAD7B1" w14:textId="77777777" w:rsidR="00460AE2" w:rsidRPr="00CD3877" w:rsidRDefault="00460AE2" w:rsidP="007C6F6D">
            <w:pPr>
              <w:jc w:val="center"/>
              <w:rPr>
                <w:sz w:val="20"/>
                <w:szCs w:val="20"/>
              </w:rPr>
            </w:pPr>
          </w:p>
          <w:p w14:paraId="5C093FDF" w14:textId="77777777" w:rsidR="00460AE2" w:rsidRPr="00CD3877" w:rsidRDefault="00460AE2" w:rsidP="007C6F6D">
            <w:pPr>
              <w:jc w:val="center"/>
              <w:rPr>
                <w:sz w:val="20"/>
                <w:szCs w:val="20"/>
              </w:rPr>
            </w:pPr>
          </w:p>
          <w:p w14:paraId="74CD7A57" w14:textId="77777777" w:rsidR="00460AE2" w:rsidRPr="00CD3877" w:rsidRDefault="00460AE2" w:rsidP="007C6F6D">
            <w:pPr>
              <w:jc w:val="center"/>
              <w:rPr>
                <w:sz w:val="20"/>
                <w:szCs w:val="20"/>
              </w:rPr>
            </w:pPr>
          </w:p>
          <w:p w14:paraId="40609A4F" w14:textId="77777777" w:rsidR="00460AE2" w:rsidRPr="00CD3877" w:rsidRDefault="00460AE2" w:rsidP="007C6F6D">
            <w:pPr>
              <w:jc w:val="center"/>
              <w:rPr>
                <w:sz w:val="20"/>
                <w:szCs w:val="20"/>
              </w:rPr>
            </w:pPr>
          </w:p>
          <w:p w14:paraId="5DE75AC8" w14:textId="77777777" w:rsidR="00460AE2" w:rsidRPr="00CD3877" w:rsidRDefault="00460AE2" w:rsidP="007C6F6D">
            <w:pPr>
              <w:jc w:val="center"/>
              <w:rPr>
                <w:sz w:val="20"/>
                <w:szCs w:val="20"/>
              </w:rPr>
            </w:pPr>
          </w:p>
          <w:p w14:paraId="05225498" w14:textId="77777777" w:rsidR="00460AE2" w:rsidRPr="00CD3877" w:rsidRDefault="00460AE2" w:rsidP="007C6F6D">
            <w:pPr>
              <w:jc w:val="center"/>
              <w:rPr>
                <w:sz w:val="20"/>
                <w:szCs w:val="20"/>
              </w:rPr>
            </w:pPr>
          </w:p>
          <w:p w14:paraId="475B219F" w14:textId="77777777" w:rsidR="00460AE2" w:rsidRPr="00CD3877" w:rsidRDefault="00460AE2" w:rsidP="007C6F6D">
            <w:pPr>
              <w:jc w:val="center"/>
              <w:rPr>
                <w:sz w:val="20"/>
                <w:szCs w:val="20"/>
              </w:rPr>
            </w:pPr>
          </w:p>
          <w:p w14:paraId="5484D955" w14:textId="77777777" w:rsidR="00460AE2" w:rsidRPr="00CD3877" w:rsidRDefault="00460AE2" w:rsidP="007C6F6D">
            <w:pPr>
              <w:jc w:val="center"/>
              <w:rPr>
                <w:sz w:val="20"/>
                <w:szCs w:val="20"/>
              </w:rPr>
            </w:pPr>
          </w:p>
          <w:p w14:paraId="34DAFCFC" w14:textId="079286C5" w:rsidR="007C6F6D" w:rsidRPr="00CD3877" w:rsidRDefault="007C6F6D" w:rsidP="007C6F6D">
            <w:pPr>
              <w:jc w:val="center"/>
              <w:rPr>
                <w:sz w:val="20"/>
                <w:szCs w:val="20"/>
              </w:rPr>
            </w:pPr>
            <w:r w:rsidRPr="00CD3877">
              <w:rPr>
                <w:sz w:val="20"/>
                <w:szCs w:val="20"/>
              </w:rPr>
              <w:t>Návrh zákona</w:t>
            </w:r>
          </w:p>
          <w:p w14:paraId="0D714B43" w14:textId="77777777" w:rsidR="007C6F6D" w:rsidRPr="00CD3877" w:rsidRDefault="007C6F6D" w:rsidP="007C6F6D">
            <w:pPr>
              <w:jc w:val="center"/>
              <w:rPr>
                <w:strike/>
                <w:sz w:val="20"/>
                <w:szCs w:val="20"/>
              </w:rPr>
            </w:pPr>
          </w:p>
          <w:p w14:paraId="7C84706D" w14:textId="77777777" w:rsidR="00460AE2" w:rsidRPr="00CD3877" w:rsidRDefault="00460AE2" w:rsidP="007C6F6D">
            <w:pPr>
              <w:jc w:val="center"/>
              <w:rPr>
                <w:strike/>
                <w:sz w:val="20"/>
                <w:szCs w:val="20"/>
              </w:rPr>
            </w:pPr>
          </w:p>
          <w:p w14:paraId="6AAFF4B2" w14:textId="77777777" w:rsidR="00460AE2" w:rsidRPr="00CD3877" w:rsidRDefault="00460AE2" w:rsidP="007C6F6D">
            <w:pPr>
              <w:jc w:val="center"/>
              <w:rPr>
                <w:strike/>
                <w:sz w:val="20"/>
                <w:szCs w:val="20"/>
              </w:rPr>
            </w:pPr>
          </w:p>
          <w:p w14:paraId="2571A21C" w14:textId="77777777" w:rsidR="00460AE2" w:rsidRPr="00CD3877" w:rsidRDefault="00460AE2" w:rsidP="007C6F6D">
            <w:pPr>
              <w:jc w:val="center"/>
              <w:rPr>
                <w:sz w:val="20"/>
                <w:szCs w:val="20"/>
              </w:rPr>
            </w:pPr>
            <w:r w:rsidRPr="00CD3877">
              <w:rPr>
                <w:sz w:val="20"/>
                <w:szCs w:val="20"/>
              </w:rPr>
              <w:t>Zákon č. 355/2007 Z. z.</w:t>
            </w:r>
          </w:p>
          <w:p w14:paraId="1B49F2C8" w14:textId="77777777" w:rsidR="00460AE2" w:rsidRPr="00CD3877" w:rsidRDefault="00460AE2" w:rsidP="007C6F6D">
            <w:pPr>
              <w:jc w:val="center"/>
              <w:rPr>
                <w:sz w:val="20"/>
                <w:szCs w:val="20"/>
              </w:rPr>
            </w:pPr>
          </w:p>
          <w:p w14:paraId="62C1FD4A" w14:textId="77777777" w:rsidR="00460AE2" w:rsidRPr="00CD3877" w:rsidRDefault="00460AE2" w:rsidP="007C6F6D">
            <w:pPr>
              <w:jc w:val="center"/>
              <w:rPr>
                <w:sz w:val="20"/>
                <w:szCs w:val="20"/>
              </w:rPr>
            </w:pPr>
          </w:p>
          <w:p w14:paraId="06009AF8" w14:textId="77777777" w:rsidR="00460AE2" w:rsidRPr="00CD3877" w:rsidRDefault="00460AE2" w:rsidP="007C6F6D">
            <w:pPr>
              <w:jc w:val="center"/>
              <w:rPr>
                <w:sz w:val="20"/>
                <w:szCs w:val="20"/>
              </w:rPr>
            </w:pPr>
          </w:p>
          <w:p w14:paraId="70AEEBEA" w14:textId="77777777" w:rsidR="00460AE2" w:rsidRPr="00CD3877" w:rsidRDefault="00460AE2" w:rsidP="007C6F6D">
            <w:pPr>
              <w:jc w:val="center"/>
              <w:rPr>
                <w:sz w:val="20"/>
                <w:szCs w:val="20"/>
              </w:rPr>
            </w:pPr>
          </w:p>
          <w:p w14:paraId="10BB4FCC" w14:textId="77777777" w:rsidR="00460AE2" w:rsidRPr="00CD3877" w:rsidRDefault="00460AE2" w:rsidP="007C6F6D">
            <w:pPr>
              <w:jc w:val="center"/>
              <w:rPr>
                <w:sz w:val="20"/>
                <w:szCs w:val="20"/>
              </w:rPr>
            </w:pPr>
          </w:p>
          <w:p w14:paraId="44C2410D" w14:textId="77777777" w:rsidR="00460AE2" w:rsidRPr="00CD3877" w:rsidRDefault="00460AE2" w:rsidP="007C6F6D">
            <w:pPr>
              <w:jc w:val="center"/>
              <w:rPr>
                <w:sz w:val="20"/>
                <w:szCs w:val="20"/>
              </w:rPr>
            </w:pPr>
          </w:p>
          <w:p w14:paraId="6B46728D" w14:textId="77777777" w:rsidR="00460AE2" w:rsidRPr="00CD3877" w:rsidRDefault="00460AE2" w:rsidP="00460AE2">
            <w:pPr>
              <w:jc w:val="center"/>
              <w:rPr>
                <w:sz w:val="20"/>
                <w:szCs w:val="20"/>
              </w:rPr>
            </w:pPr>
            <w:r w:rsidRPr="00CD3877">
              <w:rPr>
                <w:sz w:val="20"/>
                <w:szCs w:val="20"/>
              </w:rPr>
              <w:t>Návrh zákona</w:t>
            </w:r>
          </w:p>
          <w:p w14:paraId="50282DF5" w14:textId="7B4B4C11" w:rsidR="00460AE2" w:rsidRPr="00CD3877" w:rsidRDefault="00460AE2" w:rsidP="007C6F6D">
            <w:pPr>
              <w:jc w:val="center"/>
              <w:rPr>
                <w:strike/>
                <w:sz w:val="20"/>
                <w:szCs w:val="20"/>
              </w:rPr>
            </w:pPr>
          </w:p>
        </w:tc>
        <w:tc>
          <w:tcPr>
            <w:tcW w:w="898" w:type="dxa"/>
          </w:tcPr>
          <w:p w14:paraId="3077E4C0" w14:textId="77777777" w:rsidR="009F57BD" w:rsidRPr="00CD3877" w:rsidRDefault="009F57BD" w:rsidP="009F57BD">
            <w:pPr>
              <w:jc w:val="center"/>
              <w:rPr>
                <w:rStyle w:val="WW-Znakyprepoznmkupodiarou"/>
                <w:sz w:val="20"/>
                <w:szCs w:val="20"/>
                <w:vertAlign w:val="baseline"/>
              </w:rPr>
            </w:pPr>
            <w:r w:rsidRPr="00CD3877">
              <w:rPr>
                <w:rStyle w:val="WW-Znakyprepoznmkupodiarou"/>
                <w:sz w:val="20"/>
                <w:szCs w:val="20"/>
                <w:vertAlign w:val="baseline"/>
              </w:rPr>
              <w:lastRenderedPageBreak/>
              <w:t>§ 13</w:t>
            </w:r>
          </w:p>
          <w:p w14:paraId="028F5DF0" w14:textId="77777777" w:rsidR="009F57BD" w:rsidRPr="00CD3877" w:rsidRDefault="009F57BD" w:rsidP="009F57BD">
            <w:pPr>
              <w:jc w:val="center"/>
              <w:rPr>
                <w:rStyle w:val="WW-Znakyprepoznmkupodiarou"/>
                <w:sz w:val="20"/>
                <w:szCs w:val="20"/>
                <w:vertAlign w:val="baseline"/>
              </w:rPr>
            </w:pPr>
            <w:r w:rsidRPr="00CD3877">
              <w:rPr>
                <w:rStyle w:val="WW-Znakyprepoznmkupodiarou"/>
                <w:sz w:val="20"/>
                <w:szCs w:val="20"/>
                <w:vertAlign w:val="baseline"/>
              </w:rPr>
              <w:t>O:2</w:t>
            </w:r>
          </w:p>
          <w:p w14:paraId="51137EE7" w14:textId="77777777" w:rsidR="002B17AB" w:rsidRPr="00CD3877" w:rsidRDefault="002B17AB" w:rsidP="002B17AB">
            <w:pPr>
              <w:jc w:val="center"/>
              <w:rPr>
                <w:rStyle w:val="WW-Znakyprepoznmkupodiarou"/>
                <w:sz w:val="20"/>
                <w:szCs w:val="20"/>
                <w:vertAlign w:val="baseline"/>
              </w:rPr>
            </w:pPr>
          </w:p>
          <w:p w14:paraId="73F83F08" w14:textId="77777777" w:rsidR="002B17AB" w:rsidRPr="00CD3877" w:rsidRDefault="002B17AB" w:rsidP="002B17AB">
            <w:pPr>
              <w:jc w:val="center"/>
              <w:rPr>
                <w:rStyle w:val="WW-Znakyprepoznmkupodiarou"/>
                <w:sz w:val="20"/>
                <w:szCs w:val="20"/>
                <w:vertAlign w:val="baseline"/>
              </w:rPr>
            </w:pPr>
          </w:p>
          <w:p w14:paraId="159701F5" w14:textId="77777777" w:rsidR="002B17AB" w:rsidRPr="00CD3877" w:rsidRDefault="002B17AB" w:rsidP="002B17AB">
            <w:pPr>
              <w:jc w:val="center"/>
              <w:rPr>
                <w:rStyle w:val="WW-Znakyprepoznmkupodiarou"/>
                <w:sz w:val="20"/>
                <w:szCs w:val="20"/>
                <w:vertAlign w:val="baseline"/>
              </w:rPr>
            </w:pPr>
          </w:p>
          <w:p w14:paraId="5D32C4C8" w14:textId="77777777" w:rsidR="002B17AB" w:rsidRPr="00CD3877" w:rsidRDefault="002B17AB" w:rsidP="002B17AB">
            <w:pPr>
              <w:jc w:val="center"/>
              <w:rPr>
                <w:rStyle w:val="WW-Znakyprepoznmkupodiarou"/>
                <w:sz w:val="20"/>
                <w:szCs w:val="20"/>
                <w:vertAlign w:val="baseline"/>
              </w:rPr>
            </w:pPr>
          </w:p>
          <w:p w14:paraId="7FB41002" w14:textId="77777777" w:rsidR="00FE2035" w:rsidRPr="00CD3877" w:rsidRDefault="00FE2035" w:rsidP="002B17AB">
            <w:pPr>
              <w:jc w:val="center"/>
              <w:rPr>
                <w:rStyle w:val="WW-Znakyprepoznmkupodiarou"/>
                <w:sz w:val="20"/>
                <w:szCs w:val="20"/>
                <w:vertAlign w:val="baseline"/>
              </w:rPr>
            </w:pPr>
          </w:p>
          <w:p w14:paraId="39D71763" w14:textId="77777777" w:rsidR="002B17AB" w:rsidRPr="00CD3877" w:rsidRDefault="00BD0B93" w:rsidP="002B17AB">
            <w:pPr>
              <w:jc w:val="center"/>
              <w:rPr>
                <w:rStyle w:val="WW-Znakyprepoznmkupodiarou"/>
                <w:sz w:val="20"/>
                <w:szCs w:val="20"/>
                <w:vertAlign w:val="baseline"/>
              </w:rPr>
            </w:pPr>
            <w:r w:rsidRPr="00CD3877">
              <w:rPr>
                <w:rStyle w:val="WW-Znakyprepoznmkupodiarou"/>
                <w:sz w:val="20"/>
                <w:szCs w:val="20"/>
                <w:vertAlign w:val="baseline"/>
              </w:rPr>
              <w:t>P: a</w:t>
            </w:r>
          </w:p>
          <w:p w14:paraId="0BA8F1C8" w14:textId="77777777" w:rsidR="00BD0B93" w:rsidRPr="00CD3877" w:rsidRDefault="00BD0B93" w:rsidP="002B17AB">
            <w:pPr>
              <w:jc w:val="center"/>
              <w:rPr>
                <w:rStyle w:val="WW-Znakyprepoznmkupodiarou"/>
                <w:sz w:val="20"/>
                <w:szCs w:val="20"/>
                <w:vertAlign w:val="baseline"/>
              </w:rPr>
            </w:pPr>
          </w:p>
          <w:p w14:paraId="6B503DB3" w14:textId="77777777" w:rsidR="00BD0B93" w:rsidRPr="00CD3877" w:rsidRDefault="00BD0B93" w:rsidP="002B17AB">
            <w:pPr>
              <w:jc w:val="center"/>
              <w:rPr>
                <w:rStyle w:val="WW-Znakyprepoznmkupodiarou"/>
                <w:sz w:val="20"/>
                <w:szCs w:val="20"/>
                <w:vertAlign w:val="baseline"/>
              </w:rPr>
            </w:pPr>
            <w:r w:rsidRPr="00CD3877">
              <w:rPr>
                <w:rStyle w:val="WW-Znakyprepoznmkupodiarou"/>
                <w:sz w:val="20"/>
                <w:szCs w:val="20"/>
                <w:vertAlign w:val="baseline"/>
              </w:rPr>
              <w:t>P: b</w:t>
            </w:r>
          </w:p>
          <w:p w14:paraId="005BF724" w14:textId="77777777" w:rsidR="00BD0B93" w:rsidRPr="00CD3877" w:rsidRDefault="00BD0B93" w:rsidP="002B17AB">
            <w:pPr>
              <w:jc w:val="center"/>
              <w:rPr>
                <w:rStyle w:val="WW-Znakyprepoznmkupodiarou"/>
                <w:sz w:val="20"/>
                <w:szCs w:val="20"/>
                <w:vertAlign w:val="baseline"/>
              </w:rPr>
            </w:pPr>
          </w:p>
          <w:p w14:paraId="6324BDF9" w14:textId="77777777" w:rsidR="00BD0B93" w:rsidRPr="00CD3877" w:rsidRDefault="00BD0B93" w:rsidP="002B17AB">
            <w:pPr>
              <w:jc w:val="center"/>
              <w:rPr>
                <w:rStyle w:val="WW-Znakyprepoznmkupodiarou"/>
                <w:sz w:val="20"/>
                <w:szCs w:val="20"/>
                <w:vertAlign w:val="baseline"/>
              </w:rPr>
            </w:pPr>
          </w:p>
          <w:p w14:paraId="1398E582" w14:textId="77777777" w:rsidR="00BD0B93" w:rsidRPr="00CD3877" w:rsidRDefault="00BD0B93" w:rsidP="002B17AB">
            <w:pPr>
              <w:jc w:val="center"/>
              <w:rPr>
                <w:rStyle w:val="WW-Znakyprepoznmkupodiarou"/>
                <w:sz w:val="20"/>
                <w:szCs w:val="20"/>
                <w:vertAlign w:val="baseline"/>
              </w:rPr>
            </w:pPr>
          </w:p>
          <w:p w14:paraId="6BA96B3D" w14:textId="77777777" w:rsidR="00BD0B93" w:rsidRPr="00CD3877" w:rsidRDefault="00BD0B93" w:rsidP="002B17AB">
            <w:pPr>
              <w:jc w:val="center"/>
              <w:rPr>
                <w:rStyle w:val="WW-Znakyprepoznmkupodiarou"/>
                <w:sz w:val="20"/>
                <w:szCs w:val="20"/>
                <w:vertAlign w:val="baseline"/>
              </w:rPr>
            </w:pPr>
          </w:p>
          <w:p w14:paraId="5D83FA25" w14:textId="77777777" w:rsidR="00BD0B93" w:rsidRPr="00CD3877" w:rsidRDefault="00BD0B93" w:rsidP="002B17AB">
            <w:pPr>
              <w:jc w:val="center"/>
              <w:rPr>
                <w:rStyle w:val="WW-Znakyprepoznmkupodiarou"/>
                <w:sz w:val="20"/>
                <w:szCs w:val="20"/>
                <w:vertAlign w:val="baseline"/>
              </w:rPr>
            </w:pPr>
          </w:p>
          <w:p w14:paraId="2B20485E" w14:textId="77777777" w:rsidR="00BD0B93" w:rsidRPr="00CD3877" w:rsidRDefault="00BD0B93" w:rsidP="002B17AB">
            <w:pPr>
              <w:jc w:val="center"/>
              <w:rPr>
                <w:rStyle w:val="WW-Znakyprepoznmkupodiarou"/>
                <w:sz w:val="20"/>
                <w:szCs w:val="20"/>
                <w:vertAlign w:val="baseline"/>
              </w:rPr>
            </w:pPr>
          </w:p>
          <w:p w14:paraId="1084F958" w14:textId="77777777" w:rsidR="009F57BD" w:rsidRPr="00CD3877" w:rsidRDefault="009F57BD" w:rsidP="002B17AB">
            <w:pPr>
              <w:jc w:val="center"/>
              <w:rPr>
                <w:rStyle w:val="WW-Znakyprepoznmkupodiarou"/>
                <w:sz w:val="20"/>
                <w:szCs w:val="20"/>
                <w:vertAlign w:val="baseline"/>
              </w:rPr>
            </w:pPr>
          </w:p>
          <w:p w14:paraId="585E6B7A" w14:textId="479AD401" w:rsidR="007C6F6D" w:rsidRPr="00CD3877" w:rsidRDefault="007C6F6D" w:rsidP="00611A17">
            <w:pPr>
              <w:jc w:val="center"/>
              <w:rPr>
                <w:rStyle w:val="WW-Znakyprepoznmkupodiarou"/>
                <w:sz w:val="20"/>
                <w:szCs w:val="20"/>
                <w:vertAlign w:val="baseline"/>
              </w:rPr>
            </w:pPr>
            <w:r w:rsidRPr="00CD3877">
              <w:rPr>
                <w:rStyle w:val="WW-Znakyprepoznmkupodiarou"/>
                <w:sz w:val="20"/>
                <w:szCs w:val="20"/>
                <w:vertAlign w:val="baseline"/>
              </w:rPr>
              <w:t>§ 30e</w:t>
            </w:r>
          </w:p>
          <w:p w14:paraId="31BACE03" w14:textId="775A5EFF" w:rsidR="00611A17" w:rsidRPr="00CD3877" w:rsidRDefault="00611A17" w:rsidP="00460AE2">
            <w:pPr>
              <w:jc w:val="center"/>
              <w:rPr>
                <w:rStyle w:val="WW-Znakyprepoznmkupodiarou"/>
                <w:sz w:val="20"/>
                <w:szCs w:val="20"/>
                <w:vertAlign w:val="baseline"/>
              </w:rPr>
            </w:pPr>
            <w:r w:rsidRPr="00CD3877">
              <w:rPr>
                <w:rStyle w:val="WW-Znakyprepoznmkupodiarou"/>
                <w:sz w:val="20"/>
                <w:szCs w:val="20"/>
                <w:vertAlign w:val="baseline"/>
              </w:rPr>
              <w:t>O: 1</w:t>
            </w:r>
          </w:p>
          <w:p w14:paraId="5BE258D2" w14:textId="77777777" w:rsidR="00460AE2" w:rsidRPr="00CD3877" w:rsidRDefault="00460AE2" w:rsidP="002B17AB">
            <w:pPr>
              <w:jc w:val="center"/>
              <w:rPr>
                <w:rStyle w:val="WW-Znakyprepoznmkupodiarou"/>
                <w:sz w:val="20"/>
                <w:szCs w:val="20"/>
                <w:vertAlign w:val="baseline"/>
              </w:rPr>
            </w:pPr>
          </w:p>
          <w:p w14:paraId="78F4E3E7" w14:textId="77777777" w:rsidR="00460AE2" w:rsidRPr="00CD3877" w:rsidRDefault="00460AE2" w:rsidP="002B17AB">
            <w:pPr>
              <w:jc w:val="center"/>
              <w:rPr>
                <w:rStyle w:val="WW-Znakyprepoznmkupodiarou"/>
                <w:sz w:val="20"/>
                <w:szCs w:val="20"/>
                <w:vertAlign w:val="baseline"/>
              </w:rPr>
            </w:pPr>
          </w:p>
          <w:p w14:paraId="2D673B51" w14:textId="77777777" w:rsidR="00460AE2" w:rsidRPr="00CD3877" w:rsidRDefault="00460AE2" w:rsidP="002B17AB">
            <w:pPr>
              <w:jc w:val="center"/>
              <w:rPr>
                <w:rStyle w:val="WW-Znakyprepoznmkupodiarou"/>
                <w:sz w:val="20"/>
                <w:szCs w:val="20"/>
                <w:vertAlign w:val="baseline"/>
              </w:rPr>
            </w:pPr>
          </w:p>
          <w:p w14:paraId="0A8BDBEC" w14:textId="77777777" w:rsidR="00460AE2" w:rsidRPr="00CD3877" w:rsidRDefault="00460AE2" w:rsidP="002B17AB">
            <w:pPr>
              <w:jc w:val="center"/>
              <w:rPr>
                <w:rStyle w:val="WW-Znakyprepoznmkupodiarou"/>
                <w:sz w:val="20"/>
                <w:szCs w:val="20"/>
                <w:vertAlign w:val="baseline"/>
              </w:rPr>
            </w:pPr>
          </w:p>
          <w:p w14:paraId="0B444CA8" w14:textId="77777777" w:rsidR="00460AE2" w:rsidRPr="00CD3877" w:rsidRDefault="00460AE2" w:rsidP="002B17AB">
            <w:pPr>
              <w:jc w:val="center"/>
              <w:rPr>
                <w:rStyle w:val="WW-Znakyprepoznmkupodiarou"/>
                <w:sz w:val="20"/>
                <w:szCs w:val="20"/>
                <w:vertAlign w:val="baseline"/>
              </w:rPr>
            </w:pPr>
          </w:p>
          <w:p w14:paraId="0FCCB91C" w14:textId="32809E43" w:rsidR="00611A17" w:rsidRPr="00CD3877" w:rsidRDefault="00611A17" w:rsidP="002B17AB">
            <w:pPr>
              <w:jc w:val="center"/>
              <w:rPr>
                <w:rStyle w:val="WW-Znakyprepoznmkupodiarou"/>
                <w:sz w:val="20"/>
                <w:szCs w:val="20"/>
                <w:vertAlign w:val="baseline"/>
              </w:rPr>
            </w:pPr>
            <w:r w:rsidRPr="00CD3877">
              <w:rPr>
                <w:rStyle w:val="WW-Znakyprepoznmkupodiarou"/>
                <w:sz w:val="20"/>
                <w:szCs w:val="20"/>
                <w:vertAlign w:val="baseline"/>
              </w:rPr>
              <w:t>P: a</w:t>
            </w:r>
          </w:p>
          <w:p w14:paraId="6B1852A8" w14:textId="77777777" w:rsidR="00460AE2" w:rsidRPr="00CD3877" w:rsidRDefault="00460AE2" w:rsidP="002B17AB">
            <w:pPr>
              <w:jc w:val="center"/>
              <w:rPr>
                <w:rStyle w:val="WW-Znakyprepoznmkupodiarou"/>
                <w:sz w:val="20"/>
                <w:szCs w:val="20"/>
                <w:vertAlign w:val="baseline"/>
              </w:rPr>
            </w:pPr>
          </w:p>
          <w:p w14:paraId="560906CF" w14:textId="122EF486" w:rsidR="00460AE2" w:rsidRPr="00CD3877" w:rsidRDefault="00460AE2" w:rsidP="002B17AB">
            <w:pPr>
              <w:jc w:val="center"/>
              <w:rPr>
                <w:rStyle w:val="WW-Znakyprepoznmkupodiarou"/>
                <w:sz w:val="20"/>
                <w:szCs w:val="20"/>
                <w:vertAlign w:val="baseline"/>
              </w:rPr>
            </w:pPr>
            <w:r w:rsidRPr="00CD3877">
              <w:rPr>
                <w:rStyle w:val="WW-Znakyprepoznmkupodiarou"/>
                <w:sz w:val="20"/>
                <w:szCs w:val="20"/>
                <w:vertAlign w:val="baseline"/>
              </w:rPr>
              <w:t>B: 1</w:t>
            </w:r>
          </w:p>
          <w:p w14:paraId="5A6FDA43" w14:textId="77777777" w:rsidR="00460AE2" w:rsidRPr="00CD3877" w:rsidRDefault="00460AE2" w:rsidP="002B17AB">
            <w:pPr>
              <w:jc w:val="center"/>
              <w:rPr>
                <w:rStyle w:val="WW-Znakyprepoznmkupodiarou"/>
                <w:sz w:val="20"/>
                <w:szCs w:val="20"/>
                <w:vertAlign w:val="baseline"/>
              </w:rPr>
            </w:pPr>
          </w:p>
          <w:p w14:paraId="15DDDEEB" w14:textId="77777777" w:rsidR="00460AE2" w:rsidRPr="00CD3877" w:rsidRDefault="00460AE2" w:rsidP="002B17AB">
            <w:pPr>
              <w:jc w:val="center"/>
              <w:rPr>
                <w:rStyle w:val="WW-Znakyprepoznmkupodiarou"/>
                <w:sz w:val="20"/>
                <w:szCs w:val="20"/>
                <w:vertAlign w:val="baseline"/>
              </w:rPr>
            </w:pPr>
          </w:p>
          <w:p w14:paraId="33509C29" w14:textId="5545F2E5" w:rsidR="00460AE2" w:rsidRPr="00CD3877" w:rsidRDefault="00460AE2" w:rsidP="002B17AB">
            <w:pPr>
              <w:jc w:val="center"/>
              <w:rPr>
                <w:rStyle w:val="WW-Znakyprepoznmkupodiarou"/>
                <w:sz w:val="20"/>
                <w:szCs w:val="20"/>
                <w:vertAlign w:val="baseline"/>
              </w:rPr>
            </w:pPr>
            <w:r w:rsidRPr="00CD3877">
              <w:rPr>
                <w:rStyle w:val="WW-Znakyprepoznmkupodiarou"/>
                <w:sz w:val="20"/>
                <w:szCs w:val="20"/>
                <w:vertAlign w:val="baseline"/>
              </w:rPr>
              <w:t>B: 2</w:t>
            </w:r>
          </w:p>
          <w:p w14:paraId="2634DDC1" w14:textId="77777777" w:rsidR="00460AE2" w:rsidRPr="00CD3877" w:rsidRDefault="00460AE2" w:rsidP="002B17AB">
            <w:pPr>
              <w:jc w:val="center"/>
              <w:rPr>
                <w:rStyle w:val="WW-Znakyprepoznmkupodiarou"/>
                <w:sz w:val="20"/>
                <w:szCs w:val="20"/>
                <w:vertAlign w:val="baseline"/>
              </w:rPr>
            </w:pPr>
          </w:p>
          <w:p w14:paraId="12D12026" w14:textId="77777777" w:rsidR="00460AE2" w:rsidRPr="00CD3877" w:rsidRDefault="00460AE2" w:rsidP="002B17AB">
            <w:pPr>
              <w:jc w:val="center"/>
              <w:rPr>
                <w:rStyle w:val="WW-Znakyprepoznmkupodiarou"/>
                <w:sz w:val="20"/>
                <w:szCs w:val="20"/>
                <w:vertAlign w:val="baseline"/>
              </w:rPr>
            </w:pPr>
          </w:p>
          <w:p w14:paraId="3703A7EA" w14:textId="77777777" w:rsidR="00460AE2" w:rsidRPr="00CD3877" w:rsidRDefault="00460AE2" w:rsidP="002B17AB">
            <w:pPr>
              <w:jc w:val="center"/>
              <w:rPr>
                <w:rStyle w:val="WW-Znakyprepoznmkupodiarou"/>
                <w:sz w:val="20"/>
                <w:szCs w:val="20"/>
                <w:vertAlign w:val="baseline"/>
              </w:rPr>
            </w:pPr>
          </w:p>
          <w:p w14:paraId="14F07DB7" w14:textId="788C7F63" w:rsidR="00460AE2" w:rsidRPr="00CD3877" w:rsidRDefault="00460AE2" w:rsidP="002B17AB">
            <w:pPr>
              <w:jc w:val="center"/>
              <w:rPr>
                <w:rStyle w:val="WW-Znakyprepoznmkupodiarou"/>
                <w:sz w:val="20"/>
                <w:szCs w:val="20"/>
                <w:vertAlign w:val="baseline"/>
              </w:rPr>
            </w:pPr>
            <w:r w:rsidRPr="00CD3877">
              <w:rPr>
                <w:rStyle w:val="WW-Znakyprepoznmkupodiarou"/>
                <w:sz w:val="20"/>
                <w:szCs w:val="20"/>
                <w:vertAlign w:val="baseline"/>
              </w:rPr>
              <w:t>B: 3</w:t>
            </w:r>
          </w:p>
          <w:p w14:paraId="083CA597" w14:textId="77777777" w:rsidR="00611A17" w:rsidRPr="00CD3877" w:rsidRDefault="00611A17" w:rsidP="002B17AB">
            <w:pPr>
              <w:jc w:val="center"/>
              <w:rPr>
                <w:rStyle w:val="WW-Znakyprepoznmkupodiarou"/>
                <w:sz w:val="20"/>
                <w:szCs w:val="20"/>
                <w:vertAlign w:val="baseline"/>
              </w:rPr>
            </w:pPr>
          </w:p>
          <w:p w14:paraId="581C6AB4" w14:textId="77777777" w:rsidR="00460AE2" w:rsidRPr="00CD3877" w:rsidRDefault="00460AE2" w:rsidP="002B17AB">
            <w:pPr>
              <w:jc w:val="center"/>
              <w:rPr>
                <w:rStyle w:val="WW-Znakyprepoznmkupodiarou"/>
                <w:sz w:val="20"/>
                <w:szCs w:val="20"/>
                <w:vertAlign w:val="baseline"/>
              </w:rPr>
            </w:pPr>
          </w:p>
          <w:p w14:paraId="216A9EDB" w14:textId="2B1AED7D" w:rsidR="00460AE2" w:rsidRPr="00CD3877" w:rsidRDefault="00460AE2" w:rsidP="002B17AB">
            <w:pPr>
              <w:jc w:val="center"/>
              <w:rPr>
                <w:rStyle w:val="WW-Znakyprepoznmkupodiarou"/>
                <w:sz w:val="20"/>
                <w:szCs w:val="20"/>
                <w:vertAlign w:val="baseline"/>
              </w:rPr>
            </w:pPr>
            <w:r w:rsidRPr="00CD3877">
              <w:rPr>
                <w:rStyle w:val="WW-Znakyprepoznmkupodiarou"/>
                <w:sz w:val="20"/>
                <w:szCs w:val="20"/>
                <w:vertAlign w:val="baseline"/>
              </w:rPr>
              <w:t>B: 4</w:t>
            </w:r>
          </w:p>
          <w:p w14:paraId="0C5D107F" w14:textId="77777777" w:rsidR="00611A17" w:rsidRPr="00CD3877" w:rsidRDefault="00611A17" w:rsidP="002B17AB">
            <w:pPr>
              <w:jc w:val="center"/>
              <w:rPr>
                <w:rStyle w:val="WW-Znakyprepoznmkupodiarou"/>
                <w:sz w:val="20"/>
                <w:szCs w:val="20"/>
                <w:vertAlign w:val="baseline"/>
              </w:rPr>
            </w:pPr>
          </w:p>
          <w:p w14:paraId="05A7F3B4" w14:textId="77777777" w:rsidR="00611A17" w:rsidRPr="00CD3877" w:rsidRDefault="00611A17" w:rsidP="002B17AB">
            <w:pPr>
              <w:jc w:val="center"/>
              <w:rPr>
                <w:rStyle w:val="WW-Znakyprepoznmkupodiarou"/>
                <w:sz w:val="20"/>
                <w:szCs w:val="20"/>
                <w:vertAlign w:val="baseline"/>
              </w:rPr>
            </w:pPr>
          </w:p>
          <w:p w14:paraId="166D53F5" w14:textId="77777777" w:rsidR="00611A17" w:rsidRPr="00CD3877" w:rsidRDefault="00611A17" w:rsidP="002B17AB">
            <w:pPr>
              <w:jc w:val="center"/>
              <w:rPr>
                <w:rStyle w:val="WW-Znakyprepoznmkupodiarou"/>
                <w:sz w:val="20"/>
                <w:szCs w:val="20"/>
                <w:vertAlign w:val="baseline"/>
              </w:rPr>
            </w:pPr>
          </w:p>
          <w:p w14:paraId="0FB29B75" w14:textId="77777777" w:rsidR="00611A17" w:rsidRPr="00CD3877" w:rsidRDefault="00611A17" w:rsidP="002B17AB">
            <w:pPr>
              <w:jc w:val="center"/>
              <w:rPr>
                <w:rStyle w:val="WW-Znakyprepoznmkupodiarou"/>
                <w:sz w:val="20"/>
                <w:szCs w:val="20"/>
                <w:vertAlign w:val="baseline"/>
              </w:rPr>
            </w:pPr>
          </w:p>
          <w:p w14:paraId="4B64660F" w14:textId="77777777" w:rsidR="00460AE2" w:rsidRPr="00CD3877" w:rsidRDefault="00460AE2" w:rsidP="002B17AB">
            <w:pPr>
              <w:jc w:val="center"/>
              <w:rPr>
                <w:rStyle w:val="WW-Znakyprepoznmkupodiarou"/>
                <w:sz w:val="20"/>
                <w:szCs w:val="20"/>
                <w:vertAlign w:val="baseline"/>
              </w:rPr>
            </w:pPr>
          </w:p>
          <w:p w14:paraId="74BC77D8" w14:textId="048DB4F9" w:rsidR="00460AE2" w:rsidRPr="00CD3877" w:rsidRDefault="00460AE2" w:rsidP="002B17AB">
            <w:pPr>
              <w:jc w:val="center"/>
              <w:rPr>
                <w:rStyle w:val="WW-Znakyprepoznmkupodiarou"/>
                <w:sz w:val="20"/>
                <w:szCs w:val="20"/>
                <w:vertAlign w:val="baseline"/>
              </w:rPr>
            </w:pPr>
            <w:r w:rsidRPr="00CD3877">
              <w:rPr>
                <w:rStyle w:val="WW-Znakyprepoznmkupodiarou"/>
                <w:sz w:val="20"/>
                <w:szCs w:val="20"/>
                <w:vertAlign w:val="baseline"/>
              </w:rPr>
              <w:t>B: 5</w:t>
            </w:r>
          </w:p>
          <w:p w14:paraId="44DFE4C6" w14:textId="77777777" w:rsidR="00611A17" w:rsidRPr="00CD3877" w:rsidRDefault="00611A17" w:rsidP="002B17AB">
            <w:pPr>
              <w:jc w:val="center"/>
              <w:rPr>
                <w:rStyle w:val="WW-Znakyprepoznmkupodiarou"/>
                <w:sz w:val="20"/>
                <w:szCs w:val="20"/>
                <w:vertAlign w:val="baseline"/>
              </w:rPr>
            </w:pPr>
          </w:p>
          <w:p w14:paraId="41C6CB47" w14:textId="77777777" w:rsidR="00611A17" w:rsidRPr="00CD3877" w:rsidRDefault="00611A17" w:rsidP="002B17AB">
            <w:pPr>
              <w:jc w:val="center"/>
              <w:rPr>
                <w:rStyle w:val="WW-Znakyprepoznmkupodiarou"/>
                <w:sz w:val="20"/>
                <w:szCs w:val="20"/>
                <w:vertAlign w:val="baseline"/>
              </w:rPr>
            </w:pPr>
          </w:p>
          <w:p w14:paraId="4BDCB3C9" w14:textId="77777777" w:rsidR="00611A17" w:rsidRPr="00CD3877" w:rsidRDefault="00611A17" w:rsidP="002B17AB">
            <w:pPr>
              <w:jc w:val="center"/>
              <w:rPr>
                <w:rStyle w:val="WW-Znakyprepoznmkupodiarou"/>
                <w:sz w:val="20"/>
                <w:szCs w:val="20"/>
                <w:vertAlign w:val="baseline"/>
              </w:rPr>
            </w:pPr>
          </w:p>
          <w:p w14:paraId="661B19D7" w14:textId="77777777" w:rsidR="00611A17" w:rsidRPr="00CD3877" w:rsidRDefault="00611A17" w:rsidP="002B17AB">
            <w:pPr>
              <w:jc w:val="center"/>
              <w:rPr>
                <w:rStyle w:val="WW-Znakyprepoznmkupodiarou"/>
                <w:sz w:val="20"/>
                <w:szCs w:val="20"/>
                <w:vertAlign w:val="baseline"/>
              </w:rPr>
            </w:pPr>
          </w:p>
          <w:p w14:paraId="00251454" w14:textId="006D7B28" w:rsidR="00611A17" w:rsidRPr="00CD3877" w:rsidRDefault="00460AE2" w:rsidP="002B17AB">
            <w:pPr>
              <w:jc w:val="center"/>
              <w:rPr>
                <w:rStyle w:val="WW-Znakyprepoznmkupodiarou"/>
                <w:sz w:val="20"/>
                <w:szCs w:val="20"/>
                <w:vertAlign w:val="baseline"/>
              </w:rPr>
            </w:pPr>
            <w:r w:rsidRPr="00CD3877">
              <w:rPr>
                <w:rStyle w:val="WW-Znakyprepoznmkupodiarou"/>
                <w:sz w:val="20"/>
                <w:szCs w:val="20"/>
                <w:vertAlign w:val="baseline"/>
              </w:rPr>
              <w:t>P: c</w:t>
            </w:r>
          </w:p>
          <w:p w14:paraId="1EE50642" w14:textId="77777777" w:rsidR="00611A17" w:rsidRPr="00CD3877" w:rsidRDefault="00611A17" w:rsidP="002B17AB">
            <w:pPr>
              <w:jc w:val="center"/>
              <w:rPr>
                <w:rStyle w:val="WW-Znakyprepoznmkupodiarou"/>
                <w:sz w:val="20"/>
                <w:szCs w:val="20"/>
                <w:vertAlign w:val="baseline"/>
              </w:rPr>
            </w:pPr>
          </w:p>
          <w:p w14:paraId="24946774" w14:textId="77777777" w:rsidR="00460AE2" w:rsidRPr="00CD3877" w:rsidRDefault="00460AE2" w:rsidP="002B17AB">
            <w:pPr>
              <w:jc w:val="center"/>
              <w:rPr>
                <w:rStyle w:val="WW-Znakyprepoznmkupodiarou"/>
                <w:sz w:val="20"/>
                <w:szCs w:val="20"/>
                <w:vertAlign w:val="baseline"/>
              </w:rPr>
            </w:pPr>
          </w:p>
          <w:p w14:paraId="0E7516ED" w14:textId="5D1ED696" w:rsidR="00460AE2" w:rsidRPr="00CD3877" w:rsidRDefault="00460AE2" w:rsidP="002B17AB">
            <w:pPr>
              <w:jc w:val="center"/>
              <w:rPr>
                <w:rStyle w:val="WW-Znakyprepoznmkupodiarou"/>
                <w:sz w:val="20"/>
                <w:szCs w:val="20"/>
                <w:vertAlign w:val="baseline"/>
              </w:rPr>
            </w:pPr>
            <w:r w:rsidRPr="00CD3877">
              <w:rPr>
                <w:rStyle w:val="WW-Znakyprepoznmkupodiarou"/>
                <w:sz w:val="20"/>
                <w:szCs w:val="20"/>
                <w:vertAlign w:val="baseline"/>
              </w:rPr>
              <w:t>B: 1</w:t>
            </w:r>
          </w:p>
          <w:p w14:paraId="511CE7F1" w14:textId="77777777" w:rsidR="00460AE2" w:rsidRPr="00CD3877" w:rsidRDefault="00460AE2" w:rsidP="002B17AB">
            <w:pPr>
              <w:jc w:val="center"/>
              <w:rPr>
                <w:rStyle w:val="WW-Znakyprepoznmkupodiarou"/>
                <w:sz w:val="20"/>
                <w:szCs w:val="20"/>
                <w:vertAlign w:val="baseline"/>
              </w:rPr>
            </w:pPr>
          </w:p>
          <w:p w14:paraId="1FDD273A" w14:textId="77777777" w:rsidR="00460AE2" w:rsidRPr="00CD3877" w:rsidRDefault="00460AE2" w:rsidP="002B17AB">
            <w:pPr>
              <w:jc w:val="center"/>
              <w:rPr>
                <w:rStyle w:val="WW-Znakyprepoznmkupodiarou"/>
                <w:sz w:val="20"/>
                <w:szCs w:val="20"/>
                <w:vertAlign w:val="baseline"/>
              </w:rPr>
            </w:pPr>
          </w:p>
          <w:p w14:paraId="0427A8C6" w14:textId="0F67E3DC" w:rsidR="00460AE2" w:rsidRPr="00CD3877" w:rsidRDefault="00460AE2" w:rsidP="002B17AB">
            <w:pPr>
              <w:jc w:val="center"/>
              <w:rPr>
                <w:rStyle w:val="WW-Znakyprepoznmkupodiarou"/>
                <w:sz w:val="20"/>
                <w:szCs w:val="20"/>
                <w:vertAlign w:val="baseline"/>
              </w:rPr>
            </w:pPr>
            <w:r w:rsidRPr="00CD3877">
              <w:rPr>
                <w:rStyle w:val="WW-Znakyprepoznmkupodiarou"/>
                <w:sz w:val="20"/>
                <w:szCs w:val="20"/>
                <w:vertAlign w:val="baseline"/>
              </w:rPr>
              <w:t>B: 2</w:t>
            </w:r>
          </w:p>
          <w:p w14:paraId="1EFF792D" w14:textId="77777777" w:rsidR="00611A17" w:rsidRPr="00CD3877" w:rsidRDefault="00611A17" w:rsidP="002B17AB">
            <w:pPr>
              <w:jc w:val="center"/>
              <w:rPr>
                <w:rStyle w:val="WW-Znakyprepoznmkupodiarou"/>
                <w:sz w:val="20"/>
                <w:szCs w:val="20"/>
                <w:vertAlign w:val="baseline"/>
              </w:rPr>
            </w:pPr>
          </w:p>
          <w:p w14:paraId="323D0D11" w14:textId="77777777" w:rsidR="00460AE2" w:rsidRPr="00CD3877" w:rsidRDefault="00460AE2" w:rsidP="002B17AB">
            <w:pPr>
              <w:jc w:val="center"/>
              <w:rPr>
                <w:rStyle w:val="WW-Znakyprepoznmkupodiarou"/>
                <w:sz w:val="20"/>
                <w:szCs w:val="20"/>
                <w:vertAlign w:val="baseline"/>
              </w:rPr>
            </w:pPr>
          </w:p>
          <w:p w14:paraId="7137A3C7" w14:textId="6C9D6E63" w:rsidR="00460AE2" w:rsidRPr="00CD3877" w:rsidRDefault="00460AE2" w:rsidP="002B17AB">
            <w:pPr>
              <w:jc w:val="center"/>
              <w:rPr>
                <w:rStyle w:val="WW-Znakyprepoznmkupodiarou"/>
                <w:sz w:val="20"/>
                <w:szCs w:val="20"/>
                <w:vertAlign w:val="baseline"/>
              </w:rPr>
            </w:pPr>
            <w:r w:rsidRPr="00CD3877">
              <w:rPr>
                <w:rStyle w:val="WW-Znakyprepoznmkupodiarou"/>
                <w:sz w:val="20"/>
                <w:szCs w:val="20"/>
                <w:vertAlign w:val="baseline"/>
              </w:rPr>
              <w:t>B: 3</w:t>
            </w:r>
          </w:p>
          <w:p w14:paraId="0FC4E91E" w14:textId="77777777" w:rsidR="00611A17" w:rsidRPr="00CD3877" w:rsidRDefault="00611A17" w:rsidP="002B17AB">
            <w:pPr>
              <w:jc w:val="center"/>
              <w:rPr>
                <w:rStyle w:val="WW-Znakyprepoznmkupodiarou"/>
                <w:sz w:val="20"/>
                <w:szCs w:val="20"/>
                <w:vertAlign w:val="baseline"/>
              </w:rPr>
            </w:pPr>
          </w:p>
          <w:p w14:paraId="188876FA" w14:textId="77777777" w:rsidR="00611A17" w:rsidRPr="00CD3877" w:rsidRDefault="00611A17" w:rsidP="002B17AB">
            <w:pPr>
              <w:jc w:val="center"/>
              <w:rPr>
                <w:rStyle w:val="WW-Znakyprepoznmkupodiarou"/>
                <w:sz w:val="20"/>
                <w:szCs w:val="20"/>
                <w:vertAlign w:val="baseline"/>
              </w:rPr>
            </w:pPr>
          </w:p>
          <w:p w14:paraId="7E22F6FF" w14:textId="77777777" w:rsidR="00611A17" w:rsidRPr="00CD3877" w:rsidRDefault="00611A17" w:rsidP="002B17AB">
            <w:pPr>
              <w:jc w:val="center"/>
              <w:rPr>
                <w:rStyle w:val="WW-Znakyprepoznmkupodiarou"/>
                <w:sz w:val="20"/>
                <w:szCs w:val="20"/>
                <w:vertAlign w:val="baseline"/>
              </w:rPr>
            </w:pPr>
          </w:p>
          <w:p w14:paraId="7AF6812D" w14:textId="77777777" w:rsidR="00611A17" w:rsidRPr="00CD3877" w:rsidRDefault="00611A17" w:rsidP="002B17AB">
            <w:pPr>
              <w:jc w:val="center"/>
              <w:rPr>
                <w:rStyle w:val="WW-Znakyprepoznmkupodiarou"/>
                <w:sz w:val="20"/>
                <w:szCs w:val="20"/>
                <w:vertAlign w:val="baseline"/>
              </w:rPr>
            </w:pPr>
          </w:p>
          <w:p w14:paraId="2753B14B" w14:textId="77777777" w:rsidR="00460AE2" w:rsidRPr="00CD3877" w:rsidRDefault="00460AE2" w:rsidP="002B17AB">
            <w:pPr>
              <w:jc w:val="center"/>
              <w:rPr>
                <w:rStyle w:val="WW-Znakyprepoznmkupodiarou"/>
                <w:sz w:val="20"/>
                <w:szCs w:val="20"/>
                <w:vertAlign w:val="baseline"/>
              </w:rPr>
            </w:pPr>
          </w:p>
          <w:p w14:paraId="3DEE4510" w14:textId="77777777" w:rsidR="00460AE2" w:rsidRPr="00CD3877" w:rsidRDefault="00460AE2" w:rsidP="002B17AB">
            <w:pPr>
              <w:jc w:val="center"/>
              <w:rPr>
                <w:rStyle w:val="WW-Znakyprepoznmkupodiarou"/>
                <w:sz w:val="20"/>
                <w:szCs w:val="20"/>
                <w:vertAlign w:val="baseline"/>
              </w:rPr>
            </w:pPr>
          </w:p>
          <w:p w14:paraId="394DFE3D" w14:textId="4BD25850" w:rsidR="007C6F6D" w:rsidRPr="00CD3877" w:rsidRDefault="007C6F6D" w:rsidP="002B17AB">
            <w:pPr>
              <w:jc w:val="center"/>
              <w:rPr>
                <w:rStyle w:val="WW-Znakyprepoznmkupodiarou"/>
                <w:sz w:val="20"/>
                <w:szCs w:val="20"/>
                <w:vertAlign w:val="baseline"/>
              </w:rPr>
            </w:pPr>
            <w:r w:rsidRPr="00CD3877">
              <w:rPr>
                <w:rStyle w:val="WW-Znakyprepoznmkupodiarou"/>
                <w:sz w:val="20"/>
                <w:szCs w:val="20"/>
                <w:vertAlign w:val="baseline"/>
              </w:rPr>
              <w:t>O: 11</w:t>
            </w:r>
          </w:p>
          <w:p w14:paraId="001F389D" w14:textId="77777777" w:rsidR="007C6F6D" w:rsidRPr="00CD3877" w:rsidRDefault="007C6F6D" w:rsidP="002B17AB">
            <w:pPr>
              <w:jc w:val="center"/>
              <w:rPr>
                <w:rStyle w:val="WW-Znakyprepoznmkupodiarou"/>
                <w:sz w:val="20"/>
                <w:szCs w:val="20"/>
                <w:vertAlign w:val="baseline"/>
              </w:rPr>
            </w:pPr>
          </w:p>
          <w:p w14:paraId="48CB9954" w14:textId="77777777" w:rsidR="007C6F6D" w:rsidRPr="00CD3877" w:rsidRDefault="007C6F6D" w:rsidP="002B17AB">
            <w:pPr>
              <w:jc w:val="center"/>
              <w:rPr>
                <w:rStyle w:val="WW-Znakyprepoznmkupodiarou"/>
                <w:sz w:val="20"/>
                <w:szCs w:val="20"/>
                <w:vertAlign w:val="baseline"/>
              </w:rPr>
            </w:pPr>
          </w:p>
          <w:p w14:paraId="45C6117F" w14:textId="77777777" w:rsidR="007C6F6D" w:rsidRPr="00CD3877" w:rsidRDefault="007C6F6D" w:rsidP="002B17AB">
            <w:pPr>
              <w:jc w:val="center"/>
              <w:rPr>
                <w:rStyle w:val="WW-Znakyprepoznmkupodiarou"/>
                <w:sz w:val="20"/>
                <w:szCs w:val="20"/>
                <w:vertAlign w:val="baseline"/>
              </w:rPr>
            </w:pPr>
          </w:p>
          <w:p w14:paraId="47EF0C8D" w14:textId="77777777" w:rsidR="008D1DA2" w:rsidRPr="00CD3877" w:rsidRDefault="008D1DA2" w:rsidP="00AC25FE">
            <w:pPr>
              <w:rPr>
                <w:rStyle w:val="WW-Znakyprepoznmkupodiarou"/>
                <w:sz w:val="20"/>
                <w:szCs w:val="20"/>
                <w:vertAlign w:val="baseline"/>
              </w:rPr>
            </w:pPr>
          </w:p>
          <w:p w14:paraId="38C14BE6" w14:textId="77777777" w:rsidR="008D1DA2" w:rsidRPr="00CD3877" w:rsidRDefault="008D1DA2" w:rsidP="008D1DA2">
            <w:pPr>
              <w:jc w:val="center"/>
              <w:rPr>
                <w:rStyle w:val="WW-Znakyprepoznmkupodiarou"/>
                <w:sz w:val="20"/>
                <w:szCs w:val="20"/>
                <w:vertAlign w:val="baseline"/>
              </w:rPr>
            </w:pPr>
            <w:r w:rsidRPr="00CD3877">
              <w:rPr>
                <w:rStyle w:val="WW-Znakyprepoznmkupodiarou"/>
                <w:sz w:val="20"/>
                <w:szCs w:val="20"/>
                <w:vertAlign w:val="baseline"/>
              </w:rPr>
              <w:t>§ 63p</w:t>
            </w:r>
          </w:p>
          <w:p w14:paraId="6A8985C0" w14:textId="77777777" w:rsidR="008D1DA2" w:rsidRPr="00CD3877" w:rsidRDefault="008D1DA2" w:rsidP="008D1DA2">
            <w:pPr>
              <w:jc w:val="center"/>
              <w:rPr>
                <w:rStyle w:val="WW-Znakyprepoznmkupodiarou"/>
                <w:sz w:val="20"/>
                <w:szCs w:val="20"/>
                <w:vertAlign w:val="baseline"/>
              </w:rPr>
            </w:pPr>
            <w:r w:rsidRPr="00CD3877">
              <w:rPr>
                <w:rStyle w:val="WW-Znakyprepoznmkupodiarou"/>
                <w:sz w:val="20"/>
                <w:szCs w:val="20"/>
                <w:vertAlign w:val="baseline"/>
              </w:rPr>
              <w:t>O: 2</w:t>
            </w:r>
          </w:p>
          <w:p w14:paraId="38DD16BA" w14:textId="77777777" w:rsidR="008D1DA2" w:rsidRPr="00CD3877" w:rsidRDefault="008D1DA2" w:rsidP="007C6F6D">
            <w:pPr>
              <w:jc w:val="center"/>
              <w:rPr>
                <w:rStyle w:val="WW-Znakyprepoznmkupodiarou"/>
                <w:sz w:val="20"/>
                <w:szCs w:val="20"/>
                <w:vertAlign w:val="baseline"/>
              </w:rPr>
            </w:pPr>
          </w:p>
        </w:tc>
        <w:tc>
          <w:tcPr>
            <w:tcW w:w="3600" w:type="dxa"/>
          </w:tcPr>
          <w:p w14:paraId="14BDC0B4" w14:textId="77777777" w:rsidR="00FE2035" w:rsidRPr="00CD3877" w:rsidRDefault="00FE2035" w:rsidP="00FE2035">
            <w:pPr>
              <w:tabs>
                <w:tab w:val="left" w:pos="-7371"/>
              </w:tabs>
              <w:autoSpaceDE/>
              <w:autoSpaceDN/>
              <w:contextualSpacing/>
              <w:jc w:val="both"/>
              <w:rPr>
                <w:sz w:val="20"/>
                <w:szCs w:val="20"/>
              </w:rPr>
            </w:pPr>
            <w:r w:rsidRPr="00CD3877">
              <w:rPr>
                <w:sz w:val="20"/>
                <w:szCs w:val="20"/>
              </w:rPr>
              <w:lastRenderedPageBreak/>
              <w:t>Lekárske preventívne prehliadky vo vzťahu k práci</w:t>
            </w:r>
            <w:r w:rsidRPr="00CD3877">
              <w:rPr>
                <w:sz w:val="20"/>
                <w:szCs w:val="20"/>
                <w:vertAlign w:val="superscript"/>
              </w:rPr>
              <w:t>21</w:t>
            </w:r>
            <w:r w:rsidRPr="00CD3877">
              <w:rPr>
                <w:sz w:val="20"/>
                <w:szCs w:val="20"/>
              </w:rPr>
              <w:t>) zamestnávateľ zabezpečuje zamestnancom exponovaným karcinogénnym faktorom, mutagénnym faktorom alebo reprodukčne toxickým faktorom</w:t>
            </w:r>
          </w:p>
          <w:p w14:paraId="4E9678C8" w14:textId="77777777" w:rsidR="00BD0B93" w:rsidRPr="00CD3877" w:rsidRDefault="00BD0B93" w:rsidP="00BD0B93">
            <w:pPr>
              <w:jc w:val="both"/>
              <w:rPr>
                <w:sz w:val="20"/>
                <w:szCs w:val="20"/>
              </w:rPr>
            </w:pPr>
          </w:p>
          <w:p w14:paraId="7DA45DC1" w14:textId="77777777" w:rsidR="00BD0B93" w:rsidRPr="00CD3877" w:rsidRDefault="00BD0B93" w:rsidP="00BD0B93">
            <w:pPr>
              <w:jc w:val="both"/>
              <w:rPr>
                <w:sz w:val="20"/>
                <w:szCs w:val="20"/>
              </w:rPr>
            </w:pPr>
            <w:r w:rsidRPr="00CD3877">
              <w:rPr>
                <w:sz w:val="20"/>
                <w:szCs w:val="20"/>
              </w:rPr>
              <w:t>pred expozíciou,</w:t>
            </w:r>
          </w:p>
          <w:p w14:paraId="25ADB1CC" w14:textId="77777777" w:rsidR="00BD0B93" w:rsidRPr="00CD3877" w:rsidRDefault="00BD0B93" w:rsidP="00BD0B93">
            <w:pPr>
              <w:jc w:val="both"/>
              <w:rPr>
                <w:sz w:val="20"/>
                <w:szCs w:val="20"/>
              </w:rPr>
            </w:pPr>
          </w:p>
          <w:p w14:paraId="138A9C2E" w14:textId="77777777" w:rsidR="00BD0B93" w:rsidRPr="00CD3877" w:rsidRDefault="00FE2035" w:rsidP="00BD0B93">
            <w:pPr>
              <w:jc w:val="both"/>
              <w:rPr>
                <w:sz w:val="20"/>
                <w:szCs w:val="20"/>
              </w:rPr>
            </w:pPr>
            <w:r w:rsidRPr="00CD3877">
              <w:rPr>
                <w:sz w:val="20"/>
                <w:szCs w:val="20"/>
              </w:rPr>
              <w:t>v pravidelných intervaloch počas expozície tak, aby bolo možné bezprostredne uplatňovať individuálne ochranné a preventívne opatrenia</w:t>
            </w:r>
            <w:r w:rsidR="00BD0B93" w:rsidRPr="00CD3877">
              <w:rPr>
                <w:sz w:val="20"/>
                <w:szCs w:val="20"/>
              </w:rPr>
              <w:t xml:space="preserve">, </w:t>
            </w:r>
          </w:p>
          <w:p w14:paraId="4796459C" w14:textId="77777777" w:rsidR="00BD0B93" w:rsidRPr="00CD3877" w:rsidRDefault="00BD0B93" w:rsidP="00BD0B93">
            <w:pPr>
              <w:jc w:val="both"/>
              <w:rPr>
                <w:sz w:val="20"/>
                <w:szCs w:val="20"/>
              </w:rPr>
            </w:pPr>
          </w:p>
          <w:p w14:paraId="6AF954A6" w14:textId="77777777" w:rsidR="009837C8" w:rsidRPr="00CD3877" w:rsidRDefault="009837C8" w:rsidP="00A20102">
            <w:pPr>
              <w:jc w:val="both"/>
              <w:rPr>
                <w:sz w:val="20"/>
                <w:szCs w:val="20"/>
              </w:rPr>
            </w:pPr>
          </w:p>
          <w:p w14:paraId="7A31627B" w14:textId="77777777" w:rsidR="009F57BD" w:rsidRPr="00CD3877" w:rsidRDefault="009F57BD" w:rsidP="00A20102">
            <w:pPr>
              <w:jc w:val="both"/>
              <w:rPr>
                <w:sz w:val="20"/>
                <w:szCs w:val="20"/>
              </w:rPr>
            </w:pPr>
          </w:p>
          <w:p w14:paraId="539C0464" w14:textId="77777777" w:rsidR="009F57BD" w:rsidRPr="00CD3877" w:rsidRDefault="009F57BD" w:rsidP="00A20102">
            <w:pPr>
              <w:jc w:val="both"/>
              <w:rPr>
                <w:sz w:val="20"/>
                <w:szCs w:val="20"/>
              </w:rPr>
            </w:pPr>
          </w:p>
          <w:p w14:paraId="1072F3F8" w14:textId="7763D569" w:rsidR="00611A17" w:rsidRPr="00CD3877" w:rsidRDefault="00611A17" w:rsidP="00A20102">
            <w:pPr>
              <w:jc w:val="both"/>
              <w:rPr>
                <w:bCs/>
                <w:sz w:val="20"/>
                <w:szCs w:val="20"/>
              </w:rPr>
            </w:pPr>
            <w:r w:rsidRPr="00CD3877">
              <w:rPr>
                <w:bCs/>
                <w:sz w:val="20"/>
                <w:szCs w:val="20"/>
              </w:rPr>
              <w:t>Posudzovanie zdravotnej spôsobilosti na prácu sa vykonáva na základe hodnotenia zdravotného rizika z expozície faktorom práce a pracovného prostredia a výsledkov lekárskej preventívnej prehliadky vo vzťahu k práci u</w:t>
            </w:r>
          </w:p>
          <w:p w14:paraId="77A7675B" w14:textId="77777777" w:rsidR="00611A17" w:rsidRPr="00CD3877" w:rsidRDefault="00611A17" w:rsidP="00A20102">
            <w:pPr>
              <w:jc w:val="both"/>
              <w:rPr>
                <w:bCs/>
                <w:sz w:val="20"/>
                <w:szCs w:val="20"/>
              </w:rPr>
            </w:pPr>
          </w:p>
          <w:p w14:paraId="47B67170" w14:textId="3BD6ED5D" w:rsidR="00611A17" w:rsidRPr="00CD3877" w:rsidRDefault="00460AE2" w:rsidP="00A20102">
            <w:pPr>
              <w:jc w:val="both"/>
              <w:rPr>
                <w:bCs/>
                <w:sz w:val="20"/>
                <w:szCs w:val="20"/>
              </w:rPr>
            </w:pPr>
            <w:r w:rsidRPr="00CD3877">
              <w:rPr>
                <w:bCs/>
                <w:sz w:val="20"/>
                <w:szCs w:val="20"/>
              </w:rPr>
              <w:t>zamestnanca,</w:t>
            </w:r>
          </w:p>
          <w:p w14:paraId="2A269982" w14:textId="77777777" w:rsidR="00611A17" w:rsidRPr="00CD3877" w:rsidRDefault="00611A17" w:rsidP="00A20102">
            <w:pPr>
              <w:jc w:val="both"/>
              <w:rPr>
                <w:bCs/>
                <w:sz w:val="20"/>
                <w:szCs w:val="20"/>
              </w:rPr>
            </w:pPr>
          </w:p>
          <w:p w14:paraId="389F0F7F" w14:textId="77777777" w:rsidR="00460AE2" w:rsidRPr="00CD3877" w:rsidRDefault="00460AE2" w:rsidP="00460AE2">
            <w:pPr>
              <w:jc w:val="both"/>
              <w:rPr>
                <w:bCs/>
                <w:sz w:val="20"/>
                <w:szCs w:val="20"/>
              </w:rPr>
            </w:pPr>
            <w:r w:rsidRPr="00CD3877">
              <w:rPr>
                <w:bCs/>
                <w:sz w:val="20"/>
                <w:szCs w:val="20"/>
              </w:rPr>
              <w:t>ktorý vykonáva prácu zaradenú do tretej kategórie alebo štvrtej kategórie,</w:t>
            </w:r>
          </w:p>
          <w:p w14:paraId="4922405F" w14:textId="21A8FFC3" w:rsidR="00460AE2" w:rsidRPr="00CD3877" w:rsidRDefault="00460AE2" w:rsidP="00460AE2">
            <w:pPr>
              <w:jc w:val="both"/>
              <w:rPr>
                <w:bCs/>
                <w:sz w:val="20"/>
                <w:szCs w:val="20"/>
              </w:rPr>
            </w:pPr>
          </w:p>
          <w:p w14:paraId="420C500F" w14:textId="77777777" w:rsidR="00460AE2" w:rsidRPr="00CD3877" w:rsidRDefault="00460AE2" w:rsidP="00460AE2">
            <w:pPr>
              <w:jc w:val="both"/>
              <w:rPr>
                <w:bCs/>
                <w:sz w:val="20"/>
                <w:szCs w:val="20"/>
              </w:rPr>
            </w:pPr>
            <w:r w:rsidRPr="00CD3877">
              <w:rPr>
                <w:bCs/>
                <w:sz w:val="20"/>
                <w:szCs w:val="20"/>
              </w:rPr>
              <w:t>pri opakovanom výskyte choroby z povolania u rovnakej profesie na tom istom pracovisku,</w:t>
            </w:r>
          </w:p>
          <w:p w14:paraId="6D68173A" w14:textId="361B02F9" w:rsidR="00460AE2" w:rsidRPr="00CD3877" w:rsidRDefault="00460AE2" w:rsidP="00460AE2">
            <w:pPr>
              <w:jc w:val="both"/>
              <w:rPr>
                <w:bCs/>
                <w:sz w:val="20"/>
                <w:szCs w:val="20"/>
              </w:rPr>
            </w:pPr>
          </w:p>
          <w:p w14:paraId="4D500CB9" w14:textId="77777777" w:rsidR="00460AE2" w:rsidRPr="00CD3877" w:rsidRDefault="00460AE2" w:rsidP="00460AE2">
            <w:pPr>
              <w:jc w:val="both"/>
              <w:rPr>
                <w:bCs/>
                <w:sz w:val="20"/>
                <w:szCs w:val="20"/>
              </w:rPr>
            </w:pPr>
            <w:r w:rsidRPr="00CD3877">
              <w:rPr>
                <w:bCs/>
                <w:sz w:val="20"/>
                <w:szCs w:val="20"/>
              </w:rPr>
              <w:t>ktorého zdravotnú spôsobilosť na prácu vyžaduje osobitný predpis,35)</w:t>
            </w:r>
          </w:p>
          <w:p w14:paraId="1304EA67" w14:textId="2E86248F" w:rsidR="00460AE2" w:rsidRPr="00CD3877" w:rsidRDefault="00460AE2" w:rsidP="00460AE2">
            <w:pPr>
              <w:jc w:val="both"/>
              <w:rPr>
                <w:bCs/>
                <w:sz w:val="20"/>
                <w:szCs w:val="20"/>
              </w:rPr>
            </w:pPr>
          </w:p>
          <w:p w14:paraId="7FB82AF7" w14:textId="3EA1390D" w:rsidR="00611A17" w:rsidRPr="00CD3877" w:rsidRDefault="00460AE2" w:rsidP="00460AE2">
            <w:pPr>
              <w:jc w:val="both"/>
              <w:rPr>
                <w:bCs/>
                <w:sz w:val="20"/>
                <w:szCs w:val="20"/>
              </w:rPr>
            </w:pPr>
            <w:r w:rsidRPr="00CD3877">
              <w:rPr>
                <w:bCs/>
                <w:sz w:val="20"/>
                <w:szCs w:val="20"/>
              </w:rPr>
              <w:t>ktorý vykonáva prácu zaradenú do druhej kategórie, tretej kategórie alebo štvrtej kategórie, ak túto prácu nevykonával viac ako šesť mesiacov zo zdravotných dôvodov,</w:t>
            </w:r>
          </w:p>
          <w:p w14:paraId="7EB62491" w14:textId="77777777" w:rsidR="00611A17" w:rsidRPr="00CD3877" w:rsidRDefault="00611A17" w:rsidP="00A20102">
            <w:pPr>
              <w:jc w:val="both"/>
              <w:rPr>
                <w:bCs/>
                <w:sz w:val="20"/>
                <w:szCs w:val="20"/>
              </w:rPr>
            </w:pPr>
          </w:p>
          <w:p w14:paraId="6E5212D4" w14:textId="2B451DA3" w:rsidR="00611A17" w:rsidRPr="00CD3877" w:rsidRDefault="00460AE2" w:rsidP="00A20102">
            <w:pPr>
              <w:jc w:val="both"/>
              <w:rPr>
                <w:bCs/>
                <w:sz w:val="20"/>
                <w:szCs w:val="20"/>
              </w:rPr>
            </w:pPr>
            <w:r w:rsidRPr="00CD3877">
              <w:rPr>
                <w:bCs/>
                <w:sz w:val="20"/>
                <w:szCs w:val="20"/>
              </w:rPr>
              <w:t>ktorý vykonáva prácu zaradenú do druhej kategórie pri expozícii karcinogénnym faktorom, mutagénnym faktorom alebo reprodukčne toxickým faktorom,</w:t>
            </w:r>
          </w:p>
          <w:p w14:paraId="3F9F33B7" w14:textId="77777777" w:rsidR="00611A17" w:rsidRPr="00CD3877" w:rsidRDefault="00611A17" w:rsidP="00A20102">
            <w:pPr>
              <w:jc w:val="both"/>
              <w:rPr>
                <w:bCs/>
                <w:sz w:val="20"/>
                <w:szCs w:val="20"/>
              </w:rPr>
            </w:pPr>
          </w:p>
          <w:p w14:paraId="7B0148C3" w14:textId="52E24A2A" w:rsidR="00611A17" w:rsidRPr="00CD3877" w:rsidRDefault="00460AE2" w:rsidP="00A20102">
            <w:pPr>
              <w:jc w:val="both"/>
              <w:rPr>
                <w:bCs/>
                <w:sz w:val="20"/>
                <w:szCs w:val="20"/>
              </w:rPr>
            </w:pPr>
            <w:r w:rsidRPr="00CD3877">
              <w:rPr>
                <w:bCs/>
                <w:sz w:val="20"/>
                <w:szCs w:val="20"/>
              </w:rPr>
              <w:t>inej fyzickej osoby, ktorá sa uchádza o zamestnanie</w:t>
            </w:r>
          </w:p>
          <w:p w14:paraId="7B2D1E5D" w14:textId="77777777" w:rsidR="00611A17" w:rsidRPr="00CD3877" w:rsidRDefault="00611A17" w:rsidP="00A20102">
            <w:pPr>
              <w:jc w:val="both"/>
              <w:rPr>
                <w:bCs/>
                <w:sz w:val="20"/>
                <w:szCs w:val="20"/>
              </w:rPr>
            </w:pPr>
          </w:p>
          <w:p w14:paraId="58684924" w14:textId="77777777" w:rsidR="00460AE2" w:rsidRPr="00CD3877" w:rsidRDefault="00460AE2" w:rsidP="00460AE2">
            <w:pPr>
              <w:jc w:val="both"/>
              <w:rPr>
                <w:bCs/>
                <w:sz w:val="20"/>
                <w:szCs w:val="20"/>
              </w:rPr>
            </w:pPr>
            <w:r w:rsidRPr="00CD3877">
              <w:rPr>
                <w:bCs/>
                <w:sz w:val="20"/>
                <w:szCs w:val="20"/>
              </w:rPr>
              <w:t>na výkon prác zaradených do tretej kategórie alebo štvrtej kategórie, alebo</w:t>
            </w:r>
          </w:p>
          <w:p w14:paraId="33CACA96" w14:textId="6A8B113C" w:rsidR="00460AE2" w:rsidRPr="00CD3877" w:rsidRDefault="00460AE2" w:rsidP="00460AE2">
            <w:pPr>
              <w:jc w:val="both"/>
              <w:rPr>
                <w:bCs/>
                <w:sz w:val="20"/>
                <w:szCs w:val="20"/>
              </w:rPr>
            </w:pPr>
          </w:p>
          <w:p w14:paraId="5B4D198D" w14:textId="467CAE65" w:rsidR="00611A17" w:rsidRPr="00CD3877" w:rsidRDefault="00460AE2" w:rsidP="00460AE2">
            <w:pPr>
              <w:jc w:val="both"/>
              <w:rPr>
                <w:bCs/>
                <w:sz w:val="20"/>
                <w:szCs w:val="20"/>
              </w:rPr>
            </w:pPr>
            <w:r w:rsidRPr="00CD3877">
              <w:rPr>
                <w:bCs/>
                <w:sz w:val="20"/>
                <w:szCs w:val="20"/>
              </w:rPr>
              <w:t>ak jej zdravotnú spôsobilosť na prácu vyžaduje osobitný predpis.</w:t>
            </w:r>
          </w:p>
          <w:p w14:paraId="470E004C" w14:textId="77777777" w:rsidR="00611A17" w:rsidRPr="00CD3877" w:rsidRDefault="00611A17" w:rsidP="00A20102">
            <w:pPr>
              <w:jc w:val="both"/>
              <w:rPr>
                <w:bCs/>
                <w:sz w:val="20"/>
                <w:szCs w:val="20"/>
              </w:rPr>
            </w:pPr>
          </w:p>
          <w:p w14:paraId="2E7EF95A" w14:textId="5B64A6E8" w:rsidR="00611A17" w:rsidRPr="00CD3877" w:rsidRDefault="006D0527" w:rsidP="00A20102">
            <w:pPr>
              <w:jc w:val="both"/>
              <w:rPr>
                <w:bCs/>
                <w:sz w:val="20"/>
                <w:szCs w:val="20"/>
              </w:rPr>
            </w:pPr>
            <w:r w:rsidRPr="00CD3877">
              <w:rPr>
                <w:bCs/>
                <w:sz w:val="20"/>
                <w:szCs w:val="20"/>
              </w:rPr>
              <w:t>ak bude vykonávať prácu</w:t>
            </w:r>
            <w:r w:rsidR="00460AE2" w:rsidRPr="00CD3877">
              <w:rPr>
                <w:bCs/>
                <w:sz w:val="20"/>
                <w:szCs w:val="20"/>
              </w:rPr>
              <w:t xml:space="preserve"> zaraden</w:t>
            </w:r>
            <w:r w:rsidRPr="00CD3877">
              <w:rPr>
                <w:bCs/>
                <w:sz w:val="20"/>
                <w:szCs w:val="20"/>
              </w:rPr>
              <w:t>ú</w:t>
            </w:r>
            <w:r w:rsidR="00460AE2" w:rsidRPr="00CD3877">
              <w:rPr>
                <w:bCs/>
                <w:sz w:val="20"/>
                <w:szCs w:val="20"/>
              </w:rPr>
              <w:t xml:space="preserve"> do druhej kategórie pri expozícii karcinogénnym faktorom, mutagénnym faktorom alebo reprodukčne toxickým faktorom.</w:t>
            </w:r>
          </w:p>
          <w:p w14:paraId="61F4A456" w14:textId="77777777" w:rsidR="00611A17" w:rsidRPr="00CD3877" w:rsidRDefault="00611A17" w:rsidP="00A20102">
            <w:pPr>
              <w:jc w:val="both"/>
              <w:rPr>
                <w:bCs/>
                <w:sz w:val="20"/>
                <w:szCs w:val="20"/>
              </w:rPr>
            </w:pPr>
          </w:p>
          <w:p w14:paraId="735EFEF1" w14:textId="77777777" w:rsidR="00611A17" w:rsidRPr="00CD3877" w:rsidRDefault="00611A17" w:rsidP="00A20102">
            <w:pPr>
              <w:jc w:val="both"/>
              <w:rPr>
                <w:bCs/>
                <w:sz w:val="20"/>
                <w:szCs w:val="20"/>
              </w:rPr>
            </w:pPr>
          </w:p>
          <w:p w14:paraId="7FD7EFF1" w14:textId="77777777" w:rsidR="00611A17" w:rsidRPr="00CD3877" w:rsidRDefault="00611A17" w:rsidP="00A20102">
            <w:pPr>
              <w:jc w:val="both"/>
              <w:rPr>
                <w:bCs/>
                <w:sz w:val="20"/>
                <w:szCs w:val="20"/>
              </w:rPr>
            </w:pPr>
          </w:p>
          <w:p w14:paraId="63CE47F7" w14:textId="69DF52DB" w:rsidR="00611A17" w:rsidRPr="00CD3877" w:rsidRDefault="00460AE2" w:rsidP="00A20102">
            <w:pPr>
              <w:jc w:val="both"/>
              <w:rPr>
                <w:bCs/>
                <w:sz w:val="20"/>
                <w:szCs w:val="20"/>
              </w:rPr>
            </w:pPr>
            <w:r w:rsidRPr="00CD3877">
              <w:rPr>
                <w:bCs/>
                <w:sz w:val="20"/>
                <w:szCs w:val="20"/>
              </w:rPr>
              <w:t>Lekárske preventívne prehliadky vo vzťahu k práci  podľa odseku 1 písm. a) piateho bodu sa vykonávajú jeden raz za tri roky.</w:t>
            </w:r>
          </w:p>
          <w:p w14:paraId="0451D080" w14:textId="77777777" w:rsidR="00611A17" w:rsidRPr="00CD3877" w:rsidRDefault="00611A17" w:rsidP="00A20102">
            <w:pPr>
              <w:jc w:val="both"/>
              <w:rPr>
                <w:bCs/>
                <w:sz w:val="20"/>
                <w:szCs w:val="20"/>
              </w:rPr>
            </w:pPr>
          </w:p>
          <w:p w14:paraId="291F3658" w14:textId="77777777" w:rsidR="00611A17" w:rsidRPr="00CD3877" w:rsidRDefault="00611A17" w:rsidP="00A20102">
            <w:pPr>
              <w:jc w:val="both"/>
              <w:rPr>
                <w:bCs/>
                <w:sz w:val="20"/>
                <w:szCs w:val="20"/>
              </w:rPr>
            </w:pPr>
          </w:p>
          <w:p w14:paraId="1081EC30" w14:textId="50D59D48" w:rsidR="008D1DA2" w:rsidRPr="00CD3877" w:rsidRDefault="00460AE2" w:rsidP="00460AE2">
            <w:pPr>
              <w:jc w:val="both"/>
              <w:rPr>
                <w:bCs/>
                <w:sz w:val="20"/>
                <w:szCs w:val="20"/>
              </w:rPr>
            </w:pPr>
            <w:r w:rsidRPr="00CD3877">
              <w:rPr>
                <w:bCs/>
                <w:sz w:val="20"/>
                <w:szCs w:val="20"/>
              </w:rPr>
              <w:t xml:space="preserve">Zamestnávateľ zabezpečí prvé posúdenie zdravotnej spôsobilosti na prácu u zamestnancov exponovaných </w:t>
            </w:r>
            <w:r w:rsidRPr="00CD3877">
              <w:rPr>
                <w:bCs/>
                <w:sz w:val="20"/>
                <w:szCs w:val="20"/>
              </w:rPr>
              <w:lastRenderedPageBreak/>
              <w:t>karcinogénnym faktorom, mutagénnym faktorom alebo reprodukčne toxickým faktorom podľa § 30e ods. 1 písm. a) piateho bodu najneskôr do 31. decembra 2024.</w:t>
            </w:r>
          </w:p>
          <w:p w14:paraId="174A0C24" w14:textId="3B297180" w:rsidR="00460AE2" w:rsidRPr="00CD3877" w:rsidRDefault="00460AE2" w:rsidP="00460AE2">
            <w:pPr>
              <w:jc w:val="both"/>
              <w:rPr>
                <w:bCs/>
                <w:sz w:val="20"/>
                <w:szCs w:val="20"/>
              </w:rPr>
            </w:pPr>
          </w:p>
        </w:tc>
        <w:tc>
          <w:tcPr>
            <w:tcW w:w="720" w:type="dxa"/>
          </w:tcPr>
          <w:p w14:paraId="0EC09021" w14:textId="77777777" w:rsidR="002B17AB" w:rsidRPr="00CD3877" w:rsidRDefault="00D75F4D" w:rsidP="002B17AB">
            <w:pPr>
              <w:jc w:val="center"/>
              <w:rPr>
                <w:sz w:val="20"/>
                <w:szCs w:val="20"/>
              </w:rPr>
            </w:pPr>
            <w:r w:rsidRPr="00CD3877">
              <w:rPr>
                <w:sz w:val="20"/>
                <w:szCs w:val="20"/>
              </w:rPr>
              <w:lastRenderedPageBreak/>
              <w:t>Ú</w:t>
            </w:r>
          </w:p>
        </w:tc>
        <w:tc>
          <w:tcPr>
            <w:tcW w:w="978" w:type="dxa"/>
          </w:tcPr>
          <w:p w14:paraId="0C660DAB" w14:textId="77777777" w:rsidR="002B17AB" w:rsidRPr="00CD3877" w:rsidRDefault="002B17AB" w:rsidP="002B17AB">
            <w:pPr>
              <w:jc w:val="center"/>
              <w:rPr>
                <w:sz w:val="20"/>
                <w:szCs w:val="20"/>
              </w:rPr>
            </w:pPr>
          </w:p>
        </w:tc>
        <w:tc>
          <w:tcPr>
            <w:tcW w:w="797" w:type="dxa"/>
          </w:tcPr>
          <w:p w14:paraId="42271E21" w14:textId="77777777" w:rsidR="002B17AB" w:rsidRPr="00CD3877" w:rsidRDefault="00A331EE" w:rsidP="00A331EE">
            <w:pPr>
              <w:pStyle w:val="Nadpis1"/>
              <w:widowControl w:val="0"/>
              <w:suppressAutoHyphens/>
              <w:rPr>
                <w:b w:val="0"/>
                <w:bCs w:val="0"/>
                <w:sz w:val="20"/>
                <w:szCs w:val="20"/>
              </w:rPr>
            </w:pPr>
            <w:r w:rsidRPr="00CD3877">
              <w:rPr>
                <w:b w:val="0"/>
                <w:bCs w:val="0"/>
                <w:sz w:val="20"/>
                <w:szCs w:val="20"/>
              </w:rPr>
              <w:t>GP - N</w:t>
            </w:r>
          </w:p>
        </w:tc>
        <w:tc>
          <w:tcPr>
            <w:tcW w:w="1559" w:type="dxa"/>
          </w:tcPr>
          <w:p w14:paraId="71BBBCFD" w14:textId="77777777" w:rsidR="002B17AB" w:rsidRPr="00CD3877" w:rsidRDefault="002B17AB" w:rsidP="002B17AB">
            <w:pPr>
              <w:pStyle w:val="Nadpis1"/>
              <w:widowControl w:val="0"/>
              <w:suppressAutoHyphens/>
              <w:jc w:val="both"/>
              <w:rPr>
                <w:b w:val="0"/>
                <w:bCs w:val="0"/>
                <w:sz w:val="20"/>
                <w:szCs w:val="20"/>
              </w:rPr>
            </w:pPr>
          </w:p>
        </w:tc>
      </w:tr>
      <w:tr w:rsidR="008D5CC8" w:rsidRPr="00CD3877" w14:paraId="785A432C" w14:textId="77777777" w:rsidTr="00E408EC">
        <w:trPr>
          <w:gridAfter w:val="1"/>
          <w:wAfter w:w="7" w:type="dxa"/>
        </w:trPr>
        <w:tc>
          <w:tcPr>
            <w:tcW w:w="634" w:type="dxa"/>
          </w:tcPr>
          <w:p w14:paraId="34A4521D" w14:textId="77777777" w:rsidR="002B17AB" w:rsidRPr="00CD3877" w:rsidRDefault="002B17AB" w:rsidP="002B17AB">
            <w:pPr>
              <w:jc w:val="center"/>
              <w:rPr>
                <w:sz w:val="20"/>
                <w:szCs w:val="20"/>
              </w:rPr>
            </w:pPr>
            <w:r w:rsidRPr="00CD3877">
              <w:rPr>
                <w:sz w:val="20"/>
                <w:szCs w:val="20"/>
              </w:rPr>
              <w:lastRenderedPageBreak/>
              <w:t>Č:14</w:t>
            </w:r>
          </w:p>
          <w:p w14:paraId="1EEEE2D3" w14:textId="77777777" w:rsidR="002B17AB" w:rsidRPr="00CD3877" w:rsidRDefault="002B17AB" w:rsidP="002B17AB">
            <w:pPr>
              <w:jc w:val="center"/>
              <w:rPr>
                <w:sz w:val="20"/>
                <w:szCs w:val="20"/>
              </w:rPr>
            </w:pPr>
            <w:r w:rsidRPr="00CD3877">
              <w:rPr>
                <w:sz w:val="20"/>
                <w:szCs w:val="20"/>
              </w:rPr>
              <w:t>O:3</w:t>
            </w:r>
          </w:p>
        </w:tc>
        <w:tc>
          <w:tcPr>
            <w:tcW w:w="3969" w:type="dxa"/>
            <w:gridSpan w:val="2"/>
          </w:tcPr>
          <w:p w14:paraId="4D808CA5" w14:textId="77777777" w:rsidR="002B17AB" w:rsidRPr="00CD3877" w:rsidRDefault="002B17AB" w:rsidP="00046B94">
            <w:pPr>
              <w:pStyle w:val="CM4"/>
              <w:spacing w:after="60"/>
              <w:jc w:val="both"/>
              <w:rPr>
                <w:sz w:val="20"/>
                <w:szCs w:val="20"/>
              </w:rPr>
            </w:pPr>
            <w:r w:rsidRPr="00CD3877">
              <w:rPr>
                <w:sz w:val="20"/>
                <w:szCs w:val="20"/>
              </w:rPr>
              <w:t>Ak sa zistí, že nejaký pracovník trpí odchýlkou zdravotného stavu, o ktorej sa predpokladá, že je dôsledkom expozície karcinogénom, mutagénom alebo reprodukčne toxickým látkam, alebo ak sa zistí prekročenie biologickej medznej hodnoty, môže lekár alebo orgán zodpovedný za zdravotný dohľad nad pracovníkmi požadovať, aby sa ďalší pracovníci s podobnou expozíciou podrobili zdravotnému dohľadu.</w:t>
            </w:r>
          </w:p>
          <w:p w14:paraId="57A08788" w14:textId="77777777" w:rsidR="002B17AB" w:rsidRPr="00CD3877" w:rsidRDefault="002B17AB" w:rsidP="002B17AB">
            <w:pPr>
              <w:pStyle w:val="CM4"/>
              <w:spacing w:before="60" w:after="60"/>
              <w:jc w:val="both"/>
              <w:rPr>
                <w:sz w:val="20"/>
                <w:szCs w:val="20"/>
              </w:rPr>
            </w:pPr>
          </w:p>
          <w:p w14:paraId="447C5455" w14:textId="77777777" w:rsidR="00251D39" w:rsidRPr="00CD3877" w:rsidRDefault="00251D39" w:rsidP="00251D39">
            <w:pPr>
              <w:pStyle w:val="Default"/>
              <w:rPr>
                <w:color w:val="auto"/>
                <w:sz w:val="20"/>
                <w:szCs w:val="20"/>
              </w:rPr>
            </w:pPr>
          </w:p>
          <w:p w14:paraId="70BC183E" w14:textId="77777777" w:rsidR="00251D39" w:rsidRPr="00CD3877" w:rsidRDefault="00251D39" w:rsidP="00251D39">
            <w:pPr>
              <w:pStyle w:val="Default"/>
              <w:rPr>
                <w:color w:val="auto"/>
                <w:sz w:val="20"/>
                <w:szCs w:val="20"/>
              </w:rPr>
            </w:pPr>
          </w:p>
          <w:p w14:paraId="7AFAFAC8" w14:textId="77777777" w:rsidR="00BD0B93" w:rsidRPr="00CD3877" w:rsidRDefault="00BD0B93" w:rsidP="00251D39">
            <w:pPr>
              <w:pStyle w:val="Default"/>
              <w:rPr>
                <w:color w:val="auto"/>
                <w:sz w:val="20"/>
                <w:szCs w:val="20"/>
              </w:rPr>
            </w:pPr>
          </w:p>
          <w:p w14:paraId="0973B907" w14:textId="77777777" w:rsidR="00BD0B93" w:rsidRPr="00CD3877" w:rsidRDefault="00BD0B93" w:rsidP="00251D39">
            <w:pPr>
              <w:pStyle w:val="Default"/>
              <w:rPr>
                <w:color w:val="auto"/>
                <w:sz w:val="20"/>
                <w:szCs w:val="20"/>
              </w:rPr>
            </w:pPr>
          </w:p>
          <w:p w14:paraId="378E0A73" w14:textId="77777777" w:rsidR="00BD0B93" w:rsidRPr="00CD3877" w:rsidRDefault="00BD0B93" w:rsidP="00251D39">
            <w:pPr>
              <w:pStyle w:val="Default"/>
              <w:rPr>
                <w:color w:val="auto"/>
                <w:sz w:val="20"/>
                <w:szCs w:val="20"/>
              </w:rPr>
            </w:pPr>
          </w:p>
          <w:p w14:paraId="5F33AD80" w14:textId="77777777" w:rsidR="00BD0B93" w:rsidRPr="00CD3877" w:rsidRDefault="00BD0B93" w:rsidP="00251D39">
            <w:pPr>
              <w:pStyle w:val="Default"/>
              <w:rPr>
                <w:color w:val="auto"/>
                <w:sz w:val="20"/>
                <w:szCs w:val="20"/>
              </w:rPr>
            </w:pPr>
          </w:p>
          <w:p w14:paraId="5C93EB87" w14:textId="77777777" w:rsidR="002B17AB" w:rsidRPr="00CD3877" w:rsidRDefault="002B17AB" w:rsidP="002B17AB">
            <w:pPr>
              <w:pStyle w:val="CM4"/>
              <w:spacing w:before="60" w:after="60"/>
              <w:jc w:val="both"/>
              <w:rPr>
                <w:sz w:val="20"/>
                <w:szCs w:val="20"/>
              </w:rPr>
            </w:pPr>
            <w:r w:rsidRPr="00CD3877">
              <w:rPr>
                <w:sz w:val="20"/>
                <w:szCs w:val="20"/>
              </w:rPr>
              <w:t>V takomto prípade sa vykoná opätovné posúdenie rizika expozície v súlade s článkom 3 ods. 2</w:t>
            </w:r>
          </w:p>
        </w:tc>
        <w:tc>
          <w:tcPr>
            <w:tcW w:w="642" w:type="dxa"/>
          </w:tcPr>
          <w:p w14:paraId="31BF86B1" w14:textId="77777777" w:rsidR="002B17AB" w:rsidRPr="00CD3877" w:rsidRDefault="002B17AB" w:rsidP="002B17AB">
            <w:pPr>
              <w:jc w:val="center"/>
              <w:rPr>
                <w:sz w:val="20"/>
                <w:szCs w:val="20"/>
              </w:rPr>
            </w:pPr>
            <w:r w:rsidRPr="00CD3877">
              <w:rPr>
                <w:sz w:val="20"/>
                <w:szCs w:val="20"/>
              </w:rPr>
              <w:t>N</w:t>
            </w:r>
          </w:p>
        </w:tc>
        <w:tc>
          <w:tcPr>
            <w:tcW w:w="993" w:type="dxa"/>
          </w:tcPr>
          <w:p w14:paraId="1B9EF651" w14:textId="77777777" w:rsidR="002B17AB" w:rsidRPr="00CD3877" w:rsidRDefault="006C1DF1" w:rsidP="002B17AB">
            <w:pPr>
              <w:jc w:val="center"/>
              <w:rPr>
                <w:sz w:val="20"/>
                <w:szCs w:val="20"/>
              </w:rPr>
            </w:pPr>
            <w:r w:rsidRPr="00CD3877">
              <w:rPr>
                <w:sz w:val="20"/>
                <w:szCs w:val="20"/>
              </w:rPr>
              <w:t>Návrh nariadenia vlády</w:t>
            </w:r>
          </w:p>
        </w:tc>
        <w:tc>
          <w:tcPr>
            <w:tcW w:w="898" w:type="dxa"/>
          </w:tcPr>
          <w:p w14:paraId="3C5C35E0" w14:textId="77777777" w:rsidR="002B17AB" w:rsidRPr="00CD3877" w:rsidRDefault="002B17AB" w:rsidP="002B17AB">
            <w:pPr>
              <w:jc w:val="center"/>
              <w:rPr>
                <w:rStyle w:val="WW-Znakyprepoznmkupodiarou"/>
                <w:sz w:val="20"/>
                <w:szCs w:val="20"/>
                <w:vertAlign w:val="baseline"/>
              </w:rPr>
            </w:pPr>
            <w:r w:rsidRPr="00CD3877">
              <w:rPr>
                <w:rStyle w:val="WW-Znakyprepoznmkupodiarou"/>
                <w:sz w:val="20"/>
                <w:szCs w:val="20"/>
                <w:vertAlign w:val="baseline"/>
              </w:rPr>
              <w:t>§ 13</w:t>
            </w:r>
          </w:p>
          <w:p w14:paraId="388BB1E9" w14:textId="77777777" w:rsidR="002B17AB" w:rsidRPr="00CD3877" w:rsidRDefault="002B17AB" w:rsidP="002B17AB">
            <w:pPr>
              <w:jc w:val="center"/>
              <w:rPr>
                <w:rStyle w:val="WW-Znakyprepoznmkupodiarou"/>
                <w:sz w:val="20"/>
                <w:szCs w:val="20"/>
                <w:vertAlign w:val="baseline"/>
              </w:rPr>
            </w:pPr>
            <w:r w:rsidRPr="00CD3877">
              <w:rPr>
                <w:rStyle w:val="WW-Znakyprepoznmkupodiarou"/>
                <w:sz w:val="20"/>
                <w:szCs w:val="20"/>
                <w:vertAlign w:val="baseline"/>
              </w:rPr>
              <w:t xml:space="preserve">O: </w:t>
            </w:r>
            <w:r w:rsidR="00251D39" w:rsidRPr="00CD3877">
              <w:rPr>
                <w:rStyle w:val="WW-Znakyprepoznmkupodiarou"/>
                <w:sz w:val="20"/>
                <w:szCs w:val="20"/>
                <w:vertAlign w:val="baseline"/>
              </w:rPr>
              <w:t>3</w:t>
            </w:r>
          </w:p>
          <w:p w14:paraId="623501D2" w14:textId="77777777" w:rsidR="002B17AB" w:rsidRPr="00CD3877" w:rsidRDefault="002B17AB" w:rsidP="002B17AB">
            <w:pPr>
              <w:jc w:val="center"/>
              <w:rPr>
                <w:rStyle w:val="WW-Znakyprepoznmkupodiarou"/>
                <w:sz w:val="20"/>
                <w:szCs w:val="20"/>
                <w:vertAlign w:val="baseline"/>
              </w:rPr>
            </w:pPr>
          </w:p>
          <w:p w14:paraId="2693CEC0" w14:textId="77777777" w:rsidR="002B17AB" w:rsidRPr="00CD3877" w:rsidRDefault="002B17AB" w:rsidP="002B17AB">
            <w:pPr>
              <w:jc w:val="center"/>
              <w:rPr>
                <w:rStyle w:val="WW-Znakyprepoznmkupodiarou"/>
                <w:sz w:val="20"/>
                <w:szCs w:val="20"/>
                <w:vertAlign w:val="baseline"/>
              </w:rPr>
            </w:pPr>
          </w:p>
          <w:p w14:paraId="0F6F6017" w14:textId="77777777" w:rsidR="002B17AB" w:rsidRPr="00CD3877" w:rsidRDefault="002B17AB" w:rsidP="002B17AB">
            <w:pPr>
              <w:jc w:val="center"/>
              <w:rPr>
                <w:rStyle w:val="WW-Znakyprepoznmkupodiarou"/>
                <w:sz w:val="20"/>
                <w:szCs w:val="20"/>
                <w:vertAlign w:val="baseline"/>
              </w:rPr>
            </w:pPr>
          </w:p>
          <w:p w14:paraId="3EC5F8A5" w14:textId="77777777" w:rsidR="00251D39" w:rsidRPr="00CD3877" w:rsidRDefault="00251D39" w:rsidP="002B17AB">
            <w:pPr>
              <w:jc w:val="center"/>
              <w:rPr>
                <w:rStyle w:val="WW-Znakyprepoznmkupodiarou"/>
                <w:sz w:val="20"/>
                <w:szCs w:val="20"/>
                <w:vertAlign w:val="baseline"/>
              </w:rPr>
            </w:pPr>
          </w:p>
          <w:p w14:paraId="4BE0A4D0" w14:textId="77777777" w:rsidR="00251D39" w:rsidRPr="00CD3877" w:rsidRDefault="00251D39" w:rsidP="002B17AB">
            <w:pPr>
              <w:jc w:val="center"/>
              <w:rPr>
                <w:rStyle w:val="WW-Znakyprepoznmkupodiarou"/>
                <w:sz w:val="20"/>
                <w:szCs w:val="20"/>
                <w:vertAlign w:val="baseline"/>
              </w:rPr>
            </w:pPr>
          </w:p>
          <w:p w14:paraId="041F955C" w14:textId="77777777" w:rsidR="00251D39" w:rsidRPr="00CD3877" w:rsidRDefault="00251D39" w:rsidP="002B17AB">
            <w:pPr>
              <w:jc w:val="center"/>
              <w:rPr>
                <w:rStyle w:val="WW-Znakyprepoznmkupodiarou"/>
                <w:sz w:val="20"/>
                <w:szCs w:val="20"/>
                <w:vertAlign w:val="baseline"/>
              </w:rPr>
            </w:pPr>
          </w:p>
          <w:p w14:paraId="4AB19D13" w14:textId="77777777" w:rsidR="00251D39" w:rsidRPr="00CD3877" w:rsidRDefault="00251D39" w:rsidP="002B17AB">
            <w:pPr>
              <w:jc w:val="center"/>
              <w:rPr>
                <w:rStyle w:val="WW-Znakyprepoznmkupodiarou"/>
                <w:sz w:val="20"/>
                <w:szCs w:val="20"/>
                <w:vertAlign w:val="baseline"/>
              </w:rPr>
            </w:pPr>
          </w:p>
          <w:p w14:paraId="1AE3B3A7" w14:textId="77777777" w:rsidR="00251D39" w:rsidRPr="00CD3877" w:rsidRDefault="00251D39" w:rsidP="002B17AB">
            <w:pPr>
              <w:jc w:val="center"/>
              <w:rPr>
                <w:rStyle w:val="WW-Znakyprepoznmkupodiarou"/>
                <w:sz w:val="20"/>
                <w:szCs w:val="20"/>
                <w:vertAlign w:val="baseline"/>
              </w:rPr>
            </w:pPr>
          </w:p>
          <w:p w14:paraId="2C6FC7AA" w14:textId="77777777" w:rsidR="00251D39" w:rsidRPr="00CD3877" w:rsidRDefault="00251D39" w:rsidP="002B17AB">
            <w:pPr>
              <w:jc w:val="center"/>
              <w:rPr>
                <w:rStyle w:val="WW-Znakyprepoznmkupodiarou"/>
                <w:sz w:val="20"/>
                <w:szCs w:val="20"/>
                <w:vertAlign w:val="baseline"/>
              </w:rPr>
            </w:pPr>
          </w:p>
          <w:p w14:paraId="574B8EDC" w14:textId="77777777" w:rsidR="00251D39" w:rsidRPr="00CD3877" w:rsidRDefault="00251D39" w:rsidP="002B17AB">
            <w:pPr>
              <w:jc w:val="center"/>
              <w:rPr>
                <w:rStyle w:val="WW-Znakyprepoznmkupodiarou"/>
                <w:sz w:val="20"/>
                <w:szCs w:val="20"/>
                <w:vertAlign w:val="baseline"/>
              </w:rPr>
            </w:pPr>
          </w:p>
          <w:p w14:paraId="08B4806A" w14:textId="77777777" w:rsidR="00251D39" w:rsidRPr="00CD3877" w:rsidRDefault="00251D39" w:rsidP="002B17AB">
            <w:pPr>
              <w:jc w:val="center"/>
              <w:rPr>
                <w:rStyle w:val="WW-Znakyprepoznmkupodiarou"/>
                <w:sz w:val="20"/>
                <w:szCs w:val="20"/>
                <w:vertAlign w:val="baseline"/>
              </w:rPr>
            </w:pPr>
          </w:p>
          <w:p w14:paraId="0FAF2AF7" w14:textId="77777777" w:rsidR="00251D39" w:rsidRPr="00CD3877" w:rsidRDefault="00251D39" w:rsidP="002B17AB">
            <w:pPr>
              <w:jc w:val="center"/>
              <w:rPr>
                <w:rStyle w:val="WW-Znakyprepoznmkupodiarou"/>
                <w:sz w:val="20"/>
                <w:szCs w:val="20"/>
                <w:vertAlign w:val="baseline"/>
              </w:rPr>
            </w:pPr>
          </w:p>
          <w:p w14:paraId="4E101202" w14:textId="77777777" w:rsidR="00BD0B93" w:rsidRPr="00CD3877" w:rsidRDefault="00BD0B93" w:rsidP="00251D39">
            <w:pPr>
              <w:jc w:val="center"/>
              <w:rPr>
                <w:rStyle w:val="WW-Znakyprepoznmkupodiarou"/>
                <w:sz w:val="20"/>
                <w:szCs w:val="20"/>
                <w:vertAlign w:val="baseline"/>
              </w:rPr>
            </w:pPr>
          </w:p>
          <w:p w14:paraId="598FAD1E" w14:textId="77777777" w:rsidR="00BD0B93" w:rsidRPr="00CD3877" w:rsidRDefault="00BD0B93" w:rsidP="00251D39">
            <w:pPr>
              <w:jc w:val="center"/>
              <w:rPr>
                <w:rStyle w:val="WW-Znakyprepoznmkupodiarou"/>
                <w:sz w:val="20"/>
                <w:szCs w:val="20"/>
                <w:vertAlign w:val="baseline"/>
              </w:rPr>
            </w:pPr>
          </w:p>
          <w:p w14:paraId="77F1424B" w14:textId="77777777" w:rsidR="00BD0B93" w:rsidRPr="00CD3877" w:rsidRDefault="00BD0B93" w:rsidP="00251D39">
            <w:pPr>
              <w:jc w:val="center"/>
              <w:rPr>
                <w:rStyle w:val="WW-Znakyprepoznmkupodiarou"/>
                <w:sz w:val="20"/>
                <w:szCs w:val="20"/>
                <w:vertAlign w:val="baseline"/>
              </w:rPr>
            </w:pPr>
          </w:p>
          <w:p w14:paraId="7D8934BF" w14:textId="77777777" w:rsidR="005F79B4" w:rsidRPr="00CD3877" w:rsidRDefault="005F79B4" w:rsidP="00251D39">
            <w:pPr>
              <w:jc w:val="center"/>
              <w:rPr>
                <w:rStyle w:val="WW-Znakyprepoznmkupodiarou"/>
                <w:sz w:val="20"/>
                <w:szCs w:val="20"/>
                <w:vertAlign w:val="baseline"/>
              </w:rPr>
            </w:pPr>
          </w:p>
          <w:p w14:paraId="13B98D2F" w14:textId="77777777" w:rsidR="00251D39" w:rsidRPr="00CD3877" w:rsidRDefault="00251D39" w:rsidP="00251D39">
            <w:pPr>
              <w:jc w:val="center"/>
              <w:rPr>
                <w:rStyle w:val="WW-Znakyprepoznmkupodiarou"/>
                <w:sz w:val="20"/>
                <w:szCs w:val="20"/>
                <w:vertAlign w:val="baseline"/>
              </w:rPr>
            </w:pPr>
            <w:r w:rsidRPr="00CD3877">
              <w:rPr>
                <w:rStyle w:val="WW-Znakyprepoznmkupodiarou"/>
                <w:sz w:val="20"/>
                <w:szCs w:val="20"/>
                <w:vertAlign w:val="baseline"/>
              </w:rPr>
              <w:t>O: 4</w:t>
            </w:r>
          </w:p>
          <w:p w14:paraId="5069F90C" w14:textId="77777777" w:rsidR="002B17AB" w:rsidRPr="00CD3877" w:rsidRDefault="002B17AB" w:rsidP="002B17AB">
            <w:pPr>
              <w:jc w:val="center"/>
              <w:rPr>
                <w:rStyle w:val="WW-Znakyprepoznmkupodiarou"/>
                <w:sz w:val="20"/>
                <w:szCs w:val="20"/>
                <w:vertAlign w:val="baseline"/>
              </w:rPr>
            </w:pPr>
          </w:p>
          <w:p w14:paraId="0C842B50" w14:textId="77777777" w:rsidR="00995D84" w:rsidRPr="00CD3877" w:rsidRDefault="00995D84" w:rsidP="002B17AB">
            <w:pPr>
              <w:jc w:val="center"/>
              <w:rPr>
                <w:rStyle w:val="WW-Znakyprepoznmkupodiarou"/>
                <w:sz w:val="20"/>
                <w:szCs w:val="20"/>
                <w:vertAlign w:val="baseline"/>
              </w:rPr>
            </w:pPr>
          </w:p>
          <w:p w14:paraId="457E4965" w14:textId="77777777" w:rsidR="002B17AB" w:rsidRPr="00CD3877" w:rsidRDefault="00CB5C3D" w:rsidP="002B17AB">
            <w:pPr>
              <w:jc w:val="center"/>
              <w:rPr>
                <w:rStyle w:val="WW-Znakyprepoznmkupodiarou"/>
                <w:sz w:val="20"/>
                <w:szCs w:val="20"/>
                <w:vertAlign w:val="baseline"/>
              </w:rPr>
            </w:pPr>
            <w:r w:rsidRPr="00CD3877">
              <w:rPr>
                <w:rStyle w:val="WW-Znakyprepoznmkupodiarou"/>
                <w:sz w:val="20"/>
                <w:szCs w:val="20"/>
                <w:vertAlign w:val="baseline"/>
              </w:rPr>
              <w:t>P: a</w:t>
            </w:r>
          </w:p>
          <w:p w14:paraId="18D27D69" w14:textId="77777777" w:rsidR="00CB5C3D" w:rsidRPr="00CD3877" w:rsidRDefault="00CB5C3D" w:rsidP="00CB5C3D">
            <w:pPr>
              <w:jc w:val="center"/>
              <w:rPr>
                <w:rStyle w:val="WW-Znakyprepoznmkupodiarou"/>
                <w:sz w:val="20"/>
                <w:szCs w:val="20"/>
                <w:vertAlign w:val="baseline"/>
              </w:rPr>
            </w:pPr>
          </w:p>
          <w:p w14:paraId="5E21F731" w14:textId="77777777" w:rsidR="00995D84" w:rsidRPr="00CD3877" w:rsidRDefault="00995D84" w:rsidP="00CB5C3D">
            <w:pPr>
              <w:jc w:val="center"/>
              <w:rPr>
                <w:rStyle w:val="WW-Znakyprepoznmkupodiarou"/>
                <w:sz w:val="20"/>
                <w:szCs w:val="20"/>
                <w:vertAlign w:val="baseline"/>
              </w:rPr>
            </w:pPr>
          </w:p>
          <w:p w14:paraId="5814E8AB" w14:textId="77777777" w:rsidR="00995D84" w:rsidRPr="00CD3877" w:rsidRDefault="00995D84" w:rsidP="00CB5C3D">
            <w:pPr>
              <w:jc w:val="center"/>
              <w:rPr>
                <w:rStyle w:val="WW-Znakyprepoznmkupodiarou"/>
                <w:sz w:val="20"/>
                <w:szCs w:val="20"/>
                <w:vertAlign w:val="baseline"/>
              </w:rPr>
            </w:pPr>
          </w:p>
          <w:p w14:paraId="352EC81B" w14:textId="77777777" w:rsidR="00CB5C3D" w:rsidRPr="00CD3877" w:rsidRDefault="00CB5C3D" w:rsidP="00CB5C3D">
            <w:pPr>
              <w:jc w:val="center"/>
              <w:rPr>
                <w:rStyle w:val="WW-Znakyprepoznmkupodiarou"/>
                <w:sz w:val="20"/>
                <w:szCs w:val="20"/>
                <w:vertAlign w:val="baseline"/>
              </w:rPr>
            </w:pPr>
            <w:r w:rsidRPr="00CD3877">
              <w:rPr>
                <w:rStyle w:val="WW-Znakyprepoznmkupodiarou"/>
                <w:sz w:val="20"/>
                <w:szCs w:val="20"/>
                <w:vertAlign w:val="baseline"/>
              </w:rPr>
              <w:t>P: b</w:t>
            </w:r>
          </w:p>
          <w:p w14:paraId="5EBF816F" w14:textId="77777777" w:rsidR="00CB5C3D" w:rsidRPr="00CD3877" w:rsidRDefault="00CB5C3D" w:rsidP="00CB5C3D">
            <w:pPr>
              <w:jc w:val="center"/>
              <w:rPr>
                <w:rStyle w:val="WW-Znakyprepoznmkupodiarou"/>
                <w:sz w:val="20"/>
                <w:szCs w:val="20"/>
                <w:vertAlign w:val="baseline"/>
              </w:rPr>
            </w:pPr>
          </w:p>
          <w:p w14:paraId="73D5600E" w14:textId="77777777" w:rsidR="00CB5C3D" w:rsidRPr="00CD3877" w:rsidRDefault="00CB5C3D" w:rsidP="00CB5C3D">
            <w:pPr>
              <w:jc w:val="center"/>
              <w:rPr>
                <w:rStyle w:val="WW-Znakyprepoznmkupodiarou"/>
                <w:sz w:val="20"/>
                <w:szCs w:val="20"/>
                <w:vertAlign w:val="baseline"/>
              </w:rPr>
            </w:pPr>
          </w:p>
          <w:p w14:paraId="5BD2E608" w14:textId="77777777" w:rsidR="00CB5C3D" w:rsidRPr="00CD3877" w:rsidRDefault="00CB5C3D" w:rsidP="00CB5C3D">
            <w:pPr>
              <w:jc w:val="center"/>
              <w:rPr>
                <w:rStyle w:val="WW-Znakyprepoznmkupodiarou"/>
                <w:sz w:val="20"/>
                <w:szCs w:val="20"/>
                <w:vertAlign w:val="baseline"/>
              </w:rPr>
            </w:pPr>
          </w:p>
          <w:p w14:paraId="44CF9EF1" w14:textId="77777777" w:rsidR="00995D84" w:rsidRPr="00CD3877" w:rsidRDefault="00995D84" w:rsidP="00CB5C3D">
            <w:pPr>
              <w:jc w:val="center"/>
              <w:rPr>
                <w:rStyle w:val="WW-Znakyprepoznmkupodiarou"/>
                <w:sz w:val="20"/>
                <w:szCs w:val="20"/>
                <w:vertAlign w:val="baseline"/>
              </w:rPr>
            </w:pPr>
          </w:p>
          <w:p w14:paraId="6C115BD0" w14:textId="77777777" w:rsidR="00995D84" w:rsidRPr="00CD3877" w:rsidRDefault="00995D84" w:rsidP="00CB5C3D">
            <w:pPr>
              <w:jc w:val="center"/>
              <w:rPr>
                <w:rStyle w:val="WW-Znakyprepoznmkupodiarou"/>
                <w:sz w:val="20"/>
                <w:szCs w:val="20"/>
                <w:vertAlign w:val="baseline"/>
              </w:rPr>
            </w:pPr>
          </w:p>
          <w:p w14:paraId="70FC39B7" w14:textId="77777777" w:rsidR="00CB5C3D" w:rsidRPr="00CD3877" w:rsidRDefault="00CB5C3D" w:rsidP="00CB5C3D">
            <w:pPr>
              <w:jc w:val="center"/>
              <w:rPr>
                <w:rStyle w:val="WW-Znakyprepoznmkupodiarou"/>
                <w:sz w:val="20"/>
                <w:szCs w:val="20"/>
                <w:vertAlign w:val="baseline"/>
              </w:rPr>
            </w:pPr>
            <w:r w:rsidRPr="00CD3877">
              <w:rPr>
                <w:rStyle w:val="WW-Znakyprepoznmkupodiarou"/>
                <w:sz w:val="20"/>
                <w:szCs w:val="20"/>
                <w:vertAlign w:val="baseline"/>
              </w:rPr>
              <w:t>P:c</w:t>
            </w:r>
          </w:p>
          <w:p w14:paraId="173F04C3" w14:textId="77777777" w:rsidR="00CB5C3D" w:rsidRPr="00CD3877" w:rsidRDefault="00CB5C3D" w:rsidP="00CB5C3D">
            <w:pPr>
              <w:jc w:val="center"/>
              <w:rPr>
                <w:rStyle w:val="WW-Znakyprepoznmkupodiarou"/>
                <w:sz w:val="20"/>
                <w:szCs w:val="20"/>
                <w:vertAlign w:val="baseline"/>
              </w:rPr>
            </w:pPr>
          </w:p>
          <w:p w14:paraId="67A67A3D" w14:textId="77777777" w:rsidR="00CB5C3D" w:rsidRPr="00CD3877" w:rsidRDefault="00CB5C3D" w:rsidP="00CB5C3D">
            <w:pPr>
              <w:jc w:val="center"/>
              <w:rPr>
                <w:rStyle w:val="WW-Znakyprepoznmkupodiarou"/>
                <w:sz w:val="20"/>
                <w:szCs w:val="20"/>
                <w:vertAlign w:val="baseline"/>
              </w:rPr>
            </w:pPr>
          </w:p>
          <w:p w14:paraId="78AC6859" w14:textId="77777777" w:rsidR="00CB5C3D" w:rsidRPr="00CD3877" w:rsidRDefault="00CB5C3D" w:rsidP="00CB5C3D">
            <w:pPr>
              <w:jc w:val="center"/>
              <w:rPr>
                <w:rStyle w:val="WW-Znakyprepoznmkupodiarou"/>
                <w:sz w:val="20"/>
                <w:szCs w:val="20"/>
                <w:vertAlign w:val="baseline"/>
              </w:rPr>
            </w:pPr>
          </w:p>
          <w:p w14:paraId="092C17A5" w14:textId="77777777" w:rsidR="00CB5C3D" w:rsidRPr="00CD3877" w:rsidRDefault="00CB5C3D" w:rsidP="00CB5C3D">
            <w:pPr>
              <w:jc w:val="center"/>
              <w:rPr>
                <w:rStyle w:val="WW-Znakyprepoznmkupodiarou"/>
                <w:sz w:val="20"/>
                <w:szCs w:val="20"/>
                <w:vertAlign w:val="baseline"/>
              </w:rPr>
            </w:pPr>
          </w:p>
          <w:p w14:paraId="7B93CB69" w14:textId="77777777" w:rsidR="00CB5C3D" w:rsidRPr="00CD3877" w:rsidRDefault="00CB5C3D" w:rsidP="00CB5C3D">
            <w:pPr>
              <w:jc w:val="center"/>
              <w:rPr>
                <w:rStyle w:val="WW-Znakyprepoznmkupodiarou"/>
                <w:sz w:val="20"/>
                <w:szCs w:val="20"/>
                <w:vertAlign w:val="baseline"/>
              </w:rPr>
            </w:pPr>
          </w:p>
          <w:p w14:paraId="6FEF7D5E" w14:textId="77777777" w:rsidR="00CB5C3D" w:rsidRPr="00CD3877" w:rsidRDefault="00CB5C3D" w:rsidP="00CB5C3D">
            <w:pPr>
              <w:jc w:val="center"/>
              <w:rPr>
                <w:rStyle w:val="WW-Znakyprepoznmkupodiarou"/>
                <w:sz w:val="20"/>
                <w:szCs w:val="20"/>
                <w:vertAlign w:val="baseline"/>
              </w:rPr>
            </w:pPr>
          </w:p>
          <w:p w14:paraId="51A973A9" w14:textId="77777777" w:rsidR="00CB5C3D" w:rsidRPr="00CD3877" w:rsidRDefault="00CB5C3D" w:rsidP="00CB5C3D">
            <w:pPr>
              <w:jc w:val="center"/>
              <w:rPr>
                <w:rStyle w:val="WW-Znakyprepoznmkupodiarou"/>
                <w:sz w:val="20"/>
                <w:szCs w:val="20"/>
                <w:vertAlign w:val="baseline"/>
              </w:rPr>
            </w:pPr>
          </w:p>
          <w:p w14:paraId="6CC7059D" w14:textId="77777777" w:rsidR="00CB5C3D" w:rsidRPr="00CD3877" w:rsidRDefault="00CB5C3D" w:rsidP="00CB5C3D">
            <w:pPr>
              <w:jc w:val="center"/>
              <w:rPr>
                <w:rStyle w:val="WW-Znakyprepoznmkupodiarou"/>
                <w:sz w:val="20"/>
                <w:szCs w:val="20"/>
                <w:vertAlign w:val="baseline"/>
              </w:rPr>
            </w:pPr>
          </w:p>
          <w:p w14:paraId="2A2F5577" w14:textId="77777777" w:rsidR="00CB5C3D" w:rsidRPr="00CD3877" w:rsidRDefault="00CB5C3D" w:rsidP="00CB5C3D">
            <w:pPr>
              <w:jc w:val="center"/>
              <w:rPr>
                <w:rStyle w:val="WW-Znakyprepoznmkupodiarou"/>
                <w:sz w:val="20"/>
                <w:szCs w:val="20"/>
                <w:vertAlign w:val="baseline"/>
              </w:rPr>
            </w:pPr>
          </w:p>
          <w:p w14:paraId="74EE92C4" w14:textId="77777777" w:rsidR="00CB5C3D" w:rsidRPr="00CD3877" w:rsidRDefault="00CB5C3D" w:rsidP="00CB5C3D">
            <w:pPr>
              <w:jc w:val="center"/>
              <w:rPr>
                <w:rStyle w:val="WW-Znakyprepoznmkupodiarou"/>
                <w:sz w:val="20"/>
                <w:szCs w:val="20"/>
                <w:vertAlign w:val="baseline"/>
              </w:rPr>
            </w:pPr>
          </w:p>
          <w:p w14:paraId="7F814F8D" w14:textId="77777777" w:rsidR="0066619B" w:rsidRPr="00CD3877" w:rsidRDefault="0066619B" w:rsidP="0066619B">
            <w:pPr>
              <w:jc w:val="center"/>
              <w:rPr>
                <w:rStyle w:val="WW-Znakyprepoznmkupodiarou"/>
                <w:sz w:val="20"/>
                <w:szCs w:val="20"/>
                <w:vertAlign w:val="baseline"/>
              </w:rPr>
            </w:pPr>
          </w:p>
          <w:p w14:paraId="1ED5D939" w14:textId="77777777" w:rsidR="00F17C81" w:rsidRPr="00CD3877" w:rsidRDefault="00F17C81" w:rsidP="0066619B">
            <w:pPr>
              <w:jc w:val="center"/>
              <w:rPr>
                <w:rStyle w:val="WW-Znakyprepoznmkupodiarou"/>
                <w:sz w:val="20"/>
                <w:szCs w:val="20"/>
                <w:vertAlign w:val="baseline"/>
              </w:rPr>
            </w:pPr>
          </w:p>
          <w:p w14:paraId="0CFB2312" w14:textId="77777777" w:rsidR="00CB5C3D" w:rsidRPr="00CD3877" w:rsidRDefault="00CB5C3D" w:rsidP="0066619B">
            <w:pPr>
              <w:jc w:val="center"/>
              <w:rPr>
                <w:rStyle w:val="WW-Znakyprepoznmkupodiarou"/>
                <w:sz w:val="20"/>
                <w:szCs w:val="20"/>
                <w:vertAlign w:val="baseline"/>
              </w:rPr>
            </w:pPr>
            <w:r w:rsidRPr="00CD3877">
              <w:rPr>
                <w:rStyle w:val="WW-Znakyprepoznmkupodiarou"/>
                <w:sz w:val="20"/>
                <w:szCs w:val="20"/>
                <w:vertAlign w:val="baseline"/>
              </w:rPr>
              <w:t>P: d</w:t>
            </w:r>
          </w:p>
          <w:p w14:paraId="197D2855" w14:textId="77777777" w:rsidR="002B17AB" w:rsidRPr="00CD3877" w:rsidRDefault="002B17AB" w:rsidP="00251D39">
            <w:pPr>
              <w:rPr>
                <w:rStyle w:val="WW-Znakyprepoznmkupodiarou"/>
                <w:sz w:val="20"/>
                <w:szCs w:val="20"/>
                <w:vertAlign w:val="baseline"/>
              </w:rPr>
            </w:pPr>
          </w:p>
        </w:tc>
        <w:tc>
          <w:tcPr>
            <w:tcW w:w="3600" w:type="dxa"/>
          </w:tcPr>
          <w:p w14:paraId="71810098" w14:textId="77777777" w:rsidR="00251D39" w:rsidRPr="00CD3877" w:rsidRDefault="00F17C81" w:rsidP="00C1399B">
            <w:pPr>
              <w:pStyle w:val="Zkladntext2"/>
              <w:jc w:val="both"/>
            </w:pPr>
            <w:r w:rsidRPr="00CD3877">
              <w:lastRenderedPageBreak/>
              <w:t xml:space="preserve">Ak sa na základe lekárskej preventívnej prehliadky vo vzťahu k práci u zamestnanca preukáže ochorenie alebo škodlivé zdravotné účinky, ktoré lekár vykonávajúci lekársku preventívnu prehliadku vo vzťahu k práci považuje za následok expozície karcinogénnym faktorom, mutagénnym faktorom alebo reprodukčne toxickým faktorom, alebo ak lekár zistí prekročenie biologickej medznej hodnoty, zamestnanci, ktorí boli podobne exponovaní, </w:t>
            </w:r>
            <w:bookmarkStart w:id="16" w:name="_Hlk143160544"/>
            <w:r w:rsidRPr="00CD3877">
              <w:t xml:space="preserve">sa podrobia lekárskej preventívnej prehliadke vo vzťahu k práci, ak to zamestnávateľovi určí lekár pracovnej zdravotnej služby alebo nariadi príslušný orgán verejného zdravotníctva. </w:t>
            </w:r>
            <w:bookmarkEnd w:id="16"/>
          </w:p>
          <w:p w14:paraId="7D00BE80" w14:textId="77777777" w:rsidR="00995D84" w:rsidRPr="00CD3877" w:rsidRDefault="00995D84" w:rsidP="00C1399B">
            <w:pPr>
              <w:pStyle w:val="Zkladntext2"/>
              <w:jc w:val="both"/>
            </w:pPr>
          </w:p>
          <w:p w14:paraId="20993B4C" w14:textId="77777777" w:rsidR="00F17C81" w:rsidRPr="00CD3877" w:rsidRDefault="00F17C81" w:rsidP="00C1399B">
            <w:pPr>
              <w:pStyle w:val="Zkladntext2"/>
              <w:jc w:val="both"/>
            </w:pPr>
          </w:p>
          <w:p w14:paraId="3184A3C2" w14:textId="77777777" w:rsidR="00CB5C3D" w:rsidRPr="00CD3877" w:rsidRDefault="0066619B" w:rsidP="00CB5C3D">
            <w:pPr>
              <w:pStyle w:val="Odsekzoznamu"/>
              <w:tabs>
                <w:tab w:val="left" w:pos="567"/>
              </w:tabs>
              <w:autoSpaceDE/>
              <w:autoSpaceDN/>
              <w:ind w:left="0" w:hanging="43"/>
              <w:contextualSpacing/>
              <w:jc w:val="both"/>
              <w:rPr>
                <w:sz w:val="20"/>
                <w:szCs w:val="20"/>
              </w:rPr>
            </w:pPr>
            <w:r w:rsidRPr="00CD3877">
              <w:rPr>
                <w:sz w:val="20"/>
                <w:szCs w:val="20"/>
              </w:rPr>
              <w:t>Na základe zistenia lekára podľa odseku 3 zamestnávateľ je povinný</w:t>
            </w:r>
          </w:p>
          <w:p w14:paraId="488B1873" w14:textId="77777777" w:rsidR="00CB5C3D" w:rsidRPr="00CD3877" w:rsidRDefault="00CB5C3D" w:rsidP="00CB5C3D">
            <w:pPr>
              <w:tabs>
                <w:tab w:val="left" w:pos="567"/>
              </w:tabs>
              <w:jc w:val="both"/>
              <w:rPr>
                <w:sz w:val="20"/>
                <w:szCs w:val="20"/>
              </w:rPr>
            </w:pPr>
          </w:p>
          <w:p w14:paraId="1B35DEDA" w14:textId="77777777" w:rsidR="00995D84" w:rsidRPr="00CD3877" w:rsidRDefault="0066619B" w:rsidP="00995D84">
            <w:pPr>
              <w:autoSpaceDE/>
              <w:autoSpaceDN/>
              <w:spacing w:after="200"/>
              <w:contextualSpacing/>
              <w:jc w:val="both"/>
              <w:rPr>
                <w:sz w:val="20"/>
                <w:szCs w:val="20"/>
              </w:rPr>
            </w:pPr>
            <w:r w:rsidRPr="00CD3877">
              <w:rPr>
                <w:sz w:val="20"/>
                <w:szCs w:val="20"/>
              </w:rPr>
              <w:t>zabezpečiť opakované posúdenie rizika podľa § 3</w:t>
            </w:r>
            <w:r w:rsidR="00995D84" w:rsidRPr="00CD3877">
              <w:rPr>
                <w:sz w:val="20"/>
                <w:szCs w:val="20"/>
              </w:rPr>
              <w:t>,</w:t>
            </w:r>
          </w:p>
          <w:p w14:paraId="7CB31A52" w14:textId="77777777" w:rsidR="00CB5C3D" w:rsidRPr="00CD3877" w:rsidRDefault="00CB5C3D" w:rsidP="00995D84">
            <w:pPr>
              <w:autoSpaceDE/>
              <w:autoSpaceDN/>
              <w:spacing w:after="200"/>
              <w:ind w:left="360"/>
              <w:contextualSpacing/>
              <w:jc w:val="both"/>
              <w:rPr>
                <w:sz w:val="20"/>
                <w:szCs w:val="20"/>
              </w:rPr>
            </w:pPr>
          </w:p>
          <w:p w14:paraId="7E05C6C7" w14:textId="77777777" w:rsidR="0066619B" w:rsidRPr="00CD3877" w:rsidRDefault="0066619B" w:rsidP="00995D84">
            <w:pPr>
              <w:autoSpaceDE/>
              <w:autoSpaceDN/>
              <w:spacing w:after="200"/>
              <w:contextualSpacing/>
              <w:jc w:val="both"/>
              <w:rPr>
                <w:sz w:val="20"/>
                <w:szCs w:val="20"/>
              </w:rPr>
            </w:pPr>
          </w:p>
          <w:p w14:paraId="3EA7BE66" w14:textId="77777777" w:rsidR="00CB5C3D" w:rsidRPr="00CD3877" w:rsidRDefault="00F17C81" w:rsidP="00995D84">
            <w:pPr>
              <w:autoSpaceDE/>
              <w:autoSpaceDN/>
              <w:spacing w:after="200"/>
              <w:contextualSpacing/>
              <w:jc w:val="both"/>
              <w:rPr>
                <w:sz w:val="20"/>
                <w:szCs w:val="20"/>
              </w:rPr>
            </w:pPr>
            <w:r w:rsidRPr="00CD3877">
              <w:rPr>
                <w:sz w:val="20"/>
                <w:szCs w:val="20"/>
              </w:rPr>
              <w:t>vykonať revíziu opatrení prijatých podľa § 4 a 5, aby sa vylúčila alebo znížila expozícia zamestnancov karcinogénnym faktorom, mutagénnym faktorom alebo reprodukčne toxickým faktorom</w:t>
            </w:r>
            <w:r w:rsidR="00995D84" w:rsidRPr="00CD3877">
              <w:rPr>
                <w:sz w:val="20"/>
                <w:szCs w:val="20"/>
              </w:rPr>
              <w:t>,</w:t>
            </w:r>
            <w:r w:rsidR="00CB5C3D" w:rsidRPr="00CD3877">
              <w:rPr>
                <w:sz w:val="20"/>
                <w:szCs w:val="20"/>
              </w:rPr>
              <w:t xml:space="preserve"> </w:t>
            </w:r>
          </w:p>
          <w:p w14:paraId="44401D81" w14:textId="77777777" w:rsidR="00995D84" w:rsidRPr="00CD3877" w:rsidRDefault="00995D84" w:rsidP="00995D84">
            <w:pPr>
              <w:autoSpaceDE/>
              <w:autoSpaceDN/>
              <w:spacing w:after="200"/>
              <w:ind w:left="360"/>
              <w:contextualSpacing/>
              <w:jc w:val="both"/>
              <w:rPr>
                <w:sz w:val="20"/>
                <w:szCs w:val="20"/>
              </w:rPr>
            </w:pPr>
          </w:p>
          <w:p w14:paraId="6AB8BE85" w14:textId="77777777" w:rsidR="00995D84" w:rsidRPr="00CD3877" w:rsidRDefault="00F17C81" w:rsidP="00995D84">
            <w:pPr>
              <w:autoSpaceDE/>
              <w:autoSpaceDN/>
              <w:spacing w:after="200"/>
              <w:contextualSpacing/>
              <w:jc w:val="both"/>
              <w:rPr>
                <w:sz w:val="20"/>
                <w:szCs w:val="20"/>
              </w:rPr>
            </w:pPr>
            <w:r w:rsidRPr="00CD3877">
              <w:rPr>
                <w:sz w:val="20"/>
                <w:szCs w:val="20"/>
              </w:rPr>
              <w:t xml:space="preserve">zohľadniť odporúčanie lekára, ktorý vykonal lekársku preventívnu prehliadku vo vzťahu k práci, zdravotníckeho pracovníka, ktorý vykonal zdravotný dohľad alebo príslušného orgánu verejného zdravotníctva pri uplatňovaní ochranných alebo preventívnych opatrení vrátane </w:t>
            </w:r>
            <w:r w:rsidRPr="00CD3877">
              <w:rPr>
                <w:sz w:val="20"/>
                <w:szCs w:val="20"/>
              </w:rPr>
              <w:lastRenderedPageBreak/>
              <w:t>možnosti preradiť zamestnanca na inú prácu, pri ktorej nie je riziko ďalšej expozície karcinogénnym faktorom, mutagénnym faktorom alebo reprodukčne toxickým faktorom</w:t>
            </w:r>
            <w:r w:rsidR="00995D84" w:rsidRPr="00CD3877">
              <w:rPr>
                <w:sz w:val="20"/>
                <w:szCs w:val="20"/>
              </w:rPr>
              <w:t>,</w:t>
            </w:r>
          </w:p>
          <w:p w14:paraId="4C71DA4B" w14:textId="77777777" w:rsidR="00995D84" w:rsidRPr="00CD3877" w:rsidRDefault="00995D84" w:rsidP="00995D84">
            <w:pPr>
              <w:autoSpaceDE/>
              <w:autoSpaceDN/>
              <w:spacing w:after="200"/>
              <w:ind w:left="360"/>
              <w:contextualSpacing/>
              <w:jc w:val="both"/>
              <w:rPr>
                <w:sz w:val="20"/>
                <w:szCs w:val="20"/>
              </w:rPr>
            </w:pPr>
          </w:p>
          <w:p w14:paraId="46D05141" w14:textId="77777777" w:rsidR="002B17AB" w:rsidRPr="00CD3877" w:rsidRDefault="00F17C81" w:rsidP="00F17C81">
            <w:pPr>
              <w:autoSpaceDE/>
              <w:autoSpaceDN/>
              <w:spacing w:after="200"/>
              <w:contextualSpacing/>
              <w:jc w:val="both"/>
              <w:rPr>
                <w:sz w:val="20"/>
                <w:szCs w:val="20"/>
              </w:rPr>
            </w:pPr>
            <w:r w:rsidRPr="00CD3877">
              <w:rPr>
                <w:sz w:val="20"/>
                <w:szCs w:val="20"/>
              </w:rPr>
              <w:t>zabezpečiť lekársku preventívnu prehliadku vo vzťahu k práci u všetkých zamestnancov, ktorí boli podobne exponovaní</w:t>
            </w:r>
            <w:r w:rsidR="00CB5C3D" w:rsidRPr="00CD3877">
              <w:rPr>
                <w:sz w:val="20"/>
                <w:szCs w:val="20"/>
              </w:rPr>
              <w:t>.</w:t>
            </w:r>
          </w:p>
        </w:tc>
        <w:tc>
          <w:tcPr>
            <w:tcW w:w="720" w:type="dxa"/>
          </w:tcPr>
          <w:p w14:paraId="40C9F491" w14:textId="77777777" w:rsidR="002B17AB" w:rsidRPr="00CD3877" w:rsidRDefault="00D75F4D" w:rsidP="002B17AB">
            <w:pPr>
              <w:jc w:val="center"/>
              <w:rPr>
                <w:sz w:val="20"/>
                <w:szCs w:val="20"/>
              </w:rPr>
            </w:pPr>
            <w:r w:rsidRPr="00CD3877">
              <w:rPr>
                <w:sz w:val="20"/>
                <w:szCs w:val="20"/>
              </w:rPr>
              <w:lastRenderedPageBreak/>
              <w:t>Ú</w:t>
            </w:r>
          </w:p>
        </w:tc>
        <w:tc>
          <w:tcPr>
            <w:tcW w:w="978" w:type="dxa"/>
          </w:tcPr>
          <w:p w14:paraId="1EB8433B" w14:textId="77777777" w:rsidR="002B17AB" w:rsidRPr="00CD3877" w:rsidRDefault="002B17AB" w:rsidP="002B17AB">
            <w:pPr>
              <w:jc w:val="center"/>
              <w:rPr>
                <w:sz w:val="20"/>
                <w:szCs w:val="20"/>
              </w:rPr>
            </w:pPr>
          </w:p>
        </w:tc>
        <w:tc>
          <w:tcPr>
            <w:tcW w:w="797" w:type="dxa"/>
          </w:tcPr>
          <w:p w14:paraId="1DF7FF22" w14:textId="77777777" w:rsidR="002B17AB" w:rsidRPr="00CD3877" w:rsidRDefault="00A331EE" w:rsidP="00A331EE">
            <w:pPr>
              <w:pStyle w:val="Nadpis1"/>
              <w:widowControl w:val="0"/>
              <w:suppressAutoHyphens/>
              <w:rPr>
                <w:b w:val="0"/>
                <w:bCs w:val="0"/>
                <w:sz w:val="20"/>
                <w:szCs w:val="20"/>
              </w:rPr>
            </w:pPr>
            <w:r w:rsidRPr="00CD3877">
              <w:rPr>
                <w:b w:val="0"/>
                <w:bCs w:val="0"/>
                <w:sz w:val="20"/>
                <w:szCs w:val="20"/>
              </w:rPr>
              <w:t>GP - N</w:t>
            </w:r>
          </w:p>
        </w:tc>
        <w:tc>
          <w:tcPr>
            <w:tcW w:w="1559" w:type="dxa"/>
          </w:tcPr>
          <w:p w14:paraId="4E0386E1" w14:textId="77777777" w:rsidR="002B17AB" w:rsidRPr="00CD3877" w:rsidRDefault="002B17AB" w:rsidP="002B17AB">
            <w:pPr>
              <w:pStyle w:val="Nadpis1"/>
              <w:widowControl w:val="0"/>
              <w:suppressAutoHyphens/>
              <w:jc w:val="both"/>
              <w:rPr>
                <w:b w:val="0"/>
                <w:bCs w:val="0"/>
                <w:sz w:val="20"/>
                <w:szCs w:val="20"/>
              </w:rPr>
            </w:pPr>
          </w:p>
        </w:tc>
      </w:tr>
      <w:tr w:rsidR="008D5CC8" w:rsidRPr="00CD3877" w14:paraId="30695B7A" w14:textId="77777777" w:rsidTr="00E408EC">
        <w:trPr>
          <w:gridAfter w:val="1"/>
          <w:wAfter w:w="7" w:type="dxa"/>
        </w:trPr>
        <w:tc>
          <w:tcPr>
            <w:tcW w:w="634" w:type="dxa"/>
          </w:tcPr>
          <w:p w14:paraId="39CFDC3B" w14:textId="77777777" w:rsidR="002B17AB" w:rsidRPr="00CD3877" w:rsidRDefault="002B17AB" w:rsidP="002B17AB">
            <w:pPr>
              <w:jc w:val="center"/>
              <w:rPr>
                <w:sz w:val="20"/>
                <w:szCs w:val="20"/>
              </w:rPr>
            </w:pPr>
            <w:r w:rsidRPr="00CD3877">
              <w:rPr>
                <w:sz w:val="20"/>
                <w:szCs w:val="20"/>
              </w:rPr>
              <w:t>Č:14</w:t>
            </w:r>
          </w:p>
          <w:p w14:paraId="764096FA" w14:textId="77777777" w:rsidR="002B17AB" w:rsidRPr="00CD3877" w:rsidRDefault="002B17AB" w:rsidP="002B17AB">
            <w:pPr>
              <w:jc w:val="center"/>
              <w:rPr>
                <w:sz w:val="20"/>
                <w:szCs w:val="20"/>
              </w:rPr>
            </w:pPr>
            <w:r w:rsidRPr="00CD3877">
              <w:rPr>
                <w:sz w:val="20"/>
                <w:szCs w:val="20"/>
              </w:rPr>
              <w:t>O:4</w:t>
            </w:r>
          </w:p>
        </w:tc>
        <w:tc>
          <w:tcPr>
            <w:tcW w:w="3969" w:type="dxa"/>
            <w:gridSpan w:val="2"/>
          </w:tcPr>
          <w:p w14:paraId="26ECE2F7" w14:textId="77777777" w:rsidR="002B17AB" w:rsidRPr="00CD3877" w:rsidRDefault="00034B35" w:rsidP="00034B35">
            <w:pPr>
              <w:jc w:val="both"/>
              <w:rPr>
                <w:sz w:val="20"/>
                <w:szCs w:val="20"/>
              </w:rPr>
            </w:pPr>
            <w:r w:rsidRPr="00CD3877">
              <w:rPr>
                <w:sz w:val="20"/>
                <w:szCs w:val="20"/>
              </w:rPr>
              <w:t>V prípadoch, keď sa vykonáva zdravotný dohľad, založí sa osobný zdravotný záznam a lekár alebo orgán zodpovedný za zdravotný dohľad navrhne všetky ochranné alebo preventívne opatrenia, ktoré je potrebné vykonať pre každého pracovníka. Súčasťou zdravotného dohľadu môže byť biologické monitorovanie a súvisiace požiadavky.</w:t>
            </w:r>
          </w:p>
        </w:tc>
        <w:tc>
          <w:tcPr>
            <w:tcW w:w="642" w:type="dxa"/>
          </w:tcPr>
          <w:p w14:paraId="68CBF82B" w14:textId="77777777" w:rsidR="002B17AB" w:rsidRPr="00CD3877" w:rsidRDefault="002B17AB" w:rsidP="002B17AB">
            <w:pPr>
              <w:jc w:val="center"/>
              <w:rPr>
                <w:sz w:val="20"/>
                <w:szCs w:val="20"/>
              </w:rPr>
            </w:pPr>
            <w:r w:rsidRPr="00CD3877">
              <w:rPr>
                <w:sz w:val="20"/>
                <w:szCs w:val="20"/>
              </w:rPr>
              <w:t>N</w:t>
            </w:r>
          </w:p>
        </w:tc>
        <w:tc>
          <w:tcPr>
            <w:tcW w:w="993" w:type="dxa"/>
          </w:tcPr>
          <w:p w14:paraId="73FC6CAC" w14:textId="77777777" w:rsidR="002B17AB" w:rsidRPr="00CD3877" w:rsidRDefault="006C1DF1" w:rsidP="002B17AB">
            <w:pPr>
              <w:jc w:val="center"/>
              <w:rPr>
                <w:sz w:val="20"/>
                <w:szCs w:val="20"/>
              </w:rPr>
            </w:pPr>
            <w:r w:rsidRPr="00CD3877">
              <w:rPr>
                <w:sz w:val="20"/>
                <w:szCs w:val="20"/>
              </w:rPr>
              <w:t>Návrh nariadenia vlády</w:t>
            </w:r>
          </w:p>
          <w:p w14:paraId="35E207A2" w14:textId="77777777" w:rsidR="002B17AB" w:rsidRPr="00CD3877" w:rsidRDefault="002B17AB" w:rsidP="002B17AB">
            <w:pPr>
              <w:jc w:val="center"/>
              <w:rPr>
                <w:sz w:val="20"/>
                <w:szCs w:val="20"/>
              </w:rPr>
            </w:pPr>
          </w:p>
          <w:p w14:paraId="3B4BA326" w14:textId="77777777" w:rsidR="002B17AB" w:rsidRPr="00CD3877" w:rsidRDefault="002B17AB" w:rsidP="002B17AB">
            <w:pPr>
              <w:jc w:val="center"/>
              <w:rPr>
                <w:sz w:val="20"/>
                <w:szCs w:val="20"/>
              </w:rPr>
            </w:pPr>
          </w:p>
          <w:p w14:paraId="5FBEC5B7" w14:textId="77777777" w:rsidR="002B17AB" w:rsidRPr="00CD3877" w:rsidRDefault="002B17AB" w:rsidP="002B17AB">
            <w:pPr>
              <w:jc w:val="center"/>
              <w:rPr>
                <w:sz w:val="20"/>
                <w:szCs w:val="20"/>
              </w:rPr>
            </w:pPr>
          </w:p>
        </w:tc>
        <w:tc>
          <w:tcPr>
            <w:tcW w:w="898" w:type="dxa"/>
          </w:tcPr>
          <w:p w14:paraId="34B3E050" w14:textId="77777777" w:rsidR="002B17AB" w:rsidRPr="00CD3877" w:rsidRDefault="002B17AB" w:rsidP="002B17AB">
            <w:pPr>
              <w:jc w:val="center"/>
              <w:rPr>
                <w:rStyle w:val="WW-Znakyprepoznmkupodiarou"/>
                <w:sz w:val="20"/>
                <w:szCs w:val="20"/>
                <w:vertAlign w:val="baseline"/>
              </w:rPr>
            </w:pPr>
            <w:r w:rsidRPr="00CD3877">
              <w:rPr>
                <w:rStyle w:val="WW-Znakyprepoznmkupodiarou"/>
                <w:sz w:val="20"/>
                <w:szCs w:val="20"/>
                <w:vertAlign w:val="baseline"/>
              </w:rPr>
              <w:t>§ 13</w:t>
            </w:r>
          </w:p>
          <w:p w14:paraId="73B126F0" w14:textId="77777777" w:rsidR="002B17AB" w:rsidRPr="00CD3877" w:rsidRDefault="002B17AB" w:rsidP="002B17AB">
            <w:pPr>
              <w:jc w:val="center"/>
              <w:rPr>
                <w:rStyle w:val="WW-Znakyprepoznmkupodiarou"/>
                <w:sz w:val="20"/>
                <w:szCs w:val="20"/>
                <w:vertAlign w:val="baseline"/>
              </w:rPr>
            </w:pPr>
            <w:r w:rsidRPr="00CD3877">
              <w:rPr>
                <w:rStyle w:val="WW-Znakyprepoznmkupodiarou"/>
                <w:sz w:val="20"/>
                <w:szCs w:val="20"/>
                <w:vertAlign w:val="baseline"/>
              </w:rPr>
              <w:t xml:space="preserve">O: </w:t>
            </w:r>
            <w:r w:rsidR="00C1399B" w:rsidRPr="00CD3877">
              <w:rPr>
                <w:rStyle w:val="WW-Znakyprepoznmkupodiarou"/>
                <w:sz w:val="20"/>
                <w:szCs w:val="20"/>
                <w:vertAlign w:val="baseline"/>
              </w:rPr>
              <w:t>5</w:t>
            </w:r>
          </w:p>
        </w:tc>
        <w:tc>
          <w:tcPr>
            <w:tcW w:w="3600" w:type="dxa"/>
          </w:tcPr>
          <w:p w14:paraId="6E2FC922" w14:textId="77777777" w:rsidR="002B17AB" w:rsidRPr="00CD3877" w:rsidRDefault="00F17C81" w:rsidP="0063325C">
            <w:pPr>
              <w:tabs>
                <w:tab w:val="left" w:pos="567"/>
              </w:tabs>
              <w:autoSpaceDE/>
              <w:autoSpaceDN/>
              <w:contextualSpacing/>
              <w:jc w:val="both"/>
              <w:rPr>
                <w:sz w:val="20"/>
                <w:szCs w:val="20"/>
              </w:rPr>
            </w:pPr>
            <w:r w:rsidRPr="00CD3877">
              <w:rPr>
                <w:sz w:val="20"/>
                <w:szCs w:val="20"/>
              </w:rPr>
              <w:t>Lekár, ktorý vykonal lekársku preventívnu prehliadku vo vzťahu k práci, zaznamená výsledky vyšetrení a lekárskej preventívnej prehliadky vo vzťahu k práci do zdravotnej dokumentácie.</w:t>
            </w:r>
            <w:r w:rsidRPr="00CD3877">
              <w:rPr>
                <w:sz w:val="20"/>
                <w:szCs w:val="20"/>
                <w:vertAlign w:val="superscript"/>
              </w:rPr>
              <w:t>2</w:t>
            </w:r>
            <w:r w:rsidR="005F79B4" w:rsidRPr="00CD3877">
              <w:rPr>
                <w:sz w:val="20"/>
                <w:szCs w:val="20"/>
                <w:vertAlign w:val="superscript"/>
              </w:rPr>
              <w:t>9</w:t>
            </w:r>
            <w:r w:rsidRPr="00CD3877">
              <w:rPr>
                <w:sz w:val="20"/>
                <w:szCs w:val="20"/>
              </w:rPr>
              <w:t>) Zdravotná dokumentácia obsahuje údaje uvedené v prílohe č. 5</w:t>
            </w:r>
            <w:r w:rsidR="0070637D" w:rsidRPr="00CD3877">
              <w:rPr>
                <w:sz w:val="20"/>
                <w:szCs w:val="20"/>
              </w:rPr>
              <w:t>.</w:t>
            </w:r>
            <w:r w:rsidRPr="00CD3877">
              <w:rPr>
                <w:sz w:val="20"/>
                <w:szCs w:val="20"/>
              </w:rPr>
              <w:t xml:space="preserve"> </w:t>
            </w:r>
          </w:p>
        </w:tc>
        <w:tc>
          <w:tcPr>
            <w:tcW w:w="720" w:type="dxa"/>
          </w:tcPr>
          <w:p w14:paraId="3A44189C" w14:textId="77777777" w:rsidR="002B17AB" w:rsidRPr="00CD3877" w:rsidRDefault="00D75F4D" w:rsidP="002B17AB">
            <w:pPr>
              <w:jc w:val="center"/>
              <w:rPr>
                <w:sz w:val="20"/>
                <w:szCs w:val="20"/>
              </w:rPr>
            </w:pPr>
            <w:r w:rsidRPr="00CD3877">
              <w:rPr>
                <w:sz w:val="20"/>
                <w:szCs w:val="20"/>
              </w:rPr>
              <w:t>Ú</w:t>
            </w:r>
          </w:p>
        </w:tc>
        <w:tc>
          <w:tcPr>
            <w:tcW w:w="978" w:type="dxa"/>
          </w:tcPr>
          <w:p w14:paraId="6170EADE" w14:textId="77777777" w:rsidR="002B17AB" w:rsidRPr="00CD3877" w:rsidRDefault="002B17AB" w:rsidP="002B17AB">
            <w:pPr>
              <w:jc w:val="center"/>
              <w:rPr>
                <w:sz w:val="20"/>
                <w:szCs w:val="20"/>
              </w:rPr>
            </w:pPr>
          </w:p>
        </w:tc>
        <w:tc>
          <w:tcPr>
            <w:tcW w:w="797" w:type="dxa"/>
          </w:tcPr>
          <w:p w14:paraId="43EF2A74" w14:textId="77777777" w:rsidR="002B17AB" w:rsidRPr="00CD3877" w:rsidRDefault="00A331EE" w:rsidP="00A331EE">
            <w:pPr>
              <w:pStyle w:val="Nadpis1"/>
              <w:widowControl w:val="0"/>
              <w:suppressAutoHyphens/>
              <w:rPr>
                <w:b w:val="0"/>
                <w:bCs w:val="0"/>
                <w:sz w:val="20"/>
                <w:szCs w:val="20"/>
              </w:rPr>
            </w:pPr>
            <w:r w:rsidRPr="00CD3877">
              <w:rPr>
                <w:b w:val="0"/>
                <w:bCs w:val="0"/>
                <w:sz w:val="20"/>
                <w:szCs w:val="20"/>
              </w:rPr>
              <w:t>GP - N</w:t>
            </w:r>
          </w:p>
        </w:tc>
        <w:tc>
          <w:tcPr>
            <w:tcW w:w="1559" w:type="dxa"/>
          </w:tcPr>
          <w:p w14:paraId="493C7BE2" w14:textId="77777777" w:rsidR="002B17AB" w:rsidRPr="00CD3877" w:rsidRDefault="002B17AB" w:rsidP="002B17AB">
            <w:pPr>
              <w:pStyle w:val="Nadpis1"/>
              <w:widowControl w:val="0"/>
              <w:suppressAutoHyphens/>
              <w:jc w:val="both"/>
              <w:rPr>
                <w:b w:val="0"/>
                <w:bCs w:val="0"/>
                <w:sz w:val="20"/>
                <w:szCs w:val="20"/>
              </w:rPr>
            </w:pPr>
          </w:p>
        </w:tc>
      </w:tr>
      <w:tr w:rsidR="008D5CC8" w:rsidRPr="00CD3877" w14:paraId="30957847" w14:textId="77777777" w:rsidTr="00E408EC">
        <w:trPr>
          <w:gridAfter w:val="1"/>
          <w:wAfter w:w="7" w:type="dxa"/>
        </w:trPr>
        <w:tc>
          <w:tcPr>
            <w:tcW w:w="634" w:type="dxa"/>
          </w:tcPr>
          <w:p w14:paraId="54E73102" w14:textId="77777777" w:rsidR="002B17AB" w:rsidRPr="00CD3877" w:rsidRDefault="002B17AB" w:rsidP="002B17AB">
            <w:pPr>
              <w:jc w:val="center"/>
              <w:rPr>
                <w:sz w:val="20"/>
                <w:szCs w:val="20"/>
              </w:rPr>
            </w:pPr>
            <w:r w:rsidRPr="00CD3877">
              <w:rPr>
                <w:sz w:val="20"/>
                <w:szCs w:val="20"/>
              </w:rPr>
              <w:t>Č:14</w:t>
            </w:r>
          </w:p>
          <w:p w14:paraId="445003D3" w14:textId="77777777" w:rsidR="002B17AB" w:rsidRPr="00CD3877" w:rsidRDefault="002B17AB" w:rsidP="002B17AB">
            <w:pPr>
              <w:jc w:val="center"/>
              <w:rPr>
                <w:sz w:val="20"/>
                <w:szCs w:val="20"/>
              </w:rPr>
            </w:pPr>
            <w:r w:rsidRPr="00CD3877">
              <w:rPr>
                <w:sz w:val="20"/>
                <w:szCs w:val="20"/>
              </w:rPr>
              <w:t>O:5</w:t>
            </w:r>
          </w:p>
        </w:tc>
        <w:tc>
          <w:tcPr>
            <w:tcW w:w="3969" w:type="dxa"/>
            <w:gridSpan w:val="2"/>
          </w:tcPr>
          <w:p w14:paraId="4CAF9749" w14:textId="77777777" w:rsidR="002B17AB" w:rsidRPr="00CD3877" w:rsidRDefault="00034B35" w:rsidP="00E67416">
            <w:pPr>
              <w:jc w:val="both"/>
              <w:rPr>
                <w:sz w:val="20"/>
                <w:szCs w:val="20"/>
              </w:rPr>
            </w:pPr>
            <w:r w:rsidRPr="00CD3877">
              <w:rPr>
                <w:sz w:val="20"/>
                <w:szCs w:val="20"/>
              </w:rPr>
              <w:t>Pracovníkom sa musia poskytnúť informácie a poradenstvo týkajúce sa zdravotného dohľadu, ktorému môžu podliehať po ukončení</w:t>
            </w:r>
            <w:r w:rsidR="00E67416" w:rsidRPr="00CD3877">
              <w:rPr>
                <w:sz w:val="20"/>
                <w:szCs w:val="20"/>
              </w:rPr>
              <w:t xml:space="preserve"> </w:t>
            </w:r>
            <w:r w:rsidRPr="00CD3877">
              <w:rPr>
                <w:sz w:val="20"/>
                <w:szCs w:val="20"/>
              </w:rPr>
              <w:t>expozície</w:t>
            </w:r>
          </w:p>
        </w:tc>
        <w:tc>
          <w:tcPr>
            <w:tcW w:w="642" w:type="dxa"/>
          </w:tcPr>
          <w:p w14:paraId="074B9900" w14:textId="77777777" w:rsidR="002B17AB" w:rsidRPr="00CD3877" w:rsidRDefault="002B17AB" w:rsidP="002B17AB">
            <w:pPr>
              <w:jc w:val="center"/>
              <w:rPr>
                <w:sz w:val="20"/>
                <w:szCs w:val="20"/>
              </w:rPr>
            </w:pPr>
            <w:r w:rsidRPr="00CD3877">
              <w:rPr>
                <w:sz w:val="20"/>
                <w:szCs w:val="20"/>
              </w:rPr>
              <w:t>N</w:t>
            </w:r>
          </w:p>
        </w:tc>
        <w:tc>
          <w:tcPr>
            <w:tcW w:w="993" w:type="dxa"/>
          </w:tcPr>
          <w:p w14:paraId="7A39416E" w14:textId="77777777" w:rsidR="002B17AB" w:rsidRPr="00CD3877" w:rsidRDefault="006C1DF1" w:rsidP="002B17AB">
            <w:pPr>
              <w:jc w:val="center"/>
              <w:rPr>
                <w:sz w:val="20"/>
                <w:szCs w:val="20"/>
              </w:rPr>
            </w:pPr>
            <w:r w:rsidRPr="00CD3877">
              <w:rPr>
                <w:sz w:val="20"/>
                <w:szCs w:val="20"/>
              </w:rPr>
              <w:t>Návrh nariadenia vlády</w:t>
            </w:r>
          </w:p>
          <w:p w14:paraId="01900E27" w14:textId="77777777" w:rsidR="00C1399B" w:rsidRPr="00CD3877" w:rsidRDefault="00C1399B" w:rsidP="002B17AB">
            <w:pPr>
              <w:jc w:val="center"/>
              <w:rPr>
                <w:sz w:val="20"/>
                <w:szCs w:val="20"/>
              </w:rPr>
            </w:pPr>
          </w:p>
          <w:p w14:paraId="0E7BA4F2" w14:textId="77777777" w:rsidR="00856DF3" w:rsidRPr="00CD3877" w:rsidRDefault="00856DF3" w:rsidP="002B17AB">
            <w:pPr>
              <w:jc w:val="center"/>
              <w:rPr>
                <w:sz w:val="20"/>
                <w:szCs w:val="20"/>
              </w:rPr>
            </w:pPr>
          </w:p>
          <w:p w14:paraId="387382ED" w14:textId="77777777" w:rsidR="00856DF3" w:rsidRPr="00CD3877" w:rsidRDefault="00856DF3" w:rsidP="002B17AB">
            <w:pPr>
              <w:jc w:val="center"/>
              <w:rPr>
                <w:sz w:val="20"/>
                <w:szCs w:val="20"/>
              </w:rPr>
            </w:pPr>
          </w:p>
          <w:p w14:paraId="4272871E" w14:textId="77777777" w:rsidR="00856DF3" w:rsidRPr="00CD3877" w:rsidRDefault="00856DF3" w:rsidP="002B17AB">
            <w:pPr>
              <w:jc w:val="center"/>
              <w:rPr>
                <w:sz w:val="20"/>
                <w:szCs w:val="20"/>
              </w:rPr>
            </w:pPr>
          </w:p>
          <w:p w14:paraId="3EB650EE" w14:textId="77777777" w:rsidR="00856DF3" w:rsidRPr="00CD3877" w:rsidRDefault="00856DF3" w:rsidP="002B17AB">
            <w:pPr>
              <w:jc w:val="center"/>
              <w:rPr>
                <w:sz w:val="20"/>
                <w:szCs w:val="20"/>
              </w:rPr>
            </w:pPr>
          </w:p>
          <w:p w14:paraId="734B9BCA" w14:textId="77777777" w:rsidR="00856DF3" w:rsidRPr="00CD3877" w:rsidRDefault="00856DF3" w:rsidP="002B17AB">
            <w:pPr>
              <w:jc w:val="center"/>
              <w:rPr>
                <w:sz w:val="20"/>
                <w:szCs w:val="20"/>
              </w:rPr>
            </w:pPr>
          </w:p>
          <w:p w14:paraId="36A492B6" w14:textId="77777777" w:rsidR="00856DF3" w:rsidRPr="00CD3877" w:rsidRDefault="00856DF3" w:rsidP="002B17AB">
            <w:pPr>
              <w:jc w:val="center"/>
              <w:rPr>
                <w:sz w:val="20"/>
                <w:szCs w:val="20"/>
              </w:rPr>
            </w:pPr>
          </w:p>
          <w:p w14:paraId="629D338C" w14:textId="77777777" w:rsidR="00C1399B" w:rsidRPr="00CD3877" w:rsidRDefault="00C1399B" w:rsidP="002B17AB">
            <w:pPr>
              <w:jc w:val="center"/>
              <w:rPr>
                <w:sz w:val="20"/>
                <w:szCs w:val="20"/>
              </w:rPr>
            </w:pPr>
          </w:p>
          <w:p w14:paraId="43CF5D1F" w14:textId="77777777" w:rsidR="00C1399B" w:rsidRPr="00CD3877" w:rsidRDefault="00C1399B" w:rsidP="002B17AB">
            <w:pPr>
              <w:jc w:val="center"/>
              <w:rPr>
                <w:sz w:val="20"/>
                <w:szCs w:val="20"/>
              </w:rPr>
            </w:pPr>
          </w:p>
          <w:p w14:paraId="0534513F" w14:textId="77777777" w:rsidR="00C1399B" w:rsidRPr="00CD3877" w:rsidRDefault="00C1399B" w:rsidP="002B17AB">
            <w:pPr>
              <w:jc w:val="center"/>
              <w:rPr>
                <w:sz w:val="20"/>
                <w:szCs w:val="20"/>
              </w:rPr>
            </w:pPr>
          </w:p>
          <w:p w14:paraId="431D8F57" w14:textId="77777777" w:rsidR="00C1399B" w:rsidRPr="00CD3877" w:rsidRDefault="00C1399B" w:rsidP="002B17AB">
            <w:pPr>
              <w:jc w:val="center"/>
              <w:rPr>
                <w:sz w:val="20"/>
                <w:szCs w:val="20"/>
              </w:rPr>
            </w:pPr>
          </w:p>
          <w:p w14:paraId="6010D1F2" w14:textId="77777777" w:rsidR="00C1399B" w:rsidRPr="00CD3877" w:rsidRDefault="00C1399B" w:rsidP="002B17AB">
            <w:pPr>
              <w:jc w:val="center"/>
              <w:rPr>
                <w:sz w:val="20"/>
                <w:szCs w:val="20"/>
              </w:rPr>
            </w:pPr>
          </w:p>
          <w:p w14:paraId="00532CDA" w14:textId="77777777" w:rsidR="00C1399B" w:rsidRPr="00CD3877" w:rsidRDefault="00C1399B" w:rsidP="002B17AB">
            <w:pPr>
              <w:jc w:val="center"/>
              <w:rPr>
                <w:sz w:val="20"/>
                <w:szCs w:val="20"/>
              </w:rPr>
            </w:pPr>
          </w:p>
          <w:p w14:paraId="11EC44F2" w14:textId="77777777" w:rsidR="00C1399B" w:rsidRPr="00CD3877" w:rsidRDefault="00C1399B" w:rsidP="002B17AB">
            <w:pPr>
              <w:jc w:val="center"/>
              <w:rPr>
                <w:sz w:val="20"/>
                <w:szCs w:val="20"/>
              </w:rPr>
            </w:pPr>
          </w:p>
          <w:p w14:paraId="301DAFAA" w14:textId="77777777" w:rsidR="00C1399B" w:rsidRPr="00CD3877" w:rsidRDefault="00C1399B" w:rsidP="002B17AB">
            <w:pPr>
              <w:jc w:val="center"/>
              <w:rPr>
                <w:sz w:val="20"/>
                <w:szCs w:val="20"/>
              </w:rPr>
            </w:pPr>
          </w:p>
          <w:p w14:paraId="7DE8D3FE" w14:textId="77777777" w:rsidR="00C1399B" w:rsidRPr="00CD3877" w:rsidRDefault="00C1399B" w:rsidP="002B17AB">
            <w:pPr>
              <w:jc w:val="center"/>
              <w:rPr>
                <w:sz w:val="20"/>
                <w:szCs w:val="20"/>
              </w:rPr>
            </w:pPr>
          </w:p>
          <w:p w14:paraId="6819B560" w14:textId="77777777" w:rsidR="00C1399B" w:rsidRPr="00CD3877" w:rsidRDefault="00C1399B" w:rsidP="002B17AB">
            <w:pPr>
              <w:jc w:val="center"/>
              <w:rPr>
                <w:sz w:val="20"/>
                <w:szCs w:val="20"/>
              </w:rPr>
            </w:pPr>
          </w:p>
          <w:p w14:paraId="3D5018B0" w14:textId="77777777" w:rsidR="00C1399B" w:rsidRPr="00CD3877" w:rsidRDefault="00C1399B" w:rsidP="002B17AB">
            <w:pPr>
              <w:jc w:val="center"/>
              <w:rPr>
                <w:sz w:val="20"/>
                <w:szCs w:val="20"/>
              </w:rPr>
            </w:pPr>
          </w:p>
          <w:p w14:paraId="44CFF898" w14:textId="77777777" w:rsidR="00C1399B" w:rsidRPr="00CD3877" w:rsidRDefault="00C1399B" w:rsidP="002B17AB">
            <w:pPr>
              <w:jc w:val="center"/>
              <w:rPr>
                <w:sz w:val="20"/>
                <w:szCs w:val="20"/>
              </w:rPr>
            </w:pPr>
          </w:p>
          <w:p w14:paraId="7980C531" w14:textId="77777777" w:rsidR="00C1399B" w:rsidRPr="00CD3877" w:rsidRDefault="00C1399B" w:rsidP="002B17AB">
            <w:pPr>
              <w:jc w:val="center"/>
              <w:rPr>
                <w:sz w:val="20"/>
                <w:szCs w:val="20"/>
              </w:rPr>
            </w:pPr>
          </w:p>
          <w:p w14:paraId="5C19F12B" w14:textId="77777777" w:rsidR="00C1399B" w:rsidRPr="00CD3877" w:rsidRDefault="00C1399B" w:rsidP="002B17AB">
            <w:pPr>
              <w:jc w:val="center"/>
              <w:rPr>
                <w:sz w:val="20"/>
                <w:szCs w:val="20"/>
              </w:rPr>
            </w:pPr>
          </w:p>
          <w:p w14:paraId="6A45EEF0" w14:textId="77777777" w:rsidR="00C1399B" w:rsidRPr="00CD3877" w:rsidRDefault="00C1399B" w:rsidP="002B17AB">
            <w:pPr>
              <w:jc w:val="center"/>
              <w:rPr>
                <w:sz w:val="20"/>
                <w:szCs w:val="20"/>
              </w:rPr>
            </w:pPr>
          </w:p>
          <w:p w14:paraId="17EC51BE" w14:textId="77777777" w:rsidR="00C1399B" w:rsidRPr="00CD3877" w:rsidRDefault="00C1399B" w:rsidP="002B17AB">
            <w:pPr>
              <w:jc w:val="center"/>
              <w:rPr>
                <w:sz w:val="20"/>
                <w:szCs w:val="20"/>
              </w:rPr>
            </w:pPr>
          </w:p>
          <w:p w14:paraId="6008B6B8" w14:textId="77777777" w:rsidR="00251D39" w:rsidRPr="00CD3877" w:rsidRDefault="00251D39" w:rsidP="002B17AB">
            <w:pPr>
              <w:jc w:val="center"/>
              <w:rPr>
                <w:sz w:val="20"/>
                <w:szCs w:val="20"/>
              </w:rPr>
            </w:pPr>
          </w:p>
          <w:p w14:paraId="4956A2BC" w14:textId="77777777" w:rsidR="00251D39" w:rsidRPr="00CD3877" w:rsidRDefault="00251D39" w:rsidP="002B17AB">
            <w:pPr>
              <w:jc w:val="center"/>
              <w:rPr>
                <w:sz w:val="20"/>
                <w:szCs w:val="20"/>
              </w:rPr>
            </w:pPr>
          </w:p>
          <w:p w14:paraId="1BADE3BC" w14:textId="77777777" w:rsidR="00251D39" w:rsidRPr="00CD3877" w:rsidRDefault="00251D39" w:rsidP="002B17AB">
            <w:pPr>
              <w:jc w:val="center"/>
              <w:rPr>
                <w:sz w:val="20"/>
                <w:szCs w:val="20"/>
              </w:rPr>
            </w:pPr>
          </w:p>
          <w:p w14:paraId="79066A2D" w14:textId="77777777" w:rsidR="00C1399B" w:rsidRPr="00CD3877" w:rsidRDefault="00C1399B" w:rsidP="002B17AB">
            <w:pPr>
              <w:jc w:val="center"/>
              <w:rPr>
                <w:sz w:val="20"/>
                <w:szCs w:val="20"/>
              </w:rPr>
            </w:pPr>
          </w:p>
          <w:p w14:paraId="06243A1C" w14:textId="77777777" w:rsidR="00C424F3" w:rsidRPr="00CD3877" w:rsidRDefault="00C424F3" w:rsidP="002B17AB">
            <w:pPr>
              <w:jc w:val="center"/>
              <w:rPr>
                <w:sz w:val="20"/>
                <w:szCs w:val="20"/>
              </w:rPr>
            </w:pPr>
          </w:p>
          <w:p w14:paraId="36D5FE18" w14:textId="77777777" w:rsidR="00C424F3" w:rsidRPr="00CD3877" w:rsidRDefault="00C424F3" w:rsidP="002B17AB">
            <w:pPr>
              <w:jc w:val="center"/>
              <w:rPr>
                <w:sz w:val="20"/>
                <w:szCs w:val="20"/>
              </w:rPr>
            </w:pPr>
          </w:p>
          <w:p w14:paraId="4A81A1DB" w14:textId="77777777" w:rsidR="00C424F3" w:rsidRPr="00CD3877" w:rsidRDefault="00C424F3" w:rsidP="002B17AB">
            <w:pPr>
              <w:jc w:val="center"/>
              <w:rPr>
                <w:sz w:val="20"/>
                <w:szCs w:val="20"/>
              </w:rPr>
            </w:pPr>
          </w:p>
          <w:p w14:paraId="6A2B1ECE" w14:textId="77777777" w:rsidR="00C424F3" w:rsidRPr="00CD3877" w:rsidRDefault="00C424F3" w:rsidP="002B17AB">
            <w:pPr>
              <w:jc w:val="center"/>
              <w:rPr>
                <w:sz w:val="20"/>
                <w:szCs w:val="20"/>
              </w:rPr>
            </w:pPr>
          </w:p>
          <w:p w14:paraId="1349B349" w14:textId="77777777" w:rsidR="00C424F3" w:rsidRPr="00CD3877" w:rsidRDefault="00C424F3" w:rsidP="002B17AB">
            <w:pPr>
              <w:jc w:val="center"/>
              <w:rPr>
                <w:sz w:val="20"/>
                <w:szCs w:val="20"/>
              </w:rPr>
            </w:pPr>
          </w:p>
          <w:p w14:paraId="0D6FA0F5" w14:textId="77777777" w:rsidR="00C424F3" w:rsidRPr="00CD3877" w:rsidRDefault="00C424F3" w:rsidP="002B17AB">
            <w:pPr>
              <w:jc w:val="center"/>
              <w:rPr>
                <w:sz w:val="20"/>
                <w:szCs w:val="20"/>
              </w:rPr>
            </w:pPr>
          </w:p>
          <w:p w14:paraId="0E7E9BA4" w14:textId="77777777" w:rsidR="00C424F3" w:rsidRPr="00CD3877" w:rsidRDefault="00C424F3" w:rsidP="002B17AB">
            <w:pPr>
              <w:jc w:val="center"/>
              <w:rPr>
                <w:sz w:val="20"/>
                <w:szCs w:val="20"/>
              </w:rPr>
            </w:pPr>
          </w:p>
          <w:p w14:paraId="2A25A4BE" w14:textId="77777777" w:rsidR="00C424F3" w:rsidRPr="00CD3877" w:rsidRDefault="00C424F3" w:rsidP="002B17AB">
            <w:pPr>
              <w:jc w:val="center"/>
              <w:rPr>
                <w:sz w:val="20"/>
                <w:szCs w:val="20"/>
              </w:rPr>
            </w:pPr>
          </w:p>
          <w:p w14:paraId="012DCF6A" w14:textId="77777777" w:rsidR="00C424F3" w:rsidRPr="00CD3877" w:rsidRDefault="00C424F3" w:rsidP="002B17AB">
            <w:pPr>
              <w:jc w:val="center"/>
              <w:rPr>
                <w:sz w:val="20"/>
                <w:szCs w:val="20"/>
              </w:rPr>
            </w:pPr>
          </w:p>
          <w:p w14:paraId="557AC66F" w14:textId="77777777" w:rsidR="00C424F3" w:rsidRPr="00CD3877" w:rsidRDefault="00C424F3" w:rsidP="002B17AB">
            <w:pPr>
              <w:jc w:val="center"/>
              <w:rPr>
                <w:sz w:val="20"/>
                <w:szCs w:val="20"/>
              </w:rPr>
            </w:pPr>
          </w:p>
          <w:p w14:paraId="621B819D" w14:textId="77777777" w:rsidR="00C424F3" w:rsidRPr="00CD3877" w:rsidRDefault="00C424F3" w:rsidP="002B17AB">
            <w:pPr>
              <w:jc w:val="center"/>
              <w:rPr>
                <w:sz w:val="20"/>
                <w:szCs w:val="20"/>
              </w:rPr>
            </w:pPr>
          </w:p>
          <w:p w14:paraId="544861EA" w14:textId="77777777" w:rsidR="005F79B4" w:rsidRPr="00CD3877" w:rsidRDefault="005F79B4" w:rsidP="002B17AB">
            <w:pPr>
              <w:jc w:val="center"/>
              <w:rPr>
                <w:sz w:val="20"/>
                <w:szCs w:val="20"/>
              </w:rPr>
            </w:pPr>
          </w:p>
          <w:p w14:paraId="77E12DD7" w14:textId="77777777" w:rsidR="00C1399B" w:rsidRPr="00CD3877" w:rsidRDefault="00C1399B" w:rsidP="00C1399B">
            <w:pPr>
              <w:jc w:val="center"/>
              <w:rPr>
                <w:sz w:val="20"/>
                <w:szCs w:val="20"/>
              </w:rPr>
            </w:pPr>
            <w:r w:rsidRPr="00CD3877">
              <w:rPr>
                <w:sz w:val="20"/>
                <w:szCs w:val="20"/>
              </w:rPr>
              <w:t>Návrh zákona</w:t>
            </w:r>
          </w:p>
          <w:p w14:paraId="14A87729" w14:textId="77777777" w:rsidR="00B2150E" w:rsidRPr="00CD3877" w:rsidRDefault="00B2150E" w:rsidP="00C1399B">
            <w:pPr>
              <w:jc w:val="center"/>
              <w:rPr>
                <w:sz w:val="20"/>
                <w:szCs w:val="20"/>
              </w:rPr>
            </w:pPr>
          </w:p>
          <w:p w14:paraId="1DF022A8" w14:textId="77777777" w:rsidR="00B2150E" w:rsidRPr="00CD3877" w:rsidRDefault="00B2150E" w:rsidP="00C1399B">
            <w:pPr>
              <w:jc w:val="center"/>
              <w:rPr>
                <w:sz w:val="20"/>
                <w:szCs w:val="20"/>
              </w:rPr>
            </w:pPr>
          </w:p>
          <w:p w14:paraId="206E5ACE" w14:textId="77777777" w:rsidR="00B2150E" w:rsidRPr="00CD3877" w:rsidRDefault="00B2150E" w:rsidP="00C1399B">
            <w:pPr>
              <w:jc w:val="center"/>
              <w:rPr>
                <w:sz w:val="20"/>
                <w:szCs w:val="20"/>
              </w:rPr>
            </w:pPr>
          </w:p>
          <w:p w14:paraId="449E4729" w14:textId="77777777" w:rsidR="00B2150E" w:rsidRPr="00CD3877" w:rsidRDefault="00B2150E" w:rsidP="00C1399B">
            <w:pPr>
              <w:jc w:val="center"/>
              <w:rPr>
                <w:sz w:val="20"/>
                <w:szCs w:val="20"/>
              </w:rPr>
            </w:pPr>
          </w:p>
          <w:p w14:paraId="071CBDD3" w14:textId="77777777" w:rsidR="00B2150E" w:rsidRPr="00CD3877" w:rsidRDefault="00B2150E" w:rsidP="00C1399B">
            <w:pPr>
              <w:jc w:val="center"/>
              <w:rPr>
                <w:sz w:val="20"/>
                <w:szCs w:val="20"/>
              </w:rPr>
            </w:pPr>
          </w:p>
          <w:p w14:paraId="74AAF787" w14:textId="77777777" w:rsidR="00B2150E" w:rsidRPr="00CD3877" w:rsidRDefault="00B2150E" w:rsidP="00C1399B">
            <w:pPr>
              <w:jc w:val="center"/>
              <w:rPr>
                <w:sz w:val="20"/>
                <w:szCs w:val="20"/>
              </w:rPr>
            </w:pPr>
          </w:p>
          <w:p w14:paraId="5DE6F8DE" w14:textId="77777777" w:rsidR="00B2150E" w:rsidRPr="00CD3877" w:rsidRDefault="00B2150E" w:rsidP="00C1399B">
            <w:pPr>
              <w:jc w:val="center"/>
              <w:rPr>
                <w:sz w:val="20"/>
                <w:szCs w:val="20"/>
              </w:rPr>
            </w:pPr>
          </w:p>
          <w:p w14:paraId="00E63C30" w14:textId="77777777" w:rsidR="001A348C" w:rsidRPr="00CD3877" w:rsidRDefault="001A348C" w:rsidP="00C1399B">
            <w:pPr>
              <w:jc w:val="center"/>
              <w:rPr>
                <w:sz w:val="20"/>
                <w:szCs w:val="20"/>
              </w:rPr>
            </w:pPr>
          </w:p>
          <w:p w14:paraId="1B9FA141" w14:textId="77777777" w:rsidR="001A348C" w:rsidRPr="00CD3877" w:rsidRDefault="001A348C" w:rsidP="00C1399B">
            <w:pPr>
              <w:jc w:val="center"/>
              <w:rPr>
                <w:sz w:val="20"/>
                <w:szCs w:val="20"/>
              </w:rPr>
            </w:pPr>
          </w:p>
          <w:p w14:paraId="74ECCEF3" w14:textId="77777777" w:rsidR="006154F4" w:rsidRPr="00CD3877" w:rsidRDefault="006154F4" w:rsidP="00C1399B">
            <w:pPr>
              <w:jc w:val="center"/>
              <w:rPr>
                <w:sz w:val="20"/>
                <w:szCs w:val="20"/>
              </w:rPr>
            </w:pPr>
          </w:p>
          <w:p w14:paraId="3BCC41E7" w14:textId="77777777" w:rsidR="00B2150E" w:rsidRPr="00CD3877" w:rsidRDefault="00B2150E" w:rsidP="00C1399B">
            <w:pPr>
              <w:jc w:val="center"/>
              <w:rPr>
                <w:sz w:val="20"/>
                <w:szCs w:val="20"/>
              </w:rPr>
            </w:pPr>
            <w:r w:rsidRPr="00CD3877">
              <w:rPr>
                <w:sz w:val="20"/>
                <w:szCs w:val="20"/>
              </w:rPr>
              <w:t>Zákon č. 355/2007 Z. z.</w:t>
            </w:r>
          </w:p>
        </w:tc>
        <w:tc>
          <w:tcPr>
            <w:tcW w:w="898" w:type="dxa"/>
          </w:tcPr>
          <w:p w14:paraId="26091E0D" w14:textId="77777777" w:rsidR="002B17AB" w:rsidRPr="00CD3877" w:rsidRDefault="002B17AB" w:rsidP="002B17AB">
            <w:pPr>
              <w:jc w:val="center"/>
              <w:rPr>
                <w:rStyle w:val="WW-Znakyprepoznmkupodiarou"/>
                <w:sz w:val="20"/>
                <w:szCs w:val="20"/>
                <w:vertAlign w:val="baseline"/>
              </w:rPr>
            </w:pPr>
            <w:r w:rsidRPr="00CD3877">
              <w:rPr>
                <w:rStyle w:val="WW-Znakyprepoznmkupodiarou"/>
                <w:sz w:val="20"/>
                <w:szCs w:val="20"/>
                <w:vertAlign w:val="baseline"/>
              </w:rPr>
              <w:lastRenderedPageBreak/>
              <w:t>§ 12</w:t>
            </w:r>
          </w:p>
          <w:p w14:paraId="46D2981D" w14:textId="77777777" w:rsidR="002B17AB" w:rsidRPr="00CD3877" w:rsidRDefault="002B17AB" w:rsidP="002B17AB">
            <w:pPr>
              <w:jc w:val="center"/>
              <w:rPr>
                <w:rStyle w:val="WW-Znakyprepoznmkupodiarou"/>
                <w:sz w:val="20"/>
                <w:szCs w:val="20"/>
                <w:vertAlign w:val="baseline"/>
              </w:rPr>
            </w:pPr>
            <w:r w:rsidRPr="00CD3877">
              <w:rPr>
                <w:rStyle w:val="WW-Znakyprepoznmkupodiarou"/>
                <w:sz w:val="20"/>
                <w:szCs w:val="20"/>
                <w:vertAlign w:val="baseline"/>
              </w:rPr>
              <w:t xml:space="preserve">O: </w:t>
            </w:r>
            <w:r w:rsidR="00F17C81" w:rsidRPr="00CD3877">
              <w:rPr>
                <w:rStyle w:val="WW-Znakyprepoznmkupodiarou"/>
                <w:sz w:val="20"/>
                <w:szCs w:val="20"/>
                <w:vertAlign w:val="baseline"/>
              </w:rPr>
              <w:t>6</w:t>
            </w:r>
          </w:p>
          <w:p w14:paraId="18225DA4" w14:textId="77777777" w:rsidR="00C1399B" w:rsidRPr="00CD3877" w:rsidRDefault="00C1399B" w:rsidP="002B17AB">
            <w:pPr>
              <w:jc w:val="center"/>
              <w:rPr>
                <w:rStyle w:val="WW-Znakyprepoznmkupodiarou"/>
                <w:sz w:val="20"/>
                <w:szCs w:val="20"/>
                <w:vertAlign w:val="baseline"/>
              </w:rPr>
            </w:pPr>
          </w:p>
          <w:p w14:paraId="796F0C87" w14:textId="77777777" w:rsidR="00C1399B" w:rsidRPr="00CD3877" w:rsidRDefault="00C1399B" w:rsidP="002B17AB">
            <w:pPr>
              <w:jc w:val="center"/>
              <w:rPr>
                <w:rStyle w:val="WW-Znakyprepoznmkupodiarou"/>
                <w:sz w:val="20"/>
                <w:szCs w:val="20"/>
                <w:vertAlign w:val="baseline"/>
              </w:rPr>
            </w:pPr>
          </w:p>
          <w:p w14:paraId="3440A0D6" w14:textId="77777777" w:rsidR="00C1399B" w:rsidRPr="00CD3877" w:rsidRDefault="00C1399B" w:rsidP="002B17AB">
            <w:pPr>
              <w:jc w:val="center"/>
              <w:rPr>
                <w:rStyle w:val="WW-Znakyprepoznmkupodiarou"/>
                <w:sz w:val="20"/>
                <w:szCs w:val="20"/>
                <w:vertAlign w:val="baseline"/>
              </w:rPr>
            </w:pPr>
          </w:p>
          <w:p w14:paraId="2E670D15" w14:textId="77777777" w:rsidR="00C1399B" w:rsidRPr="00CD3877" w:rsidRDefault="00C1399B" w:rsidP="002B17AB">
            <w:pPr>
              <w:jc w:val="center"/>
              <w:rPr>
                <w:rStyle w:val="WW-Znakyprepoznmkupodiarou"/>
                <w:sz w:val="20"/>
                <w:szCs w:val="20"/>
                <w:vertAlign w:val="baseline"/>
              </w:rPr>
            </w:pPr>
          </w:p>
          <w:p w14:paraId="426DA237" w14:textId="77777777" w:rsidR="00C1399B" w:rsidRPr="00CD3877" w:rsidRDefault="00C1399B" w:rsidP="002B17AB">
            <w:pPr>
              <w:jc w:val="center"/>
              <w:rPr>
                <w:rStyle w:val="WW-Znakyprepoznmkupodiarou"/>
                <w:sz w:val="20"/>
                <w:szCs w:val="20"/>
                <w:vertAlign w:val="baseline"/>
              </w:rPr>
            </w:pPr>
          </w:p>
          <w:p w14:paraId="02F4EBAE" w14:textId="77777777" w:rsidR="00C1399B" w:rsidRPr="00CD3877" w:rsidRDefault="00C1399B" w:rsidP="002B17AB">
            <w:pPr>
              <w:jc w:val="center"/>
              <w:rPr>
                <w:rStyle w:val="WW-Znakyprepoznmkupodiarou"/>
                <w:sz w:val="20"/>
                <w:szCs w:val="20"/>
                <w:vertAlign w:val="baseline"/>
              </w:rPr>
            </w:pPr>
          </w:p>
          <w:p w14:paraId="09022192" w14:textId="77777777" w:rsidR="00C1399B" w:rsidRPr="00CD3877" w:rsidRDefault="00C1399B" w:rsidP="002B17AB">
            <w:pPr>
              <w:jc w:val="center"/>
              <w:rPr>
                <w:rStyle w:val="WW-Znakyprepoznmkupodiarou"/>
                <w:sz w:val="20"/>
                <w:szCs w:val="20"/>
                <w:vertAlign w:val="baseline"/>
              </w:rPr>
            </w:pPr>
          </w:p>
          <w:p w14:paraId="31CE89BA" w14:textId="77777777" w:rsidR="00C1399B" w:rsidRPr="00CD3877" w:rsidRDefault="00C1399B" w:rsidP="002B17AB">
            <w:pPr>
              <w:jc w:val="center"/>
              <w:rPr>
                <w:rStyle w:val="WW-Znakyprepoznmkupodiarou"/>
                <w:sz w:val="20"/>
                <w:szCs w:val="20"/>
                <w:vertAlign w:val="baseline"/>
              </w:rPr>
            </w:pPr>
          </w:p>
          <w:p w14:paraId="5B866B11" w14:textId="77777777" w:rsidR="00856DF3" w:rsidRPr="00CD3877" w:rsidRDefault="00856DF3" w:rsidP="002B17AB">
            <w:pPr>
              <w:jc w:val="center"/>
              <w:rPr>
                <w:rStyle w:val="WW-Znakyprepoznmkupodiarou"/>
                <w:sz w:val="20"/>
                <w:szCs w:val="20"/>
                <w:vertAlign w:val="baseline"/>
              </w:rPr>
            </w:pPr>
          </w:p>
          <w:p w14:paraId="4EC65935" w14:textId="77777777" w:rsidR="00856DF3" w:rsidRPr="00CD3877" w:rsidRDefault="00856DF3" w:rsidP="002B17AB">
            <w:pPr>
              <w:jc w:val="center"/>
              <w:rPr>
                <w:rStyle w:val="WW-Znakyprepoznmkupodiarou"/>
                <w:sz w:val="20"/>
                <w:szCs w:val="20"/>
                <w:vertAlign w:val="baseline"/>
              </w:rPr>
            </w:pPr>
          </w:p>
          <w:p w14:paraId="2A592950" w14:textId="77777777" w:rsidR="00C1399B" w:rsidRPr="00CD3877" w:rsidRDefault="00C1399B" w:rsidP="002B17AB">
            <w:pPr>
              <w:jc w:val="center"/>
              <w:rPr>
                <w:rStyle w:val="WW-Znakyprepoznmkupodiarou"/>
                <w:sz w:val="20"/>
                <w:szCs w:val="20"/>
                <w:vertAlign w:val="baseline"/>
              </w:rPr>
            </w:pPr>
            <w:r w:rsidRPr="00CD3877">
              <w:rPr>
                <w:rStyle w:val="WW-Znakyprepoznmkupodiarou"/>
                <w:sz w:val="20"/>
                <w:szCs w:val="20"/>
                <w:vertAlign w:val="baseline"/>
              </w:rPr>
              <w:t>§ 13</w:t>
            </w:r>
          </w:p>
          <w:p w14:paraId="39929A7C" w14:textId="77777777" w:rsidR="00C1399B" w:rsidRPr="00CD3877" w:rsidRDefault="00C1399B" w:rsidP="002B17AB">
            <w:pPr>
              <w:jc w:val="center"/>
              <w:rPr>
                <w:rStyle w:val="WW-Znakyprepoznmkupodiarou"/>
                <w:sz w:val="20"/>
                <w:szCs w:val="20"/>
                <w:vertAlign w:val="baseline"/>
              </w:rPr>
            </w:pPr>
            <w:r w:rsidRPr="00CD3877">
              <w:rPr>
                <w:rStyle w:val="WW-Znakyprepoznmkupodiarou"/>
                <w:sz w:val="20"/>
                <w:szCs w:val="20"/>
                <w:vertAlign w:val="baseline"/>
              </w:rPr>
              <w:t xml:space="preserve">O: </w:t>
            </w:r>
            <w:r w:rsidR="00251D39" w:rsidRPr="00CD3877">
              <w:rPr>
                <w:rStyle w:val="WW-Znakyprepoznmkupodiarou"/>
                <w:sz w:val="20"/>
                <w:szCs w:val="20"/>
                <w:vertAlign w:val="baseline"/>
              </w:rPr>
              <w:t>6</w:t>
            </w:r>
          </w:p>
          <w:p w14:paraId="483D5845" w14:textId="77777777" w:rsidR="00251D39" w:rsidRPr="00CD3877" w:rsidRDefault="00251D39" w:rsidP="002B17AB">
            <w:pPr>
              <w:jc w:val="center"/>
              <w:rPr>
                <w:rStyle w:val="WW-Znakyprepoznmkupodiarou"/>
                <w:sz w:val="20"/>
                <w:szCs w:val="20"/>
                <w:vertAlign w:val="baseline"/>
              </w:rPr>
            </w:pPr>
          </w:p>
          <w:p w14:paraId="74702502" w14:textId="77777777" w:rsidR="00C424F3" w:rsidRPr="00CD3877" w:rsidRDefault="00C424F3" w:rsidP="002B17AB">
            <w:pPr>
              <w:jc w:val="center"/>
              <w:rPr>
                <w:rStyle w:val="WW-Znakyprepoznmkupodiarou"/>
                <w:sz w:val="20"/>
                <w:szCs w:val="20"/>
                <w:vertAlign w:val="baseline"/>
              </w:rPr>
            </w:pPr>
          </w:p>
          <w:p w14:paraId="0D48A4AE" w14:textId="77777777" w:rsidR="00C424F3" w:rsidRPr="00CD3877" w:rsidRDefault="00C424F3" w:rsidP="002B17AB">
            <w:pPr>
              <w:jc w:val="center"/>
              <w:rPr>
                <w:rStyle w:val="WW-Znakyprepoznmkupodiarou"/>
                <w:sz w:val="20"/>
                <w:szCs w:val="20"/>
                <w:vertAlign w:val="baseline"/>
              </w:rPr>
            </w:pPr>
          </w:p>
          <w:p w14:paraId="36E270DE" w14:textId="77777777" w:rsidR="00C424F3" w:rsidRPr="00CD3877" w:rsidRDefault="00C424F3" w:rsidP="002B17AB">
            <w:pPr>
              <w:jc w:val="center"/>
              <w:rPr>
                <w:rStyle w:val="WW-Znakyprepoznmkupodiarou"/>
                <w:sz w:val="20"/>
                <w:szCs w:val="20"/>
                <w:vertAlign w:val="baseline"/>
              </w:rPr>
            </w:pPr>
          </w:p>
          <w:p w14:paraId="2810BD55" w14:textId="77777777" w:rsidR="00C424F3" w:rsidRPr="00CD3877" w:rsidRDefault="00C424F3" w:rsidP="002B17AB">
            <w:pPr>
              <w:jc w:val="center"/>
              <w:rPr>
                <w:rStyle w:val="WW-Znakyprepoznmkupodiarou"/>
                <w:sz w:val="20"/>
                <w:szCs w:val="20"/>
                <w:vertAlign w:val="baseline"/>
              </w:rPr>
            </w:pPr>
          </w:p>
          <w:p w14:paraId="253C20B3" w14:textId="77777777" w:rsidR="00C424F3" w:rsidRPr="00CD3877" w:rsidRDefault="00C424F3" w:rsidP="002B17AB">
            <w:pPr>
              <w:jc w:val="center"/>
              <w:rPr>
                <w:rStyle w:val="WW-Znakyprepoznmkupodiarou"/>
                <w:sz w:val="20"/>
                <w:szCs w:val="20"/>
                <w:vertAlign w:val="baseline"/>
              </w:rPr>
            </w:pPr>
          </w:p>
          <w:p w14:paraId="0EBF3D0F" w14:textId="77777777" w:rsidR="00C424F3" w:rsidRPr="00CD3877" w:rsidRDefault="00C424F3" w:rsidP="002B17AB">
            <w:pPr>
              <w:jc w:val="center"/>
              <w:rPr>
                <w:rStyle w:val="WW-Znakyprepoznmkupodiarou"/>
                <w:sz w:val="20"/>
                <w:szCs w:val="20"/>
                <w:vertAlign w:val="baseline"/>
              </w:rPr>
            </w:pPr>
          </w:p>
          <w:p w14:paraId="59962D9B" w14:textId="77777777" w:rsidR="00C424F3" w:rsidRPr="00CD3877" w:rsidRDefault="00C424F3" w:rsidP="002B17AB">
            <w:pPr>
              <w:jc w:val="center"/>
              <w:rPr>
                <w:rStyle w:val="WW-Znakyprepoznmkupodiarou"/>
                <w:sz w:val="20"/>
                <w:szCs w:val="20"/>
                <w:vertAlign w:val="baseline"/>
              </w:rPr>
            </w:pPr>
          </w:p>
          <w:p w14:paraId="7160863F" w14:textId="77777777" w:rsidR="00C424F3" w:rsidRPr="00CD3877" w:rsidRDefault="00C424F3" w:rsidP="002B17AB">
            <w:pPr>
              <w:jc w:val="center"/>
              <w:rPr>
                <w:rStyle w:val="WW-Znakyprepoznmkupodiarou"/>
                <w:sz w:val="20"/>
                <w:szCs w:val="20"/>
                <w:vertAlign w:val="baseline"/>
              </w:rPr>
            </w:pPr>
          </w:p>
          <w:p w14:paraId="1F0B1128" w14:textId="77777777" w:rsidR="00C424F3" w:rsidRPr="00CD3877" w:rsidRDefault="00C424F3" w:rsidP="002B17AB">
            <w:pPr>
              <w:jc w:val="center"/>
              <w:rPr>
                <w:rStyle w:val="WW-Znakyprepoznmkupodiarou"/>
                <w:sz w:val="20"/>
                <w:szCs w:val="20"/>
                <w:vertAlign w:val="baseline"/>
              </w:rPr>
            </w:pPr>
          </w:p>
          <w:p w14:paraId="069DDF29" w14:textId="77777777" w:rsidR="00C424F3" w:rsidRPr="00CD3877" w:rsidRDefault="00C424F3" w:rsidP="002B17AB">
            <w:pPr>
              <w:jc w:val="center"/>
              <w:rPr>
                <w:rStyle w:val="WW-Znakyprepoznmkupodiarou"/>
                <w:sz w:val="20"/>
                <w:szCs w:val="20"/>
                <w:vertAlign w:val="baseline"/>
              </w:rPr>
            </w:pPr>
          </w:p>
          <w:p w14:paraId="7186E123" w14:textId="77777777" w:rsidR="00C424F3" w:rsidRPr="00CD3877" w:rsidRDefault="00C424F3" w:rsidP="002B17AB">
            <w:pPr>
              <w:jc w:val="center"/>
              <w:rPr>
                <w:rStyle w:val="WW-Znakyprepoznmkupodiarou"/>
                <w:sz w:val="20"/>
                <w:szCs w:val="20"/>
                <w:vertAlign w:val="baseline"/>
              </w:rPr>
            </w:pPr>
          </w:p>
          <w:p w14:paraId="5E77F339" w14:textId="77777777" w:rsidR="0066619B" w:rsidRPr="00CD3877" w:rsidRDefault="0066619B" w:rsidP="00251D39">
            <w:pPr>
              <w:jc w:val="center"/>
              <w:rPr>
                <w:rStyle w:val="WW-Znakyprepoznmkupodiarou"/>
                <w:sz w:val="20"/>
                <w:szCs w:val="20"/>
                <w:vertAlign w:val="baseline"/>
              </w:rPr>
            </w:pPr>
          </w:p>
          <w:p w14:paraId="3ABAC71F" w14:textId="77777777" w:rsidR="0066619B" w:rsidRPr="00CD3877" w:rsidRDefault="0066619B" w:rsidP="00251D39">
            <w:pPr>
              <w:jc w:val="center"/>
              <w:rPr>
                <w:rStyle w:val="WW-Znakyprepoznmkupodiarou"/>
                <w:sz w:val="20"/>
                <w:szCs w:val="20"/>
                <w:vertAlign w:val="baseline"/>
              </w:rPr>
            </w:pPr>
          </w:p>
          <w:p w14:paraId="2A75BBF1" w14:textId="77777777" w:rsidR="0066619B" w:rsidRPr="00CD3877" w:rsidRDefault="0066619B" w:rsidP="00251D39">
            <w:pPr>
              <w:jc w:val="center"/>
              <w:rPr>
                <w:rStyle w:val="WW-Znakyprepoznmkupodiarou"/>
                <w:sz w:val="20"/>
                <w:szCs w:val="20"/>
                <w:vertAlign w:val="baseline"/>
              </w:rPr>
            </w:pPr>
          </w:p>
          <w:p w14:paraId="01B7D190" w14:textId="77777777" w:rsidR="0066619B" w:rsidRPr="00CD3877" w:rsidRDefault="0066619B" w:rsidP="00251D39">
            <w:pPr>
              <w:jc w:val="center"/>
              <w:rPr>
                <w:rStyle w:val="WW-Znakyprepoznmkupodiarou"/>
                <w:sz w:val="20"/>
                <w:szCs w:val="20"/>
                <w:vertAlign w:val="baseline"/>
              </w:rPr>
            </w:pPr>
          </w:p>
          <w:p w14:paraId="03EF3FF5" w14:textId="77777777" w:rsidR="005F79B4" w:rsidRPr="00CD3877" w:rsidRDefault="005F79B4" w:rsidP="00251D39">
            <w:pPr>
              <w:jc w:val="center"/>
              <w:rPr>
                <w:rStyle w:val="WW-Znakyprepoznmkupodiarou"/>
                <w:sz w:val="20"/>
                <w:szCs w:val="20"/>
                <w:vertAlign w:val="baseline"/>
              </w:rPr>
            </w:pPr>
          </w:p>
          <w:p w14:paraId="0C7547CA" w14:textId="77777777" w:rsidR="005F79B4" w:rsidRPr="00CD3877" w:rsidRDefault="005F79B4" w:rsidP="00251D39">
            <w:pPr>
              <w:jc w:val="center"/>
              <w:rPr>
                <w:rStyle w:val="WW-Znakyprepoznmkupodiarou"/>
                <w:sz w:val="20"/>
                <w:szCs w:val="20"/>
                <w:vertAlign w:val="baseline"/>
              </w:rPr>
            </w:pPr>
          </w:p>
          <w:p w14:paraId="0A4FDA2E" w14:textId="77777777" w:rsidR="00251D39" w:rsidRPr="00CD3877" w:rsidRDefault="00251D39" w:rsidP="00251D39">
            <w:pPr>
              <w:jc w:val="center"/>
              <w:rPr>
                <w:rStyle w:val="WW-Znakyprepoznmkupodiarou"/>
                <w:sz w:val="20"/>
                <w:szCs w:val="20"/>
                <w:vertAlign w:val="baseline"/>
              </w:rPr>
            </w:pPr>
            <w:r w:rsidRPr="00CD3877">
              <w:rPr>
                <w:rStyle w:val="WW-Znakyprepoznmkupodiarou"/>
                <w:sz w:val="20"/>
                <w:szCs w:val="20"/>
                <w:vertAlign w:val="baseline"/>
              </w:rPr>
              <w:t>O: 7</w:t>
            </w:r>
          </w:p>
          <w:p w14:paraId="3471DE12" w14:textId="77777777" w:rsidR="00995D84" w:rsidRPr="00CD3877" w:rsidRDefault="00995D84" w:rsidP="00251D39">
            <w:pPr>
              <w:jc w:val="center"/>
              <w:rPr>
                <w:rStyle w:val="WW-Znakyprepoznmkupodiarou"/>
                <w:sz w:val="20"/>
                <w:szCs w:val="20"/>
                <w:vertAlign w:val="baseline"/>
              </w:rPr>
            </w:pPr>
          </w:p>
          <w:p w14:paraId="0F6136CB" w14:textId="77777777" w:rsidR="002B17AB" w:rsidRPr="00CD3877" w:rsidRDefault="002B17AB" w:rsidP="002B17AB">
            <w:pPr>
              <w:jc w:val="center"/>
              <w:rPr>
                <w:rStyle w:val="WW-Znakyprepoznmkupodiarou"/>
                <w:sz w:val="20"/>
                <w:szCs w:val="20"/>
                <w:vertAlign w:val="baseline"/>
              </w:rPr>
            </w:pPr>
          </w:p>
          <w:p w14:paraId="1F7FC14F" w14:textId="77777777" w:rsidR="00033E56" w:rsidRPr="00CD3877" w:rsidRDefault="00033E56" w:rsidP="002B17AB">
            <w:pPr>
              <w:jc w:val="center"/>
              <w:rPr>
                <w:rStyle w:val="WW-Znakyprepoznmkupodiarou"/>
                <w:sz w:val="20"/>
                <w:szCs w:val="20"/>
                <w:vertAlign w:val="baseline"/>
              </w:rPr>
            </w:pPr>
          </w:p>
          <w:p w14:paraId="0327AE56" w14:textId="77777777" w:rsidR="00033E56" w:rsidRPr="00CD3877" w:rsidRDefault="00033E56" w:rsidP="002B17AB">
            <w:pPr>
              <w:jc w:val="center"/>
              <w:rPr>
                <w:rStyle w:val="WW-Znakyprepoznmkupodiarou"/>
                <w:sz w:val="20"/>
                <w:szCs w:val="20"/>
                <w:vertAlign w:val="baseline"/>
              </w:rPr>
            </w:pPr>
          </w:p>
          <w:p w14:paraId="2457BEAC" w14:textId="77777777" w:rsidR="00033E56" w:rsidRPr="00CD3877" w:rsidRDefault="00033E56" w:rsidP="002B17AB">
            <w:pPr>
              <w:jc w:val="center"/>
              <w:rPr>
                <w:rStyle w:val="WW-Znakyprepoznmkupodiarou"/>
                <w:sz w:val="20"/>
                <w:szCs w:val="20"/>
                <w:vertAlign w:val="baseline"/>
              </w:rPr>
            </w:pPr>
          </w:p>
          <w:p w14:paraId="553A88C4" w14:textId="77777777" w:rsidR="00C1399B" w:rsidRPr="00CD3877" w:rsidRDefault="00C1399B" w:rsidP="002B17AB">
            <w:pPr>
              <w:jc w:val="center"/>
              <w:rPr>
                <w:rStyle w:val="WW-Znakyprepoznmkupodiarou"/>
                <w:sz w:val="20"/>
                <w:szCs w:val="20"/>
                <w:vertAlign w:val="baseline"/>
              </w:rPr>
            </w:pPr>
          </w:p>
          <w:p w14:paraId="419DA9D9" w14:textId="77777777" w:rsidR="00C1399B" w:rsidRPr="00CD3877" w:rsidRDefault="00C1399B" w:rsidP="002B17AB">
            <w:pPr>
              <w:jc w:val="center"/>
              <w:rPr>
                <w:rStyle w:val="WW-Znakyprepoznmkupodiarou"/>
                <w:sz w:val="20"/>
                <w:szCs w:val="20"/>
                <w:vertAlign w:val="baseline"/>
              </w:rPr>
            </w:pPr>
          </w:p>
          <w:p w14:paraId="5889B582" w14:textId="77777777" w:rsidR="00C1399B" w:rsidRPr="00CD3877" w:rsidRDefault="00C1399B" w:rsidP="002B17AB">
            <w:pPr>
              <w:jc w:val="center"/>
              <w:rPr>
                <w:rStyle w:val="WW-Znakyprepoznmkupodiarou"/>
                <w:sz w:val="20"/>
                <w:szCs w:val="20"/>
                <w:vertAlign w:val="baseline"/>
              </w:rPr>
            </w:pPr>
          </w:p>
          <w:p w14:paraId="3605279A" w14:textId="77777777" w:rsidR="00C1399B" w:rsidRPr="00CD3877" w:rsidRDefault="00C1399B" w:rsidP="005F79B4">
            <w:pPr>
              <w:rPr>
                <w:rStyle w:val="WW-Znakyprepoznmkupodiarou"/>
                <w:sz w:val="20"/>
                <w:szCs w:val="20"/>
                <w:vertAlign w:val="baseline"/>
              </w:rPr>
            </w:pPr>
          </w:p>
          <w:p w14:paraId="7ECCFD95" w14:textId="77777777" w:rsidR="00C1399B" w:rsidRPr="00CD3877" w:rsidRDefault="00C1399B" w:rsidP="002B17AB">
            <w:pPr>
              <w:jc w:val="center"/>
              <w:rPr>
                <w:rStyle w:val="WW-Znakyprepoznmkupodiarou"/>
                <w:sz w:val="20"/>
                <w:szCs w:val="20"/>
                <w:vertAlign w:val="baseline"/>
              </w:rPr>
            </w:pPr>
            <w:r w:rsidRPr="00CD3877">
              <w:rPr>
                <w:rStyle w:val="WW-Znakyprepoznmkupodiarou"/>
                <w:sz w:val="20"/>
                <w:szCs w:val="20"/>
                <w:vertAlign w:val="baseline"/>
              </w:rPr>
              <w:t>§ 30e</w:t>
            </w:r>
          </w:p>
          <w:p w14:paraId="192937A4" w14:textId="77777777" w:rsidR="00C1399B" w:rsidRPr="00CD3877" w:rsidRDefault="00C1399B" w:rsidP="002B17AB">
            <w:pPr>
              <w:jc w:val="center"/>
              <w:rPr>
                <w:rStyle w:val="WW-Znakyprepoznmkupodiarou"/>
                <w:sz w:val="20"/>
                <w:szCs w:val="20"/>
                <w:vertAlign w:val="baseline"/>
              </w:rPr>
            </w:pPr>
            <w:r w:rsidRPr="00CD3877">
              <w:rPr>
                <w:rStyle w:val="WW-Znakyprepoznmkupodiarou"/>
                <w:sz w:val="20"/>
                <w:szCs w:val="20"/>
                <w:vertAlign w:val="baseline"/>
              </w:rPr>
              <w:t>O: 9</w:t>
            </w:r>
          </w:p>
          <w:p w14:paraId="5D484174" w14:textId="77777777" w:rsidR="00C1399B" w:rsidRPr="00CD3877" w:rsidRDefault="00C1399B" w:rsidP="002B17AB">
            <w:pPr>
              <w:jc w:val="center"/>
              <w:rPr>
                <w:rStyle w:val="WW-Znakyprepoznmkupodiarou"/>
                <w:sz w:val="20"/>
                <w:szCs w:val="20"/>
                <w:vertAlign w:val="baseline"/>
              </w:rPr>
            </w:pPr>
          </w:p>
          <w:p w14:paraId="3803E5CB" w14:textId="77777777" w:rsidR="00C424F3" w:rsidRPr="00CD3877" w:rsidRDefault="00C424F3" w:rsidP="00C424F3">
            <w:pPr>
              <w:rPr>
                <w:rStyle w:val="WW-Znakyprepoznmkupodiarou"/>
                <w:sz w:val="20"/>
                <w:szCs w:val="20"/>
                <w:vertAlign w:val="baseline"/>
              </w:rPr>
            </w:pPr>
          </w:p>
          <w:p w14:paraId="089370BF" w14:textId="77777777" w:rsidR="00C1399B" w:rsidRPr="00CD3877" w:rsidRDefault="00C1399B" w:rsidP="002B17AB">
            <w:pPr>
              <w:jc w:val="center"/>
              <w:rPr>
                <w:rStyle w:val="WW-Znakyprepoznmkupodiarou"/>
                <w:sz w:val="20"/>
                <w:szCs w:val="20"/>
                <w:vertAlign w:val="baseline"/>
              </w:rPr>
            </w:pPr>
            <w:r w:rsidRPr="00CD3877">
              <w:rPr>
                <w:rStyle w:val="WW-Znakyprepoznmkupodiarou"/>
                <w:sz w:val="20"/>
                <w:szCs w:val="20"/>
                <w:vertAlign w:val="baseline"/>
              </w:rPr>
              <w:t>P: e</w:t>
            </w:r>
          </w:p>
          <w:p w14:paraId="1B58F441" w14:textId="77777777" w:rsidR="00B2150E" w:rsidRPr="00CD3877" w:rsidRDefault="00B2150E" w:rsidP="002B17AB">
            <w:pPr>
              <w:jc w:val="center"/>
              <w:rPr>
                <w:rStyle w:val="WW-Znakyprepoznmkupodiarou"/>
                <w:sz w:val="20"/>
                <w:szCs w:val="20"/>
                <w:vertAlign w:val="baseline"/>
              </w:rPr>
            </w:pPr>
          </w:p>
          <w:p w14:paraId="3E9F232D" w14:textId="77777777" w:rsidR="00B2150E" w:rsidRPr="00CD3877" w:rsidRDefault="00B2150E" w:rsidP="002B17AB">
            <w:pPr>
              <w:jc w:val="center"/>
              <w:rPr>
                <w:rStyle w:val="WW-Znakyprepoznmkupodiarou"/>
                <w:sz w:val="20"/>
                <w:szCs w:val="20"/>
                <w:vertAlign w:val="baseline"/>
              </w:rPr>
            </w:pPr>
          </w:p>
          <w:p w14:paraId="7A154CB6" w14:textId="77777777" w:rsidR="00B2150E" w:rsidRPr="00CD3877" w:rsidRDefault="00B2150E" w:rsidP="002B17AB">
            <w:pPr>
              <w:jc w:val="center"/>
              <w:rPr>
                <w:rStyle w:val="WW-Znakyprepoznmkupodiarou"/>
                <w:sz w:val="20"/>
                <w:szCs w:val="20"/>
                <w:vertAlign w:val="baseline"/>
              </w:rPr>
            </w:pPr>
          </w:p>
          <w:p w14:paraId="1E2CDA61" w14:textId="77777777" w:rsidR="00B2150E" w:rsidRPr="00CD3877" w:rsidRDefault="00B2150E" w:rsidP="002B17AB">
            <w:pPr>
              <w:jc w:val="center"/>
              <w:rPr>
                <w:rStyle w:val="WW-Znakyprepoznmkupodiarou"/>
                <w:sz w:val="20"/>
                <w:szCs w:val="20"/>
                <w:vertAlign w:val="baseline"/>
              </w:rPr>
            </w:pPr>
          </w:p>
          <w:p w14:paraId="39C2833F" w14:textId="77777777" w:rsidR="00B2150E" w:rsidRPr="00CD3877" w:rsidRDefault="00B2150E" w:rsidP="002B17AB">
            <w:pPr>
              <w:jc w:val="center"/>
              <w:rPr>
                <w:rStyle w:val="WW-Znakyprepoznmkupodiarou"/>
                <w:sz w:val="20"/>
                <w:szCs w:val="20"/>
                <w:vertAlign w:val="baseline"/>
              </w:rPr>
            </w:pPr>
          </w:p>
          <w:p w14:paraId="7631D0B7" w14:textId="77777777" w:rsidR="00B2150E" w:rsidRPr="00CD3877" w:rsidRDefault="00B2150E" w:rsidP="00C424F3">
            <w:pPr>
              <w:rPr>
                <w:rStyle w:val="WW-Znakyprepoznmkupodiarou"/>
                <w:sz w:val="20"/>
                <w:szCs w:val="20"/>
                <w:vertAlign w:val="baseline"/>
              </w:rPr>
            </w:pPr>
          </w:p>
          <w:p w14:paraId="39FB34CF" w14:textId="77777777" w:rsidR="003B6318" w:rsidRPr="00CD3877" w:rsidRDefault="003B6318" w:rsidP="002B17AB">
            <w:pPr>
              <w:jc w:val="center"/>
              <w:rPr>
                <w:rStyle w:val="WW-Znakyprepoznmkupodiarou"/>
                <w:sz w:val="20"/>
                <w:szCs w:val="20"/>
                <w:vertAlign w:val="baseline"/>
              </w:rPr>
            </w:pPr>
          </w:p>
          <w:p w14:paraId="7525B626" w14:textId="77777777" w:rsidR="00B2150E" w:rsidRPr="00CD3877" w:rsidRDefault="00B2150E" w:rsidP="002B17AB">
            <w:pPr>
              <w:jc w:val="center"/>
              <w:rPr>
                <w:rStyle w:val="WW-Znakyprepoznmkupodiarou"/>
                <w:sz w:val="20"/>
                <w:szCs w:val="20"/>
                <w:vertAlign w:val="baseline"/>
              </w:rPr>
            </w:pPr>
            <w:r w:rsidRPr="00CD3877">
              <w:rPr>
                <w:rStyle w:val="WW-Znakyprepoznmkupodiarou"/>
                <w:sz w:val="20"/>
                <w:szCs w:val="20"/>
                <w:vertAlign w:val="baseline"/>
              </w:rPr>
              <w:t>§ 30e</w:t>
            </w:r>
          </w:p>
          <w:p w14:paraId="42C9BE8D" w14:textId="77777777" w:rsidR="00B2150E" w:rsidRPr="00CD3877" w:rsidRDefault="00B2150E" w:rsidP="002B17AB">
            <w:pPr>
              <w:jc w:val="center"/>
              <w:rPr>
                <w:rStyle w:val="WW-Znakyprepoznmkupodiarou"/>
                <w:sz w:val="20"/>
                <w:szCs w:val="20"/>
                <w:vertAlign w:val="baseline"/>
              </w:rPr>
            </w:pPr>
            <w:r w:rsidRPr="00CD3877">
              <w:rPr>
                <w:rStyle w:val="WW-Znakyprepoznmkupodiarou"/>
                <w:sz w:val="20"/>
                <w:szCs w:val="20"/>
                <w:vertAlign w:val="baseline"/>
              </w:rPr>
              <w:t>O: 13</w:t>
            </w:r>
          </w:p>
          <w:p w14:paraId="509FECAE" w14:textId="77777777" w:rsidR="00B2150E" w:rsidRPr="00CD3877" w:rsidRDefault="00B2150E" w:rsidP="002B17AB">
            <w:pPr>
              <w:jc w:val="center"/>
              <w:rPr>
                <w:rStyle w:val="WW-Znakyprepoznmkupodiarou"/>
                <w:sz w:val="20"/>
                <w:szCs w:val="20"/>
                <w:vertAlign w:val="baseline"/>
              </w:rPr>
            </w:pPr>
          </w:p>
        </w:tc>
        <w:tc>
          <w:tcPr>
            <w:tcW w:w="3600" w:type="dxa"/>
          </w:tcPr>
          <w:p w14:paraId="2247B7AA" w14:textId="77777777" w:rsidR="00251D39" w:rsidRPr="00CD3877" w:rsidRDefault="00F17C81" w:rsidP="002B17AB">
            <w:pPr>
              <w:ind w:right="-2"/>
              <w:jc w:val="both"/>
              <w:rPr>
                <w:sz w:val="20"/>
                <w:szCs w:val="20"/>
              </w:rPr>
            </w:pPr>
            <w:r w:rsidRPr="00CD3877">
              <w:rPr>
                <w:sz w:val="20"/>
                <w:szCs w:val="20"/>
              </w:rPr>
              <w:lastRenderedPageBreak/>
              <w:t>Zamestnávateľ je povinný preukázateľne informovať zamestnanca pred skončením pracovnoprávneho vzťahu alebo obdobného pracovného vzťahu o zabezpečení lekárskej preventívnej prehliadky vo vzťahu k práci</w:t>
            </w:r>
            <w:r w:rsidRPr="00CD3877">
              <w:rPr>
                <w:sz w:val="20"/>
                <w:szCs w:val="20"/>
                <w:vertAlign w:val="superscript"/>
              </w:rPr>
              <w:t>21</w:t>
            </w:r>
            <w:r w:rsidRPr="00CD3877">
              <w:rPr>
                <w:sz w:val="20"/>
                <w:szCs w:val="20"/>
              </w:rPr>
              <w:t>) po ukončení expozície karcinogénnym faktorom, mutagénnym faktorom alebo reprodukčne toxickým faktorom z dôvodu neskorých následkov na zdravie</w:t>
            </w:r>
            <w:r w:rsidR="00995D84" w:rsidRPr="00CD3877">
              <w:rPr>
                <w:sz w:val="20"/>
                <w:szCs w:val="20"/>
              </w:rPr>
              <w:t xml:space="preserve">. </w:t>
            </w:r>
          </w:p>
          <w:p w14:paraId="345DB02D" w14:textId="77777777" w:rsidR="00995D84" w:rsidRPr="00CD3877" w:rsidRDefault="00995D84" w:rsidP="002B17AB">
            <w:pPr>
              <w:ind w:right="-2"/>
              <w:jc w:val="both"/>
              <w:rPr>
                <w:sz w:val="20"/>
                <w:szCs w:val="20"/>
              </w:rPr>
            </w:pPr>
          </w:p>
          <w:p w14:paraId="093C89C4" w14:textId="77777777" w:rsidR="00856DF3" w:rsidRPr="00CD3877" w:rsidRDefault="00856DF3" w:rsidP="002B17AB">
            <w:pPr>
              <w:ind w:right="-2"/>
              <w:jc w:val="both"/>
              <w:rPr>
                <w:sz w:val="20"/>
                <w:szCs w:val="20"/>
              </w:rPr>
            </w:pPr>
          </w:p>
          <w:p w14:paraId="727DC864" w14:textId="77777777" w:rsidR="00856DF3" w:rsidRPr="00CD3877" w:rsidRDefault="00856DF3" w:rsidP="002B17AB">
            <w:pPr>
              <w:ind w:right="-2"/>
              <w:jc w:val="both"/>
              <w:rPr>
                <w:sz w:val="20"/>
                <w:szCs w:val="20"/>
              </w:rPr>
            </w:pPr>
          </w:p>
          <w:p w14:paraId="5E7D9A44" w14:textId="77777777" w:rsidR="00995D84" w:rsidRPr="00CD3877" w:rsidRDefault="00435CA8" w:rsidP="002B17AB">
            <w:pPr>
              <w:ind w:right="-2"/>
              <w:jc w:val="both"/>
              <w:rPr>
                <w:sz w:val="20"/>
                <w:szCs w:val="20"/>
              </w:rPr>
            </w:pPr>
            <w:r w:rsidRPr="00CD3877">
              <w:rPr>
                <w:sz w:val="20"/>
                <w:szCs w:val="20"/>
              </w:rPr>
              <w:t xml:space="preserve">Ak sa na základe lekárskej preventívnej prehliadky vo vzťahu k práci </w:t>
            </w:r>
            <w:bookmarkStart w:id="17" w:name="_Hlk143160241"/>
            <w:r w:rsidRPr="00CD3877">
              <w:rPr>
                <w:sz w:val="20"/>
                <w:szCs w:val="20"/>
              </w:rPr>
              <w:t xml:space="preserve">u zamestnanca preukáže ochorenie alebo škodlivé zdravotné účinky, ktoré lekár považuje za následok expozície karcinogénnym faktorom, mutagénnym faktorom alebo reprodukčne toxickým faktorom, </w:t>
            </w:r>
            <w:bookmarkEnd w:id="17"/>
            <w:r w:rsidRPr="00CD3877">
              <w:rPr>
                <w:sz w:val="20"/>
                <w:szCs w:val="20"/>
              </w:rPr>
              <w:t xml:space="preserve">lekár informuje zamestnanca o výsledkoch lekárskej preventívnej prehliadky vo vzťahu k práci vrátane odporúčania týkajúceho sa lekárskej preventívnej prehliadky vo vzťahu k práci, ktorej sa má zamestnanec nárok podrobiť aj </w:t>
            </w:r>
            <w:r w:rsidRPr="00CD3877">
              <w:rPr>
                <w:sz w:val="20"/>
                <w:szCs w:val="20"/>
              </w:rPr>
              <w:lastRenderedPageBreak/>
              <w:t xml:space="preserve">po skončení práce s rizikom expozície karcinogénnym faktorom, mutagénnym faktorom alebo reprodukčne toxickým faktorom z dôvodu neskorých následkov na zdravie. </w:t>
            </w:r>
          </w:p>
          <w:p w14:paraId="1393F8F3" w14:textId="77777777" w:rsidR="00435CA8" w:rsidRPr="00CD3877" w:rsidRDefault="00435CA8" w:rsidP="002B17AB">
            <w:pPr>
              <w:ind w:right="-2"/>
              <w:jc w:val="both"/>
              <w:rPr>
                <w:sz w:val="20"/>
                <w:szCs w:val="20"/>
              </w:rPr>
            </w:pPr>
          </w:p>
          <w:p w14:paraId="2EC23860" w14:textId="77777777" w:rsidR="00995D84" w:rsidRPr="00CD3877" w:rsidRDefault="00435CA8" w:rsidP="002B17AB">
            <w:pPr>
              <w:ind w:right="-2"/>
              <w:jc w:val="both"/>
              <w:rPr>
                <w:sz w:val="20"/>
                <w:szCs w:val="20"/>
              </w:rPr>
            </w:pPr>
            <w:r w:rsidRPr="00CD3877">
              <w:rPr>
                <w:sz w:val="20"/>
                <w:szCs w:val="20"/>
              </w:rPr>
              <w:t>Zamestnávateľ je povinný zamestnancom poskytnúť informácie a poradenstvo o nároku na lekársku preventívnu prehliadku vo vzťahu k práci po ukončení expozície karcinogénnym faktorom, mutagénnym faktorom alebo reprodukčne toxickým faktorom podľa § 12 ods. 6 z dôvodu neskorých následkov na zdravie.</w:t>
            </w:r>
          </w:p>
          <w:p w14:paraId="6BF99A42" w14:textId="77777777" w:rsidR="003B6318" w:rsidRPr="00CD3877" w:rsidRDefault="003B6318" w:rsidP="002B17AB">
            <w:pPr>
              <w:ind w:right="-2"/>
              <w:jc w:val="both"/>
              <w:rPr>
                <w:sz w:val="20"/>
                <w:szCs w:val="20"/>
              </w:rPr>
            </w:pPr>
          </w:p>
          <w:p w14:paraId="619FB895" w14:textId="77777777" w:rsidR="005F79B4" w:rsidRPr="00CD3877" w:rsidRDefault="005F79B4" w:rsidP="002B17AB">
            <w:pPr>
              <w:ind w:right="-2"/>
              <w:jc w:val="both"/>
              <w:rPr>
                <w:sz w:val="20"/>
                <w:szCs w:val="20"/>
              </w:rPr>
            </w:pPr>
          </w:p>
          <w:p w14:paraId="47790777" w14:textId="77777777" w:rsidR="00C1399B" w:rsidRPr="00CD3877" w:rsidRDefault="00C1399B" w:rsidP="002B17AB">
            <w:pPr>
              <w:ind w:right="-2"/>
              <w:jc w:val="both"/>
              <w:rPr>
                <w:sz w:val="20"/>
                <w:szCs w:val="20"/>
              </w:rPr>
            </w:pPr>
            <w:r w:rsidRPr="00CD3877">
              <w:rPr>
                <w:sz w:val="20"/>
                <w:szCs w:val="20"/>
              </w:rPr>
              <w:t>Lekárske preventívne prehliadky vo vzťahu k práci podľa odseku 1 písm. a) prvého bodu sa vykonávajú</w:t>
            </w:r>
          </w:p>
          <w:p w14:paraId="09204A2F" w14:textId="77777777" w:rsidR="00C1399B" w:rsidRPr="00CD3877" w:rsidRDefault="00C1399B" w:rsidP="002B17AB">
            <w:pPr>
              <w:ind w:right="-2"/>
              <w:jc w:val="both"/>
              <w:rPr>
                <w:sz w:val="20"/>
                <w:szCs w:val="20"/>
              </w:rPr>
            </w:pPr>
          </w:p>
          <w:p w14:paraId="36CA9A68" w14:textId="3CB3D698" w:rsidR="00C1399B" w:rsidRPr="00CD3877" w:rsidRDefault="00435CA8" w:rsidP="00B2150E">
            <w:pPr>
              <w:ind w:right="-2"/>
              <w:jc w:val="both"/>
              <w:rPr>
                <w:sz w:val="20"/>
                <w:szCs w:val="20"/>
              </w:rPr>
            </w:pPr>
            <w:r w:rsidRPr="00CD3877">
              <w:rPr>
                <w:sz w:val="20"/>
                <w:szCs w:val="20"/>
              </w:rPr>
              <w:t>po skončení pracovnoprávneho vzťahu alebo obdobného pracovného vzťahu, ak o to zamestnanec požiada bývalého zamestnávateľa, u ktorého vykonával prácu s rizikovými faktormi</w:t>
            </w:r>
            <w:r w:rsidR="00460AE2" w:rsidRPr="00CD3877">
              <w:rPr>
                <w:sz w:val="20"/>
                <w:szCs w:val="20"/>
              </w:rPr>
              <w:t xml:space="preserve"> </w:t>
            </w:r>
            <w:r w:rsidRPr="00CD3877">
              <w:rPr>
                <w:sz w:val="20"/>
                <w:szCs w:val="20"/>
              </w:rPr>
              <w:t xml:space="preserve"> </w:t>
            </w:r>
            <w:r w:rsidR="00460AE2" w:rsidRPr="00CD3877">
              <w:rPr>
                <w:sz w:val="20"/>
                <w:szCs w:val="20"/>
              </w:rPr>
              <w:t>podľa § 30 ods. 1 písm. j) jedenásteho bodu</w:t>
            </w:r>
            <w:r w:rsidR="00B2150E" w:rsidRPr="00CD3877">
              <w:rPr>
                <w:sz w:val="20"/>
                <w:szCs w:val="20"/>
              </w:rPr>
              <w:t>.</w:t>
            </w:r>
          </w:p>
          <w:p w14:paraId="15925D81" w14:textId="77777777" w:rsidR="00B2150E" w:rsidRPr="00CD3877" w:rsidRDefault="00B2150E" w:rsidP="00B2150E">
            <w:pPr>
              <w:ind w:right="-2"/>
              <w:jc w:val="both"/>
              <w:rPr>
                <w:sz w:val="20"/>
                <w:szCs w:val="20"/>
              </w:rPr>
            </w:pPr>
          </w:p>
          <w:p w14:paraId="23E40CCC" w14:textId="77777777" w:rsidR="00CB30DA" w:rsidRPr="00CD3877" w:rsidRDefault="00CB30DA" w:rsidP="00B2150E">
            <w:pPr>
              <w:ind w:right="-2"/>
              <w:jc w:val="both"/>
              <w:rPr>
                <w:sz w:val="20"/>
                <w:szCs w:val="20"/>
              </w:rPr>
            </w:pPr>
          </w:p>
          <w:p w14:paraId="2B19C98C" w14:textId="77777777" w:rsidR="00B2150E" w:rsidRPr="00CD3877" w:rsidRDefault="00435CA8" w:rsidP="00B2150E">
            <w:pPr>
              <w:ind w:right="-2"/>
              <w:jc w:val="both"/>
              <w:rPr>
                <w:sz w:val="20"/>
                <w:szCs w:val="20"/>
              </w:rPr>
            </w:pPr>
            <w:bookmarkStart w:id="18" w:name="paragraf-30e.odsek-11.text"/>
            <w:r w:rsidRPr="00CD3877">
              <w:rPr>
                <w:sz w:val="20"/>
                <w:szCs w:val="20"/>
              </w:rPr>
              <w:t xml:space="preserve">Lekárske preventívne prehliadky vo vzťahu k práci podľa odseku 9 písm. e) sa vykonávajú jeden raz za tri roky pri prácach s rizikovými faktormi s neskorými následkami na zdravie, ktoré sú zaradené do tretej kategórie alebo štvrtej kategórie. </w:t>
            </w:r>
            <w:bookmarkEnd w:id="18"/>
          </w:p>
        </w:tc>
        <w:tc>
          <w:tcPr>
            <w:tcW w:w="720" w:type="dxa"/>
          </w:tcPr>
          <w:p w14:paraId="1755D5BB" w14:textId="77777777" w:rsidR="002B17AB" w:rsidRPr="00CD3877" w:rsidRDefault="00D75F4D" w:rsidP="002B17AB">
            <w:pPr>
              <w:jc w:val="center"/>
              <w:rPr>
                <w:sz w:val="20"/>
                <w:szCs w:val="20"/>
              </w:rPr>
            </w:pPr>
            <w:r w:rsidRPr="00CD3877">
              <w:rPr>
                <w:sz w:val="20"/>
                <w:szCs w:val="20"/>
              </w:rPr>
              <w:lastRenderedPageBreak/>
              <w:t>Ú</w:t>
            </w:r>
          </w:p>
        </w:tc>
        <w:tc>
          <w:tcPr>
            <w:tcW w:w="978" w:type="dxa"/>
          </w:tcPr>
          <w:p w14:paraId="52F5208D" w14:textId="77777777" w:rsidR="002B17AB" w:rsidRPr="00CD3877" w:rsidRDefault="002B17AB" w:rsidP="002B17AB">
            <w:pPr>
              <w:jc w:val="center"/>
              <w:rPr>
                <w:sz w:val="20"/>
                <w:szCs w:val="20"/>
              </w:rPr>
            </w:pPr>
          </w:p>
        </w:tc>
        <w:tc>
          <w:tcPr>
            <w:tcW w:w="797" w:type="dxa"/>
          </w:tcPr>
          <w:p w14:paraId="20EEB537" w14:textId="77777777" w:rsidR="002B17AB" w:rsidRPr="00CD3877" w:rsidRDefault="00A331EE" w:rsidP="00A331EE">
            <w:pPr>
              <w:pStyle w:val="Nadpis1"/>
              <w:widowControl w:val="0"/>
              <w:suppressAutoHyphens/>
              <w:rPr>
                <w:b w:val="0"/>
                <w:bCs w:val="0"/>
                <w:sz w:val="20"/>
                <w:szCs w:val="20"/>
              </w:rPr>
            </w:pPr>
            <w:r w:rsidRPr="00CD3877">
              <w:rPr>
                <w:b w:val="0"/>
                <w:bCs w:val="0"/>
                <w:sz w:val="20"/>
                <w:szCs w:val="20"/>
              </w:rPr>
              <w:t>GP - N</w:t>
            </w:r>
          </w:p>
        </w:tc>
        <w:tc>
          <w:tcPr>
            <w:tcW w:w="1559" w:type="dxa"/>
          </w:tcPr>
          <w:p w14:paraId="00AAB95B" w14:textId="77777777" w:rsidR="002B17AB" w:rsidRPr="00CD3877" w:rsidRDefault="002B17AB" w:rsidP="002B17AB">
            <w:pPr>
              <w:pStyle w:val="Nadpis1"/>
              <w:widowControl w:val="0"/>
              <w:suppressAutoHyphens/>
              <w:jc w:val="both"/>
              <w:rPr>
                <w:b w:val="0"/>
                <w:bCs w:val="0"/>
                <w:sz w:val="20"/>
                <w:szCs w:val="20"/>
              </w:rPr>
            </w:pPr>
          </w:p>
        </w:tc>
      </w:tr>
      <w:tr w:rsidR="008D5CC8" w:rsidRPr="00CD3877" w14:paraId="41DAC5A0" w14:textId="77777777" w:rsidTr="00E408EC">
        <w:trPr>
          <w:gridAfter w:val="1"/>
          <w:wAfter w:w="7" w:type="dxa"/>
        </w:trPr>
        <w:tc>
          <w:tcPr>
            <w:tcW w:w="634" w:type="dxa"/>
          </w:tcPr>
          <w:p w14:paraId="713419AD" w14:textId="77777777" w:rsidR="002B17AB" w:rsidRPr="00CD3877" w:rsidRDefault="002B17AB" w:rsidP="002B17AB">
            <w:pPr>
              <w:jc w:val="center"/>
              <w:rPr>
                <w:sz w:val="20"/>
                <w:szCs w:val="20"/>
              </w:rPr>
            </w:pPr>
            <w:r w:rsidRPr="00CD3877">
              <w:rPr>
                <w:sz w:val="20"/>
                <w:szCs w:val="20"/>
              </w:rPr>
              <w:t>Č:14</w:t>
            </w:r>
          </w:p>
          <w:p w14:paraId="76C9FE0A" w14:textId="77777777" w:rsidR="002B17AB" w:rsidRPr="00CD3877" w:rsidRDefault="002B17AB" w:rsidP="002B17AB">
            <w:pPr>
              <w:jc w:val="center"/>
              <w:rPr>
                <w:sz w:val="20"/>
                <w:szCs w:val="20"/>
              </w:rPr>
            </w:pPr>
            <w:r w:rsidRPr="00CD3877">
              <w:rPr>
                <w:sz w:val="20"/>
                <w:szCs w:val="20"/>
              </w:rPr>
              <w:t>O:6</w:t>
            </w:r>
          </w:p>
        </w:tc>
        <w:tc>
          <w:tcPr>
            <w:tcW w:w="3969" w:type="dxa"/>
            <w:gridSpan w:val="2"/>
          </w:tcPr>
          <w:p w14:paraId="3E23B55A" w14:textId="77777777" w:rsidR="00034B35" w:rsidRPr="00CD3877" w:rsidRDefault="00034B35" w:rsidP="00034B35">
            <w:pPr>
              <w:pStyle w:val="CM4"/>
              <w:spacing w:before="60" w:after="60"/>
              <w:jc w:val="both"/>
              <w:rPr>
                <w:sz w:val="20"/>
                <w:szCs w:val="20"/>
              </w:rPr>
            </w:pPr>
            <w:r w:rsidRPr="00CD3877">
              <w:rPr>
                <w:sz w:val="20"/>
                <w:szCs w:val="20"/>
              </w:rPr>
              <w:t>V súlade s vnútroštátnymi právnymi predpismi a/alebo praxou:</w:t>
            </w:r>
          </w:p>
          <w:p w14:paraId="7AF110F0" w14:textId="77777777" w:rsidR="00034B35" w:rsidRPr="00CD3877" w:rsidRDefault="00034B35" w:rsidP="00034B35">
            <w:pPr>
              <w:pStyle w:val="CM4"/>
              <w:spacing w:before="60" w:after="60"/>
              <w:jc w:val="both"/>
              <w:rPr>
                <w:sz w:val="20"/>
                <w:szCs w:val="20"/>
              </w:rPr>
            </w:pPr>
          </w:p>
          <w:p w14:paraId="0D23BFD3" w14:textId="77777777" w:rsidR="00034B35" w:rsidRPr="00CD3877" w:rsidRDefault="00034B35" w:rsidP="00034B35">
            <w:pPr>
              <w:pStyle w:val="CM4"/>
              <w:spacing w:before="60" w:after="60"/>
              <w:jc w:val="both"/>
              <w:rPr>
                <w:sz w:val="20"/>
                <w:szCs w:val="20"/>
              </w:rPr>
            </w:pPr>
            <w:r w:rsidRPr="00CD3877">
              <w:rPr>
                <w:sz w:val="20"/>
                <w:szCs w:val="20"/>
              </w:rPr>
              <w:t>pracovníci majú prístup k výsledkom zdravotného dohľadu, ktorý sa ich týka a</w:t>
            </w:r>
          </w:p>
          <w:p w14:paraId="2F82C637" w14:textId="77777777" w:rsidR="00034B35" w:rsidRPr="00CD3877" w:rsidRDefault="00034B35" w:rsidP="00034B35">
            <w:pPr>
              <w:pStyle w:val="CM4"/>
              <w:spacing w:before="60" w:after="60"/>
              <w:jc w:val="both"/>
              <w:rPr>
                <w:sz w:val="20"/>
                <w:szCs w:val="20"/>
              </w:rPr>
            </w:pPr>
          </w:p>
          <w:p w14:paraId="46FAE72C" w14:textId="77777777" w:rsidR="00E67416" w:rsidRPr="00CD3877" w:rsidRDefault="00E67416" w:rsidP="00E67416">
            <w:pPr>
              <w:pStyle w:val="Default"/>
              <w:rPr>
                <w:color w:val="auto"/>
              </w:rPr>
            </w:pPr>
          </w:p>
          <w:p w14:paraId="22836FDB" w14:textId="77777777" w:rsidR="002B17AB" w:rsidRPr="00CD3877" w:rsidRDefault="00034B35" w:rsidP="00034B35">
            <w:pPr>
              <w:pStyle w:val="CM4"/>
              <w:spacing w:before="60" w:after="60"/>
              <w:jc w:val="both"/>
              <w:rPr>
                <w:sz w:val="20"/>
                <w:szCs w:val="20"/>
              </w:rPr>
            </w:pPr>
            <w:r w:rsidRPr="00CD3877">
              <w:rPr>
                <w:sz w:val="20"/>
                <w:szCs w:val="20"/>
              </w:rPr>
              <w:lastRenderedPageBreak/>
              <w:t>dotknutí pracovníci alebo zamestnávateľ môžu požiadať o preskúmanie výsledkov zdravotného dohľadu.</w:t>
            </w:r>
          </w:p>
        </w:tc>
        <w:tc>
          <w:tcPr>
            <w:tcW w:w="642" w:type="dxa"/>
          </w:tcPr>
          <w:p w14:paraId="2766FB7A" w14:textId="77777777" w:rsidR="002B17AB" w:rsidRPr="00CD3877" w:rsidRDefault="002B17AB" w:rsidP="002B17AB">
            <w:pPr>
              <w:jc w:val="center"/>
              <w:rPr>
                <w:sz w:val="20"/>
                <w:szCs w:val="20"/>
              </w:rPr>
            </w:pPr>
            <w:r w:rsidRPr="00CD3877">
              <w:rPr>
                <w:sz w:val="20"/>
                <w:szCs w:val="20"/>
              </w:rPr>
              <w:lastRenderedPageBreak/>
              <w:t>N</w:t>
            </w:r>
          </w:p>
        </w:tc>
        <w:tc>
          <w:tcPr>
            <w:tcW w:w="993" w:type="dxa"/>
          </w:tcPr>
          <w:p w14:paraId="34CA45C5" w14:textId="77777777" w:rsidR="00000C41" w:rsidRPr="00CD3877" w:rsidRDefault="00000C41" w:rsidP="002B17AB">
            <w:pPr>
              <w:jc w:val="center"/>
              <w:rPr>
                <w:sz w:val="20"/>
                <w:szCs w:val="20"/>
              </w:rPr>
            </w:pPr>
          </w:p>
          <w:p w14:paraId="4EE37739" w14:textId="77777777" w:rsidR="00000C41" w:rsidRPr="00CD3877" w:rsidRDefault="00000C41" w:rsidP="00251D39">
            <w:pPr>
              <w:rPr>
                <w:sz w:val="20"/>
                <w:szCs w:val="20"/>
              </w:rPr>
            </w:pPr>
          </w:p>
          <w:p w14:paraId="0761ABB0" w14:textId="77777777" w:rsidR="00251D39" w:rsidRPr="00CD3877" w:rsidRDefault="00251D39" w:rsidP="00251D39">
            <w:pPr>
              <w:rPr>
                <w:sz w:val="20"/>
                <w:szCs w:val="20"/>
              </w:rPr>
            </w:pPr>
          </w:p>
          <w:p w14:paraId="49043A95" w14:textId="77777777" w:rsidR="00000C41" w:rsidRPr="00CD3877" w:rsidRDefault="00000C41" w:rsidP="002B17AB">
            <w:pPr>
              <w:jc w:val="center"/>
              <w:rPr>
                <w:sz w:val="20"/>
                <w:szCs w:val="20"/>
              </w:rPr>
            </w:pPr>
          </w:p>
          <w:p w14:paraId="42483015" w14:textId="77777777" w:rsidR="002B17AB" w:rsidRPr="00CD3877" w:rsidRDefault="006C1DF1" w:rsidP="002B17AB">
            <w:pPr>
              <w:jc w:val="center"/>
              <w:rPr>
                <w:sz w:val="20"/>
                <w:szCs w:val="20"/>
              </w:rPr>
            </w:pPr>
            <w:r w:rsidRPr="00CD3877">
              <w:rPr>
                <w:sz w:val="20"/>
                <w:szCs w:val="20"/>
              </w:rPr>
              <w:t>Návrh nariadenia vlády</w:t>
            </w:r>
          </w:p>
        </w:tc>
        <w:tc>
          <w:tcPr>
            <w:tcW w:w="898" w:type="dxa"/>
          </w:tcPr>
          <w:p w14:paraId="66697A2E" w14:textId="77777777" w:rsidR="003A3D7E" w:rsidRPr="00CD3877" w:rsidRDefault="003A3D7E" w:rsidP="002B17AB">
            <w:pPr>
              <w:jc w:val="center"/>
              <w:rPr>
                <w:rStyle w:val="WW-Znakyprepoznmkupodiarou"/>
                <w:sz w:val="20"/>
                <w:szCs w:val="20"/>
                <w:vertAlign w:val="baseline"/>
              </w:rPr>
            </w:pPr>
          </w:p>
          <w:p w14:paraId="77812DC5" w14:textId="77777777" w:rsidR="003A3D7E" w:rsidRPr="00CD3877" w:rsidRDefault="003A3D7E" w:rsidP="002B17AB">
            <w:pPr>
              <w:jc w:val="center"/>
              <w:rPr>
                <w:rStyle w:val="WW-Znakyprepoznmkupodiarou"/>
                <w:sz w:val="20"/>
                <w:szCs w:val="20"/>
                <w:vertAlign w:val="baseline"/>
              </w:rPr>
            </w:pPr>
          </w:p>
          <w:p w14:paraId="31C5D075" w14:textId="77777777" w:rsidR="003A3D7E" w:rsidRPr="00CD3877" w:rsidRDefault="003A3D7E" w:rsidP="002B17AB">
            <w:pPr>
              <w:jc w:val="center"/>
              <w:rPr>
                <w:rStyle w:val="WW-Znakyprepoznmkupodiarou"/>
                <w:sz w:val="20"/>
                <w:szCs w:val="20"/>
                <w:vertAlign w:val="baseline"/>
              </w:rPr>
            </w:pPr>
          </w:p>
          <w:p w14:paraId="0CDAF5F1" w14:textId="77777777" w:rsidR="003A3D7E" w:rsidRPr="00CD3877" w:rsidRDefault="003A3D7E" w:rsidP="002B17AB">
            <w:pPr>
              <w:jc w:val="center"/>
              <w:rPr>
                <w:rStyle w:val="WW-Znakyprepoznmkupodiarou"/>
                <w:sz w:val="20"/>
                <w:szCs w:val="20"/>
                <w:vertAlign w:val="baseline"/>
              </w:rPr>
            </w:pPr>
          </w:p>
          <w:p w14:paraId="4719E56F" w14:textId="77777777" w:rsidR="00E67416" w:rsidRPr="00CD3877" w:rsidRDefault="00E67416" w:rsidP="002B17AB">
            <w:pPr>
              <w:jc w:val="center"/>
              <w:rPr>
                <w:rStyle w:val="WW-Znakyprepoznmkupodiarou"/>
                <w:sz w:val="20"/>
                <w:szCs w:val="20"/>
                <w:vertAlign w:val="baseline"/>
              </w:rPr>
            </w:pPr>
            <w:r w:rsidRPr="00CD3877">
              <w:rPr>
                <w:rStyle w:val="WW-Znakyprepoznmkupodiarou"/>
                <w:sz w:val="20"/>
                <w:szCs w:val="20"/>
                <w:vertAlign w:val="baseline"/>
              </w:rPr>
              <w:t>§ 13</w:t>
            </w:r>
          </w:p>
          <w:p w14:paraId="4783A6B8" w14:textId="77777777" w:rsidR="00E67416" w:rsidRPr="00CD3877" w:rsidRDefault="00E67416" w:rsidP="002B17AB">
            <w:pPr>
              <w:jc w:val="center"/>
              <w:rPr>
                <w:rStyle w:val="WW-Znakyprepoznmkupodiarou"/>
                <w:sz w:val="20"/>
                <w:szCs w:val="20"/>
                <w:vertAlign w:val="baseline"/>
              </w:rPr>
            </w:pPr>
            <w:r w:rsidRPr="00CD3877">
              <w:rPr>
                <w:rStyle w:val="WW-Znakyprepoznmkupodiarou"/>
                <w:sz w:val="20"/>
                <w:szCs w:val="20"/>
                <w:vertAlign w:val="baseline"/>
              </w:rPr>
              <w:t>O: 9</w:t>
            </w:r>
          </w:p>
          <w:p w14:paraId="209FC10E" w14:textId="77777777" w:rsidR="00E67416" w:rsidRPr="00CD3877" w:rsidRDefault="00E67416" w:rsidP="002B17AB">
            <w:pPr>
              <w:jc w:val="center"/>
              <w:rPr>
                <w:rStyle w:val="WW-Znakyprepoznmkupodiarou"/>
                <w:sz w:val="20"/>
                <w:szCs w:val="20"/>
                <w:vertAlign w:val="baseline"/>
              </w:rPr>
            </w:pPr>
          </w:p>
          <w:p w14:paraId="2BBDF241" w14:textId="77777777" w:rsidR="00E67416" w:rsidRPr="00CD3877" w:rsidRDefault="00E67416" w:rsidP="002B17AB">
            <w:pPr>
              <w:jc w:val="center"/>
              <w:rPr>
                <w:rStyle w:val="WW-Znakyprepoznmkupodiarou"/>
                <w:sz w:val="20"/>
                <w:szCs w:val="20"/>
                <w:vertAlign w:val="baseline"/>
              </w:rPr>
            </w:pPr>
          </w:p>
          <w:p w14:paraId="31037BFC" w14:textId="77777777" w:rsidR="00E67416" w:rsidRPr="00CD3877" w:rsidRDefault="00E67416" w:rsidP="002B17AB">
            <w:pPr>
              <w:jc w:val="center"/>
              <w:rPr>
                <w:rStyle w:val="WW-Znakyprepoznmkupodiarou"/>
                <w:sz w:val="20"/>
                <w:szCs w:val="20"/>
                <w:vertAlign w:val="baseline"/>
              </w:rPr>
            </w:pPr>
          </w:p>
          <w:p w14:paraId="6DB83A40" w14:textId="77777777" w:rsidR="00E67416" w:rsidRPr="00CD3877" w:rsidRDefault="00E67416" w:rsidP="002B17AB">
            <w:pPr>
              <w:jc w:val="center"/>
              <w:rPr>
                <w:rStyle w:val="WW-Znakyprepoznmkupodiarou"/>
                <w:sz w:val="20"/>
                <w:szCs w:val="20"/>
                <w:vertAlign w:val="baseline"/>
              </w:rPr>
            </w:pPr>
          </w:p>
          <w:p w14:paraId="4F9FA2EF" w14:textId="77777777" w:rsidR="002B17AB" w:rsidRPr="00CD3877" w:rsidRDefault="002B17AB" w:rsidP="002B17AB">
            <w:pPr>
              <w:jc w:val="center"/>
              <w:rPr>
                <w:rStyle w:val="WW-Znakyprepoznmkupodiarou"/>
                <w:sz w:val="20"/>
                <w:szCs w:val="20"/>
                <w:vertAlign w:val="baseline"/>
              </w:rPr>
            </w:pPr>
            <w:r w:rsidRPr="00CD3877">
              <w:rPr>
                <w:rStyle w:val="WW-Znakyprepoznmkupodiarou"/>
                <w:sz w:val="20"/>
                <w:szCs w:val="20"/>
                <w:vertAlign w:val="baseline"/>
              </w:rPr>
              <w:lastRenderedPageBreak/>
              <w:t>§ 13</w:t>
            </w:r>
          </w:p>
          <w:p w14:paraId="3A3A8411" w14:textId="77777777" w:rsidR="002B17AB" w:rsidRPr="00CD3877" w:rsidRDefault="002B17AB" w:rsidP="002B17AB">
            <w:pPr>
              <w:jc w:val="center"/>
              <w:rPr>
                <w:rStyle w:val="WW-Znakyprepoznmkupodiarou"/>
                <w:sz w:val="20"/>
                <w:szCs w:val="20"/>
                <w:vertAlign w:val="baseline"/>
              </w:rPr>
            </w:pPr>
            <w:r w:rsidRPr="00CD3877">
              <w:rPr>
                <w:rStyle w:val="WW-Znakyprepoznmkupodiarou"/>
                <w:sz w:val="20"/>
                <w:szCs w:val="20"/>
                <w:vertAlign w:val="baseline"/>
              </w:rPr>
              <w:t xml:space="preserve">O: </w:t>
            </w:r>
            <w:r w:rsidR="007D1DB6" w:rsidRPr="00CD3877">
              <w:rPr>
                <w:rStyle w:val="WW-Znakyprepoznmkupodiarou"/>
                <w:sz w:val="20"/>
                <w:szCs w:val="20"/>
                <w:vertAlign w:val="baseline"/>
              </w:rPr>
              <w:t>8</w:t>
            </w:r>
          </w:p>
          <w:p w14:paraId="71E94076" w14:textId="77777777" w:rsidR="002B17AB" w:rsidRPr="00CD3877" w:rsidRDefault="002B17AB" w:rsidP="002B17AB">
            <w:pPr>
              <w:jc w:val="center"/>
              <w:rPr>
                <w:rStyle w:val="WW-Znakyprepoznmkupodiarou"/>
                <w:sz w:val="20"/>
                <w:szCs w:val="20"/>
                <w:vertAlign w:val="baseline"/>
              </w:rPr>
            </w:pPr>
          </w:p>
          <w:p w14:paraId="1C5AE93A" w14:textId="77777777" w:rsidR="002B17AB" w:rsidRPr="00CD3877" w:rsidRDefault="002B17AB" w:rsidP="002B17AB">
            <w:pPr>
              <w:jc w:val="center"/>
              <w:rPr>
                <w:rStyle w:val="WW-Znakyprepoznmkupodiarou"/>
                <w:sz w:val="20"/>
                <w:szCs w:val="20"/>
                <w:vertAlign w:val="baseline"/>
              </w:rPr>
            </w:pPr>
          </w:p>
          <w:p w14:paraId="66B2215F" w14:textId="77777777" w:rsidR="002B17AB" w:rsidRPr="00CD3877" w:rsidRDefault="002B17AB" w:rsidP="002B17AB">
            <w:pPr>
              <w:jc w:val="center"/>
              <w:rPr>
                <w:rStyle w:val="WW-Znakyprepoznmkupodiarou"/>
                <w:sz w:val="20"/>
                <w:szCs w:val="20"/>
                <w:vertAlign w:val="baseline"/>
              </w:rPr>
            </w:pPr>
          </w:p>
          <w:p w14:paraId="5AB72867" w14:textId="77777777" w:rsidR="002B17AB" w:rsidRPr="00CD3877" w:rsidRDefault="002B17AB" w:rsidP="002B17AB">
            <w:pPr>
              <w:jc w:val="center"/>
              <w:rPr>
                <w:rStyle w:val="WW-Znakyprepoznmkupodiarou"/>
                <w:sz w:val="20"/>
                <w:szCs w:val="20"/>
                <w:vertAlign w:val="baseline"/>
              </w:rPr>
            </w:pPr>
          </w:p>
          <w:p w14:paraId="3F95F107" w14:textId="77777777" w:rsidR="002B17AB" w:rsidRPr="00CD3877" w:rsidRDefault="002B17AB" w:rsidP="002B17AB">
            <w:pPr>
              <w:jc w:val="center"/>
              <w:rPr>
                <w:rStyle w:val="WW-Znakyprepoznmkupodiarou"/>
                <w:sz w:val="20"/>
                <w:szCs w:val="20"/>
                <w:vertAlign w:val="baseline"/>
              </w:rPr>
            </w:pPr>
          </w:p>
          <w:p w14:paraId="764C6BD0" w14:textId="77777777" w:rsidR="002B17AB" w:rsidRPr="00CD3877" w:rsidRDefault="002B17AB" w:rsidP="002B17AB">
            <w:pPr>
              <w:jc w:val="center"/>
              <w:rPr>
                <w:rStyle w:val="WW-Znakyprepoznmkupodiarou"/>
                <w:sz w:val="20"/>
                <w:szCs w:val="20"/>
                <w:vertAlign w:val="baseline"/>
              </w:rPr>
            </w:pPr>
          </w:p>
          <w:p w14:paraId="6CD0F555" w14:textId="77777777" w:rsidR="002B17AB" w:rsidRPr="00CD3877" w:rsidRDefault="002B17AB" w:rsidP="002B17AB">
            <w:pPr>
              <w:jc w:val="center"/>
              <w:rPr>
                <w:rStyle w:val="WW-Znakyprepoznmkupodiarou"/>
                <w:sz w:val="20"/>
                <w:szCs w:val="20"/>
                <w:vertAlign w:val="baseline"/>
              </w:rPr>
            </w:pPr>
          </w:p>
          <w:p w14:paraId="2760B7F0" w14:textId="77777777" w:rsidR="002B17AB" w:rsidRPr="00CD3877" w:rsidRDefault="002B17AB" w:rsidP="002B17AB">
            <w:pPr>
              <w:jc w:val="center"/>
              <w:rPr>
                <w:rStyle w:val="WW-Znakyprepoznmkupodiarou"/>
                <w:sz w:val="20"/>
                <w:szCs w:val="20"/>
                <w:vertAlign w:val="baseline"/>
              </w:rPr>
            </w:pPr>
          </w:p>
        </w:tc>
        <w:tc>
          <w:tcPr>
            <w:tcW w:w="3600" w:type="dxa"/>
          </w:tcPr>
          <w:p w14:paraId="447D47FB" w14:textId="77777777" w:rsidR="003A3D7E" w:rsidRPr="00CD3877" w:rsidRDefault="003A3D7E" w:rsidP="002B17AB">
            <w:pPr>
              <w:jc w:val="both"/>
              <w:rPr>
                <w:sz w:val="20"/>
                <w:szCs w:val="20"/>
              </w:rPr>
            </w:pPr>
          </w:p>
          <w:p w14:paraId="153F4134" w14:textId="77777777" w:rsidR="003A3D7E" w:rsidRPr="00CD3877" w:rsidRDefault="003A3D7E" w:rsidP="002B17AB">
            <w:pPr>
              <w:jc w:val="both"/>
              <w:rPr>
                <w:sz w:val="20"/>
                <w:szCs w:val="20"/>
              </w:rPr>
            </w:pPr>
          </w:p>
          <w:p w14:paraId="36B51346" w14:textId="77777777" w:rsidR="003A3D7E" w:rsidRPr="00CD3877" w:rsidRDefault="003A3D7E" w:rsidP="002B17AB">
            <w:pPr>
              <w:jc w:val="both"/>
              <w:rPr>
                <w:sz w:val="20"/>
                <w:szCs w:val="20"/>
              </w:rPr>
            </w:pPr>
          </w:p>
          <w:p w14:paraId="5BB144C9" w14:textId="77777777" w:rsidR="003A3D7E" w:rsidRPr="00CD3877" w:rsidRDefault="003A3D7E" w:rsidP="002B17AB">
            <w:pPr>
              <w:jc w:val="both"/>
              <w:rPr>
                <w:sz w:val="20"/>
                <w:szCs w:val="20"/>
              </w:rPr>
            </w:pPr>
          </w:p>
          <w:p w14:paraId="3AA8C37D" w14:textId="77777777" w:rsidR="00E67416" w:rsidRPr="00CD3877" w:rsidRDefault="00435CA8" w:rsidP="002B17AB">
            <w:pPr>
              <w:jc w:val="both"/>
              <w:rPr>
                <w:sz w:val="20"/>
                <w:szCs w:val="20"/>
              </w:rPr>
            </w:pPr>
            <w:r w:rsidRPr="00CD3877">
              <w:rPr>
                <w:sz w:val="20"/>
                <w:szCs w:val="20"/>
              </w:rPr>
              <w:t>Každý zamestnanec má na požiadanie prístup k zdravotnej dokumentácii týkajúcej sa jeho osoby vedenej lekárom podľa odseku 5</w:t>
            </w:r>
            <w:r w:rsidR="00E67416" w:rsidRPr="00CD3877">
              <w:rPr>
                <w:sz w:val="20"/>
                <w:szCs w:val="20"/>
              </w:rPr>
              <w:t>.</w:t>
            </w:r>
          </w:p>
          <w:p w14:paraId="77605E89" w14:textId="77777777" w:rsidR="00E67416" w:rsidRPr="00CD3877" w:rsidRDefault="00E67416" w:rsidP="002B17AB">
            <w:pPr>
              <w:jc w:val="both"/>
              <w:rPr>
                <w:sz w:val="20"/>
                <w:szCs w:val="20"/>
              </w:rPr>
            </w:pPr>
          </w:p>
          <w:p w14:paraId="47179C97" w14:textId="77777777" w:rsidR="00E67416" w:rsidRPr="00CD3877" w:rsidRDefault="00E67416" w:rsidP="002B17AB">
            <w:pPr>
              <w:jc w:val="both"/>
              <w:rPr>
                <w:sz w:val="20"/>
                <w:szCs w:val="20"/>
              </w:rPr>
            </w:pPr>
          </w:p>
          <w:p w14:paraId="6FDF1934" w14:textId="77777777" w:rsidR="002B17AB" w:rsidRPr="00CD3877" w:rsidRDefault="00435CA8" w:rsidP="002B17AB">
            <w:pPr>
              <w:jc w:val="both"/>
              <w:rPr>
                <w:sz w:val="20"/>
                <w:szCs w:val="20"/>
              </w:rPr>
            </w:pPr>
            <w:r w:rsidRPr="00CD3877">
              <w:rPr>
                <w:sz w:val="20"/>
                <w:szCs w:val="20"/>
              </w:rPr>
              <w:lastRenderedPageBreak/>
              <w:t>Zamestnanci, ktorí sú podobne exponovaní ako zamestnanec podľa odseku 6, môžu prostredníctvom zamestnávateľa požiadať o preskúmanie výsledkov zdravotného dohľadu pracovnú zdravotnú službu.</w:t>
            </w:r>
            <w:r w:rsidRPr="00CD3877">
              <w:rPr>
                <w:sz w:val="20"/>
                <w:szCs w:val="20"/>
                <w:vertAlign w:val="superscript"/>
              </w:rPr>
              <w:t>5</w:t>
            </w:r>
            <w:r w:rsidRPr="00CD3877">
              <w:rPr>
                <w:sz w:val="20"/>
                <w:szCs w:val="20"/>
              </w:rPr>
              <w:t>) Zamestnávateľ je povinný preskúmanie výsledkov zdravotného dohľadu prostredníctvom pracovnej zdravotnej služby zabezpečiť. O preskúmanie výsledkov zdravotného dohľadu môže pracovnú zdravotnú službu požiadať aj zamestnávateľ</w:t>
            </w:r>
            <w:r w:rsidR="00982A7B" w:rsidRPr="00CD3877">
              <w:rPr>
                <w:sz w:val="20"/>
                <w:szCs w:val="20"/>
              </w:rPr>
              <w:t>.</w:t>
            </w:r>
          </w:p>
          <w:p w14:paraId="5CD6E39D" w14:textId="77777777" w:rsidR="002B17AB" w:rsidRPr="00CD3877" w:rsidRDefault="002B17AB" w:rsidP="002B17AB">
            <w:pPr>
              <w:jc w:val="both"/>
              <w:rPr>
                <w:sz w:val="20"/>
                <w:szCs w:val="20"/>
              </w:rPr>
            </w:pPr>
          </w:p>
        </w:tc>
        <w:tc>
          <w:tcPr>
            <w:tcW w:w="720" w:type="dxa"/>
          </w:tcPr>
          <w:p w14:paraId="3AE6E476" w14:textId="77777777" w:rsidR="002B17AB" w:rsidRPr="00CD3877" w:rsidRDefault="00D75F4D" w:rsidP="002B17AB">
            <w:pPr>
              <w:jc w:val="center"/>
              <w:rPr>
                <w:sz w:val="20"/>
                <w:szCs w:val="20"/>
              </w:rPr>
            </w:pPr>
            <w:r w:rsidRPr="00CD3877">
              <w:rPr>
                <w:sz w:val="20"/>
                <w:szCs w:val="20"/>
              </w:rPr>
              <w:lastRenderedPageBreak/>
              <w:t>Ú</w:t>
            </w:r>
          </w:p>
        </w:tc>
        <w:tc>
          <w:tcPr>
            <w:tcW w:w="978" w:type="dxa"/>
          </w:tcPr>
          <w:p w14:paraId="46D76852" w14:textId="77777777" w:rsidR="002B17AB" w:rsidRPr="00CD3877" w:rsidRDefault="002B17AB" w:rsidP="002B17AB">
            <w:pPr>
              <w:jc w:val="center"/>
              <w:rPr>
                <w:sz w:val="20"/>
                <w:szCs w:val="20"/>
              </w:rPr>
            </w:pPr>
          </w:p>
          <w:p w14:paraId="50C9E961" w14:textId="77777777" w:rsidR="00045D50" w:rsidRPr="00CD3877" w:rsidRDefault="00045D50" w:rsidP="002B17AB">
            <w:pPr>
              <w:jc w:val="center"/>
              <w:rPr>
                <w:sz w:val="20"/>
                <w:szCs w:val="20"/>
              </w:rPr>
            </w:pPr>
          </w:p>
          <w:p w14:paraId="6D0B150A" w14:textId="77777777" w:rsidR="00045D50" w:rsidRPr="00CD3877" w:rsidRDefault="00045D50" w:rsidP="002B17AB">
            <w:pPr>
              <w:jc w:val="center"/>
              <w:rPr>
                <w:sz w:val="20"/>
                <w:szCs w:val="20"/>
              </w:rPr>
            </w:pPr>
          </w:p>
          <w:p w14:paraId="5D330290" w14:textId="77777777" w:rsidR="00045D50" w:rsidRPr="00CD3877" w:rsidRDefault="00045D50" w:rsidP="002B17AB">
            <w:pPr>
              <w:jc w:val="center"/>
              <w:rPr>
                <w:sz w:val="20"/>
                <w:szCs w:val="20"/>
              </w:rPr>
            </w:pPr>
          </w:p>
          <w:p w14:paraId="08F637BE" w14:textId="77777777" w:rsidR="00045D50" w:rsidRPr="00CD3877" w:rsidRDefault="00045D50" w:rsidP="002B17AB">
            <w:pPr>
              <w:jc w:val="center"/>
              <w:rPr>
                <w:sz w:val="20"/>
                <w:szCs w:val="20"/>
              </w:rPr>
            </w:pPr>
          </w:p>
          <w:p w14:paraId="68C516F0" w14:textId="77777777" w:rsidR="00045D50" w:rsidRPr="00CD3877" w:rsidRDefault="00045D50" w:rsidP="002B17AB">
            <w:pPr>
              <w:jc w:val="center"/>
              <w:rPr>
                <w:sz w:val="20"/>
                <w:szCs w:val="20"/>
              </w:rPr>
            </w:pPr>
          </w:p>
          <w:p w14:paraId="6C0DE7C0" w14:textId="77777777" w:rsidR="00045D50" w:rsidRPr="00CD3877" w:rsidRDefault="00045D50" w:rsidP="002B17AB">
            <w:pPr>
              <w:jc w:val="center"/>
              <w:rPr>
                <w:sz w:val="20"/>
                <w:szCs w:val="20"/>
              </w:rPr>
            </w:pPr>
          </w:p>
          <w:p w14:paraId="6C80A689" w14:textId="77777777" w:rsidR="00045D50" w:rsidRPr="00CD3877" w:rsidRDefault="00045D50" w:rsidP="002B17AB">
            <w:pPr>
              <w:jc w:val="center"/>
              <w:rPr>
                <w:sz w:val="20"/>
                <w:szCs w:val="20"/>
              </w:rPr>
            </w:pPr>
          </w:p>
          <w:p w14:paraId="1E81C44B" w14:textId="77777777" w:rsidR="00045D50" w:rsidRPr="00CD3877" w:rsidRDefault="00045D50" w:rsidP="002B17AB">
            <w:pPr>
              <w:jc w:val="center"/>
              <w:rPr>
                <w:sz w:val="20"/>
                <w:szCs w:val="20"/>
              </w:rPr>
            </w:pPr>
          </w:p>
          <w:p w14:paraId="735421B9" w14:textId="77777777" w:rsidR="00045D50" w:rsidRPr="00CD3877" w:rsidRDefault="00045D50" w:rsidP="002B17AB">
            <w:pPr>
              <w:jc w:val="center"/>
              <w:rPr>
                <w:sz w:val="20"/>
                <w:szCs w:val="20"/>
              </w:rPr>
            </w:pPr>
          </w:p>
          <w:p w14:paraId="7D9EA40C" w14:textId="77777777" w:rsidR="00045D50" w:rsidRPr="00CD3877" w:rsidRDefault="00045D50" w:rsidP="00AD4CF4">
            <w:pPr>
              <w:jc w:val="center"/>
              <w:rPr>
                <w:sz w:val="20"/>
                <w:szCs w:val="20"/>
              </w:rPr>
            </w:pPr>
            <w:r w:rsidRPr="00CD3877">
              <w:rPr>
                <w:sz w:val="20"/>
                <w:szCs w:val="20"/>
              </w:rPr>
              <w:lastRenderedPageBreak/>
              <w:t>Dotknutí pracovníci</w:t>
            </w:r>
            <w:r w:rsidR="002A4B43" w:rsidRPr="00CD3877">
              <w:rPr>
                <w:sz w:val="20"/>
                <w:szCs w:val="20"/>
              </w:rPr>
              <w:t>**)</w:t>
            </w:r>
            <w:r w:rsidRPr="00CD3877">
              <w:rPr>
                <w:sz w:val="20"/>
                <w:szCs w:val="20"/>
              </w:rPr>
              <w:t xml:space="preserve"> </w:t>
            </w:r>
          </w:p>
        </w:tc>
        <w:tc>
          <w:tcPr>
            <w:tcW w:w="797" w:type="dxa"/>
          </w:tcPr>
          <w:p w14:paraId="4A086BA7" w14:textId="77777777" w:rsidR="002B17AB" w:rsidRPr="00CD3877" w:rsidRDefault="00A331EE" w:rsidP="00A331EE">
            <w:pPr>
              <w:pStyle w:val="Nadpis1"/>
              <w:widowControl w:val="0"/>
              <w:suppressAutoHyphens/>
              <w:rPr>
                <w:b w:val="0"/>
                <w:bCs w:val="0"/>
                <w:sz w:val="20"/>
                <w:szCs w:val="20"/>
              </w:rPr>
            </w:pPr>
            <w:r w:rsidRPr="00CD3877">
              <w:rPr>
                <w:b w:val="0"/>
                <w:bCs w:val="0"/>
                <w:sz w:val="20"/>
                <w:szCs w:val="20"/>
              </w:rPr>
              <w:lastRenderedPageBreak/>
              <w:t>GP - N</w:t>
            </w:r>
          </w:p>
        </w:tc>
        <w:tc>
          <w:tcPr>
            <w:tcW w:w="1559" w:type="dxa"/>
          </w:tcPr>
          <w:p w14:paraId="4016B2EB" w14:textId="77777777" w:rsidR="002B17AB" w:rsidRPr="00CD3877" w:rsidRDefault="002B17AB" w:rsidP="002B17AB">
            <w:pPr>
              <w:pStyle w:val="Nadpis1"/>
              <w:widowControl w:val="0"/>
              <w:suppressAutoHyphens/>
              <w:jc w:val="both"/>
              <w:rPr>
                <w:b w:val="0"/>
                <w:bCs w:val="0"/>
                <w:sz w:val="20"/>
                <w:szCs w:val="20"/>
              </w:rPr>
            </w:pPr>
          </w:p>
        </w:tc>
      </w:tr>
      <w:tr w:rsidR="008D5CC8" w:rsidRPr="00CD3877" w14:paraId="3EE90995" w14:textId="77777777" w:rsidTr="00E408EC">
        <w:trPr>
          <w:gridAfter w:val="1"/>
          <w:wAfter w:w="7" w:type="dxa"/>
        </w:trPr>
        <w:tc>
          <w:tcPr>
            <w:tcW w:w="634" w:type="dxa"/>
          </w:tcPr>
          <w:p w14:paraId="00DC6651" w14:textId="77777777" w:rsidR="002B17AB" w:rsidRPr="00CD3877" w:rsidRDefault="002B17AB" w:rsidP="002B17AB">
            <w:pPr>
              <w:jc w:val="center"/>
              <w:rPr>
                <w:sz w:val="20"/>
                <w:szCs w:val="20"/>
              </w:rPr>
            </w:pPr>
            <w:r w:rsidRPr="00CD3877">
              <w:rPr>
                <w:sz w:val="20"/>
                <w:szCs w:val="20"/>
              </w:rPr>
              <w:t>Č:14</w:t>
            </w:r>
          </w:p>
          <w:p w14:paraId="224DE714" w14:textId="77777777" w:rsidR="002B17AB" w:rsidRPr="00CD3877" w:rsidRDefault="002B17AB" w:rsidP="002B17AB">
            <w:pPr>
              <w:jc w:val="center"/>
              <w:rPr>
                <w:sz w:val="20"/>
                <w:szCs w:val="20"/>
              </w:rPr>
            </w:pPr>
            <w:r w:rsidRPr="00CD3877">
              <w:rPr>
                <w:sz w:val="20"/>
                <w:szCs w:val="20"/>
              </w:rPr>
              <w:t>O:7</w:t>
            </w:r>
          </w:p>
        </w:tc>
        <w:tc>
          <w:tcPr>
            <w:tcW w:w="3969" w:type="dxa"/>
            <w:gridSpan w:val="2"/>
          </w:tcPr>
          <w:p w14:paraId="21A69FD8" w14:textId="77777777" w:rsidR="00034B35" w:rsidRPr="00CD3877" w:rsidRDefault="00034B35" w:rsidP="00034B35">
            <w:pPr>
              <w:jc w:val="both"/>
              <w:rPr>
                <w:sz w:val="20"/>
                <w:szCs w:val="20"/>
              </w:rPr>
            </w:pPr>
            <w:r w:rsidRPr="00CD3877">
              <w:rPr>
                <w:sz w:val="20"/>
                <w:szCs w:val="20"/>
              </w:rPr>
              <w:t xml:space="preserve">Praktické odporúčania pre zdravotný dohľad pracovníkov sú </w:t>
            </w:r>
          </w:p>
          <w:p w14:paraId="104EDB94" w14:textId="77777777" w:rsidR="002B17AB" w:rsidRPr="00CD3877" w:rsidRDefault="00034B35" w:rsidP="00034B35">
            <w:pPr>
              <w:jc w:val="both"/>
              <w:rPr>
                <w:sz w:val="20"/>
                <w:szCs w:val="20"/>
              </w:rPr>
            </w:pPr>
            <w:r w:rsidRPr="00CD3877">
              <w:rPr>
                <w:sz w:val="20"/>
                <w:szCs w:val="20"/>
              </w:rPr>
              <w:t>uvedené v prílohe II.</w:t>
            </w:r>
          </w:p>
        </w:tc>
        <w:tc>
          <w:tcPr>
            <w:tcW w:w="642" w:type="dxa"/>
          </w:tcPr>
          <w:p w14:paraId="3C4A7E24" w14:textId="77777777" w:rsidR="002B17AB" w:rsidRPr="00CD3877" w:rsidRDefault="002B17AB" w:rsidP="002B17AB">
            <w:pPr>
              <w:jc w:val="center"/>
              <w:rPr>
                <w:sz w:val="20"/>
                <w:szCs w:val="20"/>
              </w:rPr>
            </w:pPr>
            <w:r w:rsidRPr="00CD3877">
              <w:rPr>
                <w:sz w:val="20"/>
                <w:szCs w:val="20"/>
              </w:rPr>
              <w:t>N</w:t>
            </w:r>
          </w:p>
        </w:tc>
        <w:tc>
          <w:tcPr>
            <w:tcW w:w="993" w:type="dxa"/>
          </w:tcPr>
          <w:p w14:paraId="10D60435" w14:textId="77777777" w:rsidR="002B17AB" w:rsidRPr="00CD3877" w:rsidRDefault="006C1DF1" w:rsidP="002B17AB">
            <w:pPr>
              <w:jc w:val="center"/>
              <w:rPr>
                <w:sz w:val="20"/>
                <w:szCs w:val="20"/>
              </w:rPr>
            </w:pPr>
            <w:r w:rsidRPr="00CD3877">
              <w:rPr>
                <w:sz w:val="20"/>
                <w:szCs w:val="20"/>
              </w:rPr>
              <w:t>Návrh nariadenia vlády</w:t>
            </w:r>
          </w:p>
        </w:tc>
        <w:tc>
          <w:tcPr>
            <w:tcW w:w="898" w:type="dxa"/>
          </w:tcPr>
          <w:p w14:paraId="7D6C2E3B" w14:textId="77777777" w:rsidR="002B17AB" w:rsidRPr="00CD3877" w:rsidRDefault="002B17AB" w:rsidP="002B17AB">
            <w:pPr>
              <w:jc w:val="center"/>
              <w:rPr>
                <w:rStyle w:val="WW-Znakyprepoznmkupodiarou"/>
                <w:sz w:val="20"/>
                <w:szCs w:val="20"/>
                <w:vertAlign w:val="baseline"/>
              </w:rPr>
            </w:pPr>
            <w:r w:rsidRPr="00CD3877">
              <w:rPr>
                <w:rStyle w:val="WW-Znakyprepoznmkupodiarou"/>
                <w:sz w:val="20"/>
                <w:szCs w:val="20"/>
                <w:vertAlign w:val="baseline"/>
              </w:rPr>
              <w:t>§ 13</w:t>
            </w:r>
          </w:p>
          <w:p w14:paraId="3A368A7D" w14:textId="77777777" w:rsidR="002B17AB" w:rsidRPr="00CD3877" w:rsidRDefault="007D1DB6" w:rsidP="00251D39">
            <w:pPr>
              <w:jc w:val="center"/>
              <w:rPr>
                <w:rStyle w:val="WW-Znakyprepoznmkupodiarou"/>
                <w:sz w:val="20"/>
                <w:szCs w:val="20"/>
                <w:vertAlign w:val="baseline"/>
              </w:rPr>
            </w:pPr>
            <w:r w:rsidRPr="00CD3877">
              <w:rPr>
                <w:rStyle w:val="WW-Znakyprepoznmkupodiarou"/>
                <w:sz w:val="20"/>
                <w:szCs w:val="20"/>
                <w:vertAlign w:val="baseline"/>
              </w:rPr>
              <w:t>O:</w:t>
            </w:r>
            <w:r w:rsidR="00251D39" w:rsidRPr="00CD3877">
              <w:rPr>
                <w:rStyle w:val="WW-Znakyprepoznmkupodiarou"/>
                <w:sz w:val="20"/>
                <w:szCs w:val="20"/>
                <w:vertAlign w:val="baseline"/>
              </w:rPr>
              <w:t xml:space="preserve"> </w:t>
            </w:r>
            <w:r w:rsidR="00E67416" w:rsidRPr="00CD3877">
              <w:rPr>
                <w:rStyle w:val="WW-Znakyprepoznmkupodiarou"/>
                <w:sz w:val="20"/>
                <w:szCs w:val="20"/>
                <w:vertAlign w:val="baseline"/>
              </w:rPr>
              <w:t>10</w:t>
            </w:r>
            <w:r w:rsidR="002B17AB" w:rsidRPr="00CD3877">
              <w:rPr>
                <w:rStyle w:val="WW-Znakyprepoznmkupodiarou"/>
                <w:sz w:val="20"/>
                <w:szCs w:val="20"/>
                <w:vertAlign w:val="baseline"/>
              </w:rPr>
              <w:t xml:space="preserve"> </w:t>
            </w:r>
          </w:p>
        </w:tc>
        <w:tc>
          <w:tcPr>
            <w:tcW w:w="3600" w:type="dxa"/>
          </w:tcPr>
          <w:p w14:paraId="596BBD64" w14:textId="77777777" w:rsidR="002B17AB" w:rsidRPr="00CD3877" w:rsidRDefault="00E67416" w:rsidP="002B17AB">
            <w:pPr>
              <w:ind w:right="-2"/>
              <w:jc w:val="both"/>
              <w:rPr>
                <w:sz w:val="20"/>
                <w:szCs w:val="20"/>
              </w:rPr>
            </w:pPr>
            <w:r w:rsidRPr="00CD3877">
              <w:rPr>
                <w:sz w:val="20"/>
                <w:szCs w:val="20"/>
              </w:rPr>
              <w:t>Zásady výkonu lekárskych preventívnych prehliadok vo vzťahu k práci pre zamestnancov sú uvedené v prílohe č. 5</w:t>
            </w:r>
            <w:r w:rsidR="003B6318" w:rsidRPr="00CD3877">
              <w:rPr>
                <w:sz w:val="20"/>
                <w:szCs w:val="20"/>
              </w:rPr>
              <w:t>.</w:t>
            </w:r>
          </w:p>
        </w:tc>
        <w:tc>
          <w:tcPr>
            <w:tcW w:w="720" w:type="dxa"/>
          </w:tcPr>
          <w:p w14:paraId="154D9952" w14:textId="77777777" w:rsidR="002B17AB" w:rsidRPr="00CD3877" w:rsidRDefault="00D75F4D" w:rsidP="002B17AB">
            <w:pPr>
              <w:jc w:val="center"/>
              <w:rPr>
                <w:sz w:val="20"/>
                <w:szCs w:val="20"/>
              </w:rPr>
            </w:pPr>
            <w:r w:rsidRPr="00CD3877">
              <w:rPr>
                <w:sz w:val="20"/>
                <w:szCs w:val="20"/>
              </w:rPr>
              <w:t>Ú</w:t>
            </w:r>
          </w:p>
        </w:tc>
        <w:tc>
          <w:tcPr>
            <w:tcW w:w="978" w:type="dxa"/>
          </w:tcPr>
          <w:p w14:paraId="5CFF9928" w14:textId="77777777" w:rsidR="002B17AB" w:rsidRPr="00CD3877" w:rsidRDefault="002B17AB" w:rsidP="002B17AB">
            <w:pPr>
              <w:jc w:val="center"/>
              <w:rPr>
                <w:sz w:val="20"/>
                <w:szCs w:val="20"/>
              </w:rPr>
            </w:pPr>
          </w:p>
        </w:tc>
        <w:tc>
          <w:tcPr>
            <w:tcW w:w="797" w:type="dxa"/>
          </w:tcPr>
          <w:p w14:paraId="54A3807A" w14:textId="77777777" w:rsidR="002B17AB" w:rsidRPr="00CD3877" w:rsidRDefault="00A331EE" w:rsidP="00A331EE">
            <w:pPr>
              <w:pStyle w:val="Nadpis1"/>
              <w:widowControl w:val="0"/>
              <w:suppressAutoHyphens/>
              <w:rPr>
                <w:b w:val="0"/>
                <w:bCs w:val="0"/>
                <w:sz w:val="20"/>
                <w:szCs w:val="20"/>
              </w:rPr>
            </w:pPr>
            <w:r w:rsidRPr="00CD3877">
              <w:rPr>
                <w:b w:val="0"/>
                <w:bCs w:val="0"/>
                <w:sz w:val="20"/>
                <w:szCs w:val="20"/>
              </w:rPr>
              <w:t>GP - N</w:t>
            </w:r>
          </w:p>
        </w:tc>
        <w:tc>
          <w:tcPr>
            <w:tcW w:w="1559" w:type="dxa"/>
          </w:tcPr>
          <w:p w14:paraId="1F84A635" w14:textId="77777777" w:rsidR="002B17AB" w:rsidRPr="00CD3877" w:rsidRDefault="002B17AB" w:rsidP="002B17AB">
            <w:pPr>
              <w:pStyle w:val="Nadpis1"/>
              <w:widowControl w:val="0"/>
              <w:suppressAutoHyphens/>
              <w:jc w:val="both"/>
              <w:rPr>
                <w:b w:val="0"/>
                <w:bCs w:val="0"/>
                <w:sz w:val="20"/>
                <w:szCs w:val="20"/>
              </w:rPr>
            </w:pPr>
          </w:p>
        </w:tc>
      </w:tr>
      <w:tr w:rsidR="008D5CC8" w:rsidRPr="00CD3877" w14:paraId="5D71C8D2" w14:textId="77777777" w:rsidTr="00E408EC">
        <w:trPr>
          <w:gridAfter w:val="1"/>
          <w:wAfter w:w="7" w:type="dxa"/>
        </w:trPr>
        <w:tc>
          <w:tcPr>
            <w:tcW w:w="634" w:type="dxa"/>
          </w:tcPr>
          <w:p w14:paraId="0D217A2A" w14:textId="77777777" w:rsidR="002B17AB" w:rsidRPr="00CD3877" w:rsidRDefault="002B17AB" w:rsidP="002B17AB">
            <w:pPr>
              <w:jc w:val="center"/>
              <w:rPr>
                <w:sz w:val="20"/>
                <w:szCs w:val="20"/>
              </w:rPr>
            </w:pPr>
            <w:r w:rsidRPr="00CD3877">
              <w:rPr>
                <w:sz w:val="20"/>
                <w:szCs w:val="20"/>
              </w:rPr>
              <w:t>Č:14</w:t>
            </w:r>
          </w:p>
          <w:p w14:paraId="58585959" w14:textId="77777777" w:rsidR="002B17AB" w:rsidRPr="00CD3877" w:rsidRDefault="002B17AB" w:rsidP="002B17AB">
            <w:pPr>
              <w:jc w:val="center"/>
              <w:rPr>
                <w:sz w:val="20"/>
                <w:szCs w:val="20"/>
              </w:rPr>
            </w:pPr>
            <w:r w:rsidRPr="00CD3877">
              <w:rPr>
                <w:sz w:val="20"/>
                <w:szCs w:val="20"/>
              </w:rPr>
              <w:t>O:8</w:t>
            </w:r>
          </w:p>
        </w:tc>
        <w:tc>
          <w:tcPr>
            <w:tcW w:w="3969" w:type="dxa"/>
            <w:gridSpan w:val="2"/>
          </w:tcPr>
          <w:p w14:paraId="50689F18" w14:textId="77777777" w:rsidR="00034B35" w:rsidRPr="00CD3877" w:rsidRDefault="00034B35" w:rsidP="00034B35">
            <w:pPr>
              <w:jc w:val="both"/>
              <w:rPr>
                <w:sz w:val="20"/>
                <w:szCs w:val="20"/>
              </w:rPr>
            </w:pPr>
            <w:r w:rsidRPr="00CD3877">
              <w:rPr>
                <w:sz w:val="20"/>
                <w:szCs w:val="20"/>
              </w:rPr>
              <w:t>Všetky prípady ochorenia na rakovinu, nepriaznivých účinkov na pohlavné funkcie a plodnosť dospelých pracovníkov a pracovníčok alebo vývojovej toxicity u potomstva, ktoré boli zistené podľa vnútroštátneho práva alebo praxe ako dôsledok expozície karcinogénu, mutagénu alebo reprodukčne toxickej látke pri práci, sa oznámia príslušnému orgánu.</w:t>
            </w:r>
          </w:p>
          <w:p w14:paraId="58AC4DE9" w14:textId="77777777" w:rsidR="00034B35" w:rsidRPr="00CD3877" w:rsidRDefault="00034B35" w:rsidP="00034B35">
            <w:pPr>
              <w:jc w:val="both"/>
              <w:rPr>
                <w:sz w:val="20"/>
                <w:szCs w:val="20"/>
              </w:rPr>
            </w:pPr>
          </w:p>
          <w:p w14:paraId="6535B697" w14:textId="77777777" w:rsidR="00034B35" w:rsidRPr="00CD3877" w:rsidRDefault="00034B35" w:rsidP="00034B35">
            <w:pPr>
              <w:jc w:val="both"/>
              <w:rPr>
                <w:sz w:val="20"/>
                <w:szCs w:val="20"/>
              </w:rPr>
            </w:pPr>
          </w:p>
          <w:p w14:paraId="58AA9B9E" w14:textId="77777777" w:rsidR="00BD7DE5" w:rsidRPr="00CD3877" w:rsidRDefault="00BD7DE5" w:rsidP="00034B35">
            <w:pPr>
              <w:jc w:val="both"/>
              <w:rPr>
                <w:sz w:val="20"/>
                <w:szCs w:val="20"/>
              </w:rPr>
            </w:pPr>
          </w:p>
          <w:p w14:paraId="2420D14B" w14:textId="77777777" w:rsidR="00BD7DE5" w:rsidRPr="00CD3877" w:rsidRDefault="00BD7DE5" w:rsidP="00034B35">
            <w:pPr>
              <w:jc w:val="both"/>
              <w:rPr>
                <w:sz w:val="20"/>
                <w:szCs w:val="20"/>
              </w:rPr>
            </w:pPr>
          </w:p>
          <w:p w14:paraId="1A09FC5F" w14:textId="77777777" w:rsidR="00BD7DE5" w:rsidRPr="00CD3877" w:rsidRDefault="00BD7DE5" w:rsidP="00034B35">
            <w:pPr>
              <w:jc w:val="both"/>
              <w:rPr>
                <w:sz w:val="20"/>
                <w:szCs w:val="20"/>
              </w:rPr>
            </w:pPr>
          </w:p>
          <w:p w14:paraId="0C237EFD" w14:textId="77777777" w:rsidR="00BD7DE5" w:rsidRPr="00CD3877" w:rsidRDefault="00BD7DE5" w:rsidP="00034B35">
            <w:pPr>
              <w:jc w:val="both"/>
              <w:rPr>
                <w:sz w:val="20"/>
                <w:szCs w:val="20"/>
              </w:rPr>
            </w:pPr>
          </w:p>
          <w:p w14:paraId="48CB6569" w14:textId="77777777" w:rsidR="003B6318" w:rsidRPr="00CD3877" w:rsidRDefault="003B6318" w:rsidP="00034B35">
            <w:pPr>
              <w:jc w:val="both"/>
              <w:rPr>
                <w:sz w:val="20"/>
                <w:szCs w:val="20"/>
              </w:rPr>
            </w:pPr>
          </w:p>
          <w:p w14:paraId="3DFE3B25" w14:textId="77777777" w:rsidR="003B6318" w:rsidRPr="00CD3877" w:rsidRDefault="003B6318" w:rsidP="00034B35">
            <w:pPr>
              <w:jc w:val="both"/>
              <w:rPr>
                <w:sz w:val="20"/>
                <w:szCs w:val="20"/>
              </w:rPr>
            </w:pPr>
          </w:p>
          <w:p w14:paraId="5D2FD7A7" w14:textId="77777777" w:rsidR="00F62DC3" w:rsidRPr="00CD3877" w:rsidRDefault="00F62DC3" w:rsidP="00034B35">
            <w:pPr>
              <w:jc w:val="both"/>
              <w:rPr>
                <w:sz w:val="20"/>
                <w:szCs w:val="20"/>
              </w:rPr>
            </w:pPr>
          </w:p>
          <w:p w14:paraId="0F70FA03" w14:textId="77777777" w:rsidR="00F62DC3" w:rsidRPr="00CD3877" w:rsidRDefault="00F62DC3" w:rsidP="00034B35">
            <w:pPr>
              <w:jc w:val="both"/>
              <w:rPr>
                <w:sz w:val="20"/>
                <w:szCs w:val="20"/>
              </w:rPr>
            </w:pPr>
          </w:p>
          <w:p w14:paraId="7C33FE7B" w14:textId="77777777" w:rsidR="00F62DC3" w:rsidRPr="00CD3877" w:rsidRDefault="00F62DC3" w:rsidP="00034B35">
            <w:pPr>
              <w:jc w:val="both"/>
              <w:rPr>
                <w:sz w:val="20"/>
                <w:szCs w:val="20"/>
              </w:rPr>
            </w:pPr>
          </w:p>
          <w:p w14:paraId="71B6BA21" w14:textId="77777777" w:rsidR="00F62DC3" w:rsidRPr="00CD3877" w:rsidRDefault="00F62DC3" w:rsidP="00034B35">
            <w:pPr>
              <w:jc w:val="both"/>
              <w:rPr>
                <w:sz w:val="20"/>
                <w:szCs w:val="20"/>
              </w:rPr>
            </w:pPr>
          </w:p>
          <w:p w14:paraId="0A0F712A" w14:textId="77777777" w:rsidR="00F62DC3" w:rsidRPr="00CD3877" w:rsidRDefault="00F62DC3" w:rsidP="00034B35">
            <w:pPr>
              <w:jc w:val="both"/>
              <w:rPr>
                <w:sz w:val="20"/>
                <w:szCs w:val="20"/>
              </w:rPr>
            </w:pPr>
          </w:p>
          <w:p w14:paraId="0D74FE66" w14:textId="77777777" w:rsidR="002B17AB" w:rsidRPr="00CD3877" w:rsidRDefault="00034B35" w:rsidP="00034B35">
            <w:pPr>
              <w:jc w:val="both"/>
              <w:rPr>
                <w:sz w:val="20"/>
                <w:szCs w:val="20"/>
              </w:rPr>
            </w:pPr>
            <w:r w:rsidRPr="00CD3877">
              <w:rPr>
                <w:sz w:val="20"/>
                <w:szCs w:val="20"/>
              </w:rPr>
              <w:t>Členské štáty zohľadnia informácie. uvedené v tomto odseku vo svojich správach predkladaných Komisii podľa článku 17a smernice 89/391/EHS.</w:t>
            </w:r>
          </w:p>
        </w:tc>
        <w:tc>
          <w:tcPr>
            <w:tcW w:w="642" w:type="dxa"/>
          </w:tcPr>
          <w:p w14:paraId="5C5053FD" w14:textId="77777777" w:rsidR="002B17AB" w:rsidRPr="00CD3877" w:rsidRDefault="002B17AB" w:rsidP="002B17AB">
            <w:pPr>
              <w:jc w:val="center"/>
              <w:rPr>
                <w:sz w:val="20"/>
                <w:szCs w:val="20"/>
              </w:rPr>
            </w:pPr>
            <w:r w:rsidRPr="00CD3877">
              <w:rPr>
                <w:sz w:val="20"/>
                <w:szCs w:val="20"/>
              </w:rPr>
              <w:t>N</w:t>
            </w:r>
          </w:p>
        </w:tc>
        <w:tc>
          <w:tcPr>
            <w:tcW w:w="993" w:type="dxa"/>
          </w:tcPr>
          <w:p w14:paraId="10B2EEF3" w14:textId="77777777" w:rsidR="002B17AB" w:rsidRPr="00CD3877" w:rsidRDefault="006C1DF1" w:rsidP="002B17AB">
            <w:pPr>
              <w:jc w:val="center"/>
              <w:rPr>
                <w:sz w:val="20"/>
                <w:szCs w:val="20"/>
              </w:rPr>
            </w:pPr>
            <w:r w:rsidRPr="00CD3877">
              <w:rPr>
                <w:sz w:val="20"/>
                <w:szCs w:val="20"/>
              </w:rPr>
              <w:t>Návrh nariadenia vlády</w:t>
            </w:r>
          </w:p>
          <w:p w14:paraId="3B85922E" w14:textId="77777777" w:rsidR="002B17AB" w:rsidRPr="00CD3877" w:rsidRDefault="002B17AB" w:rsidP="002B17AB">
            <w:pPr>
              <w:jc w:val="center"/>
              <w:rPr>
                <w:sz w:val="20"/>
                <w:szCs w:val="20"/>
              </w:rPr>
            </w:pPr>
          </w:p>
          <w:p w14:paraId="0E45C781" w14:textId="77777777" w:rsidR="002B17AB" w:rsidRPr="00CD3877" w:rsidRDefault="002B17AB" w:rsidP="002B17AB">
            <w:pPr>
              <w:jc w:val="center"/>
              <w:rPr>
                <w:sz w:val="20"/>
                <w:szCs w:val="20"/>
              </w:rPr>
            </w:pPr>
          </w:p>
          <w:p w14:paraId="26035CB5" w14:textId="77777777" w:rsidR="002B17AB" w:rsidRPr="00CD3877" w:rsidRDefault="002B17AB" w:rsidP="002B17AB">
            <w:pPr>
              <w:jc w:val="center"/>
              <w:rPr>
                <w:sz w:val="20"/>
                <w:szCs w:val="20"/>
              </w:rPr>
            </w:pPr>
          </w:p>
          <w:p w14:paraId="6A08521C" w14:textId="77777777" w:rsidR="002B17AB" w:rsidRPr="00CD3877" w:rsidRDefault="002B17AB" w:rsidP="002B17AB">
            <w:pPr>
              <w:jc w:val="center"/>
              <w:rPr>
                <w:sz w:val="20"/>
                <w:szCs w:val="20"/>
              </w:rPr>
            </w:pPr>
          </w:p>
          <w:p w14:paraId="5C42EB84" w14:textId="77777777" w:rsidR="002B17AB" w:rsidRPr="00CD3877" w:rsidRDefault="002B17AB" w:rsidP="002B17AB">
            <w:pPr>
              <w:jc w:val="center"/>
              <w:rPr>
                <w:sz w:val="20"/>
                <w:szCs w:val="20"/>
              </w:rPr>
            </w:pPr>
          </w:p>
          <w:p w14:paraId="0E51FDA6" w14:textId="77777777" w:rsidR="002B17AB" w:rsidRPr="00CD3877" w:rsidRDefault="002B17AB" w:rsidP="002B17AB">
            <w:pPr>
              <w:jc w:val="center"/>
              <w:rPr>
                <w:sz w:val="20"/>
                <w:szCs w:val="20"/>
              </w:rPr>
            </w:pPr>
          </w:p>
          <w:p w14:paraId="7A7C82D9" w14:textId="77777777" w:rsidR="002B17AB" w:rsidRPr="00CD3877" w:rsidRDefault="002B17AB" w:rsidP="002B17AB">
            <w:pPr>
              <w:jc w:val="center"/>
              <w:rPr>
                <w:sz w:val="20"/>
                <w:szCs w:val="20"/>
              </w:rPr>
            </w:pPr>
          </w:p>
          <w:p w14:paraId="15B4ABDB" w14:textId="77777777" w:rsidR="00251D39" w:rsidRPr="00CD3877" w:rsidRDefault="00251D39" w:rsidP="002B17AB">
            <w:pPr>
              <w:jc w:val="center"/>
              <w:rPr>
                <w:sz w:val="20"/>
                <w:szCs w:val="20"/>
              </w:rPr>
            </w:pPr>
          </w:p>
          <w:p w14:paraId="4F31AF20" w14:textId="77777777" w:rsidR="00BD7DE5" w:rsidRPr="00CD3877" w:rsidRDefault="00BD7DE5" w:rsidP="002B17AB">
            <w:pPr>
              <w:pStyle w:val="Normlny0"/>
              <w:jc w:val="center"/>
            </w:pPr>
          </w:p>
          <w:p w14:paraId="40182BCD" w14:textId="77777777" w:rsidR="00BD7DE5" w:rsidRPr="00CD3877" w:rsidRDefault="00BD7DE5" w:rsidP="002B17AB">
            <w:pPr>
              <w:pStyle w:val="Normlny0"/>
              <w:jc w:val="center"/>
            </w:pPr>
          </w:p>
          <w:p w14:paraId="7A5534C1" w14:textId="77777777" w:rsidR="00BD7DE5" w:rsidRPr="00CD3877" w:rsidRDefault="00BD7DE5" w:rsidP="002B17AB">
            <w:pPr>
              <w:pStyle w:val="Normlny0"/>
              <w:jc w:val="center"/>
            </w:pPr>
          </w:p>
          <w:p w14:paraId="31D5D5C9" w14:textId="77777777" w:rsidR="003B6318" w:rsidRPr="00CD3877" w:rsidRDefault="003B6318" w:rsidP="002B17AB">
            <w:pPr>
              <w:pStyle w:val="Normlny0"/>
              <w:jc w:val="center"/>
            </w:pPr>
          </w:p>
          <w:p w14:paraId="73775BA7" w14:textId="77777777" w:rsidR="00F62DC3" w:rsidRPr="00CD3877" w:rsidRDefault="00F62DC3" w:rsidP="002B17AB">
            <w:pPr>
              <w:pStyle w:val="Normlny0"/>
              <w:jc w:val="center"/>
            </w:pPr>
          </w:p>
          <w:p w14:paraId="45041B7D" w14:textId="77777777" w:rsidR="003B6318" w:rsidRPr="00CD3877" w:rsidRDefault="003B6318" w:rsidP="002B17AB">
            <w:pPr>
              <w:pStyle w:val="Normlny0"/>
              <w:jc w:val="center"/>
            </w:pPr>
          </w:p>
          <w:p w14:paraId="499F7422" w14:textId="77777777" w:rsidR="00F62DC3" w:rsidRPr="00CD3877" w:rsidRDefault="00F62DC3" w:rsidP="002B17AB">
            <w:pPr>
              <w:pStyle w:val="Normlny0"/>
              <w:jc w:val="center"/>
            </w:pPr>
          </w:p>
          <w:p w14:paraId="05372182" w14:textId="77777777" w:rsidR="00F62DC3" w:rsidRPr="00CD3877" w:rsidRDefault="00F62DC3" w:rsidP="002B17AB">
            <w:pPr>
              <w:pStyle w:val="Normlny0"/>
              <w:jc w:val="center"/>
            </w:pPr>
          </w:p>
          <w:p w14:paraId="2F0D33F2" w14:textId="77777777" w:rsidR="00F62DC3" w:rsidRPr="00CD3877" w:rsidRDefault="00F62DC3" w:rsidP="002B17AB">
            <w:pPr>
              <w:pStyle w:val="Normlny0"/>
              <w:jc w:val="center"/>
            </w:pPr>
          </w:p>
          <w:p w14:paraId="288E9BD7" w14:textId="77777777" w:rsidR="00F62DC3" w:rsidRPr="00CD3877" w:rsidRDefault="00F62DC3" w:rsidP="005710AF">
            <w:pPr>
              <w:pStyle w:val="Normlny0"/>
            </w:pPr>
          </w:p>
          <w:p w14:paraId="01FD412E" w14:textId="77777777" w:rsidR="002B17AB" w:rsidRPr="00CD3877" w:rsidRDefault="002B17AB" w:rsidP="002B17AB">
            <w:pPr>
              <w:pStyle w:val="Normlny0"/>
              <w:jc w:val="center"/>
            </w:pPr>
            <w:r w:rsidRPr="00CD3877">
              <w:t>Zákon</w:t>
            </w:r>
          </w:p>
          <w:p w14:paraId="6BBA2C6B" w14:textId="77777777" w:rsidR="002B17AB" w:rsidRPr="00CD3877" w:rsidRDefault="002B17AB" w:rsidP="002B17AB">
            <w:pPr>
              <w:pStyle w:val="Normlny0"/>
              <w:jc w:val="center"/>
            </w:pPr>
            <w:r w:rsidRPr="00CD3877">
              <w:t>č. 575/2001 Z. z.</w:t>
            </w:r>
          </w:p>
          <w:p w14:paraId="6046F33E" w14:textId="77777777" w:rsidR="002B17AB" w:rsidRPr="00CD3877" w:rsidRDefault="002B17AB" w:rsidP="002B17AB">
            <w:pPr>
              <w:pStyle w:val="Normlny0"/>
              <w:jc w:val="center"/>
            </w:pPr>
          </w:p>
          <w:p w14:paraId="1CEE715C" w14:textId="77777777" w:rsidR="002B17AB" w:rsidRPr="00CD3877" w:rsidRDefault="002B17AB" w:rsidP="002B17AB">
            <w:pPr>
              <w:pStyle w:val="Normlny0"/>
              <w:jc w:val="center"/>
            </w:pPr>
          </w:p>
          <w:p w14:paraId="027F961D" w14:textId="77777777" w:rsidR="002B17AB" w:rsidRPr="00CD3877" w:rsidRDefault="002B17AB" w:rsidP="002B17AB">
            <w:pPr>
              <w:pStyle w:val="Normlny0"/>
              <w:jc w:val="center"/>
            </w:pPr>
          </w:p>
          <w:p w14:paraId="73AE9925" w14:textId="77777777" w:rsidR="002B17AB" w:rsidRPr="00CD3877" w:rsidRDefault="002B17AB" w:rsidP="002B17AB">
            <w:pPr>
              <w:pStyle w:val="Normlny0"/>
              <w:jc w:val="center"/>
            </w:pPr>
          </w:p>
          <w:p w14:paraId="0C360CA5" w14:textId="77777777" w:rsidR="002B17AB" w:rsidRPr="00CD3877" w:rsidRDefault="002B17AB" w:rsidP="002B17AB">
            <w:pPr>
              <w:jc w:val="center"/>
              <w:rPr>
                <w:sz w:val="20"/>
                <w:szCs w:val="20"/>
              </w:rPr>
            </w:pPr>
            <w:r w:rsidRPr="00CD3877">
              <w:rPr>
                <w:sz w:val="20"/>
                <w:szCs w:val="20"/>
              </w:rPr>
              <w:t>Zákon</w:t>
            </w:r>
          </w:p>
          <w:p w14:paraId="108FC539" w14:textId="77777777" w:rsidR="002B17AB" w:rsidRPr="00CD3877" w:rsidRDefault="002B17AB" w:rsidP="002B17AB">
            <w:pPr>
              <w:jc w:val="center"/>
              <w:rPr>
                <w:sz w:val="20"/>
                <w:szCs w:val="20"/>
              </w:rPr>
            </w:pPr>
            <w:r w:rsidRPr="00CD3877">
              <w:rPr>
                <w:sz w:val="20"/>
                <w:szCs w:val="20"/>
              </w:rPr>
              <w:t>č. 125/2006 Z. z.</w:t>
            </w:r>
          </w:p>
          <w:p w14:paraId="768DE6C8" w14:textId="77777777" w:rsidR="002B17AB" w:rsidRPr="00CD3877" w:rsidRDefault="002B17AB" w:rsidP="002B17AB">
            <w:pPr>
              <w:jc w:val="center"/>
              <w:rPr>
                <w:sz w:val="20"/>
                <w:szCs w:val="20"/>
              </w:rPr>
            </w:pPr>
          </w:p>
        </w:tc>
        <w:tc>
          <w:tcPr>
            <w:tcW w:w="898" w:type="dxa"/>
          </w:tcPr>
          <w:p w14:paraId="3CDB8702" w14:textId="77777777" w:rsidR="002B17AB" w:rsidRPr="00CD3877" w:rsidRDefault="002B17AB" w:rsidP="002B17AB">
            <w:pPr>
              <w:jc w:val="center"/>
              <w:rPr>
                <w:rStyle w:val="WW-Znakyprepoznmkupodiarou"/>
                <w:sz w:val="20"/>
                <w:szCs w:val="20"/>
                <w:vertAlign w:val="baseline"/>
              </w:rPr>
            </w:pPr>
            <w:r w:rsidRPr="00CD3877">
              <w:rPr>
                <w:rStyle w:val="WW-Znakyprepoznmkupodiarou"/>
                <w:sz w:val="20"/>
                <w:szCs w:val="20"/>
                <w:vertAlign w:val="baseline"/>
              </w:rPr>
              <w:lastRenderedPageBreak/>
              <w:t>§ 13</w:t>
            </w:r>
          </w:p>
          <w:p w14:paraId="4CD73769" w14:textId="77777777" w:rsidR="002B17AB" w:rsidRPr="00CD3877" w:rsidRDefault="007D1DB6" w:rsidP="002B17AB">
            <w:pPr>
              <w:jc w:val="center"/>
              <w:rPr>
                <w:rStyle w:val="WW-Znakyprepoznmkupodiarou"/>
                <w:sz w:val="20"/>
                <w:szCs w:val="20"/>
                <w:vertAlign w:val="baseline"/>
              </w:rPr>
            </w:pPr>
            <w:r w:rsidRPr="00CD3877">
              <w:rPr>
                <w:rStyle w:val="WW-Znakyprepoznmkupodiarou"/>
                <w:sz w:val="20"/>
                <w:szCs w:val="20"/>
                <w:vertAlign w:val="baseline"/>
              </w:rPr>
              <w:t>O:1</w:t>
            </w:r>
            <w:r w:rsidR="00E67416" w:rsidRPr="00CD3877">
              <w:rPr>
                <w:rStyle w:val="WW-Znakyprepoznmkupodiarou"/>
                <w:sz w:val="20"/>
                <w:szCs w:val="20"/>
                <w:vertAlign w:val="baseline"/>
              </w:rPr>
              <w:t>1</w:t>
            </w:r>
            <w:r w:rsidR="002B17AB" w:rsidRPr="00CD3877">
              <w:rPr>
                <w:rStyle w:val="WW-Znakyprepoznmkupodiarou"/>
                <w:sz w:val="20"/>
                <w:szCs w:val="20"/>
                <w:vertAlign w:val="baseline"/>
              </w:rPr>
              <w:t xml:space="preserve"> </w:t>
            </w:r>
          </w:p>
          <w:p w14:paraId="77758F42" w14:textId="77777777" w:rsidR="002B17AB" w:rsidRPr="00CD3877" w:rsidRDefault="002B17AB" w:rsidP="002B17AB">
            <w:pPr>
              <w:jc w:val="center"/>
              <w:rPr>
                <w:rStyle w:val="WW-Znakyprepoznmkupodiarou"/>
                <w:sz w:val="20"/>
                <w:szCs w:val="20"/>
                <w:vertAlign w:val="baseline"/>
              </w:rPr>
            </w:pPr>
          </w:p>
          <w:p w14:paraId="7405C831" w14:textId="77777777" w:rsidR="002B17AB" w:rsidRPr="00CD3877" w:rsidRDefault="002B17AB" w:rsidP="002B17AB">
            <w:pPr>
              <w:jc w:val="center"/>
              <w:rPr>
                <w:rStyle w:val="WW-Znakyprepoznmkupodiarou"/>
                <w:sz w:val="20"/>
                <w:szCs w:val="20"/>
                <w:vertAlign w:val="baseline"/>
              </w:rPr>
            </w:pPr>
          </w:p>
          <w:p w14:paraId="1CDDEB53" w14:textId="77777777" w:rsidR="002B17AB" w:rsidRPr="00CD3877" w:rsidRDefault="002B17AB" w:rsidP="002B17AB">
            <w:pPr>
              <w:jc w:val="center"/>
              <w:rPr>
                <w:rStyle w:val="WW-Znakyprepoznmkupodiarou"/>
                <w:sz w:val="20"/>
                <w:szCs w:val="20"/>
                <w:vertAlign w:val="baseline"/>
              </w:rPr>
            </w:pPr>
          </w:p>
          <w:p w14:paraId="08999BCF" w14:textId="77777777" w:rsidR="002B17AB" w:rsidRPr="00CD3877" w:rsidRDefault="002B17AB" w:rsidP="002B17AB">
            <w:pPr>
              <w:rPr>
                <w:rStyle w:val="WW-Znakyprepoznmkupodiarou"/>
                <w:sz w:val="20"/>
                <w:szCs w:val="20"/>
                <w:vertAlign w:val="baseline"/>
              </w:rPr>
            </w:pPr>
          </w:p>
          <w:p w14:paraId="07FB00B6" w14:textId="77777777" w:rsidR="00251D39" w:rsidRPr="00CD3877" w:rsidRDefault="00251D39" w:rsidP="002B17AB">
            <w:pPr>
              <w:rPr>
                <w:rStyle w:val="WW-Znakyprepoznmkupodiarou"/>
                <w:sz w:val="20"/>
                <w:szCs w:val="20"/>
                <w:vertAlign w:val="baseline"/>
              </w:rPr>
            </w:pPr>
          </w:p>
          <w:p w14:paraId="4356F58C" w14:textId="77777777" w:rsidR="00251D39" w:rsidRPr="00CD3877" w:rsidRDefault="00251D39" w:rsidP="002B17AB">
            <w:pPr>
              <w:rPr>
                <w:rStyle w:val="WW-Znakyprepoznmkupodiarou"/>
                <w:sz w:val="20"/>
                <w:szCs w:val="20"/>
                <w:vertAlign w:val="baseline"/>
              </w:rPr>
            </w:pPr>
          </w:p>
          <w:p w14:paraId="7A16D4DF" w14:textId="77777777" w:rsidR="003B6318" w:rsidRPr="00CD3877" w:rsidRDefault="003B6318" w:rsidP="00251D39">
            <w:pPr>
              <w:jc w:val="center"/>
              <w:rPr>
                <w:rStyle w:val="WW-Znakyprepoznmkupodiarou"/>
                <w:sz w:val="20"/>
                <w:szCs w:val="20"/>
                <w:vertAlign w:val="baseline"/>
              </w:rPr>
            </w:pPr>
          </w:p>
          <w:p w14:paraId="58F1671F" w14:textId="77777777" w:rsidR="00435CA8" w:rsidRPr="00CD3877" w:rsidRDefault="00435CA8" w:rsidP="00251D39">
            <w:pPr>
              <w:jc w:val="center"/>
              <w:rPr>
                <w:rStyle w:val="WW-Znakyprepoznmkupodiarou"/>
                <w:sz w:val="20"/>
                <w:szCs w:val="20"/>
                <w:vertAlign w:val="baseline"/>
              </w:rPr>
            </w:pPr>
          </w:p>
          <w:p w14:paraId="400DF0B2" w14:textId="77777777" w:rsidR="00435CA8" w:rsidRPr="00CD3877" w:rsidRDefault="00435CA8" w:rsidP="00251D39">
            <w:pPr>
              <w:jc w:val="center"/>
              <w:rPr>
                <w:rStyle w:val="WW-Znakyprepoznmkupodiarou"/>
                <w:sz w:val="20"/>
                <w:szCs w:val="20"/>
                <w:vertAlign w:val="baseline"/>
              </w:rPr>
            </w:pPr>
          </w:p>
          <w:p w14:paraId="71D7ADBC" w14:textId="77777777" w:rsidR="00251D39" w:rsidRPr="00CD3877" w:rsidRDefault="00251D39" w:rsidP="00251D39">
            <w:pPr>
              <w:jc w:val="center"/>
              <w:rPr>
                <w:rStyle w:val="WW-Znakyprepoznmkupodiarou"/>
                <w:sz w:val="20"/>
                <w:szCs w:val="20"/>
                <w:vertAlign w:val="baseline"/>
              </w:rPr>
            </w:pPr>
            <w:r w:rsidRPr="00CD3877">
              <w:rPr>
                <w:rStyle w:val="WW-Znakyprepoznmkupodiarou"/>
                <w:sz w:val="20"/>
                <w:szCs w:val="20"/>
                <w:vertAlign w:val="baseline"/>
              </w:rPr>
              <w:t>O:1</w:t>
            </w:r>
            <w:r w:rsidR="00E67416" w:rsidRPr="00CD3877">
              <w:rPr>
                <w:rStyle w:val="WW-Znakyprepoznmkupodiarou"/>
                <w:sz w:val="20"/>
                <w:szCs w:val="20"/>
                <w:vertAlign w:val="baseline"/>
              </w:rPr>
              <w:t>2</w:t>
            </w:r>
            <w:r w:rsidRPr="00CD3877">
              <w:rPr>
                <w:rStyle w:val="WW-Znakyprepoznmkupodiarou"/>
                <w:sz w:val="20"/>
                <w:szCs w:val="20"/>
                <w:vertAlign w:val="baseline"/>
              </w:rPr>
              <w:t xml:space="preserve"> </w:t>
            </w:r>
          </w:p>
          <w:p w14:paraId="7A30F3AA" w14:textId="77777777" w:rsidR="00251D39" w:rsidRPr="00CD3877" w:rsidRDefault="00251D39" w:rsidP="002B17AB">
            <w:pPr>
              <w:rPr>
                <w:rStyle w:val="WW-Znakyprepoznmkupodiarou"/>
                <w:sz w:val="20"/>
                <w:szCs w:val="20"/>
                <w:vertAlign w:val="baseline"/>
              </w:rPr>
            </w:pPr>
          </w:p>
          <w:p w14:paraId="4300B007" w14:textId="77777777" w:rsidR="00BD7DE5" w:rsidRPr="00CD3877" w:rsidRDefault="00BD7DE5" w:rsidP="002B17AB">
            <w:pPr>
              <w:pStyle w:val="Normlny0"/>
              <w:jc w:val="center"/>
            </w:pPr>
          </w:p>
          <w:p w14:paraId="0C6DCC58" w14:textId="77777777" w:rsidR="00BD7DE5" w:rsidRPr="00CD3877" w:rsidRDefault="00BD7DE5" w:rsidP="002B17AB">
            <w:pPr>
              <w:pStyle w:val="Normlny0"/>
              <w:jc w:val="center"/>
            </w:pPr>
          </w:p>
          <w:p w14:paraId="6B45109A" w14:textId="77777777" w:rsidR="003B6318" w:rsidRPr="00CD3877" w:rsidRDefault="003B6318" w:rsidP="00BD7DE5">
            <w:pPr>
              <w:pStyle w:val="Normlny0"/>
              <w:jc w:val="center"/>
            </w:pPr>
          </w:p>
          <w:p w14:paraId="539ACC78" w14:textId="77777777" w:rsidR="003B6318" w:rsidRPr="00CD3877" w:rsidRDefault="003B6318" w:rsidP="00BD7DE5">
            <w:pPr>
              <w:pStyle w:val="Normlny0"/>
              <w:jc w:val="center"/>
            </w:pPr>
          </w:p>
          <w:p w14:paraId="74A3006A" w14:textId="77777777" w:rsidR="00F62DC3" w:rsidRPr="00CD3877" w:rsidRDefault="00F62DC3" w:rsidP="00BD7DE5">
            <w:pPr>
              <w:pStyle w:val="Normlny0"/>
              <w:jc w:val="center"/>
            </w:pPr>
          </w:p>
          <w:p w14:paraId="2C53E722" w14:textId="77777777" w:rsidR="00F62DC3" w:rsidRPr="00CD3877" w:rsidRDefault="00F62DC3" w:rsidP="00BD7DE5">
            <w:pPr>
              <w:pStyle w:val="Normlny0"/>
              <w:jc w:val="center"/>
            </w:pPr>
          </w:p>
          <w:p w14:paraId="29D6CA4F" w14:textId="77777777" w:rsidR="00F62DC3" w:rsidRPr="00CD3877" w:rsidRDefault="00F62DC3" w:rsidP="005710AF">
            <w:pPr>
              <w:pStyle w:val="Normlny0"/>
            </w:pPr>
          </w:p>
          <w:p w14:paraId="301C1310" w14:textId="77777777" w:rsidR="005710AF" w:rsidRPr="00CD3877" w:rsidRDefault="005710AF" w:rsidP="00BD7DE5">
            <w:pPr>
              <w:pStyle w:val="Normlny0"/>
              <w:jc w:val="center"/>
            </w:pPr>
          </w:p>
          <w:p w14:paraId="401428E6" w14:textId="77777777" w:rsidR="002B17AB" w:rsidRPr="00CD3877" w:rsidRDefault="002B17AB" w:rsidP="00BD7DE5">
            <w:pPr>
              <w:pStyle w:val="Normlny0"/>
              <w:jc w:val="center"/>
            </w:pPr>
            <w:r w:rsidRPr="00CD3877">
              <w:t>§ 35</w:t>
            </w:r>
          </w:p>
          <w:p w14:paraId="6071E275" w14:textId="77777777" w:rsidR="002B17AB" w:rsidRPr="00CD3877" w:rsidRDefault="002B17AB" w:rsidP="002B17AB">
            <w:pPr>
              <w:pStyle w:val="Normlny0"/>
              <w:jc w:val="center"/>
            </w:pPr>
            <w:r w:rsidRPr="00CD3877">
              <w:t>O:7</w:t>
            </w:r>
          </w:p>
          <w:p w14:paraId="0C0999B8" w14:textId="77777777" w:rsidR="002B17AB" w:rsidRPr="00CD3877" w:rsidRDefault="002B17AB" w:rsidP="002B17AB">
            <w:pPr>
              <w:pStyle w:val="Normlny0"/>
              <w:jc w:val="center"/>
            </w:pPr>
          </w:p>
          <w:p w14:paraId="675ADAF1" w14:textId="77777777" w:rsidR="002B17AB" w:rsidRPr="00CD3877" w:rsidRDefault="002B17AB" w:rsidP="002B17AB">
            <w:pPr>
              <w:pStyle w:val="Normlny0"/>
              <w:jc w:val="center"/>
            </w:pPr>
          </w:p>
          <w:p w14:paraId="238E4B1C" w14:textId="77777777" w:rsidR="002B17AB" w:rsidRPr="00CD3877" w:rsidRDefault="002B17AB" w:rsidP="002B17AB">
            <w:pPr>
              <w:pStyle w:val="Normlny0"/>
              <w:jc w:val="center"/>
            </w:pPr>
          </w:p>
          <w:p w14:paraId="24E438CE" w14:textId="77777777" w:rsidR="002B17AB" w:rsidRPr="00CD3877" w:rsidRDefault="002B17AB" w:rsidP="002B17AB">
            <w:pPr>
              <w:pStyle w:val="Normlny0"/>
              <w:jc w:val="center"/>
            </w:pPr>
          </w:p>
          <w:p w14:paraId="62640330" w14:textId="77777777" w:rsidR="002B17AB" w:rsidRPr="00CD3877" w:rsidRDefault="002B17AB" w:rsidP="002B17AB">
            <w:pPr>
              <w:pStyle w:val="Normlny0"/>
              <w:jc w:val="center"/>
            </w:pPr>
          </w:p>
          <w:p w14:paraId="31DB25CD" w14:textId="77777777" w:rsidR="002B17AB" w:rsidRPr="00CD3877" w:rsidRDefault="002B17AB" w:rsidP="002B17AB">
            <w:pPr>
              <w:pStyle w:val="Normlny0"/>
              <w:jc w:val="center"/>
            </w:pPr>
          </w:p>
          <w:p w14:paraId="3F45E963" w14:textId="77777777" w:rsidR="002B17AB" w:rsidRPr="00CD3877" w:rsidRDefault="002B17AB" w:rsidP="002B17AB">
            <w:pPr>
              <w:pStyle w:val="Normlny0"/>
              <w:jc w:val="center"/>
            </w:pPr>
            <w:r w:rsidRPr="00CD3877">
              <w:t>§ 4</w:t>
            </w:r>
          </w:p>
          <w:p w14:paraId="7817527A" w14:textId="77777777" w:rsidR="00000C41" w:rsidRPr="00CD3877" w:rsidRDefault="00000C41" w:rsidP="002B17AB">
            <w:pPr>
              <w:jc w:val="center"/>
              <w:rPr>
                <w:sz w:val="20"/>
                <w:szCs w:val="20"/>
              </w:rPr>
            </w:pPr>
          </w:p>
          <w:p w14:paraId="31C41885" w14:textId="77777777" w:rsidR="00000C41" w:rsidRPr="00CD3877" w:rsidRDefault="00000C41" w:rsidP="002B17AB">
            <w:pPr>
              <w:jc w:val="center"/>
              <w:rPr>
                <w:sz w:val="20"/>
                <w:szCs w:val="20"/>
              </w:rPr>
            </w:pPr>
          </w:p>
          <w:p w14:paraId="4AED6614" w14:textId="77777777" w:rsidR="00000C41" w:rsidRPr="00CD3877" w:rsidRDefault="00000C41" w:rsidP="002B17AB">
            <w:pPr>
              <w:jc w:val="center"/>
              <w:rPr>
                <w:sz w:val="20"/>
                <w:szCs w:val="20"/>
              </w:rPr>
            </w:pPr>
          </w:p>
          <w:p w14:paraId="1071FD36" w14:textId="77777777" w:rsidR="002B17AB" w:rsidRPr="00CD3877" w:rsidRDefault="002B17AB" w:rsidP="002B17AB">
            <w:pPr>
              <w:jc w:val="center"/>
              <w:rPr>
                <w:sz w:val="20"/>
                <w:szCs w:val="20"/>
              </w:rPr>
            </w:pPr>
            <w:r w:rsidRPr="00CD3877">
              <w:rPr>
                <w:sz w:val="20"/>
                <w:szCs w:val="20"/>
              </w:rPr>
              <w:t>P: j</w:t>
            </w:r>
          </w:p>
          <w:p w14:paraId="000BC255" w14:textId="77777777" w:rsidR="002B17AB" w:rsidRPr="00CD3877" w:rsidRDefault="002B17AB" w:rsidP="002B17AB">
            <w:pPr>
              <w:jc w:val="center"/>
              <w:rPr>
                <w:rStyle w:val="WW-Znakyprepoznmkupodiarou"/>
                <w:sz w:val="20"/>
                <w:szCs w:val="20"/>
                <w:vertAlign w:val="baseline"/>
              </w:rPr>
            </w:pPr>
          </w:p>
        </w:tc>
        <w:tc>
          <w:tcPr>
            <w:tcW w:w="3600" w:type="dxa"/>
          </w:tcPr>
          <w:p w14:paraId="5E2AF5D1" w14:textId="77777777" w:rsidR="003B6318" w:rsidRPr="00CD3877" w:rsidRDefault="00435CA8" w:rsidP="002B17AB">
            <w:pPr>
              <w:jc w:val="both"/>
              <w:rPr>
                <w:sz w:val="20"/>
                <w:szCs w:val="20"/>
              </w:rPr>
            </w:pPr>
            <w:r w:rsidRPr="00CD3877">
              <w:rPr>
                <w:sz w:val="20"/>
                <w:szCs w:val="20"/>
              </w:rPr>
              <w:lastRenderedPageBreak/>
              <w:t>Ochorenie na rakovinu, nepriaznivé účinky na pohlavné funkcie a plodnosť  u zamestnancov alebo vývojové vady u ich potomkov, ktoré sa zistili ako dôsledok expozície karcinogénnym faktorom, mutagénnym faktorom alebo reprodukčne toxickým faktorom pri práci, lekár špecializovaného pracoviska oznámi príslušnému orgánu verejného zdravotníctva.</w:t>
            </w:r>
            <w:r w:rsidR="00BE5530" w:rsidRPr="00CD3877">
              <w:rPr>
                <w:sz w:val="20"/>
                <w:szCs w:val="20"/>
                <w:vertAlign w:val="superscript"/>
              </w:rPr>
              <w:t>30</w:t>
            </w:r>
            <w:r w:rsidR="00BE5530" w:rsidRPr="00CD3877">
              <w:rPr>
                <w:sz w:val="20"/>
                <w:szCs w:val="20"/>
              </w:rPr>
              <w:t>)</w:t>
            </w:r>
            <w:r w:rsidR="00E67416" w:rsidRPr="00CD3877">
              <w:rPr>
                <w:sz w:val="20"/>
                <w:szCs w:val="20"/>
              </w:rPr>
              <w:t xml:space="preserve"> </w:t>
            </w:r>
          </w:p>
          <w:p w14:paraId="312542F2" w14:textId="77777777" w:rsidR="00E67416" w:rsidRPr="00CD3877" w:rsidRDefault="00E67416" w:rsidP="002B17AB">
            <w:pPr>
              <w:jc w:val="both"/>
              <w:rPr>
                <w:sz w:val="20"/>
                <w:szCs w:val="20"/>
              </w:rPr>
            </w:pPr>
          </w:p>
          <w:p w14:paraId="7D86143A" w14:textId="77777777" w:rsidR="00F62DC3" w:rsidRPr="00CD3877" w:rsidRDefault="005710AF" w:rsidP="00F62DC3">
            <w:pPr>
              <w:tabs>
                <w:tab w:val="left" w:pos="851"/>
              </w:tabs>
              <w:autoSpaceDE/>
              <w:autoSpaceDN/>
              <w:contextualSpacing/>
              <w:jc w:val="both"/>
              <w:rPr>
                <w:sz w:val="20"/>
                <w:szCs w:val="20"/>
              </w:rPr>
            </w:pPr>
            <w:r w:rsidRPr="00CD3877">
              <w:rPr>
                <w:sz w:val="20"/>
                <w:szCs w:val="20"/>
              </w:rPr>
              <w:t>L</w:t>
            </w:r>
            <w:r w:rsidR="00F62DC3" w:rsidRPr="00CD3877">
              <w:rPr>
                <w:sz w:val="20"/>
                <w:szCs w:val="20"/>
              </w:rPr>
              <w:t xml:space="preserve">ekár poskytne údaje zo zdravotnej dokumentácie podľa odseku 5 na požiadanie príslušnému orgánu verejného zdravotníctva na účel výkonu štátneho zdravotného dozoru a prešetrovania pracovných podmienok a spôsobu práce posudzovanej osoby pri podozrení na chorobu z povolania. </w:t>
            </w:r>
          </w:p>
          <w:p w14:paraId="1BC2FEDE" w14:textId="77777777" w:rsidR="002B17AB" w:rsidRPr="00CD3877" w:rsidRDefault="002B17AB" w:rsidP="002B17AB">
            <w:pPr>
              <w:jc w:val="both"/>
              <w:rPr>
                <w:sz w:val="20"/>
                <w:szCs w:val="20"/>
              </w:rPr>
            </w:pPr>
          </w:p>
          <w:p w14:paraId="22B83FA0" w14:textId="77777777" w:rsidR="00000C41" w:rsidRPr="00CD3877" w:rsidRDefault="00F62DC3" w:rsidP="002B17AB">
            <w:pPr>
              <w:jc w:val="both"/>
              <w:rPr>
                <w:sz w:val="20"/>
                <w:szCs w:val="20"/>
              </w:rPr>
            </w:pPr>
            <w:r w:rsidRPr="00CD3877">
              <w:rPr>
                <w:sz w:val="20"/>
                <w:szCs w:val="20"/>
              </w:rPr>
              <w:t>Ministerstvá a ostatné ústredné orgány štátnej správy v rozsahu vymedzenej pôsobnosti plnia voči orgánom Európskej únie informačnú a oznamovaciu povinnosť, ktorá im vyplýva z právne záväzných aktov týchto orgánov</w:t>
            </w:r>
            <w:r w:rsidR="00000C41" w:rsidRPr="00CD3877">
              <w:rPr>
                <w:sz w:val="20"/>
                <w:szCs w:val="20"/>
              </w:rPr>
              <w:t>.</w:t>
            </w:r>
          </w:p>
          <w:p w14:paraId="116DA0B7" w14:textId="77777777" w:rsidR="00000C41" w:rsidRPr="00CD3877" w:rsidRDefault="00000C41" w:rsidP="002B17AB">
            <w:pPr>
              <w:jc w:val="both"/>
              <w:rPr>
                <w:sz w:val="20"/>
                <w:szCs w:val="20"/>
              </w:rPr>
            </w:pPr>
          </w:p>
          <w:p w14:paraId="35BB39D0" w14:textId="77777777" w:rsidR="00000C41" w:rsidRPr="00CD3877" w:rsidRDefault="00000C41" w:rsidP="002B17AB">
            <w:pPr>
              <w:jc w:val="both"/>
              <w:rPr>
                <w:sz w:val="20"/>
                <w:szCs w:val="20"/>
              </w:rPr>
            </w:pPr>
          </w:p>
          <w:p w14:paraId="6AA5B647" w14:textId="77777777" w:rsidR="00000C41" w:rsidRPr="00CD3877" w:rsidRDefault="00F62DC3" w:rsidP="002B17AB">
            <w:pPr>
              <w:jc w:val="both"/>
              <w:rPr>
                <w:sz w:val="20"/>
                <w:szCs w:val="20"/>
              </w:rPr>
            </w:pPr>
            <w:r w:rsidRPr="00CD3877">
              <w:rPr>
                <w:sz w:val="20"/>
                <w:szCs w:val="20"/>
              </w:rPr>
              <w:lastRenderedPageBreak/>
              <w:t>Ministerstvo práce, sociálnych vecí a rodiny Slovenskej republiky (ďalej len „ministerstvo“)</w:t>
            </w:r>
          </w:p>
          <w:p w14:paraId="724EBA33" w14:textId="77777777" w:rsidR="00F62DC3" w:rsidRPr="00CD3877" w:rsidRDefault="00F62DC3" w:rsidP="002B17AB">
            <w:pPr>
              <w:jc w:val="both"/>
              <w:rPr>
                <w:sz w:val="20"/>
                <w:szCs w:val="20"/>
              </w:rPr>
            </w:pPr>
          </w:p>
          <w:p w14:paraId="514A32C2" w14:textId="77777777" w:rsidR="002B17AB" w:rsidRPr="00CD3877" w:rsidRDefault="00F62DC3" w:rsidP="00000C41">
            <w:pPr>
              <w:rPr>
                <w:sz w:val="20"/>
                <w:szCs w:val="20"/>
              </w:rPr>
            </w:pPr>
            <w:r w:rsidRPr="00CD3877">
              <w:rPr>
                <w:sz w:val="20"/>
                <w:szCs w:val="20"/>
                <w:shd w:val="clear" w:color="auto" w:fill="FFFFFF"/>
              </w:rPr>
              <w:t>predkladá Európskej komisii každých päť rokov správu o uplatňovaní tohto zákona a osobitného predpisu</w:t>
            </w:r>
            <w:r w:rsidRPr="00CD3877">
              <w:rPr>
                <w:sz w:val="20"/>
                <w:szCs w:val="20"/>
                <w:shd w:val="clear" w:color="auto" w:fill="FFFFFF"/>
                <w:vertAlign w:val="superscript"/>
              </w:rPr>
              <w:t>10</w:t>
            </w:r>
            <w:r w:rsidRPr="00CD3877">
              <w:rPr>
                <w:sz w:val="20"/>
                <w:szCs w:val="20"/>
                <w:shd w:val="clear" w:color="auto" w:fill="FFFFFF"/>
              </w:rPr>
              <w:t>) spolu so stanoviskami zástupcov zamestnávateľov a zástupcov zamestnancov.</w:t>
            </w:r>
          </w:p>
        </w:tc>
        <w:tc>
          <w:tcPr>
            <w:tcW w:w="720" w:type="dxa"/>
          </w:tcPr>
          <w:p w14:paraId="268A1C9D" w14:textId="77777777" w:rsidR="002B17AB" w:rsidRPr="00CD3877" w:rsidRDefault="00D75F4D" w:rsidP="002B17AB">
            <w:pPr>
              <w:jc w:val="center"/>
              <w:rPr>
                <w:sz w:val="20"/>
                <w:szCs w:val="20"/>
              </w:rPr>
            </w:pPr>
            <w:r w:rsidRPr="00CD3877">
              <w:rPr>
                <w:sz w:val="20"/>
                <w:szCs w:val="20"/>
              </w:rPr>
              <w:lastRenderedPageBreak/>
              <w:t>Ú</w:t>
            </w:r>
          </w:p>
        </w:tc>
        <w:tc>
          <w:tcPr>
            <w:tcW w:w="978" w:type="dxa"/>
          </w:tcPr>
          <w:p w14:paraId="1B78683D" w14:textId="77777777" w:rsidR="002B17AB" w:rsidRPr="00CD3877" w:rsidRDefault="002B17AB" w:rsidP="002B17AB">
            <w:pPr>
              <w:jc w:val="center"/>
              <w:rPr>
                <w:sz w:val="20"/>
                <w:szCs w:val="20"/>
              </w:rPr>
            </w:pPr>
          </w:p>
        </w:tc>
        <w:tc>
          <w:tcPr>
            <w:tcW w:w="797" w:type="dxa"/>
          </w:tcPr>
          <w:p w14:paraId="75439E49" w14:textId="77777777" w:rsidR="002B17AB" w:rsidRPr="00CD3877" w:rsidRDefault="00A331EE" w:rsidP="00A331EE">
            <w:pPr>
              <w:pStyle w:val="Nadpis1"/>
              <w:widowControl w:val="0"/>
              <w:suppressAutoHyphens/>
              <w:rPr>
                <w:b w:val="0"/>
                <w:bCs w:val="0"/>
                <w:sz w:val="20"/>
                <w:szCs w:val="20"/>
              </w:rPr>
            </w:pPr>
            <w:r w:rsidRPr="00CD3877">
              <w:rPr>
                <w:b w:val="0"/>
                <w:bCs w:val="0"/>
                <w:sz w:val="20"/>
                <w:szCs w:val="20"/>
              </w:rPr>
              <w:t>GP - N</w:t>
            </w:r>
          </w:p>
        </w:tc>
        <w:tc>
          <w:tcPr>
            <w:tcW w:w="1559" w:type="dxa"/>
          </w:tcPr>
          <w:p w14:paraId="3E1C4437" w14:textId="77777777" w:rsidR="002B17AB" w:rsidRPr="00CD3877" w:rsidRDefault="002B17AB" w:rsidP="002B17AB">
            <w:pPr>
              <w:pStyle w:val="Nadpis1"/>
              <w:widowControl w:val="0"/>
              <w:suppressAutoHyphens/>
              <w:jc w:val="both"/>
              <w:rPr>
                <w:b w:val="0"/>
                <w:bCs w:val="0"/>
                <w:sz w:val="20"/>
                <w:szCs w:val="20"/>
              </w:rPr>
            </w:pPr>
          </w:p>
        </w:tc>
      </w:tr>
      <w:tr w:rsidR="008D5CC8" w:rsidRPr="00CD3877" w14:paraId="5015CFAE" w14:textId="77777777" w:rsidTr="00E408EC">
        <w:trPr>
          <w:gridAfter w:val="1"/>
          <w:wAfter w:w="7" w:type="dxa"/>
        </w:trPr>
        <w:tc>
          <w:tcPr>
            <w:tcW w:w="634" w:type="dxa"/>
          </w:tcPr>
          <w:p w14:paraId="71320E22" w14:textId="77777777" w:rsidR="002B17AB" w:rsidRPr="00CD3877" w:rsidRDefault="002B17AB" w:rsidP="002B17AB">
            <w:pPr>
              <w:jc w:val="center"/>
              <w:rPr>
                <w:sz w:val="20"/>
                <w:szCs w:val="20"/>
              </w:rPr>
            </w:pPr>
            <w:r w:rsidRPr="00CD3877">
              <w:rPr>
                <w:sz w:val="20"/>
                <w:szCs w:val="20"/>
              </w:rPr>
              <w:t>Č:15</w:t>
            </w:r>
          </w:p>
        </w:tc>
        <w:tc>
          <w:tcPr>
            <w:tcW w:w="3969" w:type="dxa"/>
            <w:gridSpan w:val="2"/>
          </w:tcPr>
          <w:p w14:paraId="28551322" w14:textId="77777777" w:rsidR="002B17AB" w:rsidRPr="00CD3877" w:rsidRDefault="002B17AB" w:rsidP="002B17AB">
            <w:pPr>
              <w:rPr>
                <w:b/>
                <w:bCs/>
                <w:sz w:val="20"/>
                <w:szCs w:val="20"/>
              </w:rPr>
            </w:pPr>
            <w:r w:rsidRPr="00CD3877">
              <w:rPr>
                <w:b/>
                <w:bCs/>
                <w:sz w:val="20"/>
                <w:szCs w:val="20"/>
              </w:rPr>
              <w:t>Uchovávanie záznamov</w:t>
            </w:r>
          </w:p>
        </w:tc>
        <w:tc>
          <w:tcPr>
            <w:tcW w:w="642" w:type="dxa"/>
          </w:tcPr>
          <w:p w14:paraId="62CBBEAA" w14:textId="77777777" w:rsidR="002B17AB" w:rsidRPr="00CD3877" w:rsidRDefault="002B17AB" w:rsidP="002B17AB">
            <w:pPr>
              <w:jc w:val="center"/>
              <w:rPr>
                <w:sz w:val="20"/>
                <w:szCs w:val="20"/>
              </w:rPr>
            </w:pPr>
          </w:p>
        </w:tc>
        <w:tc>
          <w:tcPr>
            <w:tcW w:w="993" w:type="dxa"/>
          </w:tcPr>
          <w:p w14:paraId="3D5E6C41" w14:textId="77777777" w:rsidR="002B17AB" w:rsidRPr="00CD3877" w:rsidRDefault="002B17AB" w:rsidP="002B17AB">
            <w:pPr>
              <w:jc w:val="center"/>
              <w:rPr>
                <w:sz w:val="20"/>
                <w:szCs w:val="20"/>
              </w:rPr>
            </w:pPr>
          </w:p>
        </w:tc>
        <w:tc>
          <w:tcPr>
            <w:tcW w:w="898" w:type="dxa"/>
          </w:tcPr>
          <w:p w14:paraId="6A6BD40D" w14:textId="77777777" w:rsidR="002B17AB" w:rsidRPr="00CD3877" w:rsidRDefault="002B17AB" w:rsidP="002B17AB">
            <w:pPr>
              <w:jc w:val="center"/>
              <w:rPr>
                <w:rStyle w:val="WW-Znakyprepoznmkupodiarou"/>
                <w:sz w:val="20"/>
                <w:szCs w:val="20"/>
                <w:vertAlign w:val="baseline"/>
              </w:rPr>
            </w:pPr>
          </w:p>
        </w:tc>
        <w:tc>
          <w:tcPr>
            <w:tcW w:w="3600" w:type="dxa"/>
          </w:tcPr>
          <w:p w14:paraId="45B2D9C7" w14:textId="77777777" w:rsidR="002B17AB" w:rsidRPr="00CD3877" w:rsidRDefault="002B17AB" w:rsidP="002B17AB">
            <w:pPr>
              <w:rPr>
                <w:b/>
                <w:bCs/>
                <w:sz w:val="20"/>
                <w:szCs w:val="20"/>
              </w:rPr>
            </w:pPr>
          </w:p>
        </w:tc>
        <w:tc>
          <w:tcPr>
            <w:tcW w:w="720" w:type="dxa"/>
          </w:tcPr>
          <w:p w14:paraId="79598613" w14:textId="77777777" w:rsidR="002B17AB" w:rsidRPr="00CD3877" w:rsidRDefault="002B17AB" w:rsidP="002B17AB">
            <w:pPr>
              <w:jc w:val="center"/>
              <w:rPr>
                <w:sz w:val="20"/>
                <w:szCs w:val="20"/>
              </w:rPr>
            </w:pPr>
          </w:p>
        </w:tc>
        <w:tc>
          <w:tcPr>
            <w:tcW w:w="978" w:type="dxa"/>
          </w:tcPr>
          <w:p w14:paraId="7A797E7C" w14:textId="77777777" w:rsidR="002B17AB" w:rsidRPr="00CD3877" w:rsidRDefault="002B17AB" w:rsidP="002B17AB">
            <w:pPr>
              <w:jc w:val="center"/>
              <w:rPr>
                <w:sz w:val="20"/>
                <w:szCs w:val="20"/>
              </w:rPr>
            </w:pPr>
          </w:p>
        </w:tc>
        <w:tc>
          <w:tcPr>
            <w:tcW w:w="797" w:type="dxa"/>
          </w:tcPr>
          <w:p w14:paraId="21F6575B" w14:textId="77777777" w:rsidR="002B17AB" w:rsidRPr="00CD3877" w:rsidRDefault="002B17AB" w:rsidP="002B17AB">
            <w:pPr>
              <w:pStyle w:val="Nadpis1"/>
              <w:widowControl w:val="0"/>
              <w:suppressAutoHyphens/>
              <w:jc w:val="left"/>
              <w:rPr>
                <w:b w:val="0"/>
                <w:bCs w:val="0"/>
                <w:sz w:val="20"/>
                <w:szCs w:val="20"/>
              </w:rPr>
            </w:pPr>
          </w:p>
        </w:tc>
        <w:tc>
          <w:tcPr>
            <w:tcW w:w="1559" w:type="dxa"/>
          </w:tcPr>
          <w:p w14:paraId="0281FEBA" w14:textId="77777777" w:rsidR="002B17AB" w:rsidRPr="00CD3877" w:rsidRDefault="002B17AB" w:rsidP="002B17AB">
            <w:pPr>
              <w:pStyle w:val="Nadpis1"/>
              <w:widowControl w:val="0"/>
              <w:suppressAutoHyphens/>
              <w:jc w:val="both"/>
              <w:rPr>
                <w:b w:val="0"/>
                <w:bCs w:val="0"/>
                <w:sz w:val="20"/>
                <w:szCs w:val="20"/>
              </w:rPr>
            </w:pPr>
          </w:p>
        </w:tc>
      </w:tr>
      <w:tr w:rsidR="008D5CC8" w:rsidRPr="00CD3877" w14:paraId="522D3E84" w14:textId="77777777" w:rsidTr="00E408EC">
        <w:trPr>
          <w:gridAfter w:val="1"/>
          <w:wAfter w:w="7" w:type="dxa"/>
        </w:trPr>
        <w:tc>
          <w:tcPr>
            <w:tcW w:w="634" w:type="dxa"/>
          </w:tcPr>
          <w:p w14:paraId="6FCD2332" w14:textId="77777777" w:rsidR="002B17AB" w:rsidRPr="00CD3877" w:rsidRDefault="002B17AB" w:rsidP="002B17AB">
            <w:pPr>
              <w:jc w:val="center"/>
              <w:rPr>
                <w:sz w:val="20"/>
                <w:szCs w:val="20"/>
              </w:rPr>
            </w:pPr>
            <w:r w:rsidRPr="00CD3877">
              <w:rPr>
                <w:sz w:val="20"/>
                <w:szCs w:val="20"/>
              </w:rPr>
              <w:t>Č:15</w:t>
            </w:r>
          </w:p>
          <w:p w14:paraId="2BCC35F8" w14:textId="77777777" w:rsidR="002B17AB" w:rsidRPr="00CD3877" w:rsidRDefault="002B17AB" w:rsidP="002B17AB">
            <w:pPr>
              <w:jc w:val="center"/>
              <w:rPr>
                <w:sz w:val="20"/>
                <w:szCs w:val="20"/>
              </w:rPr>
            </w:pPr>
            <w:r w:rsidRPr="00CD3877">
              <w:rPr>
                <w:sz w:val="20"/>
                <w:szCs w:val="20"/>
              </w:rPr>
              <w:t>O:1</w:t>
            </w:r>
          </w:p>
        </w:tc>
        <w:tc>
          <w:tcPr>
            <w:tcW w:w="3969" w:type="dxa"/>
            <w:gridSpan w:val="2"/>
          </w:tcPr>
          <w:p w14:paraId="543F27DC" w14:textId="77777777" w:rsidR="002B17AB" w:rsidRPr="00CD3877" w:rsidRDefault="00034B35" w:rsidP="00034B35">
            <w:pPr>
              <w:jc w:val="both"/>
              <w:rPr>
                <w:sz w:val="20"/>
                <w:szCs w:val="20"/>
              </w:rPr>
            </w:pPr>
            <w:r w:rsidRPr="00CD3877">
              <w:rPr>
                <w:sz w:val="20"/>
                <w:szCs w:val="20"/>
              </w:rPr>
              <w:t>Pokiaľ ide o karcinogény a mutagény, zoznam uvedený v článku 12 písm. c) a zdravotný záznam uvedený v článku 14 ods. 4 sa podľa vnútroštátneho práva alebo praxe uchovávajú najmenej 40 rokov po skončení expozície.</w:t>
            </w:r>
          </w:p>
        </w:tc>
        <w:tc>
          <w:tcPr>
            <w:tcW w:w="642" w:type="dxa"/>
          </w:tcPr>
          <w:p w14:paraId="15E908AD" w14:textId="77777777" w:rsidR="002B17AB" w:rsidRPr="00CD3877" w:rsidRDefault="002B17AB" w:rsidP="002B17AB">
            <w:pPr>
              <w:jc w:val="center"/>
              <w:rPr>
                <w:sz w:val="20"/>
                <w:szCs w:val="20"/>
              </w:rPr>
            </w:pPr>
            <w:r w:rsidRPr="00CD3877">
              <w:rPr>
                <w:sz w:val="20"/>
                <w:szCs w:val="20"/>
              </w:rPr>
              <w:t>N</w:t>
            </w:r>
          </w:p>
        </w:tc>
        <w:tc>
          <w:tcPr>
            <w:tcW w:w="993" w:type="dxa"/>
          </w:tcPr>
          <w:p w14:paraId="27FEA1F3" w14:textId="77777777" w:rsidR="002B17AB" w:rsidRPr="00CD3877" w:rsidRDefault="006C1DF1" w:rsidP="002B17AB">
            <w:pPr>
              <w:jc w:val="center"/>
              <w:rPr>
                <w:sz w:val="20"/>
                <w:szCs w:val="20"/>
              </w:rPr>
            </w:pPr>
            <w:r w:rsidRPr="00CD3877">
              <w:rPr>
                <w:sz w:val="20"/>
                <w:szCs w:val="20"/>
              </w:rPr>
              <w:t>Návrh nariadenia vlády</w:t>
            </w:r>
          </w:p>
        </w:tc>
        <w:tc>
          <w:tcPr>
            <w:tcW w:w="898" w:type="dxa"/>
          </w:tcPr>
          <w:p w14:paraId="6E97BD98" w14:textId="77777777" w:rsidR="002B17AB" w:rsidRPr="00CD3877" w:rsidRDefault="002B17AB" w:rsidP="002B17AB">
            <w:pPr>
              <w:jc w:val="center"/>
              <w:rPr>
                <w:rStyle w:val="WW-Znakyprepoznmkupodiarou"/>
                <w:sz w:val="20"/>
                <w:szCs w:val="20"/>
                <w:vertAlign w:val="baseline"/>
              </w:rPr>
            </w:pPr>
            <w:r w:rsidRPr="00CD3877">
              <w:rPr>
                <w:rStyle w:val="WW-Znakyprepoznmkupodiarou"/>
                <w:sz w:val="20"/>
                <w:szCs w:val="20"/>
                <w:vertAlign w:val="baseline"/>
              </w:rPr>
              <w:t>§ 13</w:t>
            </w:r>
          </w:p>
          <w:p w14:paraId="4E5153A6" w14:textId="77777777" w:rsidR="002B17AB" w:rsidRPr="00CD3877" w:rsidRDefault="007D1DB6" w:rsidP="002B17AB">
            <w:pPr>
              <w:jc w:val="center"/>
              <w:rPr>
                <w:rStyle w:val="WW-Znakyprepoznmkupodiarou"/>
                <w:sz w:val="20"/>
                <w:szCs w:val="20"/>
                <w:vertAlign w:val="baseline"/>
              </w:rPr>
            </w:pPr>
            <w:r w:rsidRPr="00CD3877">
              <w:rPr>
                <w:rStyle w:val="WW-Znakyprepoznmkupodiarou"/>
                <w:sz w:val="20"/>
                <w:szCs w:val="20"/>
                <w:vertAlign w:val="baseline"/>
              </w:rPr>
              <w:t>O:</w:t>
            </w:r>
            <w:r w:rsidR="00251D39" w:rsidRPr="00CD3877">
              <w:rPr>
                <w:rStyle w:val="WW-Znakyprepoznmkupodiarou"/>
                <w:sz w:val="20"/>
                <w:szCs w:val="20"/>
                <w:vertAlign w:val="baseline"/>
              </w:rPr>
              <w:t xml:space="preserve"> 1</w:t>
            </w:r>
            <w:r w:rsidR="00E67416" w:rsidRPr="00CD3877">
              <w:rPr>
                <w:rStyle w:val="WW-Znakyprepoznmkupodiarou"/>
                <w:sz w:val="20"/>
                <w:szCs w:val="20"/>
                <w:vertAlign w:val="baseline"/>
              </w:rPr>
              <w:t>3</w:t>
            </w:r>
          </w:p>
          <w:p w14:paraId="2102E2A5" w14:textId="77777777" w:rsidR="002B17AB" w:rsidRPr="00CD3877" w:rsidRDefault="002B17AB" w:rsidP="002B17AB">
            <w:pPr>
              <w:jc w:val="center"/>
              <w:rPr>
                <w:rStyle w:val="WW-Znakyprepoznmkupodiarou"/>
                <w:sz w:val="20"/>
                <w:szCs w:val="20"/>
                <w:vertAlign w:val="baseline"/>
              </w:rPr>
            </w:pPr>
          </w:p>
          <w:p w14:paraId="06BD9788" w14:textId="77777777" w:rsidR="008A1B5A" w:rsidRPr="00CD3877" w:rsidRDefault="008A1B5A" w:rsidP="002B17AB">
            <w:pPr>
              <w:jc w:val="center"/>
              <w:rPr>
                <w:rStyle w:val="WW-Znakyprepoznmkupodiarou"/>
                <w:sz w:val="20"/>
                <w:szCs w:val="20"/>
                <w:vertAlign w:val="baseline"/>
              </w:rPr>
            </w:pPr>
          </w:p>
          <w:p w14:paraId="326AE9BD" w14:textId="77777777" w:rsidR="00E67416" w:rsidRPr="00CD3877" w:rsidRDefault="00E67416" w:rsidP="008A1B5A">
            <w:pPr>
              <w:jc w:val="center"/>
              <w:rPr>
                <w:rStyle w:val="WW-Znakyprepoznmkupodiarou"/>
                <w:sz w:val="20"/>
                <w:szCs w:val="20"/>
                <w:vertAlign w:val="baseline"/>
              </w:rPr>
            </w:pPr>
          </w:p>
          <w:p w14:paraId="4A95CD61" w14:textId="77777777" w:rsidR="00E67416" w:rsidRPr="00CD3877" w:rsidRDefault="00E67416" w:rsidP="008A1B5A">
            <w:pPr>
              <w:jc w:val="center"/>
              <w:rPr>
                <w:rStyle w:val="WW-Znakyprepoznmkupodiarou"/>
                <w:sz w:val="20"/>
                <w:szCs w:val="20"/>
                <w:vertAlign w:val="baseline"/>
              </w:rPr>
            </w:pPr>
          </w:p>
          <w:p w14:paraId="6FF4D448" w14:textId="77777777" w:rsidR="00E67416" w:rsidRPr="00CD3877" w:rsidRDefault="00E67416" w:rsidP="008A1B5A">
            <w:pPr>
              <w:jc w:val="center"/>
              <w:rPr>
                <w:rStyle w:val="WW-Znakyprepoznmkupodiarou"/>
                <w:sz w:val="20"/>
                <w:szCs w:val="20"/>
                <w:vertAlign w:val="baseline"/>
              </w:rPr>
            </w:pPr>
          </w:p>
          <w:p w14:paraId="1E80CA64" w14:textId="77777777" w:rsidR="00E67416" w:rsidRPr="00CD3877" w:rsidRDefault="00E67416" w:rsidP="008A1B5A">
            <w:pPr>
              <w:jc w:val="center"/>
              <w:rPr>
                <w:rStyle w:val="WW-Znakyprepoznmkupodiarou"/>
                <w:sz w:val="20"/>
                <w:szCs w:val="20"/>
                <w:vertAlign w:val="baseline"/>
              </w:rPr>
            </w:pPr>
          </w:p>
          <w:p w14:paraId="4DE11819" w14:textId="77777777" w:rsidR="00E67416" w:rsidRPr="00CD3877" w:rsidRDefault="00E67416" w:rsidP="008A1B5A">
            <w:pPr>
              <w:jc w:val="center"/>
              <w:rPr>
                <w:rStyle w:val="WW-Znakyprepoznmkupodiarou"/>
                <w:sz w:val="20"/>
                <w:szCs w:val="20"/>
                <w:vertAlign w:val="baseline"/>
              </w:rPr>
            </w:pPr>
          </w:p>
          <w:p w14:paraId="4F6652A5" w14:textId="77777777" w:rsidR="00F62DC3" w:rsidRPr="00CD3877" w:rsidRDefault="00F62DC3" w:rsidP="008A1B5A">
            <w:pPr>
              <w:jc w:val="center"/>
              <w:rPr>
                <w:rStyle w:val="WW-Znakyprepoznmkupodiarou"/>
                <w:sz w:val="20"/>
                <w:szCs w:val="20"/>
                <w:vertAlign w:val="baseline"/>
              </w:rPr>
            </w:pPr>
          </w:p>
          <w:p w14:paraId="237D5C6F" w14:textId="77777777" w:rsidR="008A1B5A" w:rsidRPr="00CD3877" w:rsidRDefault="008A1B5A" w:rsidP="008A1B5A">
            <w:pPr>
              <w:jc w:val="center"/>
              <w:rPr>
                <w:rStyle w:val="WW-Znakyprepoznmkupodiarou"/>
                <w:sz w:val="20"/>
                <w:szCs w:val="20"/>
                <w:vertAlign w:val="baseline"/>
              </w:rPr>
            </w:pPr>
            <w:r w:rsidRPr="00CD3877">
              <w:rPr>
                <w:rStyle w:val="WW-Znakyprepoznmkupodiarou"/>
                <w:sz w:val="20"/>
                <w:szCs w:val="20"/>
                <w:vertAlign w:val="baseline"/>
              </w:rPr>
              <w:t>P: a</w:t>
            </w:r>
          </w:p>
          <w:p w14:paraId="1B4FD5A9" w14:textId="77777777" w:rsidR="008A1B5A" w:rsidRPr="00CD3877" w:rsidRDefault="008A1B5A" w:rsidP="007D1DB6">
            <w:pPr>
              <w:rPr>
                <w:rStyle w:val="WW-Znakyprepoznmkupodiarou"/>
                <w:sz w:val="20"/>
                <w:szCs w:val="20"/>
                <w:vertAlign w:val="baseline"/>
              </w:rPr>
            </w:pPr>
          </w:p>
        </w:tc>
        <w:tc>
          <w:tcPr>
            <w:tcW w:w="3600" w:type="dxa"/>
          </w:tcPr>
          <w:p w14:paraId="60C464DF" w14:textId="77777777" w:rsidR="00E67416" w:rsidRPr="00CD3877" w:rsidRDefault="00F62DC3" w:rsidP="00E67416">
            <w:pPr>
              <w:tabs>
                <w:tab w:val="left" w:pos="567"/>
              </w:tabs>
              <w:jc w:val="both"/>
              <w:rPr>
                <w:sz w:val="20"/>
                <w:szCs w:val="20"/>
              </w:rPr>
            </w:pPr>
            <w:r w:rsidRPr="00CD3877">
              <w:rPr>
                <w:sz w:val="20"/>
                <w:szCs w:val="20"/>
              </w:rPr>
              <w:t xml:space="preserve">Zamestnávateľ je povinný viesť a uchovávať zoznamy zamestnancov podľa § 12 ods. 3 a lekár je povinný viesť a uchovávať zdravotnú dokumentáciu súvisiacu s expozíciou zamestnancov karcinogénnym faktorom, mutagénnym faktorom alebo reprodukčne toxickým faktorom pri práci podľa odseku 5 z dôvodu neskorých následkov na zdravie </w:t>
            </w:r>
          </w:p>
          <w:p w14:paraId="695EACDB" w14:textId="77777777" w:rsidR="00F62DC3" w:rsidRPr="00CD3877" w:rsidRDefault="00F62DC3" w:rsidP="00E67416">
            <w:pPr>
              <w:tabs>
                <w:tab w:val="left" w:pos="567"/>
              </w:tabs>
              <w:jc w:val="both"/>
              <w:rPr>
                <w:sz w:val="20"/>
                <w:szCs w:val="20"/>
              </w:rPr>
            </w:pPr>
          </w:p>
          <w:p w14:paraId="701A3256" w14:textId="77777777" w:rsidR="002B17AB" w:rsidRPr="00CD3877" w:rsidRDefault="00F62DC3" w:rsidP="003B6318">
            <w:pPr>
              <w:autoSpaceDE/>
              <w:autoSpaceDN/>
              <w:ind w:left="1"/>
              <w:contextualSpacing/>
              <w:jc w:val="both"/>
              <w:rPr>
                <w:sz w:val="20"/>
                <w:szCs w:val="20"/>
              </w:rPr>
            </w:pPr>
            <w:r w:rsidRPr="00CD3877">
              <w:rPr>
                <w:sz w:val="20"/>
                <w:szCs w:val="20"/>
              </w:rPr>
              <w:t>40 rokov po skončení expozície karcinogénnym faktorom alebo mutagénnym faktorom</w:t>
            </w:r>
            <w:r w:rsidR="003B6318" w:rsidRPr="00CD3877">
              <w:rPr>
                <w:sz w:val="20"/>
                <w:szCs w:val="20"/>
              </w:rPr>
              <w:t xml:space="preserve">, </w:t>
            </w:r>
          </w:p>
        </w:tc>
        <w:tc>
          <w:tcPr>
            <w:tcW w:w="720" w:type="dxa"/>
          </w:tcPr>
          <w:p w14:paraId="3809F2D9" w14:textId="77777777" w:rsidR="002B17AB" w:rsidRPr="00CD3877" w:rsidRDefault="00D75F4D" w:rsidP="002B17AB">
            <w:pPr>
              <w:jc w:val="center"/>
              <w:rPr>
                <w:sz w:val="20"/>
                <w:szCs w:val="20"/>
              </w:rPr>
            </w:pPr>
            <w:r w:rsidRPr="00CD3877">
              <w:rPr>
                <w:sz w:val="20"/>
                <w:szCs w:val="20"/>
              </w:rPr>
              <w:t>Ú</w:t>
            </w:r>
          </w:p>
        </w:tc>
        <w:tc>
          <w:tcPr>
            <w:tcW w:w="978" w:type="dxa"/>
          </w:tcPr>
          <w:p w14:paraId="70B62DFE" w14:textId="77777777" w:rsidR="002B17AB" w:rsidRPr="00CD3877" w:rsidRDefault="002B17AB" w:rsidP="002B17AB">
            <w:pPr>
              <w:jc w:val="center"/>
              <w:rPr>
                <w:sz w:val="20"/>
                <w:szCs w:val="20"/>
              </w:rPr>
            </w:pPr>
          </w:p>
        </w:tc>
        <w:tc>
          <w:tcPr>
            <w:tcW w:w="797" w:type="dxa"/>
          </w:tcPr>
          <w:p w14:paraId="180F6E33" w14:textId="77777777" w:rsidR="002B17AB" w:rsidRPr="00CD3877" w:rsidRDefault="00A331EE" w:rsidP="00A331EE">
            <w:pPr>
              <w:pStyle w:val="Nadpis1"/>
              <w:widowControl w:val="0"/>
              <w:suppressAutoHyphens/>
              <w:rPr>
                <w:b w:val="0"/>
                <w:bCs w:val="0"/>
                <w:sz w:val="20"/>
                <w:szCs w:val="20"/>
              </w:rPr>
            </w:pPr>
            <w:r w:rsidRPr="00CD3877">
              <w:rPr>
                <w:b w:val="0"/>
                <w:bCs w:val="0"/>
                <w:sz w:val="20"/>
                <w:szCs w:val="20"/>
              </w:rPr>
              <w:t>GP - N</w:t>
            </w:r>
          </w:p>
        </w:tc>
        <w:tc>
          <w:tcPr>
            <w:tcW w:w="1559" w:type="dxa"/>
          </w:tcPr>
          <w:p w14:paraId="230356FF" w14:textId="77777777" w:rsidR="002B17AB" w:rsidRPr="00CD3877" w:rsidRDefault="002B17AB" w:rsidP="002B17AB">
            <w:pPr>
              <w:pStyle w:val="Nadpis1"/>
              <w:widowControl w:val="0"/>
              <w:suppressAutoHyphens/>
              <w:jc w:val="both"/>
              <w:rPr>
                <w:b w:val="0"/>
                <w:bCs w:val="0"/>
                <w:sz w:val="20"/>
                <w:szCs w:val="20"/>
              </w:rPr>
            </w:pPr>
          </w:p>
        </w:tc>
      </w:tr>
      <w:tr w:rsidR="008D5CC8" w:rsidRPr="00CD3877" w14:paraId="6187537E" w14:textId="77777777" w:rsidTr="00E408EC">
        <w:trPr>
          <w:gridAfter w:val="1"/>
          <w:wAfter w:w="7" w:type="dxa"/>
        </w:trPr>
        <w:tc>
          <w:tcPr>
            <w:tcW w:w="634" w:type="dxa"/>
          </w:tcPr>
          <w:p w14:paraId="2CC42B8A" w14:textId="77777777" w:rsidR="00034B35" w:rsidRPr="00CD3877" w:rsidRDefault="00034B35" w:rsidP="00034B35">
            <w:pPr>
              <w:jc w:val="center"/>
              <w:rPr>
                <w:sz w:val="20"/>
                <w:szCs w:val="20"/>
              </w:rPr>
            </w:pPr>
            <w:r w:rsidRPr="00CD3877">
              <w:rPr>
                <w:sz w:val="20"/>
                <w:szCs w:val="20"/>
              </w:rPr>
              <w:t>Č:15</w:t>
            </w:r>
          </w:p>
          <w:p w14:paraId="7CC721F3" w14:textId="77777777" w:rsidR="00034B35" w:rsidRPr="00CD3877" w:rsidRDefault="00034B35" w:rsidP="00034B35">
            <w:pPr>
              <w:jc w:val="center"/>
              <w:rPr>
                <w:sz w:val="20"/>
                <w:szCs w:val="20"/>
              </w:rPr>
            </w:pPr>
            <w:r w:rsidRPr="00CD3877">
              <w:rPr>
                <w:sz w:val="20"/>
                <w:szCs w:val="20"/>
              </w:rPr>
              <w:t>O:1a</w:t>
            </w:r>
          </w:p>
        </w:tc>
        <w:tc>
          <w:tcPr>
            <w:tcW w:w="3969" w:type="dxa"/>
            <w:gridSpan w:val="2"/>
          </w:tcPr>
          <w:p w14:paraId="7E6E58CA" w14:textId="77777777" w:rsidR="00034B35" w:rsidRPr="00CD3877" w:rsidRDefault="00034B35" w:rsidP="008A1B5A">
            <w:pPr>
              <w:jc w:val="both"/>
              <w:rPr>
                <w:sz w:val="20"/>
                <w:szCs w:val="20"/>
              </w:rPr>
            </w:pPr>
            <w:r w:rsidRPr="00CD3877">
              <w:rPr>
                <w:sz w:val="20"/>
                <w:szCs w:val="20"/>
              </w:rPr>
              <w:t>Pokiaľ ide o reprodukčne toxické látky, zoznam uvedený v článku 12 písm. c) a zdravotný záznam uvedený v článku 14 ods. 4 sa podľa vnútroštátneho práva alebo praxe uchovávajú najmenej päť rokov po skončení expozície.</w:t>
            </w:r>
          </w:p>
        </w:tc>
        <w:tc>
          <w:tcPr>
            <w:tcW w:w="642" w:type="dxa"/>
          </w:tcPr>
          <w:p w14:paraId="6A5144C7" w14:textId="77777777" w:rsidR="00034B35" w:rsidRPr="00CD3877" w:rsidRDefault="00165DCF" w:rsidP="002B17AB">
            <w:pPr>
              <w:jc w:val="center"/>
              <w:rPr>
                <w:sz w:val="20"/>
                <w:szCs w:val="20"/>
              </w:rPr>
            </w:pPr>
            <w:r w:rsidRPr="00CD3877">
              <w:rPr>
                <w:sz w:val="20"/>
                <w:szCs w:val="20"/>
              </w:rPr>
              <w:t>N</w:t>
            </w:r>
          </w:p>
        </w:tc>
        <w:tc>
          <w:tcPr>
            <w:tcW w:w="993" w:type="dxa"/>
          </w:tcPr>
          <w:p w14:paraId="4AC868D3" w14:textId="77777777" w:rsidR="00034B35" w:rsidRPr="00CD3877" w:rsidRDefault="00BD7DE5" w:rsidP="002B17AB">
            <w:pPr>
              <w:jc w:val="center"/>
              <w:rPr>
                <w:sz w:val="20"/>
                <w:szCs w:val="20"/>
              </w:rPr>
            </w:pPr>
            <w:r w:rsidRPr="00CD3877">
              <w:rPr>
                <w:sz w:val="20"/>
                <w:szCs w:val="20"/>
              </w:rPr>
              <w:t>Návrh nariadenia vlády</w:t>
            </w:r>
          </w:p>
        </w:tc>
        <w:tc>
          <w:tcPr>
            <w:tcW w:w="898" w:type="dxa"/>
          </w:tcPr>
          <w:p w14:paraId="056A3B07" w14:textId="77777777" w:rsidR="00251D39" w:rsidRPr="00CD3877" w:rsidRDefault="00251D39" w:rsidP="00251D39">
            <w:pPr>
              <w:jc w:val="center"/>
              <w:rPr>
                <w:rStyle w:val="WW-Znakyprepoznmkupodiarou"/>
                <w:sz w:val="20"/>
                <w:szCs w:val="20"/>
                <w:vertAlign w:val="baseline"/>
              </w:rPr>
            </w:pPr>
            <w:r w:rsidRPr="00CD3877">
              <w:rPr>
                <w:rStyle w:val="WW-Znakyprepoznmkupodiarou"/>
                <w:sz w:val="20"/>
                <w:szCs w:val="20"/>
                <w:vertAlign w:val="baseline"/>
              </w:rPr>
              <w:t>§ 13</w:t>
            </w:r>
          </w:p>
          <w:p w14:paraId="57671CE3" w14:textId="77777777" w:rsidR="00251D39" w:rsidRPr="00CD3877" w:rsidRDefault="00251D39" w:rsidP="00251D39">
            <w:pPr>
              <w:jc w:val="center"/>
              <w:rPr>
                <w:rStyle w:val="WW-Znakyprepoznmkupodiarou"/>
                <w:sz w:val="20"/>
                <w:szCs w:val="20"/>
                <w:vertAlign w:val="baseline"/>
              </w:rPr>
            </w:pPr>
            <w:r w:rsidRPr="00CD3877">
              <w:rPr>
                <w:rStyle w:val="WW-Znakyprepoznmkupodiarou"/>
                <w:sz w:val="20"/>
                <w:szCs w:val="20"/>
                <w:vertAlign w:val="baseline"/>
              </w:rPr>
              <w:t>O: 1</w:t>
            </w:r>
            <w:r w:rsidR="00E67416" w:rsidRPr="00CD3877">
              <w:rPr>
                <w:rStyle w:val="WW-Znakyprepoznmkupodiarou"/>
                <w:sz w:val="20"/>
                <w:szCs w:val="20"/>
                <w:vertAlign w:val="baseline"/>
              </w:rPr>
              <w:t>3</w:t>
            </w:r>
          </w:p>
          <w:p w14:paraId="29CC03C9" w14:textId="77777777" w:rsidR="00034B35" w:rsidRPr="00CD3877" w:rsidRDefault="008A1B5A" w:rsidP="002B17AB">
            <w:pPr>
              <w:jc w:val="center"/>
              <w:rPr>
                <w:rStyle w:val="WW-Znakyprepoznmkupodiarou"/>
                <w:sz w:val="20"/>
                <w:szCs w:val="20"/>
                <w:vertAlign w:val="baseline"/>
              </w:rPr>
            </w:pPr>
            <w:r w:rsidRPr="00CD3877">
              <w:rPr>
                <w:rStyle w:val="WW-Znakyprepoznmkupodiarou"/>
                <w:sz w:val="20"/>
                <w:szCs w:val="20"/>
                <w:vertAlign w:val="baseline"/>
              </w:rPr>
              <w:t>P: b</w:t>
            </w:r>
          </w:p>
        </w:tc>
        <w:tc>
          <w:tcPr>
            <w:tcW w:w="3600" w:type="dxa"/>
          </w:tcPr>
          <w:p w14:paraId="12BA0F43" w14:textId="77777777" w:rsidR="003B6318" w:rsidRPr="00CD3877" w:rsidRDefault="00F62DC3" w:rsidP="003B6318">
            <w:pPr>
              <w:autoSpaceDE/>
              <w:autoSpaceDN/>
              <w:ind w:left="1"/>
              <w:contextualSpacing/>
              <w:jc w:val="both"/>
              <w:rPr>
                <w:sz w:val="20"/>
                <w:szCs w:val="20"/>
              </w:rPr>
            </w:pPr>
            <w:r w:rsidRPr="00CD3877">
              <w:rPr>
                <w:sz w:val="20"/>
                <w:szCs w:val="20"/>
              </w:rPr>
              <w:t>5 rokov po skončení expozície reprodukčne toxickým faktorom</w:t>
            </w:r>
            <w:r w:rsidR="003B6318" w:rsidRPr="00CD3877">
              <w:rPr>
                <w:sz w:val="20"/>
                <w:szCs w:val="20"/>
              </w:rPr>
              <w:t>.</w:t>
            </w:r>
          </w:p>
          <w:p w14:paraId="06E83DA2" w14:textId="77777777" w:rsidR="00034B35" w:rsidRPr="00CD3877" w:rsidRDefault="00034B35" w:rsidP="002B17AB">
            <w:pPr>
              <w:ind w:right="-2"/>
              <w:jc w:val="both"/>
              <w:rPr>
                <w:sz w:val="20"/>
                <w:szCs w:val="20"/>
              </w:rPr>
            </w:pPr>
          </w:p>
        </w:tc>
        <w:tc>
          <w:tcPr>
            <w:tcW w:w="720" w:type="dxa"/>
          </w:tcPr>
          <w:p w14:paraId="16911D7C" w14:textId="77777777" w:rsidR="00034B35" w:rsidRPr="00CD3877" w:rsidRDefault="00034B35" w:rsidP="002B17AB">
            <w:pPr>
              <w:jc w:val="center"/>
              <w:rPr>
                <w:sz w:val="20"/>
                <w:szCs w:val="20"/>
              </w:rPr>
            </w:pPr>
          </w:p>
        </w:tc>
        <w:tc>
          <w:tcPr>
            <w:tcW w:w="978" w:type="dxa"/>
          </w:tcPr>
          <w:p w14:paraId="5824E946" w14:textId="77777777" w:rsidR="00034B35" w:rsidRPr="00CD3877" w:rsidRDefault="00034B35" w:rsidP="002B17AB">
            <w:pPr>
              <w:jc w:val="center"/>
              <w:rPr>
                <w:sz w:val="20"/>
                <w:szCs w:val="20"/>
              </w:rPr>
            </w:pPr>
          </w:p>
        </w:tc>
        <w:tc>
          <w:tcPr>
            <w:tcW w:w="797" w:type="dxa"/>
          </w:tcPr>
          <w:p w14:paraId="1B160A5C" w14:textId="77777777" w:rsidR="00034B35" w:rsidRPr="00CD3877" w:rsidRDefault="00034B35" w:rsidP="002B17AB">
            <w:pPr>
              <w:pStyle w:val="Nadpis1"/>
              <w:widowControl w:val="0"/>
              <w:suppressAutoHyphens/>
              <w:jc w:val="left"/>
              <w:rPr>
                <w:b w:val="0"/>
                <w:bCs w:val="0"/>
                <w:sz w:val="20"/>
                <w:szCs w:val="20"/>
              </w:rPr>
            </w:pPr>
          </w:p>
        </w:tc>
        <w:tc>
          <w:tcPr>
            <w:tcW w:w="1559" w:type="dxa"/>
          </w:tcPr>
          <w:p w14:paraId="37981C6D" w14:textId="77777777" w:rsidR="00034B35" w:rsidRPr="00CD3877" w:rsidRDefault="00034B35" w:rsidP="002B17AB">
            <w:pPr>
              <w:pStyle w:val="Nadpis1"/>
              <w:widowControl w:val="0"/>
              <w:suppressAutoHyphens/>
              <w:jc w:val="both"/>
              <w:rPr>
                <w:b w:val="0"/>
                <w:bCs w:val="0"/>
                <w:sz w:val="20"/>
                <w:szCs w:val="20"/>
              </w:rPr>
            </w:pPr>
          </w:p>
        </w:tc>
      </w:tr>
      <w:tr w:rsidR="008D5CC8" w:rsidRPr="00CD3877" w14:paraId="265D27BC" w14:textId="77777777" w:rsidTr="00E408EC">
        <w:trPr>
          <w:gridAfter w:val="1"/>
          <w:wAfter w:w="7" w:type="dxa"/>
        </w:trPr>
        <w:tc>
          <w:tcPr>
            <w:tcW w:w="634" w:type="dxa"/>
          </w:tcPr>
          <w:p w14:paraId="1F9AF712" w14:textId="77777777" w:rsidR="002B17AB" w:rsidRPr="00CD3877" w:rsidRDefault="002B17AB" w:rsidP="002B17AB">
            <w:pPr>
              <w:jc w:val="center"/>
              <w:rPr>
                <w:sz w:val="20"/>
                <w:szCs w:val="20"/>
              </w:rPr>
            </w:pPr>
            <w:r w:rsidRPr="00CD3877">
              <w:rPr>
                <w:sz w:val="20"/>
                <w:szCs w:val="20"/>
              </w:rPr>
              <w:t>Č:15</w:t>
            </w:r>
          </w:p>
          <w:p w14:paraId="17052F67" w14:textId="77777777" w:rsidR="002B17AB" w:rsidRPr="00CD3877" w:rsidRDefault="002B17AB" w:rsidP="002B17AB">
            <w:pPr>
              <w:jc w:val="center"/>
              <w:rPr>
                <w:sz w:val="20"/>
                <w:szCs w:val="20"/>
              </w:rPr>
            </w:pPr>
            <w:r w:rsidRPr="00CD3877">
              <w:rPr>
                <w:sz w:val="20"/>
                <w:szCs w:val="20"/>
              </w:rPr>
              <w:t>O:2</w:t>
            </w:r>
          </w:p>
        </w:tc>
        <w:tc>
          <w:tcPr>
            <w:tcW w:w="3969" w:type="dxa"/>
            <w:gridSpan w:val="2"/>
          </w:tcPr>
          <w:p w14:paraId="3CF84F4B" w14:textId="77777777" w:rsidR="002B17AB" w:rsidRPr="00CD3877" w:rsidRDefault="00034B35" w:rsidP="00034B35">
            <w:pPr>
              <w:jc w:val="both"/>
              <w:rPr>
                <w:sz w:val="20"/>
                <w:szCs w:val="20"/>
              </w:rPr>
            </w:pPr>
            <w:r w:rsidRPr="00CD3877">
              <w:rPr>
                <w:sz w:val="20"/>
                <w:szCs w:val="20"/>
              </w:rPr>
              <w:t>V súlade s vnútroštátnymi právnymi predpismi a/alebo praxou musia byť tieto dokumenty dostupné príslušnému orgánu v prípadoch, keď podnik ukončí činnosť.</w:t>
            </w:r>
          </w:p>
        </w:tc>
        <w:tc>
          <w:tcPr>
            <w:tcW w:w="642" w:type="dxa"/>
          </w:tcPr>
          <w:p w14:paraId="1D06D806" w14:textId="77777777" w:rsidR="002B17AB" w:rsidRPr="00CD3877" w:rsidRDefault="002B17AB" w:rsidP="002B17AB">
            <w:pPr>
              <w:jc w:val="center"/>
              <w:rPr>
                <w:sz w:val="20"/>
                <w:szCs w:val="20"/>
              </w:rPr>
            </w:pPr>
            <w:r w:rsidRPr="00CD3877">
              <w:rPr>
                <w:sz w:val="20"/>
                <w:szCs w:val="20"/>
              </w:rPr>
              <w:t>N</w:t>
            </w:r>
          </w:p>
        </w:tc>
        <w:tc>
          <w:tcPr>
            <w:tcW w:w="993" w:type="dxa"/>
          </w:tcPr>
          <w:p w14:paraId="2A9A279C" w14:textId="77777777" w:rsidR="002B17AB" w:rsidRPr="00CD3877" w:rsidRDefault="006C1DF1" w:rsidP="002B17AB">
            <w:pPr>
              <w:jc w:val="center"/>
              <w:rPr>
                <w:sz w:val="20"/>
                <w:szCs w:val="20"/>
              </w:rPr>
            </w:pPr>
            <w:r w:rsidRPr="00CD3877">
              <w:rPr>
                <w:sz w:val="20"/>
                <w:szCs w:val="20"/>
              </w:rPr>
              <w:t>Návrh nariadenia vlády</w:t>
            </w:r>
          </w:p>
        </w:tc>
        <w:tc>
          <w:tcPr>
            <w:tcW w:w="898" w:type="dxa"/>
          </w:tcPr>
          <w:p w14:paraId="76EE65CF" w14:textId="77777777" w:rsidR="002B17AB" w:rsidRPr="00CD3877" w:rsidRDefault="002B17AB" w:rsidP="002B17AB">
            <w:pPr>
              <w:jc w:val="center"/>
              <w:rPr>
                <w:rStyle w:val="WW-Znakyprepoznmkupodiarou"/>
                <w:sz w:val="20"/>
                <w:szCs w:val="20"/>
                <w:vertAlign w:val="baseline"/>
              </w:rPr>
            </w:pPr>
            <w:r w:rsidRPr="00CD3877">
              <w:rPr>
                <w:rStyle w:val="WW-Znakyprepoznmkupodiarou"/>
                <w:sz w:val="20"/>
                <w:szCs w:val="20"/>
                <w:vertAlign w:val="baseline"/>
              </w:rPr>
              <w:t>§ 13</w:t>
            </w:r>
          </w:p>
          <w:p w14:paraId="32C4A3BF" w14:textId="77777777" w:rsidR="002B17AB" w:rsidRPr="00CD3877" w:rsidRDefault="002B17AB" w:rsidP="00251D39">
            <w:pPr>
              <w:jc w:val="center"/>
              <w:rPr>
                <w:rStyle w:val="WW-Znakyprepoznmkupodiarou"/>
                <w:sz w:val="20"/>
                <w:szCs w:val="20"/>
                <w:vertAlign w:val="baseline"/>
              </w:rPr>
            </w:pPr>
            <w:r w:rsidRPr="00CD3877">
              <w:rPr>
                <w:rStyle w:val="WW-Znakyprepoznmkupodiarou"/>
                <w:sz w:val="20"/>
                <w:szCs w:val="20"/>
                <w:vertAlign w:val="baseline"/>
              </w:rPr>
              <w:t xml:space="preserve">O: </w:t>
            </w:r>
            <w:r w:rsidR="00251D39" w:rsidRPr="00CD3877">
              <w:rPr>
                <w:rStyle w:val="WW-Znakyprepoznmkupodiarou"/>
                <w:sz w:val="20"/>
                <w:szCs w:val="20"/>
                <w:vertAlign w:val="baseline"/>
              </w:rPr>
              <w:t>1</w:t>
            </w:r>
            <w:r w:rsidR="00E67416" w:rsidRPr="00CD3877">
              <w:rPr>
                <w:rStyle w:val="WW-Znakyprepoznmkupodiarou"/>
                <w:sz w:val="20"/>
                <w:szCs w:val="20"/>
                <w:vertAlign w:val="baseline"/>
              </w:rPr>
              <w:t>4</w:t>
            </w:r>
          </w:p>
        </w:tc>
        <w:tc>
          <w:tcPr>
            <w:tcW w:w="3600" w:type="dxa"/>
          </w:tcPr>
          <w:p w14:paraId="3CCA9F71" w14:textId="77777777" w:rsidR="002B17AB" w:rsidRPr="00CD3877" w:rsidRDefault="00F62DC3" w:rsidP="003B6318">
            <w:pPr>
              <w:tabs>
                <w:tab w:val="left" w:pos="567"/>
              </w:tabs>
              <w:autoSpaceDE/>
              <w:autoSpaceDN/>
              <w:contextualSpacing/>
              <w:jc w:val="both"/>
              <w:rPr>
                <w:sz w:val="20"/>
                <w:szCs w:val="20"/>
              </w:rPr>
            </w:pPr>
            <w:bookmarkStart w:id="19" w:name="paragraf-13.odsek-7.text"/>
            <w:r w:rsidRPr="00CD3877">
              <w:rPr>
                <w:sz w:val="20"/>
                <w:szCs w:val="20"/>
              </w:rPr>
              <w:t>Zamestnávateľ je povinný po zániku živnostenského oprávnenia alebo zániku obchodnej spoločnosti odovzdať zoznamy zamestnancov podľa § 12 ods. 3 spolu s údajmi o expozícii karcinogénnym faktorom, mutagénnym faktorom alebo reprodukčne toxickým faktorom príslušnému orgánu verejného zdravotníctva</w:t>
            </w:r>
            <w:r w:rsidR="003B6318" w:rsidRPr="00CD3877">
              <w:rPr>
                <w:sz w:val="20"/>
                <w:szCs w:val="20"/>
              </w:rPr>
              <w:t xml:space="preserve">. </w:t>
            </w:r>
            <w:bookmarkEnd w:id="19"/>
          </w:p>
        </w:tc>
        <w:tc>
          <w:tcPr>
            <w:tcW w:w="720" w:type="dxa"/>
          </w:tcPr>
          <w:p w14:paraId="44538FB6" w14:textId="77777777" w:rsidR="002B17AB" w:rsidRPr="00CD3877" w:rsidRDefault="00D75F4D" w:rsidP="002B17AB">
            <w:pPr>
              <w:jc w:val="center"/>
              <w:rPr>
                <w:sz w:val="20"/>
                <w:szCs w:val="20"/>
              </w:rPr>
            </w:pPr>
            <w:r w:rsidRPr="00CD3877">
              <w:rPr>
                <w:sz w:val="20"/>
                <w:szCs w:val="20"/>
              </w:rPr>
              <w:t>Ú</w:t>
            </w:r>
          </w:p>
        </w:tc>
        <w:tc>
          <w:tcPr>
            <w:tcW w:w="978" w:type="dxa"/>
          </w:tcPr>
          <w:p w14:paraId="54BD14E7" w14:textId="77777777" w:rsidR="002B17AB" w:rsidRPr="00CD3877" w:rsidRDefault="002B17AB" w:rsidP="002B17AB">
            <w:pPr>
              <w:jc w:val="center"/>
              <w:rPr>
                <w:sz w:val="20"/>
                <w:szCs w:val="20"/>
              </w:rPr>
            </w:pPr>
          </w:p>
        </w:tc>
        <w:tc>
          <w:tcPr>
            <w:tcW w:w="797" w:type="dxa"/>
          </w:tcPr>
          <w:p w14:paraId="74D7CF4F" w14:textId="77777777" w:rsidR="002B17AB" w:rsidRPr="00CD3877" w:rsidRDefault="00A331EE" w:rsidP="00A331EE">
            <w:pPr>
              <w:pStyle w:val="Nadpis1"/>
              <w:widowControl w:val="0"/>
              <w:suppressAutoHyphens/>
              <w:rPr>
                <w:b w:val="0"/>
                <w:bCs w:val="0"/>
                <w:sz w:val="20"/>
                <w:szCs w:val="20"/>
              </w:rPr>
            </w:pPr>
            <w:r w:rsidRPr="00CD3877">
              <w:rPr>
                <w:b w:val="0"/>
                <w:bCs w:val="0"/>
                <w:sz w:val="20"/>
                <w:szCs w:val="20"/>
              </w:rPr>
              <w:t>GP - N</w:t>
            </w:r>
          </w:p>
        </w:tc>
        <w:tc>
          <w:tcPr>
            <w:tcW w:w="1559" w:type="dxa"/>
          </w:tcPr>
          <w:p w14:paraId="16391166" w14:textId="77777777" w:rsidR="002B17AB" w:rsidRPr="00CD3877" w:rsidRDefault="002B17AB" w:rsidP="002B17AB">
            <w:pPr>
              <w:pStyle w:val="Nadpis1"/>
              <w:widowControl w:val="0"/>
              <w:suppressAutoHyphens/>
              <w:jc w:val="both"/>
              <w:rPr>
                <w:b w:val="0"/>
                <w:bCs w:val="0"/>
                <w:sz w:val="20"/>
                <w:szCs w:val="20"/>
              </w:rPr>
            </w:pPr>
          </w:p>
        </w:tc>
      </w:tr>
      <w:tr w:rsidR="008D5CC8" w:rsidRPr="00CD3877" w14:paraId="7E38CC64" w14:textId="77777777" w:rsidTr="00E408EC">
        <w:trPr>
          <w:gridAfter w:val="1"/>
          <w:wAfter w:w="7" w:type="dxa"/>
        </w:trPr>
        <w:tc>
          <w:tcPr>
            <w:tcW w:w="634" w:type="dxa"/>
          </w:tcPr>
          <w:p w14:paraId="5ECA1B2E" w14:textId="77777777" w:rsidR="002B17AB" w:rsidRPr="00CD3877" w:rsidRDefault="002B17AB" w:rsidP="002B17AB">
            <w:pPr>
              <w:jc w:val="center"/>
              <w:rPr>
                <w:sz w:val="20"/>
                <w:szCs w:val="20"/>
              </w:rPr>
            </w:pPr>
            <w:r w:rsidRPr="00CD3877">
              <w:rPr>
                <w:sz w:val="20"/>
                <w:szCs w:val="20"/>
              </w:rPr>
              <w:t>Č:16</w:t>
            </w:r>
          </w:p>
        </w:tc>
        <w:tc>
          <w:tcPr>
            <w:tcW w:w="3969" w:type="dxa"/>
            <w:gridSpan w:val="2"/>
          </w:tcPr>
          <w:p w14:paraId="0A81A348" w14:textId="77777777" w:rsidR="002B17AB" w:rsidRPr="00CD3877" w:rsidRDefault="002B17AB" w:rsidP="002B17AB">
            <w:pPr>
              <w:jc w:val="both"/>
              <w:rPr>
                <w:b/>
                <w:bCs/>
                <w:sz w:val="20"/>
                <w:szCs w:val="20"/>
              </w:rPr>
            </w:pPr>
            <w:r w:rsidRPr="00CD3877">
              <w:rPr>
                <w:b/>
                <w:bCs/>
                <w:sz w:val="20"/>
                <w:szCs w:val="20"/>
              </w:rPr>
              <w:t>Limitné hodnoty</w:t>
            </w:r>
          </w:p>
        </w:tc>
        <w:tc>
          <w:tcPr>
            <w:tcW w:w="642" w:type="dxa"/>
          </w:tcPr>
          <w:p w14:paraId="2A61C664" w14:textId="77777777" w:rsidR="002B17AB" w:rsidRPr="00CD3877" w:rsidRDefault="002B17AB" w:rsidP="002B17AB">
            <w:pPr>
              <w:jc w:val="center"/>
              <w:rPr>
                <w:sz w:val="20"/>
                <w:szCs w:val="20"/>
              </w:rPr>
            </w:pPr>
          </w:p>
        </w:tc>
        <w:tc>
          <w:tcPr>
            <w:tcW w:w="993" w:type="dxa"/>
          </w:tcPr>
          <w:p w14:paraId="0404BDE1" w14:textId="77777777" w:rsidR="002B17AB" w:rsidRPr="00CD3877" w:rsidRDefault="002B17AB" w:rsidP="002B17AB">
            <w:pPr>
              <w:jc w:val="center"/>
              <w:rPr>
                <w:sz w:val="20"/>
                <w:szCs w:val="20"/>
              </w:rPr>
            </w:pPr>
          </w:p>
        </w:tc>
        <w:tc>
          <w:tcPr>
            <w:tcW w:w="898" w:type="dxa"/>
          </w:tcPr>
          <w:p w14:paraId="44F50228" w14:textId="77777777" w:rsidR="002B17AB" w:rsidRPr="00CD3877" w:rsidRDefault="002B17AB" w:rsidP="002B17AB">
            <w:pPr>
              <w:pStyle w:val="Normlny0"/>
              <w:jc w:val="center"/>
            </w:pPr>
          </w:p>
        </w:tc>
        <w:tc>
          <w:tcPr>
            <w:tcW w:w="3600" w:type="dxa"/>
          </w:tcPr>
          <w:p w14:paraId="066092D3" w14:textId="77777777" w:rsidR="002B17AB" w:rsidRPr="00CD3877" w:rsidRDefault="002B17AB" w:rsidP="002B17AB">
            <w:pPr>
              <w:pStyle w:val="Normlny0"/>
              <w:jc w:val="both"/>
            </w:pPr>
          </w:p>
        </w:tc>
        <w:tc>
          <w:tcPr>
            <w:tcW w:w="720" w:type="dxa"/>
          </w:tcPr>
          <w:p w14:paraId="41ED5768" w14:textId="77777777" w:rsidR="002B17AB" w:rsidRPr="00CD3877" w:rsidRDefault="002B17AB" w:rsidP="002B17AB">
            <w:pPr>
              <w:jc w:val="center"/>
              <w:rPr>
                <w:sz w:val="20"/>
                <w:szCs w:val="20"/>
              </w:rPr>
            </w:pPr>
          </w:p>
        </w:tc>
        <w:tc>
          <w:tcPr>
            <w:tcW w:w="978" w:type="dxa"/>
          </w:tcPr>
          <w:p w14:paraId="493F17CF" w14:textId="77777777" w:rsidR="002B17AB" w:rsidRPr="00CD3877" w:rsidRDefault="002B17AB" w:rsidP="002B17AB">
            <w:pPr>
              <w:jc w:val="center"/>
              <w:rPr>
                <w:sz w:val="20"/>
                <w:szCs w:val="20"/>
              </w:rPr>
            </w:pPr>
          </w:p>
        </w:tc>
        <w:tc>
          <w:tcPr>
            <w:tcW w:w="797" w:type="dxa"/>
          </w:tcPr>
          <w:p w14:paraId="148130AD" w14:textId="77777777" w:rsidR="002B17AB" w:rsidRPr="00CD3877" w:rsidRDefault="002B17AB" w:rsidP="00A331EE">
            <w:pPr>
              <w:pStyle w:val="Nadpis1"/>
              <w:widowControl w:val="0"/>
              <w:suppressAutoHyphens/>
              <w:rPr>
                <w:b w:val="0"/>
                <w:bCs w:val="0"/>
                <w:sz w:val="20"/>
                <w:szCs w:val="20"/>
              </w:rPr>
            </w:pPr>
          </w:p>
        </w:tc>
        <w:tc>
          <w:tcPr>
            <w:tcW w:w="1559" w:type="dxa"/>
          </w:tcPr>
          <w:p w14:paraId="3B351379" w14:textId="77777777" w:rsidR="002B17AB" w:rsidRPr="00CD3877" w:rsidRDefault="002B17AB" w:rsidP="002B17AB">
            <w:pPr>
              <w:pStyle w:val="Nadpis1"/>
              <w:widowControl w:val="0"/>
              <w:suppressAutoHyphens/>
              <w:jc w:val="both"/>
              <w:rPr>
                <w:b w:val="0"/>
                <w:bCs w:val="0"/>
                <w:sz w:val="20"/>
                <w:szCs w:val="20"/>
              </w:rPr>
            </w:pPr>
          </w:p>
        </w:tc>
      </w:tr>
      <w:tr w:rsidR="008D5CC8" w:rsidRPr="00CD3877" w14:paraId="153C1245" w14:textId="77777777" w:rsidTr="00E408EC">
        <w:trPr>
          <w:gridAfter w:val="1"/>
          <w:wAfter w:w="7" w:type="dxa"/>
        </w:trPr>
        <w:tc>
          <w:tcPr>
            <w:tcW w:w="634" w:type="dxa"/>
          </w:tcPr>
          <w:p w14:paraId="64060473" w14:textId="77777777" w:rsidR="002B17AB" w:rsidRPr="00CD3877" w:rsidRDefault="002B17AB" w:rsidP="002B17AB">
            <w:pPr>
              <w:jc w:val="center"/>
              <w:rPr>
                <w:sz w:val="20"/>
                <w:szCs w:val="20"/>
              </w:rPr>
            </w:pPr>
            <w:r w:rsidRPr="00CD3877">
              <w:rPr>
                <w:sz w:val="20"/>
                <w:szCs w:val="20"/>
              </w:rPr>
              <w:t>Č:16</w:t>
            </w:r>
          </w:p>
          <w:p w14:paraId="55E58DD0" w14:textId="77777777" w:rsidR="002B17AB" w:rsidRPr="00CD3877" w:rsidRDefault="002B17AB" w:rsidP="002B17AB">
            <w:pPr>
              <w:jc w:val="center"/>
              <w:rPr>
                <w:sz w:val="20"/>
                <w:szCs w:val="20"/>
              </w:rPr>
            </w:pPr>
            <w:r w:rsidRPr="00CD3877">
              <w:rPr>
                <w:sz w:val="20"/>
                <w:szCs w:val="20"/>
              </w:rPr>
              <w:t>O:1</w:t>
            </w:r>
          </w:p>
        </w:tc>
        <w:tc>
          <w:tcPr>
            <w:tcW w:w="3969" w:type="dxa"/>
            <w:gridSpan w:val="2"/>
          </w:tcPr>
          <w:p w14:paraId="627E3CD4" w14:textId="77777777" w:rsidR="00034B35" w:rsidRPr="00CD3877" w:rsidRDefault="00034B35" w:rsidP="00034B35">
            <w:pPr>
              <w:jc w:val="both"/>
              <w:rPr>
                <w:sz w:val="20"/>
                <w:szCs w:val="20"/>
              </w:rPr>
            </w:pPr>
            <w:r w:rsidRPr="00CD3877">
              <w:rPr>
                <w:sz w:val="20"/>
                <w:szCs w:val="20"/>
              </w:rPr>
              <w:t xml:space="preserve">Európsky parlament a Rada v súlade s postupom uvedeným v článku 153 ods. 2 písm. b) Zmluvy o fungovaní Európskej únie (ďalej len „ZFEÚ“) stanovia v smerniciach na základe dostupných informácií vrátane vedecko-technických údajov limitné hodnoty pre všetky </w:t>
            </w:r>
            <w:r w:rsidRPr="00CD3877">
              <w:rPr>
                <w:sz w:val="20"/>
                <w:szCs w:val="20"/>
              </w:rPr>
              <w:lastRenderedPageBreak/>
              <w:t xml:space="preserve">karcinogény, mutagény alebo reprodukčne toxické látky, pre ktoré je to </w:t>
            </w:r>
          </w:p>
          <w:p w14:paraId="1FF069CF" w14:textId="77777777" w:rsidR="002B17AB" w:rsidRPr="00CD3877" w:rsidRDefault="00034B35" w:rsidP="00034B35">
            <w:pPr>
              <w:jc w:val="both"/>
              <w:rPr>
                <w:sz w:val="20"/>
                <w:szCs w:val="20"/>
              </w:rPr>
            </w:pPr>
            <w:r w:rsidRPr="00CD3877">
              <w:rPr>
                <w:sz w:val="20"/>
                <w:szCs w:val="20"/>
              </w:rPr>
              <w:t>možné, a v prípade potreby ďalšie priamo s tým súvisiace ustanovenia.</w:t>
            </w:r>
          </w:p>
        </w:tc>
        <w:tc>
          <w:tcPr>
            <w:tcW w:w="642" w:type="dxa"/>
          </w:tcPr>
          <w:p w14:paraId="6517E70A" w14:textId="77777777" w:rsidR="002B17AB" w:rsidRPr="00CD3877" w:rsidRDefault="002B17AB" w:rsidP="002B17AB">
            <w:pPr>
              <w:jc w:val="center"/>
              <w:rPr>
                <w:sz w:val="20"/>
                <w:szCs w:val="20"/>
              </w:rPr>
            </w:pPr>
            <w:r w:rsidRPr="00CD3877">
              <w:rPr>
                <w:sz w:val="20"/>
                <w:szCs w:val="20"/>
              </w:rPr>
              <w:lastRenderedPageBreak/>
              <w:t>n.</w:t>
            </w:r>
            <w:r w:rsidR="007D1DB6" w:rsidRPr="00CD3877">
              <w:rPr>
                <w:sz w:val="20"/>
                <w:szCs w:val="20"/>
              </w:rPr>
              <w:t xml:space="preserve"> </w:t>
            </w:r>
            <w:r w:rsidRPr="00CD3877">
              <w:rPr>
                <w:sz w:val="20"/>
                <w:szCs w:val="20"/>
              </w:rPr>
              <w:t>a.</w:t>
            </w:r>
          </w:p>
        </w:tc>
        <w:tc>
          <w:tcPr>
            <w:tcW w:w="993" w:type="dxa"/>
          </w:tcPr>
          <w:p w14:paraId="6107575A" w14:textId="77777777" w:rsidR="002B17AB" w:rsidRPr="00CD3877" w:rsidRDefault="002B17AB" w:rsidP="002B17AB">
            <w:pPr>
              <w:jc w:val="center"/>
              <w:rPr>
                <w:sz w:val="20"/>
                <w:szCs w:val="20"/>
              </w:rPr>
            </w:pPr>
          </w:p>
        </w:tc>
        <w:tc>
          <w:tcPr>
            <w:tcW w:w="898" w:type="dxa"/>
          </w:tcPr>
          <w:p w14:paraId="71AF0709" w14:textId="77777777" w:rsidR="002B17AB" w:rsidRPr="00CD3877" w:rsidRDefault="002B17AB" w:rsidP="002B17AB">
            <w:pPr>
              <w:pStyle w:val="Normlny0"/>
              <w:jc w:val="center"/>
            </w:pPr>
          </w:p>
        </w:tc>
        <w:tc>
          <w:tcPr>
            <w:tcW w:w="3600" w:type="dxa"/>
          </w:tcPr>
          <w:p w14:paraId="62ADE153" w14:textId="77777777" w:rsidR="002B17AB" w:rsidRPr="00CD3877" w:rsidRDefault="002B17AB" w:rsidP="002B17AB">
            <w:pPr>
              <w:pStyle w:val="Normlny0"/>
              <w:jc w:val="both"/>
            </w:pPr>
          </w:p>
        </w:tc>
        <w:tc>
          <w:tcPr>
            <w:tcW w:w="720" w:type="dxa"/>
          </w:tcPr>
          <w:p w14:paraId="43AA0D23" w14:textId="77777777" w:rsidR="002B17AB" w:rsidRPr="00CD3877" w:rsidRDefault="009001E6" w:rsidP="009001E6">
            <w:pPr>
              <w:jc w:val="center"/>
              <w:rPr>
                <w:sz w:val="20"/>
                <w:szCs w:val="20"/>
              </w:rPr>
            </w:pPr>
            <w:r w:rsidRPr="00CD3877">
              <w:rPr>
                <w:sz w:val="20"/>
                <w:szCs w:val="20"/>
              </w:rPr>
              <w:t>n.a.</w:t>
            </w:r>
          </w:p>
        </w:tc>
        <w:tc>
          <w:tcPr>
            <w:tcW w:w="978" w:type="dxa"/>
          </w:tcPr>
          <w:p w14:paraId="6DC6C557" w14:textId="77777777" w:rsidR="002B17AB" w:rsidRPr="00CD3877" w:rsidRDefault="002B17AB" w:rsidP="002B17AB">
            <w:pPr>
              <w:jc w:val="center"/>
              <w:rPr>
                <w:sz w:val="20"/>
                <w:szCs w:val="20"/>
              </w:rPr>
            </w:pPr>
          </w:p>
        </w:tc>
        <w:tc>
          <w:tcPr>
            <w:tcW w:w="797" w:type="dxa"/>
          </w:tcPr>
          <w:p w14:paraId="7D8D7B56" w14:textId="77777777" w:rsidR="002B17AB" w:rsidRPr="00CD3877" w:rsidRDefault="002B17AB" w:rsidP="00A331EE">
            <w:pPr>
              <w:pStyle w:val="Nadpis1"/>
              <w:widowControl w:val="0"/>
              <w:suppressAutoHyphens/>
              <w:rPr>
                <w:b w:val="0"/>
                <w:bCs w:val="0"/>
                <w:sz w:val="20"/>
                <w:szCs w:val="20"/>
              </w:rPr>
            </w:pPr>
          </w:p>
        </w:tc>
        <w:tc>
          <w:tcPr>
            <w:tcW w:w="1559" w:type="dxa"/>
          </w:tcPr>
          <w:p w14:paraId="37C17F44" w14:textId="77777777" w:rsidR="002B17AB" w:rsidRPr="00CD3877" w:rsidRDefault="002B17AB" w:rsidP="002B17AB">
            <w:pPr>
              <w:pStyle w:val="Nadpis1"/>
              <w:widowControl w:val="0"/>
              <w:suppressAutoHyphens/>
              <w:jc w:val="both"/>
              <w:rPr>
                <w:b w:val="0"/>
                <w:bCs w:val="0"/>
                <w:sz w:val="20"/>
                <w:szCs w:val="20"/>
              </w:rPr>
            </w:pPr>
          </w:p>
        </w:tc>
      </w:tr>
      <w:tr w:rsidR="008D5CC8" w:rsidRPr="00CD3877" w14:paraId="79460E93" w14:textId="77777777" w:rsidTr="00E408EC">
        <w:trPr>
          <w:gridAfter w:val="1"/>
          <w:wAfter w:w="7" w:type="dxa"/>
        </w:trPr>
        <w:tc>
          <w:tcPr>
            <w:tcW w:w="634" w:type="dxa"/>
          </w:tcPr>
          <w:p w14:paraId="3C95AE3E" w14:textId="77777777" w:rsidR="002B17AB" w:rsidRPr="00CD3877" w:rsidRDefault="002B17AB" w:rsidP="002B17AB">
            <w:pPr>
              <w:jc w:val="center"/>
              <w:rPr>
                <w:sz w:val="20"/>
                <w:szCs w:val="20"/>
              </w:rPr>
            </w:pPr>
            <w:r w:rsidRPr="00CD3877">
              <w:rPr>
                <w:sz w:val="20"/>
                <w:szCs w:val="20"/>
              </w:rPr>
              <w:t>Č:16</w:t>
            </w:r>
          </w:p>
          <w:p w14:paraId="554A5DCF" w14:textId="77777777" w:rsidR="002B17AB" w:rsidRPr="00CD3877" w:rsidRDefault="002B17AB" w:rsidP="002B17AB">
            <w:pPr>
              <w:jc w:val="center"/>
              <w:rPr>
                <w:sz w:val="20"/>
                <w:szCs w:val="20"/>
              </w:rPr>
            </w:pPr>
            <w:r w:rsidRPr="00CD3877">
              <w:rPr>
                <w:sz w:val="20"/>
                <w:szCs w:val="20"/>
              </w:rPr>
              <w:t>O:2</w:t>
            </w:r>
          </w:p>
        </w:tc>
        <w:tc>
          <w:tcPr>
            <w:tcW w:w="3969" w:type="dxa"/>
            <w:gridSpan w:val="2"/>
          </w:tcPr>
          <w:p w14:paraId="20FDAD83" w14:textId="77777777" w:rsidR="002B17AB" w:rsidRPr="00CD3877" w:rsidRDefault="00F31A95" w:rsidP="002B17AB">
            <w:pPr>
              <w:jc w:val="both"/>
              <w:rPr>
                <w:sz w:val="20"/>
                <w:szCs w:val="20"/>
              </w:rPr>
            </w:pPr>
            <w:r w:rsidRPr="00CD3877">
              <w:rPr>
                <w:sz w:val="20"/>
                <w:szCs w:val="20"/>
              </w:rPr>
              <w:t>Limitné hodnoty a ďalšie priamo súvisiace ustanovenia sú stanovené v prílohe III.</w:t>
            </w:r>
          </w:p>
        </w:tc>
        <w:tc>
          <w:tcPr>
            <w:tcW w:w="642" w:type="dxa"/>
          </w:tcPr>
          <w:p w14:paraId="3EF62FDD" w14:textId="77777777" w:rsidR="002B17AB" w:rsidRPr="00CD3877" w:rsidRDefault="002B17AB" w:rsidP="002B17AB">
            <w:pPr>
              <w:jc w:val="center"/>
              <w:rPr>
                <w:sz w:val="20"/>
                <w:szCs w:val="20"/>
              </w:rPr>
            </w:pPr>
            <w:r w:rsidRPr="00CD3877">
              <w:rPr>
                <w:sz w:val="20"/>
                <w:szCs w:val="20"/>
              </w:rPr>
              <w:t>N</w:t>
            </w:r>
          </w:p>
        </w:tc>
        <w:tc>
          <w:tcPr>
            <w:tcW w:w="993" w:type="dxa"/>
          </w:tcPr>
          <w:p w14:paraId="059710BF" w14:textId="77777777" w:rsidR="002B17AB" w:rsidRPr="00CD3877" w:rsidRDefault="006C1DF1" w:rsidP="002B17AB">
            <w:pPr>
              <w:jc w:val="center"/>
              <w:rPr>
                <w:sz w:val="20"/>
                <w:szCs w:val="20"/>
              </w:rPr>
            </w:pPr>
            <w:r w:rsidRPr="00CD3877">
              <w:rPr>
                <w:sz w:val="20"/>
                <w:szCs w:val="20"/>
              </w:rPr>
              <w:t>Návrh nariadenia vlády</w:t>
            </w:r>
          </w:p>
        </w:tc>
        <w:tc>
          <w:tcPr>
            <w:tcW w:w="898" w:type="dxa"/>
          </w:tcPr>
          <w:p w14:paraId="0F6A329A" w14:textId="77777777" w:rsidR="002B17AB" w:rsidRPr="00CD3877" w:rsidRDefault="002B17AB" w:rsidP="002B17AB">
            <w:pPr>
              <w:pStyle w:val="Normlny0"/>
              <w:jc w:val="center"/>
            </w:pPr>
            <w:r w:rsidRPr="00CD3877">
              <w:t xml:space="preserve">§ 2 </w:t>
            </w:r>
          </w:p>
          <w:p w14:paraId="7823EECC" w14:textId="77777777" w:rsidR="002B17AB" w:rsidRPr="00CD3877" w:rsidRDefault="003B6318" w:rsidP="002B17AB">
            <w:pPr>
              <w:pStyle w:val="Normlny0"/>
              <w:jc w:val="center"/>
            </w:pPr>
            <w:r w:rsidRPr="00CD3877">
              <w:t>O: 6</w:t>
            </w:r>
          </w:p>
          <w:p w14:paraId="158CF26F" w14:textId="77777777" w:rsidR="002B17AB" w:rsidRPr="00CD3877" w:rsidRDefault="002B17AB" w:rsidP="002B17AB">
            <w:pPr>
              <w:pStyle w:val="Normlny0"/>
              <w:jc w:val="center"/>
            </w:pPr>
          </w:p>
          <w:p w14:paraId="5B3D5C92" w14:textId="77777777" w:rsidR="002B17AB" w:rsidRPr="00CD3877" w:rsidRDefault="002B17AB" w:rsidP="002B17AB">
            <w:pPr>
              <w:pStyle w:val="Normlny0"/>
              <w:jc w:val="center"/>
            </w:pPr>
          </w:p>
        </w:tc>
        <w:tc>
          <w:tcPr>
            <w:tcW w:w="3600" w:type="dxa"/>
          </w:tcPr>
          <w:p w14:paraId="5C153B7B" w14:textId="77777777" w:rsidR="002B17AB" w:rsidRPr="00CD3877" w:rsidRDefault="00F62DC3" w:rsidP="002B17AB">
            <w:pPr>
              <w:pStyle w:val="Normlny0"/>
              <w:jc w:val="both"/>
            </w:pPr>
            <w:r w:rsidRPr="00CD3877">
              <w:t xml:space="preserve">Najvyššie prípustný expozičný limit je najvyššie prípustná hodnota časovo váženého priemeru koncentrácie karcinogénneho faktora, mutagénneho faktora alebo reprodukčne toxického faktora v ovzduší dýchacej zóny zamestnanca vo vzťahu k definovanému  referenčnému času; najvyššie prípustné expozičné limity plynov, pár a aerosólov s karcinogénnymi účinkami, mutagénnymi účinkami alebo reprodukčne toxickými účinkami v pracovnom ovzduší sú uvedené v </w:t>
            </w:r>
            <w:hyperlink w:anchor="prilohy.priloha-priloha_c_2_k_nariadeniu_vlady_c_356_2006_z_z.oznacenie">
              <w:r w:rsidRPr="00CD3877">
                <w:t>prílohe č. 2</w:t>
              </w:r>
            </w:hyperlink>
            <w:r w:rsidR="003B6318" w:rsidRPr="00CD3877">
              <w:t>.</w:t>
            </w:r>
          </w:p>
        </w:tc>
        <w:tc>
          <w:tcPr>
            <w:tcW w:w="720" w:type="dxa"/>
          </w:tcPr>
          <w:p w14:paraId="3597D3D9" w14:textId="77777777" w:rsidR="002B17AB" w:rsidRPr="00CD3877" w:rsidRDefault="00D75F4D" w:rsidP="002B17AB">
            <w:pPr>
              <w:jc w:val="center"/>
              <w:rPr>
                <w:sz w:val="20"/>
                <w:szCs w:val="20"/>
              </w:rPr>
            </w:pPr>
            <w:r w:rsidRPr="00CD3877">
              <w:rPr>
                <w:sz w:val="20"/>
                <w:szCs w:val="20"/>
              </w:rPr>
              <w:t>Ú</w:t>
            </w:r>
          </w:p>
        </w:tc>
        <w:tc>
          <w:tcPr>
            <w:tcW w:w="978" w:type="dxa"/>
          </w:tcPr>
          <w:p w14:paraId="1CA6F078" w14:textId="77777777" w:rsidR="002B17AB" w:rsidRPr="00CD3877" w:rsidRDefault="002B17AB" w:rsidP="002B17AB">
            <w:pPr>
              <w:jc w:val="center"/>
              <w:rPr>
                <w:sz w:val="20"/>
                <w:szCs w:val="20"/>
              </w:rPr>
            </w:pPr>
          </w:p>
        </w:tc>
        <w:tc>
          <w:tcPr>
            <w:tcW w:w="797" w:type="dxa"/>
          </w:tcPr>
          <w:p w14:paraId="4B63EDC1" w14:textId="77777777" w:rsidR="002B17AB" w:rsidRPr="00CD3877" w:rsidRDefault="00A331EE" w:rsidP="00A331EE">
            <w:pPr>
              <w:pStyle w:val="Nadpis1"/>
              <w:widowControl w:val="0"/>
              <w:suppressAutoHyphens/>
              <w:rPr>
                <w:b w:val="0"/>
                <w:bCs w:val="0"/>
                <w:sz w:val="20"/>
                <w:szCs w:val="20"/>
              </w:rPr>
            </w:pPr>
            <w:r w:rsidRPr="00CD3877">
              <w:rPr>
                <w:b w:val="0"/>
                <w:bCs w:val="0"/>
                <w:sz w:val="20"/>
                <w:szCs w:val="20"/>
              </w:rPr>
              <w:t>GP - N</w:t>
            </w:r>
          </w:p>
        </w:tc>
        <w:tc>
          <w:tcPr>
            <w:tcW w:w="1559" w:type="dxa"/>
          </w:tcPr>
          <w:p w14:paraId="53A4EDDD" w14:textId="77777777" w:rsidR="002B17AB" w:rsidRPr="00CD3877" w:rsidRDefault="002B17AB" w:rsidP="002B17AB">
            <w:pPr>
              <w:pStyle w:val="Nadpis1"/>
              <w:widowControl w:val="0"/>
              <w:suppressAutoHyphens/>
              <w:jc w:val="both"/>
              <w:rPr>
                <w:b w:val="0"/>
                <w:bCs w:val="0"/>
                <w:sz w:val="20"/>
                <w:szCs w:val="20"/>
              </w:rPr>
            </w:pPr>
          </w:p>
        </w:tc>
      </w:tr>
      <w:tr w:rsidR="008D5CC8" w:rsidRPr="00CD3877" w14:paraId="76388439" w14:textId="77777777" w:rsidTr="00E408EC">
        <w:trPr>
          <w:gridAfter w:val="1"/>
          <w:wAfter w:w="7" w:type="dxa"/>
        </w:trPr>
        <w:tc>
          <w:tcPr>
            <w:tcW w:w="634" w:type="dxa"/>
          </w:tcPr>
          <w:p w14:paraId="0FAA0EB2" w14:textId="77777777" w:rsidR="00F31A95" w:rsidRPr="00CD3877" w:rsidRDefault="00F31A95" w:rsidP="00F31A95">
            <w:pPr>
              <w:jc w:val="center"/>
              <w:rPr>
                <w:sz w:val="20"/>
                <w:szCs w:val="20"/>
              </w:rPr>
            </w:pPr>
            <w:r w:rsidRPr="00CD3877">
              <w:rPr>
                <w:sz w:val="20"/>
                <w:szCs w:val="20"/>
              </w:rPr>
              <w:t>Č:16</w:t>
            </w:r>
          </w:p>
          <w:p w14:paraId="0A028EB8" w14:textId="77777777" w:rsidR="00F31A95" w:rsidRPr="00CD3877" w:rsidRDefault="00F31A95" w:rsidP="00F31A95">
            <w:pPr>
              <w:jc w:val="center"/>
              <w:rPr>
                <w:sz w:val="20"/>
                <w:szCs w:val="20"/>
              </w:rPr>
            </w:pPr>
            <w:r w:rsidRPr="00CD3877">
              <w:rPr>
                <w:sz w:val="20"/>
                <w:szCs w:val="20"/>
              </w:rPr>
              <w:t>O:3</w:t>
            </w:r>
          </w:p>
        </w:tc>
        <w:tc>
          <w:tcPr>
            <w:tcW w:w="3969" w:type="dxa"/>
            <w:gridSpan w:val="2"/>
          </w:tcPr>
          <w:p w14:paraId="1F29EA55" w14:textId="77777777" w:rsidR="00F31A95" w:rsidRPr="00CD3877" w:rsidRDefault="00F31A95" w:rsidP="002B17AB">
            <w:pPr>
              <w:jc w:val="both"/>
              <w:rPr>
                <w:sz w:val="20"/>
                <w:szCs w:val="20"/>
              </w:rPr>
            </w:pPr>
            <w:r w:rsidRPr="00CD3877">
              <w:rPr>
                <w:sz w:val="20"/>
                <w:szCs w:val="20"/>
              </w:rPr>
              <w:t>Európsky parlament a Rada v súlade s postupom uvedeným v článku 153 ods. 2 písm. b) ZFEÚ stanovia v smerniciach na základe dostupných informácií vrátane vedecko-technických údajov biologické medzné hodnoty spolu s ďalšími relevantnými informáciami o zdravotnom dohľade.</w:t>
            </w:r>
          </w:p>
        </w:tc>
        <w:tc>
          <w:tcPr>
            <w:tcW w:w="642" w:type="dxa"/>
          </w:tcPr>
          <w:p w14:paraId="260F8F47" w14:textId="77777777" w:rsidR="00F31A95" w:rsidRPr="00CD3877" w:rsidRDefault="007D1DB6" w:rsidP="002B17AB">
            <w:pPr>
              <w:jc w:val="center"/>
              <w:rPr>
                <w:sz w:val="20"/>
                <w:szCs w:val="20"/>
              </w:rPr>
            </w:pPr>
            <w:r w:rsidRPr="00CD3877">
              <w:rPr>
                <w:sz w:val="20"/>
                <w:szCs w:val="20"/>
              </w:rPr>
              <w:t>n. a.</w:t>
            </w:r>
          </w:p>
        </w:tc>
        <w:tc>
          <w:tcPr>
            <w:tcW w:w="993" w:type="dxa"/>
          </w:tcPr>
          <w:p w14:paraId="3DF86CD0" w14:textId="77777777" w:rsidR="00F31A95" w:rsidRPr="00CD3877" w:rsidRDefault="00F31A95" w:rsidP="002B17AB">
            <w:pPr>
              <w:jc w:val="center"/>
              <w:rPr>
                <w:sz w:val="20"/>
                <w:szCs w:val="20"/>
              </w:rPr>
            </w:pPr>
          </w:p>
        </w:tc>
        <w:tc>
          <w:tcPr>
            <w:tcW w:w="898" w:type="dxa"/>
          </w:tcPr>
          <w:p w14:paraId="7E732F1E" w14:textId="77777777" w:rsidR="00F31A95" w:rsidRPr="00CD3877" w:rsidRDefault="00F31A95" w:rsidP="002B17AB">
            <w:pPr>
              <w:pStyle w:val="Normlny0"/>
              <w:jc w:val="center"/>
            </w:pPr>
          </w:p>
        </w:tc>
        <w:tc>
          <w:tcPr>
            <w:tcW w:w="3600" w:type="dxa"/>
          </w:tcPr>
          <w:p w14:paraId="23E37DA6" w14:textId="77777777" w:rsidR="00F31A95" w:rsidRPr="00CD3877" w:rsidRDefault="00F31A95" w:rsidP="002B17AB">
            <w:pPr>
              <w:pStyle w:val="Normlny0"/>
              <w:jc w:val="both"/>
            </w:pPr>
          </w:p>
        </w:tc>
        <w:tc>
          <w:tcPr>
            <w:tcW w:w="720" w:type="dxa"/>
          </w:tcPr>
          <w:p w14:paraId="69580492" w14:textId="77777777" w:rsidR="00F31A95" w:rsidRPr="00CD3877" w:rsidRDefault="00F62DC3" w:rsidP="002B17AB">
            <w:pPr>
              <w:jc w:val="center"/>
              <w:rPr>
                <w:sz w:val="20"/>
                <w:szCs w:val="20"/>
              </w:rPr>
            </w:pPr>
            <w:r w:rsidRPr="00CD3877">
              <w:rPr>
                <w:sz w:val="20"/>
                <w:szCs w:val="20"/>
              </w:rPr>
              <w:t>n.a.</w:t>
            </w:r>
          </w:p>
        </w:tc>
        <w:tc>
          <w:tcPr>
            <w:tcW w:w="978" w:type="dxa"/>
          </w:tcPr>
          <w:p w14:paraId="70B448E0" w14:textId="77777777" w:rsidR="00F31A95" w:rsidRPr="00CD3877" w:rsidRDefault="00F31A95" w:rsidP="002B17AB">
            <w:pPr>
              <w:jc w:val="center"/>
              <w:rPr>
                <w:sz w:val="20"/>
                <w:szCs w:val="20"/>
              </w:rPr>
            </w:pPr>
          </w:p>
        </w:tc>
        <w:tc>
          <w:tcPr>
            <w:tcW w:w="797" w:type="dxa"/>
          </w:tcPr>
          <w:p w14:paraId="4F5CB289" w14:textId="77777777" w:rsidR="00F31A95" w:rsidRPr="00CD3877" w:rsidRDefault="00F31A95" w:rsidP="002B17AB">
            <w:pPr>
              <w:pStyle w:val="Nadpis1"/>
              <w:widowControl w:val="0"/>
              <w:suppressAutoHyphens/>
              <w:jc w:val="left"/>
              <w:rPr>
                <w:b w:val="0"/>
                <w:bCs w:val="0"/>
                <w:sz w:val="20"/>
                <w:szCs w:val="20"/>
              </w:rPr>
            </w:pPr>
          </w:p>
        </w:tc>
        <w:tc>
          <w:tcPr>
            <w:tcW w:w="1559" w:type="dxa"/>
          </w:tcPr>
          <w:p w14:paraId="323A00AC" w14:textId="77777777" w:rsidR="00F31A95" w:rsidRPr="00CD3877" w:rsidRDefault="00F31A95" w:rsidP="002B17AB">
            <w:pPr>
              <w:pStyle w:val="Nadpis1"/>
              <w:widowControl w:val="0"/>
              <w:suppressAutoHyphens/>
              <w:jc w:val="both"/>
              <w:rPr>
                <w:b w:val="0"/>
                <w:bCs w:val="0"/>
                <w:sz w:val="20"/>
                <w:szCs w:val="20"/>
              </w:rPr>
            </w:pPr>
          </w:p>
        </w:tc>
      </w:tr>
      <w:tr w:rsidR="008D5CC8" w:rsidRPr="00CD3877" w14:paraId="03E05053" w14:textId="77777777" w:rsidTr="00E408EC">
        <w:trPr>
          <w:gridAfter w:val="1"/>
          <w:wAfter w:w="7" w:type="dxa"/>
        </w:trPr>
        <w:tc>
          <w:tcPr>
            <w:tcW w:w="634" w:type="dxa"/>
          </w:tcPr>
          <w:p w14:paraId="71357252" w14:textId="77777777" w:rsidR="00F31A95" w:rsidRPr="00CD3877" w:rsidRDefault="00F31A95" w:rsidP="00F31A95">
            <w:pPr>
              <w:jc w:val="center"/>
              <w:rPr>
                <w:sz w:val="20"/>
                <w:szCs w:val="20"/>
              </w:rPr>
            </w:pPr>
            <w:r w:rsidRPr="00CD3877">
              <w:rPr>
                <w:sz w:val="20"/>
                <w:szCs w:val="20"/>
              </w:rPr>
              <w:t>Č:16</w:t>
            </w:r>
          </w:p>
          <w:p w14:paraId="2A6F981F" w14:textId="77777777" w:rsidR="00F31A95" w:rsidRPr="00CD3877" w:rsidRDefault="00F31A95" w:rsidP="00F31A95">
            <w:pPr>
              <w:jc w:val="center"/>
              <w:rPr>
                <w:sz w:val="20"/>
                <w:szCs w:val="20"/>
              </w:rPr>
            </w:pPr>
            <w:r w:rsidRPr="00CD3877">
              <w:rPr>
                <w:sz w:val="20"/>
                <w:szCs w:val="20"/>
              </w:rPr>
              <w:t>O:4</w:t>
            </w:r>
          </w:p>
        </w:tc>
        <w:tc>
          <w:tcPr>
            <w:tcW w:w="3969" w:type="dxa"/>
            <w:gridSpan w:val="2"/>
          </w:tcPr>
          <w:p w14:paraId="162B9922" w14:textId="77777777" w:rsidR="00F31A95" w:rsidRPr="00CD3877" w:rsidRDefault="00F31A95" w:rsidP="00F31A95">
            <w:pPr>
              <w:jc w:val="both"/>
              <w:rPr>
                <w:sz w:val="20"/>
                <w:szCs w:val="20"/>
              </w:rPr>
            </w:pPr>
            <w:r w:rsidRPr="00CD3877">
              <w:rPr>
                <w:sz w:val="20"/>
                <w:szCs w:val="20"/>
              </w:rPr>
              <w:t>Biologické medzné hodnoty a iné informácie o zdravotnom dohľade sú stanovené v prílohe IIIa.</w:t>
            </w:r>
          </w:p>
        </w:tc>
        <w:tc>
          <w:tcPr>
            <w:tcW w:w="642" w:type="dxa"/>
          </w:tcPr>
          <w:p w14:paraId="219E65DA" w14:textId="77777777" w:rsidR="00F31A95" w:rsidRPr="00CD3877" w:rsidRDefault="00165DCF" w:rsidP="002B17AB">
            <w:pPr>
              <w:jc w:val="center"/>
              <w:rPr>
                <w:sz w:val="20"/>
                <w:szCs w:val="20"/>
              </w:rPr>
            </w:pPr>
            <w:r w:rsidRPr="00CD3877">
              <w:rPr>
                <w:sz w:val="20"/>
                <w:szCs w:val="20"/>
              </w:rPr>
              <w:t>N</w:t>
            </w:r>
          </w:p>
        </w:tc>
        <w:tc>
          <w:tcPr>
            <w:tcW w:w="993" w:type="dxa"/>
          </w:tcPr>
          <w:p w14:paraId="54B60E06" w14:textId="77777777" w:rsidR="00F31A95" w:rsidRPr="00CD3877" w:rsidRDefault="00F31A95" w:rsidP="002B17AB">
            <w:pPr>
              <w:jc w:val="center"/>
              <w:rPr>
                <w:sz w:val="20"/>
                <w:szCs w:val="20"/>
              </w:rPr>
            </w:pPr>
          </w:p>
        </w:tc>
        <w:tc>
          <w:tcPr>
            <w:tcW w:w="898" w:type="dxa"/>
          </w:tcPr>
          <w:p w14:paraId="6744CE00" w14:textId="77777777" w:rsidR="00F31A95" w:rsidRPr="00CD3877" w:rsidRDefault="00CA7994" w:rsidP="002B17AB">
            <w:pPr>
              <w:pStyle w:val="Normlny0"/>
              <w:jc w:val="center"/>
            </w:pPr>
            <w:r w:rsidRPr="00CD3877">
              <w:t>§ 2</w:t>
            </w:r>
          </w:p>
          <w:p w14:paraId="559FBD53" w14:textId="77777777" w:rsidR="00CA7994" w:rsidRPr="00CD3877" w:rsidRDefault="00341BDC" w:rsidP="002B17AB">
            <w:pPr>
              <w:pStyle w:val="Normlny0"/>
              <w:jc w:val="center"/>
            </w:pPr>
            <w:r w:rsidRPr="00CD3877">
              <w:t>O: 8</w:t>
            </w:r>
          </w:p>
        </w:tc>
        <w:tc>
          <w:tcPr>
            <w:tcW w:w="3600" w:type="dxa"/>
          </w:tcPr>
          <w:p w14:paraId="6C2F057F" w14:textId="77777777" w:rsidR="00F31A95" w:rsidRPr="00CD3877" w:rsidRDefault="00F62DC3" w:rsidP="003B6318">
            <w:pPr>
              <w:tabs>
                <w:tab w:val="left" w:pos="426"/>
              </w:tabs>
              <w:autoSpaceDE/>
              <w:autoSpaceDN/>
              <w:contextualSpacing/>
              <w:jc w:val="both"/>
              <w:rPr>
                <w:sz w:val="20"/>
                <w:szCs w:val="20"/>
              </w:rPr>
            </w:pPr>
            <w:r w:rsidRPr="00CD3877">
              <w:rPr>
                <w:sz w:val="20"/>
                <w:szCs w:val="20"/>
              </w:rPr>
              <w:t>Biologická medzná hodnota je limitná hodnota koncentrácie príslušného faktora, jeho metabolitu alebo indikátora účinku v príslušnom biologickom materiáli; biologické medzné hodnoty sú uvedené v prílohe č. 4 a v osobitnom predpise.</w:t>
            </w:r>
            <w:r w:rsidRPr="00CD3877">
              <w:rPr>
                <w:sz w:val="20"/>
                <w:szCs w:val="20"/>
                <w:vertAlign w:val="superscript"/>
              </w:rPr>
              <w:t>4</w:t>
            </w:r>
            <w:r w:rsidR="00341BDC" w:rsidRPr="00CD3877">
              <w:rPr>
                <w:sz w:val="20"/>
                <w:szCs w:val="20"/>
              </w:rPr>
              <w:t>)</w:t>
            </w:r>
          </w:p>
        </w:tc>
        <w:tc>
          <w:tcPr>
            <w:tcW w:w="720" w:type="dxa"/>
          </w:tcPr>
          <w:p w14:paraId="62F2CC00" w14:textId="77777777" w:rsidR="00F31A95" w:rsidRPr="00CD3877" w:rsidRDefault="00CA7994" w:rsidP="002B17AB">
            <w:pPr>
              <w:jc w:val="center"/>
              <w:rPr>
                <w:sz w:val="20"/>
                <w:szCs w:val="20"/>
              </w:rPr>
            </w:pPr>
            <w:r w:rsidRPr="00CD3877">
              <w:rPr>
                <w:sz w:val="20"/>
                <w:szCs w:val="20"/>
              </w:rPr>
              <w:t>Ú</w:t>
            </w:r>
          </w:p>
        </w:tc>
        <w:tc>
          <w:tcPr>
            <w:tcW w:w="978" w:type="dxa"/>
          </w:tcPr>
          <w:p w14:paraId="17890760" w14:textId="77777777" w:rsidR="00F31A95" w:rsidRPr="00CD3877" w:rsidRDefault="00F31A95" w:rsidP="002B17AB">
            <w:pPr>
              <w:jc w:val="center"/>
              <w:rPr>
                <w:sz w:val="20"/>
                <w:szCs w:val="20"/>
              </w:rPr>
            </w:pPr>
          </w:p>
        </w:tc>
        <w:tc>
          <w:tcPr>
            <w:tcW w:w="797" w:type="dxa"/>
          </w:tcPr>
          <w:p w14:paraId="7EECAC83" w14:textId="77777777" w:rsidR="00F31A95" w:rsidRPr="00CD3877" w:rsidRDefault="00CA7994" w:rsidP="002B17AB">
            <w:pPr>
              <w:pStyle w:val="Nadpis1"/>
              <w:widowControl w:val="0"/>
              <w:suppressAutoHyphens/>
              <w:jc w:val="left"/>
              <w:rPr>
                <w:b w:val="0"/>
                <w:bCs w:val="0"/>
                <w:sz w:val="20"/>
                <w:szCs w:val="20"/>
              </w:rPr>
            </w:pPr>
            <w:r w:rsidRPr="00CD3877">
              <w:rPr>
                <w:b w:val="0"/>
                <w:bCs w:val="0"/>
                <w:sz w:val="20"/>
                <w:szCs w:val="20"/>
              </w:rPr>
              <w:t>GP - N</w:t>
            </w:r>
          </w:p>
        </w:tc>
        <w:tc>
          <w:tcPr>
            <w:tcW w:w="1559" w:type="dxa"/>
          </w:tcPr>
          <w:p w14:paraId="58A31819" w14:textId="77777777" w:rsidR="00F31A95" w:rsidRPr="00CD3877" w:rsidRDefault="00F31A95" w:rsidP="002B17AB">
            <w:pPr>
              <w:pStyle w:val="Nadpis1"/>
              <w:widowControl w:val="0"/>
              <w:suppressAutoHyphens/>
              <w:jc w:val="both"/>
              <w:rPr>
                <w:b w:val="0"/>
                <w:bCs w:val="0"/>
                <w:sz w:val="20"/>
                <w:szCs w:val="20"/>
              </w:rPr>
            </w:pPr>
          </w:p>
        </w:tc>
      </w:tr>
      <w:tr w:rsidR="008D5CC8" w:rsidRPr="00CD3877" w14:paraId="66DB818E" w14:textId="77777777" w:rsidTr="00E408EC">
        <w:trPr>
          <w:gridAfter w:val="1"/>
          <w:wAfter w:w="7" w:type="dxa"/>
        </w:trPr>
        <w:tc>
          <w:tcPr>
            <w:tcW w:w="634" w:type="dxa"/>
          </w:tcPr>
          <w:p w14:paraId="4F764071" w14:textId="77777777" w:rsidR="00F31A95" w:rsidRPr="00CD3877" w:rsidRDefault="00F31A95" w:rsidP="00F31A95">
            <w:pPr>
              <w:jc w:val="center"/>
              <w:rPr>
                <w:sz w:val="20"/>
                <w:szCs w:val="20"/>
              </w:rPr>
            </w:pPr>
            <w:r w:rsidRPr="00CD3877">
              <w:rPr>
                <w:sz w:val="20"/>
                <w:szCs w:val="20"/>
              </w:rPr>
              <w:t>Č: 16a</w:t>
            </w:r>
          </w:p>
        </w:tc>
        <w:tc>
          <w:tcPr>
            <w:tcW w:w="3969" w:type="dxa"/>
            <w:gridSpan w:val="2"/>
          </w:tcPr>
          <w:p w14:paraId="0693030D" w14:textId="77777777" w:rsidR="00F31A95" w:rsidRPr="00CD3877" w:rsidRDefault="00F31A95" w:rsidP="00F31A95">
            <w:pPr>
              <w:jc w:val="both"/>
              <w:rPr>
                <w:b/>
                <w:bCs/>
                <w:sz w:val="20"/>
                <w:szCs w:val="20"/>
              </w:rPr>
            </w:pPr>
            <w:r w:rsidRPr="00CD3877">
              <w:rPr>
                <w:b/>
                <w:bCs/>
                <w:sz w:val="20"/>
                <w:szCs w:val="20"/>
              </w:rPr>
              <w:t>Identifikácia bezprahových reprodukčne toxických látok a prahových reprodukčne toxických látok</w:t>
            </w:r>
          </w:p>
          <w:p w14:paraId="50E8AE96" w14:textId="77777777" w:rsidR="00F31A95" w:rsidRPr="00CD3877" w:rsidRDefault="00F31A95" w:rsidP="00F31A95">
            <w:pPr>
              <w:jc w:val="both"/>
              <w:rPr>
                <w:b/>
                <w:bCs/>
                <w:sz w:val="20"/>
                <w:szCs w:val="20"/>
              </w:rPr>
            </w:pPr>
          </w:p>
          <w:p w14:paraId="097E986C" w14:textId="77777777" w:rsidR="00F31A95" w:rsidRPr="00CD3877" w:rsidRDefault="00F31A95" w:rsidP="00F31A95">
            <w:pPr>
              <w:jc w:val="both"/>
              <w:rPr>
                <w:b/>
                <w:bCs/>
                <w:sz w:val="20"/>
                <w:szCs w:val="20"/>
              </w:rPr>
            </w:pPr>
            <w:r w:rsidRPr="00CD3877">
              <w:rPr>
                <w:sz w:val="20"/>
                <w:szCs w:val="20"/>
              </w:rPr>
              <w:t>Európsky parlament a Rada v súlade s postupom uvedeným v článku 153 ods. 2 písm. b) ZFEÚ uvedú na základe dostupných vedecko-technických údajov v stĺpci pre poznámky v prílohe III k tejto smernici, či reprodukčne toxická látka je bezprahovou reprodukčne toxickou látkou alebo prahovou reprodukčne toxickou látkou.</w:t>
            </w:r>
          </w:p>
        </w:tc>
        <w:tc>
          <w:tcPr>
            <w:tcW w:w="642" w:type="dxa"/>
          </w:tcPr>
          <w:p w14:paraId="58AA183C" w14:textId="77777777" w:rsidR="00F31A95" w:rsidRPr="00CD3877" w:rsidRDefault="007D1DB6" w:rsidP="002B17AB">
            <w:pPr>
              <w:jc w:val="center"/>
              <w:rPr>
                <w:sz w:val="20"/>
                <w:szCs w:val="20"/>
              </w:rPr>
            </w:pPr>
            <w:r w:rsidRPr="00CD3877">
              <w:rPr>
                <w:sz w:val="20"/>
                <w:szCs w:val="20"/>
              </w:rPr>
              <w:t>n. a.</w:t>
            </w:r>
          </w:p>
        </w:tc>
        <w:tc>
          <w:tcPr>
            <w:tcW w:w="993" w:type="dxa"/>
          </w:tcPr>
          <w:p w14:paraId="1070AE0F" w14:textId="77777777" w:rsidR="00F31A95" w:rsidRPr="00CD3877" w:rsidRDefault="00F31A95" w:rsidP="002B17AB">
            <w:pPr>
              <w:jc w:val="center"/>
              <w:rPr>
                <w:sz w:val="20"/>
                <w:szCs w:val="20"/>
              </w:rPr>
            </w:pPr>
          </w:p>
        </w:tc>
        <w:tc>
          <w:tcPr>
            <w:tcW w:w="898" w:type="dxa"/>
          </w:tcPr>
          <w:p w14:paraId="4DD23D61" w14:textId="77777777" w:rsidR="00F31A95" w:rsidRPr="00CD3877" w:rsidRDefault="00F31A95" w:rsidP="002B17AB">
            <w:pPr>
              <w:pStyle w:val="Normlny0"/>
              <w:jc w:val="center"/>
            </w:pPr>
          </w:p>
        </w:tc>
        <w:tc>
          <w:tcPr>
            <w:tcW w:w="3600" w:type="dxa"/>
          </w:tcPr>
          <w:p w14:paraId="15899A77" w14:textId="77777777" w:rsidR="00F31A95" w:rsidRPr="00CD3877" w:rsidRDefault="00F31A95" w:rsidP="002B17AB">
            <w:pPr>
              <w:pStyle w:val="Normlny0"/>
              <w:jc w:val="both"/>
            </w:pPr>
          </w:p>
        </w:tc>
        <w:tc>
          <w:tcPr>
            <w:tcW w:w="720" w:type="dxa"/>
          </w:tcPr>
          <w:p w14:paraId="5AF7941B" w14:textId="77777777" w:rsidR="00F31A95" w:rsidRPr="00CD3877" w:rsidRDefault="00F31A95" w:rsidP="002B17AB">
            <w:pPr>
              <w:jc w:val="center"/>
              <w:rPr>
                <w:sz w:val="20"/>
                <w:szCs w:val="20"/>
              </w:rPr>
            </w:pPr>
          </w:p>
        </w:tc>
        <w:tc>
          <w:tcPr>
            <w:tcW w:w="978" w:type="dxa"/>
          </w:tcPr>
          <w:p w14:paraId="66F9B795" w14:textId="77777777" w:rsidR="00F31A95" w:rsidRPr="00CD3877" w:rsidRDefault="00F31A95" w:rsidP="002B17AB">
            <w:pPr>
              <w:jc w:val="center"/>
              <w:rPr>
                <w:sz w:val="20"/>
                <w:szCs w:val="20"/>
              </w:rPr>
            </w:pPr>
          </w:p>
        </w:tc>
        <w:tc>
          <w:tcPr>
            <w:tcW w:w="797" w:type="dxa"/>
          </w:tcPr>
          <w:p w14:paraId="1504BEED" w14:textId="77777777" w:rsidR="00F31A95" w:rsidRPr="00CD3877" w:rsidRDefault="00F31A95" w:rsidP="002B17AB">
            <w:pPr>
              <w:pStyle w:val="Nadpis1"/>
              <w:widowControl w:val="0"/>
              <w:suppressAutoHyphens/>
              <w:jc w:val="left"/>
              <w:rPr>
                <w:b w:val="0"/>
                <w:bCs w:val="0"/>
                <w:sz w:val="20"/>
                <w:szCs w:val="20"/>
              </w:rPr>
            </w:pPr>
          </w:p>
        </w:tc>
        <w:tc>
          <w:tcPr>
            <w:tcW w:w="1559" w:type="dxa"/>
          </w:tcPr>
          <w:p w14:paraId="721D3DDF" w14:textId="77777777" w:rsidR="00F31A95" w:rsidRPr="00CD3877" w:rsidRDefault="00F31A95" w:rsidP="002B17AB">
            <w:pPr>
              <w:pStyle w:val="Nadpis1"/>
              <w:widowControl w:val="0"/>
              <w:suppressAutoHyphens/>
              <w:jc w:val="both"/>
              <w:rPr>
                <w:b w:val="0"/>
                <w:bCs w:val="0"/>
                <w:sz w:val="20"/>
                <w:szCs w:val="20"/>
              </w:rPr>
            </w:pPr>
          </w:p>
        </w:tc>
      </w:tr>
      <w:tr w:rsidR="008D5CC8" w:rsidRPr="00CD3877" w14:paraId="63191E2E" w14:textId="77777777" w:rsidTr="00E408EC">
        <w:trPr>
          <w:gridAfter w:val="1"/>
          <w:wAfter w:w="7" w:type="dxa"/>
        </w:trPr>
        <w:tc>
          <w:tcPr>
            <w:tcW w:w="634" w:type="dxa"/>
          </w:tcPr>
          <w:p w14:paraId="0E061402" w14:textId="77777777" w:rsidR="002B17AB" w:rsidRPr="00CD3877" w:rsidRDefault="002B17AB" w:rsidP="002B17AB">
            <w:pPr>
              <w:jc w:val="center"/>
              <w:rPr>
                <w:sz w:val="20"/>
                <w:szCs w:val="20"/>
              </w:rPr>
            </w:pPr>
            <w:r w:rsidRPr="00CD3877">
              <w:rPr>
                <w:sz w:val="20"/>
                <w:szCs w:val="20"/>
              </w:rPr>
              <w:t>Č:17</w:t>
            </w:r>
          </w:p>
        </w:tc>
        <w:tc>
          <w:tcPr>
            <w:tcW w:w="3969" w:type="dxa"/>
            <w:gridSpan w:val="2"/>
          </w:tcPr>
          <w:p w14:paraId="1A3A4807" w14:textId="77777777" w:rsidR="002B17AB" w:rsidRPr="00CD3877" w:rsidRDefault="00F31A95" w:rsidP="002B17AB">
            <w:pPr>
              <w:jc w:val="both"/>
              <w:rPr>
                <w:b/>
                <w:bCs/>
                <w:sz w:val="20"/>
                <w:szCs w:val="20"/>
              </w:rPr>
            </w:pPr>
            <w:r w:rsidRPr="00CD3877">
              <w:rPr>
                <w:b/>
                <w:bCs/>
                <w:sz w:val="20"/>
                <w:szCs w:val="20"/>
              </w:rPr>
              <w:t>Zmena Prílohy II</w:t>
            </w:r>
          </w:p>
        </w:tc>
        <w:tc>
          <w:tcPr>
            <w:tcW w:w="642" w:type="dxa"/>
          </w:tcPr>
          <w:p w14:paraId="48E9E9F7" w14:textId="77777777" w:rsidR="002B17AB" w:rsidRPr="00CD3877" w:rsidRDefault="002B17AB" w:rsidP="002B17AB">
            <w:pPr>
              <w:jc w:val="center"/>
              <w:rPr>
                <w:sz w:val="20"/>
                <w:szCs w:val="20"/>
              </w:rPr>
            </w:pPr>
          </w:p>
        </w:tc>
        <w:tc>
          <w:tcPr>
            <w:tcW w:w="993" w:type="dxa"/>
          </w:tcPr>
          <w:p w14:paraId="50C19620" w14:textId="77777777" w:rsidR="002B17AB" w:rsidRPr="00CD3877" w:rsidRDefault="002B17AB" w:rsidP="002B17AB">
            <w:pPr>
              <w:jc w:val="center"/>
              <w:rPr>
                <w:sz w:val="20"/>
                <w:szCs w:val="20"/>
              </w:rPr>
            </w:pPr>
          </w:p>
        </w:tc>
        <w:tc>
          <w:tcPr>
            <w:tcW w:w="898" w:type="dxa"/>
          </w:tcPr>
          <w:p w14:paraId="2DA92AF5" w14:textId="77777777" w:rsidR="002B17AB" w:rsidRPr="00CD3877" w:rsidRDefault="002B17AB" w:rsidP="002B17AB">
            <w:pPr>
              <w:pStyle w:val="Normlny0"/>
              <w:jc w:val="center"/>
            </w:pPr>
          </w:p>
        </w:tc>
        <w:tc>
          <w:tcPr>
            <w:tcW w:w="3600" w:type="dxa"/>
          </w:tcPr>
          <w:p w14:paraId="4DE1D0F8" w14:textId="77777777" w:rsidR="002B17AB" w:rsidRPr="00CD3877" w:rsidRDefault="002B17AB" w:rsidP="002B17AB">
            <w:pPr>
              <w:pStyle w:val="Normlny0"/>
              <w:jc w:val="both"/>
            </w:pPr>
          </w:p>
        </w:tc>
        <w:tc>
          <w:tcPr>
            <w:tcW w:w="720" w:type="dxa"/>
          </w:tcPr>
          <w:p w14:paraId="6B1A9D5F" w14:textId="77777777" w:rsidR="002B17AB" w:rsidRPr="00CD3877" w:rsidRDefault="002B17AB" w:rsidP="002B17AB">
            <w:pPr>
              <w:jc w:val="center"/>
              <w:rPr>
                <w:sz w:val="20"/>
                <w:szCs w:val="20"/>
              </w:rPr>
            </w:pPr>
          </w:p>
        </w:tc>
        <w:tc>
          <w:tcPr>
            <w:tcW w:w="978" w:type="dxa"/>
          </w:tcPr>
          <w:p w14:paraId="77143933" w14:textId="77777777" w:rsidR="002B17AB" w:rsidRPr="00CD3877" w:rsidRDefault="002B17AB" w:rsidP="002B17AB">
            <w:pPr>
              <w:jc w:val="center"/>
              <w:rPr>
                <w:sz w:val="20"/>
                <w:szCs w:val="20"/>
              </w:rPr>
            </w:pPr>
          </w:p>
        </w:tc>
        <w:tc>
          <w:tcPr>
            <w:tcW w:w="797" w:type="dxa"/>
          </w:tcPr>
          <w:p w14:paraId="5DE344C0" w14:textId="77777777" w:rsidR="002B17AB" w:rsidRPr="00CD3877" w:rsidRDefault="002B17AB" w:rsidP="002B17AB">
            <w:pPr>
              <w:pStyle w:val="Nadpis1"/>
              <w:widowControl w:val="0"/>
              <w:suppressAutoHyphens/>
              <w:jc w:val="left"/>
              <w:rPr>
                <w:b w:val="0"/>
                <w:bCs w:val="0"/>
                <w:sz w:val="20"/>
                <w:szCs w:val="20"/>
              </w:rPr>
            </w:pPr>
          </w:p>
        </w:tc>
        <w:tc>
          <w:tcPr>
            <w:tcW w:w="1559" w:type="dxa"/>
          </w:tcPr>
          <w:p w14:paraId="72D150E4" w14:textId="77777777" w:rsidR="002B17AB" w:rsidRPr="00CD3877" w:rsidRDefault="002B17AB" w:rsidP="002B17AB">
            <w:pPr>
              <w:pStyle w:val="Nadpis1"/>
              <w:widowControl w:val="0"/>
              <w:suppressAutoHyphens/>
              <w:jc w:val="both"/>
              <w:rPr>
                <w:b w:val="0"/>
                <w:bCs w:val="0"/>
                <w:sz w:val="20"/>
                <w:szCs w:val="20"/>
              </w:rPr>
            </w:pPr>
          </w:p>
        </w:tc>
      </w:tr>
      <w:tr w:rsidR="008D5CC8" w:rsidRPr="00CD3877" w14:paraId="253882AE" w14:textId="77777777" w:rsidTr="00E408EC">
        <w:trPr>
          <w:gridAfter w:val="1"/>
          <w:wAfter w:w="7" w:type="dxa"/>
        </w:trPr>
        <w:tc>
          <w:tcPr>
            <w:tcW w:w="634" w:type="dxa"/>
          </w:tcPr>
          <w:p w14:paraId="55A7C584" w14:textId="77777777" w:rsidR="002B17AB" w:rsidRPr="00CD3877" w:rsidRDefault="002B17AB" w:rsidP="002B17AB">
            <w:pPr>
              <w:jc w:val="center"/>
              <w:rPr>
                <w:sz w:val="20"/>
                <w:szCs w:val="20"/>
              </w:rPr>
            </w:pPr>
            <w:r w:rsidRPr="00CD3877">
              <w:rPr>
                <w:sz w:val="20"/>
                <w:szCs w:val="20"/>
              </w:rPr>
              <w:t>Č:17</w:t>
            </w:r>
          </w:p>
          <w:p w14:paraId="20514DFE" w14:textId="77777777" w:rsidR="002B17AB" w:rsidRPr="00CD3877" w:rsidRDefault="002B17AB" w:rsidP="002B17AB">
            <w:pPr>
              <w:jc w:val="center"/>
              <w:rPr>
                <w:sz w:val="20"/>
                <w:szCs w:val="20"/>
              </w:rPr>
            </w:pPr>
          </w:p>
        </w:tc>
        <w:tc>
          <w:tcPr>
            <w:tcW w:w="3969" w:type="dxa"/>
            <w:gridSpan w:val="2"/>
          </w:tcPr>
          <w:p w14:paraId="6A29D878" w14:textId="77777777" w:rsidR="00F31A95" w:rsidRPr="00CD3877" w:rsidRDefault="00F31A95" w:rsidP="00F31A95">
            <w:pPr>
              <w:jc w:val="both"/>
              <w:rPr>
                <w:sz w:val="20"/>
                <w:szCs w:val="20"/>
              </w:rPr>
            </w:pPr>
            <w:r w:rsidRPr="00CD3877">
              <w:rPr>
                <w:sz w:val="20"/>
                <w:szCs w:val="20"/>
              </w:rPr>
              <w:lastRenderedPageBreak/>
              <w:t xml:space="preserve">Komisia je splnomocnená prijímať delegované </w:t>
            </w:r>
            <w:r w:rsidRPr="00CD3877">
              <w:rPr>
                <w:sz w:val="20"/>
                <w:szCs w:val="20"/>
              </w:rPr>
              <w:lastRenderedPageBreak/>
              <w:t>akty v súlade s článkom 17a s cieľom vykonávať čisto technické zmeny prílohy II, a tak zohľadniť technický pokrok, zmeny v medzinárodných predpisoch alebo špecifikáciách a nové zistenia v súvislosti s karcinogénmi, mutagénmi alebo reprodukčne toxickými látkami.</w:t>
            </w:r>
          </w:p>
          <w:p w14:paraId="62627392" w14:textId="77777777" w:rsidR="00F31A95" w:rsidRPr="00CD3877" w:rsidRDefault="00F31A95" w:rsidP="00F31A95">
            <w:pPr>
              <w:jc w:val="both"/>
              <w:rPr>
                <w:sz w:val="20"/>
                <w:szCs w:val="20"/>
              </w:rPr>
            </w:pPr>
          </w:p>
          <w:p w14:paraId="75F88B2B" w14:textId="77777777" w:rsidR="00F31A95" w:rsidRPr="00CD3877" w:rsidRDefault="00F31A95" w:rsidP="00F31A95">
            <w:pPr>
              <w:jc w:val="both"/>
              <w:rPr>
                <w:sz w:val="20"/>
                <w:szCs w:val="20"/>
              </w:rPr>
            </w:pPr>
          </w:p>
          <w:p w14:paraId="5AFFD65F" w14:textId="77777777" w:rsidR="00F31A95" w:rsidRPr="00CD3877" w:rsidRDefault="00F31A95" w:rsidP="00F31A95">
            <w:pPr>
              <w:jc w:val="both"/>
              <w:rPr>
                <w:sz w:val="20"/>
                <w:szCs w:val="20"/>
              </w:rPr>
            </w:pPr>
            <w:r w:rsidRPr="00CD3877">
              <w:rPr>
                <w:sz w:val="20"/>
                <w:szCs w:val="20"/>
              </w:rPr>
              <w:t xml:space="preserve">Ak sa v riadne odôvodnených a výnimočných prípadoch, v ktorých hrozí bezprostredné, priame a závažné riziko pre fyzické zdravie a fyzickú bezpečnosť pracovníkov a iných osôb, vyžaduje z vážnych a naliehavých dôvodov konať vo veľmi krátkom čase, na delegované </w:t>
            </w:r>
          </w:p>
          <w:p w14:paraId="23CFEE21" w14:textId="77777777" w:rsidR="00F31A95" w:rsidRPr="00CD3877" w:rsidRDefault="00F31A95" w:rsidP="00F31A95">
            <w:pPr>
              <w:jc w:val="both"/>
              <w:rPr>
                <w:sz w:val="20"/>
                <w:szCs w:val="20"/>
              </w:rPr>
            </w:pPr>
            <w:r w:rsidRPr="00CD3877">
              <w:rPr>
                <w:sz w:val="20"/>
                <w:szCs w:val="20"/>
              </w:rPr>
              <w:t xml:space="preserve">akty prijaté podľa tohto článku sa uplatňuje postup stanovený v článku </w:t>
            </w:r>
          </w:p>
          <w:p w14:paraId="7AEF25E0" w14:textId="77777777" w:rsidR="002B17AB" w:rsidRPr="00CD3877" w:rsidRDefault="00F31A95" w:rsidP="00F31A95">
            <w:pPr>
              <w:jc w:val="both"/>
              <w:rPr>
                <w:sz w:val="20"/>
                <w:szCs w:val="20"/>
              </w:rPr>
            </w:pPr>
            <w:r w:rsidRPr="00CD3877">
              <w:rPr>
                <w:sz w:val="20"/>
                <w:szCs w:val="20"/>
              </w:rPr>
              <w:t>17b</w:t>
            </w:r>
          </w:p>
        </w:tc>
        <w:tc>
          <w:tcPr>
            <w:tcW w:w="642" w:type="dxa"/>
          </w:tcPr>
          <w:p w14:paraId="438D03ED" w14:textId="77777777" w:rsidR="002B17AB" w:rsidRPr="00CD3877" w:rsidRDefault="002B17AB" w:rsidP="002B17AB">
            <w:pPr>
              <w:jc w:val="center"/>
              <w:rPr>
                <w:sz w:val="20"/>
                <w:szCs w:val="20"/>
              </w:rPr>
            </w:pPr>
            <w:r w:rsidRPr="00CD3877">
              <w:rPr>
                <w:sz w:val="20"/>
                <w:szCs w:val="20"/>
              </w:rPr>
              <w:lastRenderedPageBreak/>
              <w:t>n.</w:t>
            </w:r>
            <w:r w:rsidR="007D1DB6" w:rsidRPr="00CD3877">
              <w:rPr>
                <w:sz w:val="20"/>
                <w:szCs w:val="20"/>
              </w:rPr>
              <w:t xml:space="preserve"> </w:t>
            </w:r>
            <w:r w:rsidRPr="00CD3877">
              <w:rPr>
                <w:sz w:val="20"/>
                <w:szCs w:val="20"/>
              </w:rPr>
              <w:t>a.</w:t>
            </w:r>
          </w:p>
        </w:tc>
        <w:tc>
          <w:tcPr>
            <w:tcW w:w="993" w:type="dxa"/>
          </w:tcPr>
          <w:p w14:paraId="13DC7730" w14:textId="77777777" w:rsidR="002B17AB" w:rsidRPr="00CD3877" w:rsidRDefault="002B17AB" w:rsidP="002B17AB">
            <w:pPr>
              <w:jc w:val="center"/>
              <w:rPr>
                <w:sz w:val="20"/>
                <w:szCs w:val="20"/>
              </w:rPr>
            </w:pPr>
          </w:p>
        </w:tc>
        <w:tc>
          <w:tcPr>
            <w:tcW w:w="898" w:type="dxa"/>
          </w:tcPr>
          <w:p w14:paraId="0BD528FC" w14:textId="77777777" w:rsidR="002B17AB" w:rsidRPr="00CD3877" w:rsidRDefault="002B17AB" w:rsidP="002B17AB">
            <w:pPr>
              <w:pStyle w:val="Normlny0"/>
              <w:jc w:val="center"/>
            </w:pPr>
          </w:p>
        </w:tc>
        <w:tc>
          <w:tcPr>
            <w:tcW w:w="3600" w:type="dxa"/>
          </w:tcPr>
          <w:p w14:paraId="0B91F609" w14:textId="77777777" w:rsidR="002B17AB" w:rsidRPr="00CD3877" w:rsidRDefault="002B17AB" w:rsidP="002B17AB">
            <w:pPr>
              <w:pStyle w:val="Normlny0"/>
              <w:jc w:val="both"/>
            </w:pPr>
          </w:p>
        </w:tc>
        <w:tc>
          <w:tcPr>
            <w:tcW w:w="720" w:type="dxa"/>
          </w:tcPr>
          <w:p w14:paraId="79986A5E" w14:textId="77777777" w:rsidR="002B17AB" w:rsidRPr="00CD3877" w:rsidRDefault="009001E6" w:rsidP="002B17AB">
            <w:pPr>
              <w:jc w:val="center"/>
              <w:rPr>
                <w:sz w:val="20"/>
                <w:szCs w:val="20"/>
              </w:rPr>
            </w:pPr>
            <w:r w:rsidRPr="00CD3877">
              <w:rPr>
                <w:sz w:val="20"/>
                <w:szCs w:val="20"/>
              </w:rPr>
              <w:t>n.a.</w:t>
            </w:r>
          </w:p>
        </w:tc>
        <w:tc>
          <w:tcPr>
            <w:tcW w:w="978" w:type="dxa"/>
          </w:tcPr>
          <w:p w14:paraId="673593B4" w14:textId="77777777" w:rsidR="002B17AB" w:rsidRPr="00CD3877" w:rsidRDefault="002B17AB" w:rsidP="002B17AB">
            <w:pPr>
              <w:jc w:val="center"/>
              <w:rPr>
                <w:sz w:val="20"/>
                <w:szCs w:val="20"/>
              </w:rPr>
            </w:pPr>
          </w:p>
        </w:tc>
        <w:tc>
          <w:tcPr>
            <w:tcW w:w="797" w:type="dxa"/>
          </w:tcPr>
          <w:p w14:paraId="0D704E77" w14:textId="77777777" w:rsidR="002B17AB" w:rsidRPr="00CD3877" w:rsidRDefault="00A331EE" w:rsidP="002B17AB">
            <w:pPr>
              <w:pStyle w:val="Nadpis1"/>
              <w:widowControl w:val="0"/>
              <w:suppressAutoHyphens/>
              <w:jc w:val="left"/>
              <w:rPr>
                <w:b w:val="0"/>
                <w:bCs w:val="0"/>
                <w:sz w:val="20"/>
                <w:szCs w:val="20"/>
              </w:rPr>
            </w:pPr>
            <w:r w:rsidRPr="00CD3877">
              <w:rPr>
                <w:b w:val="0"/>
                <w:bCs w:val="0"/>
                <w:sz w:val="20"/>
                <w:szCs w:val="20"/>
              </w:rPr>
              <w:t xml:space="preserve"> </w:t>
            </w:r>
          </w:p>
        </w:tc>
        <w:tc>
          <w:tcPr>
            <w:tcW w:w="1559" w:type="dxa"/>
          </w:tcPr>
          <w:p w14:paraId="287ED830" w14:textId="77777777" w:rsidR="002B17AB" w:rsidRPr="00CD3877" w:rsidRDefault="002B17AB" w:rsidP="002B17AB">
            <w:pPr>
              <w:pStyle w:val="Nadpis1"/>
              <w:widowControl w:val="0"/>
              <w:suppressAutoHyphens/>
              <w:jc w:val="both"/>
              <w:rPr>
                <w:b w:val="0"/>
                <w:bCs w:val="0"/>
                <w:sz w:val="20"/>
                <w:szCs w:val="20"/>
              </w:rPr>
            </w:pPr>
          </w:p>
        </w:tc>
      </w:tr>
      <w:tr w:rsidR="008D5CC8" w:rsidRPr="00CD3877" w14:paraId="38166F3E" w14:textId="77777777" w:rsidTr="00E408EC">
        <w:trPr>
          <w:gridAfter w:val="1"/>
          <w:wAfter w:w="7" w:type="dxa"/>
        </w:trPr>
        <w:tc>
          <w:tcPr>
            <w:tcW w:w="634" w:type="dxa"/>
          </w:tcPr>
          <w:p w14:paraId="03FA0D81" w14:textId="77777777" w:rsidR="00F31A95" w:rsidRPr="00CD3877" w:rsidRDefault="00F31A95" w:rsidP="002B17AB">
            <w:pPr>
              <w:jc w:val="center"/>
              <w:rPr>
                <w:sz w:val="20"/>
                <w:szCs w:val="20"/>
              </w:rPr>
            </w:pPr>
            <w:r w:rsidRPr="00CD3877">
              <w:rPr>
                <w:sz w:val="20"/>
                <w:szCs w:val="20"/>
              </w:rPr>
              <w:t>Č: 17a</w:t>
            </w:r>
          </w:p>
        </w:tc>
        <w:tc>
          <w:tcPr>
            <w:tcW w:w="3969" w:type="dxa"/>
            <w:gridSpan w:val="2"/>
          </w:tcPr>
          <w:p w14:paraId="2AE4BB7F" w14:textId="77777777" w:rsidR="00F31A95" w:rsidRPr="00CD3877" w:rsidRDefault="00F31A95" w:rsidP="002B17AB">
            <w:pPr>
              <w:pStyle w:val="Zarkazkladnhotextu"/>
              <w:ind w:left="0"/>
              <w:jc w:val="both"/>
              <w:rPr>
                <w:b/>
                <w:bCs/>
                <w:sz w:val="20"/>
                <w:szCs w:val="20"/>
              </w:rPr>
            </w:pPr>
            <w:r w:rsidRPr="00CD3877">
              <w:rPr>
                <w:b/>
                <w:bCs/>
                <w:sz w:val="20"/>
                <w:szCs w:val="20"/>
              </w:rPr>
              <w:t>Vykonávanie delegovania právomoci</w:t>
            </w:r>
          </w:p>
        </w:tc>
        <w:tc>
          <w:tcPr>
            <w:tcW w:w="642" w:type="dxa"/>
          </w:tcPr>
          <w:p w14:paraId="23F9C25E" w14:textId="77777777" w:rsidR="00F31A95" w:rsidRPr="00CD3877" w:rsidRDefault="00F31A95" w:rsidP="002B17AB">
            <w:pPr>
              <w:jc w:val="center"/>
              <w:rPr>
                <w:sz w:val="20"/>
                <w:szCs w:val="20"/>
              </w:rPr>
            </w:pPr>
          </w:p>
        </w:tc>
        <w:tc>
          <w:tcPr>
            <w:tcW w:w="993" w:type="dxa"/>
          </w:tcPr>
          <w:p w14:paraId="3FA251B6" w14:textId="77777777" w:rsidR="00F31A95" w:rsidRPr="00CD3877" w:rsidRDefault="00F31A95" w:rsidP="002B17AB">
            <w:pPr>
              <w:jc w:val="center"/>
              <w:rPr>
                <w:sz w:val="20"/>
                <w:szCs w:val="20"/>
              </w:rPr>
            </w:pPr>
          </w:p>
        </w:tc>
        <w:tc>
          <w:tcPr>
            <w:tcW w:w="898" w:type="dxa"/>
          </w:tcPr>
          <w:p w14:paraId="51258A7C" w14:textId="77777777" w:rsidR="00F31A95" w:rsidRPr="00CD3877" w:rsidRDefault="00F31A95" w:rsidP="002B17AB">
            <w:pPr>
              <w:pStyle w:val="Normlny0"/>
              <w:jc w:val="center"/>
            </w:pPr>
          </w:p>
        </w:tc>
        <w:tc>
          <w:tcPr>
            <w:tcW w:w="3600" w:type="dxa"/>
          </w:tcPr>
          <w:p w14:paraId="283E88F2" w14:textId="77777777" w:rsidR="00F31A95" w:rsidRPr="00CD3877" w:rsidRDefault="00F31A95" w:rsidP="002B17AB">
            <w:pPr>
              <w:pStyle w:val="Normlny0"/>
              <w:jc w:val="both"/>
            </w:pPr>
          </w:p>
        </w:tc>
        <w:tc>
          <w:tcPr>
            <w:tcW w:w="720" w:type="dxa"/>
          </w:tcPr>
          <w:p w14:paraId="021873D9" w14:textId="77777777" w:rsidR="00F31A95" w:rsidRPr="00CD3877" w:rsidRDefault="00F31A95" w:rsidP="002B17AB">
            <w:pPr>
              <w:jc w:val="center"/>
              <w:rPr>
                <w:sz w:val="20"/>
                <w:szCs w:val="20"/>
              </w:rPr>
            </w:pPr>
          </w:p>
        </w:tc>
        <w:tc>
          <w:tcPr>
            <w:tcW w:w="978" w:type="dxa"/>
          </w:tcPr>
          <w:p w14:paraId="7F210DB1" w14:textId="77777777" w:rsidR="00F31A95" w:rsidRPr="00CD3877" w:rsidRDefault="00F31A95" w:rsidP="002B17AB">
            <w:pPr>
              <w:jc w:val="center"/>
              <w:rPr>
                <w:sz w:val="20"/>
                <w:szCs w:val="20"/>
              </w:rPr>
            </w:pPr>
          </w:p>
        </w:tc>
        <w:tc>
          <w:tcPr>
            <w:tcW w:w="797" w:type="dxa"/>
          </w:tcPr>
          <w:p w14:paraId="3217328B" w14:textId="77777777" w:rsidR="00F31A95" w:rsidRPr="00CD3877" w:rsidRDefault="00F31A95" w:rsidP="002B17AB">
            <w:pPr>
              <w:pStyle w:val="Nadpis1"/>
              <w:widowControl w:val="0"/>
              <w:suppressAutoHyphens/>
              <w:jc w:val="left"/>
              <w:rPr>
                <w:b w:val="0"/>
                <w:bCs w:val="0"/>
                <w:sz w:val="20"/>
                <w:szCs w:val="20"/>
              </w:rPr>
            </w:pPr>
          </w:p>
        </w:tc>
        <w:tc>
          <w:tcPr>
            <w:tcW w:w="1559" w:type="dxa"/>
          </w:tcPr>
          <w:p w14:paraId="3EFAD6FD" w14:textId="77777777" w:rsidR="00F31A95" w:rsidRPr="00CD3877" w:rsidRDefault="00F31A95" w:rsidP="002B17AB">
            <w:pPr>
              <w:pStyle w:val="Nadpis1"/>
              <w:widowControl w:val="0"/>
              <w:suppressAutoHyphens/>
              <w:jc w:val="both"/>
              <w:rPr>
                <w:b w:val="0"/>
                <w:bCs w:val="0"/>
                <w:sz w:val="20"/>
                <w:szCs w:val="20"/>
              </w:rPr>
            </w:pPr>
          </w:p>
        </w:tc>
      </w:tr>
      <w:tr w:rsidR="008D5CC8" w:rsidRPr="00CD3877" w14:paraId="325135D8" w14:textId="77777777" w:rsidTr="00E408EC">
        <w:trPr>
          <w:gridAfter w:val="1"/>
          <w:wAfter w:w="7" w:type="dxa"/>
        </w:trPr>
        <w:tc>
          <w:tcPr>
            <w:tcW w:w="634" w:type="dxa"/>
          </w:tcPr>
          <w:p w14:paraId="4FB6745D" w14:textId="77777777" w:rsidR="002B17AB" w:rsidRPr="00CD3877" w:rsidRDefault="002B17AB" w:rsidP="002B17AB">
            <w:pPr>
              <w:jc w:val="center"/>
              <w:rPr>
                <w:sz w:val="20"/>
                <w:szCs w:val="20"/>
              </w:rPr>
            </w:pPr>
            <w:r w:rsidRPr="00CD3877">
              <w:rPr>
                <w:sz w:val="20"/>
                <w:szCs w:val="20"/>
              </w:rPr>
              <w:t>Č:17</w:t>
            </w:r>
            <w:r w:rsidR="00F31A95" w:rsidRPr="00CD3877">
              <w:rPr>
                <w:sz w:val="20"/>
                <w:szCs w:val="20"/>
              </w:rPr>
              <w:t>a</w:t>
            </w:r>
          </w:p>
          <w:p w14:paraId="259B01A2" w14:textId="77777777" w:rsidR="002B17AB" w:rsidRPr="00CD3877" w:rsidRDefault="002B17AB" w:rsidP="002B17AB">
            <w:pPr>
              <w:jc w:val="center"/>
              <w:rPr>
                <w:sz w:val="20"/>
                <w:szCs w:val="20"/>
              </w:rPr>
            </w:pPr>
            <w:r w:rsidRPr="00CD3877">
              <w:rPr>
                <w:sz w:val="20"/>
                <w:szCs w:val="20"/>
              </w:rPr>
              <w:t>O:</w:t>
            </w:r>
            <w:r w:rsidR="00F31A95" w:rsidRPr="00CD3877">
              <w:rPr>
                <w:sz w:val="20"/>
                <w:szCs w:val="20"/>
              </w:rPr>
              <w:t>1</w:t>
            </w:r>
          </w:p>
        </w:tc>
        <w:tc>
          <w:tcPr>
            <w:tcW w:w="3969" w:type="dxa"/>
            <w:gridSpan w:val="2"/>
          </w:tcPr>
          <w:p w14:paraId="469A6244" w14:textId="77777777" w:rsidR="002B17AB" w:rsidRPr="00CD3877" w:rsidRDefault="00F31A95" w:rsidP="00F31A95">
            <w:pPr>
              <w:pStyle w:val="Zarkazkladnhotextu"/>
              <w:ind w:left="0"/>
              <w:jc w:val="both"/>
              <w:rPr>
                <w:sz w:val="20"/>
                <w:szCs w:val="20"/>
              </w:rPr>
            </w:pPr>
            <w:r w:rsidRPr="00CD3877">
              <w:rPr>
                <w:sz w:val="20"/>
                <w:szCs w:val="20"/>
              </w:rPr>
              <w:t>Komisii sa udeľuje právomoc prijímať delegované akty za podmienok stanovených v tomto článku.</w:t>
            </w:r>
          </w:p>
        </w:tc>
        <w:tc>
          <w:tcPr>
            <w:tcW w:w="642" w:type="dxa"/>
          </w:tcPr>
          <w:p w14:paraId="2BB8B04F" w14:textId="77777777" w:rsidR="002B17AB" w:rsidRPr="00CD3877" w:rsidRDefault="002B17AB" w:rsidP="002B17AB">
            <w:pPr>
              <w:jc w:val="center"/>
              <w:rPr>
                <w:sz w:val="20"/>
                <w:szCs w:val="20"/>
              </w:rPr>
            </w:pPr>
            <w:r w:rsidRPr="00CD3877">
              <w:rPr>
                <w:sz w:val="20"/>
                <w:szCs w:val="20"/>
              </w:rPr>
              <w:t>n.</w:t>
            </w:r>
            <w:r w:rsidR="007D1DB6" w:rsidRPr="00CD3877">
              <w:rPr>
                <w:sz w:val="20"/>
                <w:szCs w:val="20"/>
              </w:rPr>
              <w:t xml:space="preserve"> </w:t>
            </w:r>
            <w:r w:rsidRPr="00CD3877">
              <w:rPr>
                <w:sz w:val="20"/>
                <w:szCs w:val="20"/>
              </w:rPr>
              <w:t>a.</w:t>
            </w:r>
          </w:p>
        </w:tc>
        <w:tc>
          <w:tcPr>
            <w:tcW w:w="993" w:type="dxa"/>
          </w:tcPr>
          <w:p w14:paraId="675085DD" w14:textId="77777777" w:rsidR="002B17AB" w:rsidRPr="00CD3877" w:rsidRDefault="002B17AB" w:rsidP="002B17AB">
            <w:pPr>
              <w:jc w:val="center"/>
              <w:rPr>
                <w:sz w:val="20"/>
                <w:szCs w:val="20"/>
              </w:rPr>
            </w:pPr>
          </w:p>
        </w:tc>
        <w:tc>
          <w:tcPr>
            <w:tcW w:w="898" w:type="dxa"/>
          </w:tcPr>
          <w:p w14:paraId="172C4DD9" w14:textId="77777777" w:rsidR="002B17AB" w:rsidRPr="00CD3877" w:rsidRDefault="002B17AB" w:rsidP="002B17AB">
            <w:pPr>
              <w:pStyle w:val="Normlny0"/>
              <w:jc w:val="center"/>
            </w:pPr>
          </w:p>
        </w:tc>
        <w:tc>
          <w:tcPr>
            <w:tcW w:w="3600" w:type="dxa"/>
          </w:tcPr>
          <w:p w14:paraId="19B33A27" w14:textId="77777777" w:rsidR="002B17AB" w:rsidRPr="00CD3877" w:rsidRDefault="002B17AB" w:rsidP="002B17AB">
            <w:pPr>
              <w:pStyle w:val="Normlny0"/>
              <w:jc w:val="both"/>
            </w:pPr>
          </w:p>
        </w:tc>
        <w:tc>
          <w:tcPr>
            <w:tcW w:w="720" w:type="dxa"/>
          </w:tcPr>
          <w:p w14:paraId="0BCAA61D" w14:textId="77777777" w:rsidR="002B17AB" w:rsidRPr="00CD3877" w:rsidRDefault="009001E6" w:rsidP="002B17AB">
            <w:pPr>
              <w:jc w:val="center"/>
              <w:rPr>
                <w:sz w:val="20"/>
                <w:szCs w:val="20"/>
              </w:rPr>
            </w:pPr>
            <w:r w:rsidRPr="00CD3877">
              <w:rPr>
                <w:sz w:val="20"/>
                <w:szCs w:val="20"/>
              </w:rPr>
              <w:t>n.a.</w:t>
            </w:r>
          </w:p>
        </w:tc>
        <w:tc>
          <w:tcPr>
            <w:tcW w:w="978" w:type="dxa"/>
          </w:tcPr>
          <w:p w14:paraId="785365FF" w14:textId="77777777" w:rsidR="002B17AB" w:rsidRPr="00CD3877" w:rsidRDefault="002B17AB" w:rsidP="002B17AB">
            <w:pPr>
              <w:jc w:val="center"/>
              <w:rPr>
                <w:sz w:val="20"/>
                <w:szCs w:val="20"/>
              </w:rPr>
            </w:pPr>
          </w:p>
        </w:tc>
        <w:tc>
          <w:tcPr>
            <w:tcW w:w="797" w:type="dxa"/>
          </w:tcPr>
          <w:p w14:paraId="327CE212" w14:textId="77777777" w:rsidR="002B17AB" w:rsidRPr="00CD3877" w:rsidRDefault="002B17AB" w:rsidP="002B17AB">
            <w:pPr>
              <w:pStyle w:val="Nadpis1"/>
              <w:widowControl w:val="0"/>
              <w:suppressAutoHyphens/>
              <w:jc w:val="left"/>
              <w:rPr>
                <w:b w:val="0"/>
                <w:bCs w:val="0"/>
                <w:sz w:val="20"/>
                <w:szCs w:val="20"/>
              </w:rPr>
            </w:pPr>
          </w:p>
        </w:tc>
        <w:tc>
          <w:tcPr>
            <w:tcW w:w="1559" w:type="dxa"/>
          </w:tcPr>
          <w:p w14:paraId="7BF99EE2" w14:textId="77777777" w:rsidR="002B17AB" w:rsidRPr="00CD3877" w:rsidRDefault="002B17AB" w:rsidP="002B17AB">
            <w:pPr>
              <w:pStyle w:val="Nadpis1"/>
              <w:widowControl w:val="0"/>
              <w:suppressAutoHyphens/>
              <w:jc w:val="both"/>
              <w:rPr>
                <w:b w:val="0"/>
                <w:bCs w:val="0"/>
                <w:sz w:val="20"/>
                <w:szCs w:val="20"/>
              </w:rPr>
            </w:pPr>
          </w:p>
        </w:tc>
      </w:tr>
      <w:tr w:rsidR="008D5CC8" w:rsidRPr="00CD3877" w14:paraId="26146EBA" w14:textId="77777777" w:rsidTr="00E408EC">
        <w:trPr>
          <w:gridAfter w:val="1"/>
          <w:wAfter w:w="7" w:type="dxa"/>
        </w:trPr>
        <w:tc>
          <w:tcPr>
            <w:tcW w:w="634" w:type="dxa"/>
          </w:tcPr>
          <w:p w14:paraId="708B6F1D" w14:textId="77777777" w:rsidR="00F31A95" w:rsidRPr="00CD3877" w:rsidRDefault="00F31A95" w:rsidP="00F31A95">
            <w:pPr>
              <w:jc w:val="center"/>
              <w:rPr>
                <w:sz w:val="20"/>
                <w:szCs w:val="20"/>
              </w:rPr>
            </w:pPr>
            <w:r w:rsidRPr="00CD3877">
              <w:rPr>
                <w:sz w:val="20"/>
                <w:szCs w:val="20"/>
              </w:rPr>
              <w:t>Č:17a</w:t>
            </w:r>
          </w:p>
          <w:p w14:paraId="3032AEF6" w14:textId="77777777" w:rsidR="00F31A95" w:rsidRPr="00CD3877" w:rsidRDefault="00F31A95" w:rsidP="00F31A95">
            <w:pPr>
              <w:jc w:val="center"/>
              <w:rPr>
                <w:sz w:val="20"/>
                <w:szCs w:val="20"/>
              </w:rPr>
            </w:pPr>
            <w:r w:rsidRPr="00CD3877">
              <w:rPr>
                <w:sz w:val="20"/>
                <w:szCs w:val="20"/>
              </w:rPr>
              <w:t>O:2</w:t>
            </w:r>
          </w:p>
        </w:tc>
        <w:tc>
          <w:tcPr>
            <w:tcW w:w="3969" w:type="dxa"/>
            <w:gridSpan w:val="2"/>
          </w:tcPr>
          <w:p w14:paraId="236EDDEC" w14:textId="77777777" w:rsidR="00F31A95" w:rsidRPr="00CD3877" w:rsidRDefault="00F31A95" w:rsidP="00F31A95">
            <w:pPr>
              <w:jc w:val="both"/>
              <w:rPr>
                <w:b/>
                <w:bCs/>
                <w:sz w:val="20"/>
                <w:szCs w:val="20"/>
              </w:rPr>
            </w:pPr>
            <w:r w:rsidRPr="00CD3877">
              <w:rPr>
                <w:sz w:val="20"/>
                <w:szCs w:val="20"/>
              </w:rPr>
              <w:t>Právomoc prijímať delegované akty uvedené v článku 17 sa Komisii udeľuje na obdobie piatich rokov od 26. júla 2019. Komisia vypracuje správu týkajúcu sa delegovania právomoci najneskôr deväť mesiacov pred uplynutím tohto päťročného obdobia. Delegovanie právomoci sa automaticky predlžuje o rovnako dlhé obdobia, pokiaľ Európsky parlament alebo Rada nevznesú voči takémuto predĺženiu námietku najneskôr tri mesiace pred koncom každého obdobia.</w:t>
            </w:r>
          </w:p>
        </w:tc>
        <w:tc>
          <w:tcPr>
            <w:tcW w:w="642" w:type="dxa"/>
          </w:tcPr>
          <w:p w14:paraId="6F44764E" w14:textId="77777777" w:rsidR="00F31A95" w:rsidRPr="00CD3877" w:rsidRDefault="007D1DB6" w:rsidP="002B17AB">
            <w:pPr>
              <w:jc w:val="center"/>
              <w:rPr>
                <w:sz w:val="20"/>
                <w:szCs w:val="20"/>
              </w:rPr>
            </w:pPr>
            <w:r w:rsidRPr="00CD3877">
              <w:rPr>
                <w:sz w:val="20"/>
                <w:szCs w:val="20"/>
              </w:rPr>
              <w:t>n. a.</w:t>
            </w:r>
          </w:p>
        </w:tc>
        <w:tc>
          <w:tcPr>
            <w:tcW w:w="993" w:type="dxa"/>
          </w:tcPr>
          <w:p w14:paraId="307B8ACB" w14:textId="77777777" w:rsidR="00F31A95" w:rsidRPr="00CD3877" w:rsidRDefault="00F31A95" w:rsidP="002B17AB">
            <w:pPr>
              <w:jc w:val="center"/>
              <w:rPr>
                <w:sz w:val="20"/>
                <w:szCs w:val="20"/>
              </w:rPr>
            </w:pPr>
          </w:p>
        </w:tc>
        <w:tc>
          <w:tcPr>
            <w:tcW w:w="898" w:type="dxa"/>
          </w:tcPr>
          <w:p w14:paraId="0E885C59" w14:textId="77777777" w:rsidR="00F31A95" w:rsidRPr="00CD3877" w:rsidRDefault="00F31A95" w:rsidP="002B17AB">
            <w:pPr>
              <w:pStyle w:val="Normlny0"/>
              <w:jc w:val="center"/>
            </w:pPr>
          </w:p>
        </w:tc>
        <w:tc>
          <w:tcPr>
            <w:tcW w:w="3600" w:type="dxa"/>
          </w:tcPr>
          <w:p w14:paraId="204B8A91" w14:textId="77777777" w:rsidR="00F31A95" w:rsidRPr="00CD3877" w:rsidRDefault="00F31A95" w:rsidP="002B17AB">
            <w:pPr>
              <w:pStyle w:val="Normlny0"/>
              <w:jc w:val="both"/>
            </w:pPr>
          </w:p>
        </w:tc>
        <w:tc>
          <w:tcPr>
            <w:tcW w:w="720" w:type="dxa"/>
          </w:tcPr>
          <w:p w14:paraId="0D0F940D" w14:textId="77777777" w:rsidR="00F31A95" w:rsidRPr="00CD3877" w:rsidRDefault="007D1DB6" w:rsidP="002B17AB">
            <w:pPr>
              <w:jc w:val="center"/>
              <w:rPr>
                <w:sz w:val="20"/>
                <w:szCs w:val="20"/>
              </w:rPr>
            </w:pPr>
            <w:r w:rsidRPr="00CD3877">
              <w:rPr>
                <w:sz w:val="20"/>
                <w:szCs w:val="20"/>
              </w:rPr>
              <w:t>n. a.</w:t>
            </w:r>
          </w:p>
        </w:tc>
        <w:tc>
          <w:tcPr>
            <w:tcW w:w="978" w:type="dxa"/>
          </w:tcPr>
          <w:p w14:paraId="29AF731E" w14:textId="77777777" w:rsidR="00F31A95" w:rsidRPr="00CD3877" w:rsidRDefault="00F31A95" w:rsidP="002B17AB">
            <w:pPr>
              <w:jc w:val="center"/>
              <w:rPr>
                <w:sz w:val="20"/>
                <w:szCs w:val="20"/>
              </w:rPr>
            </w:pPr>
          </w:p>
        </w:tc>
        <w:tc>
          <w:tcPr>
            <w:tcW w:w="797" w:type="dxa"/>
          </w:tcPr>
          <w:p w14:paraId="4AE008CF" w14:textId="77777777" w:rsidR="00F31A95" w:rsidRPr="00CD3877" w:rsidRDefault="00F31A95" w:rsidP="002B17AB">
            <w:pPr>
              <w:pStyle w:val="Nadpis1"/>
              <w:widowControl w:val="0"/>
              <w:suppressAutoHyphens/>
              <w:jc w:val="left"/>
              <w:rPr>
                <w:b w:val="0"/>
                <w:bCs w:val="0"/>
                <w:sz w:val="20"/>
                <w:szCs w:val="20"/>
              </w:rPr>
            </w:pPr>
          </w:p>
        </w:tc>
        <w:tc>
          <w:tcPr>
            <w:tcW w:w="1559" w:type="dxa"/>
          </w:tcPr>
          <w:p w14:paraId="0FBECEE9" w14:textId="77777777" w:rsidR="00F31A95" w:rsidRPr="00CD3877" w:rsidRDefault="00F31A95" w:rsidP="002B17AB">
            <w:pPr>
              <w:pStyle w:val="Nadpis1"/>
              <w:widowControl w:val="0"/>
              <w:suppressAutoHyphens/>
              <w:jc w:val="both"/>
              <w:rPr>
                <w:b w:val="0"/>
                <w:bCs w:val="0"/>
                <w:sz w:val="20"/>
                <w:szCs w:val="20"/>
              </w:rPr>
            </w:pPr>
          </w:p>
        </w:tc>
      </w:tr>
      <w:tr w:rsidR="008D5CC8" w:rsidRPr="00CD3877" w14:paraId="1A7506ED" w14:textId="77777777" w:rsidTr="00E408EC">
        <w:trPr>
          <w:gridAfter w:val="1"/>
          <w:wAfter w:w="7" w:type="dxa"/>
        </w:trPr>
        <w:tc>
          <w:tcPr>
            <w:tcW w:w="634" w:type="dxa"/>
          </w:tcPr>
          <w:p w14:paraId="78E8A43E" w14:textId="77777777" w:rsidR="00F31A95" w:rsidRPr="00CD3877" w:rsidRDefault="00F31A95" w:rsidP="00F31A95">
            <w:pPr>
              <w:jc w:val="center"/>
              <w:rPr>
                <w:sz w:val="20"/>
                <w:szCs w:val="20"/>
              </w:rPr>
            </w:pPr>
            <w:r w:rsidRPr="00CD3877">
              <w:rPr>
                <w:sz w:val="20"/>
                <w:szCs w:val="20"/>
              </w:rPr>
              <w:t>Č:17a</w:t>
            </w:r>
          </w:p>
          <w:p w14:paraId="0FF1D417" w14:textId="77777777" w:rsidR="00F31A95" w:rsidRPr="00CD3877" w:rsidRDefault="00F31A95" w:rsidP="00F31A95">
            <w:pPr>
              <w:jc w:val="center"/>
              <w:rPr>
                <w:sz w:val="20"/>
                <w:szCs w:val="20"/>
              </w:rPr>
            </w:pPr>
            <w:r w:rsidRPr="00CD3877">
              <w:rPr>
                <w:sz w:val="20"/>
                <w:szCs w:val="20"/>
              </w:rPr>
              <w:t>O:3</w:t>
            </w:r>
          </w:p>
        </w:tc>
        <w:tc>
          <w:tcPr>
            <w:tcW w:w="3969" w:type="dxa"/>
            <w:gridSpan w:val="2"/>
          </w:tcPr>
          <w:p w14:paraId="4B6229AE" w14:textId="77777777" w:rsidR="00F31A95" w:rsidRPr="00CD3877" w:rsidRDefault="00F31A95" w:rsidP="00F31A95">
            <w:pPr>
              <w:jc w:val="both"/>
              <w:rPr>
                <w:b/>
                <w:bCs/>
                <w:sz w:val="20"/>
                <w:szCs w:val="20"/>
              </w:rPr>
            </w:pPr>
            <w:r w:rsidRPr="00CD3877">
              <w:rPr>
                <w:sz w:val="20"/>
                <w:szCs w:val="20"/>
              </w:rPr>
              <w:t>Delegovanie právomoci uvedené v článku 17 môže Európsky parlament alebo Rada kedykoľvek odvolať. Rozhodnutím o odvolaní sa ukončuje delegovanie právomoci, ktoré sa v ňom uvádza. Rozhodnutie nadobúda účinnosť dňom nasledujúcim po jeho uverejnení v Úradnom vestníku Európskej únie alebo k neskoršiemu dátumu, ktorý je v ňom určený. Nie je ním dotknutá platnosť delegovaných aktov, ktoré už nadobudli účinnosť.</w:t>
            </w:r>
          </w:p>
        </w:tc>
        <w:tc>
          <w:tcPr>
            <w:tcW w:w="642" w:type="dxa"/>
          </w:tcPr>
          <w:p w14:paraId="0FE5E250" w14:textId="77777777" w:rsidR="00F31A95" w:rsidRPr="00CD3877" w:rsidRDefault="007D1DB6" w:rsidP="002B17AB">
            <w:pPr>
              <w:jc w:val="center"/>
              <w:rPr>
                <w:sz w:val="20"/>
                <w:szCs w:val="20"/>
              </w:rPr>
            </w:pPr>
            <w:r w:rsidRPr="00CD3877">
              <w:rPr>
                <w:sz w:val="20"/>
                <w:szCs w:val="20"/>
              </w:rPr>
              <w:t>n. a.</w:t>
            </w:r>
          </w:p>
        </w:tc>
        <w:tc>
          <w:tcPr>
            <w:tcW w:w="993" w:type="dxa"/>
          </w:tcPr>
          <w:p w14:paraId="0127D256" w14:textId="77777777" w:rsidR="00F31A95" w:rsidRPr="00CD3877" w:rsidRDefault="00F31A95" w:rsidP="002B17AB">
            <w:pPr>
              <w:jc w:val="center"/>
              <w:rPr>
                <w:sz w:val="20"/>
                <w:szCs w:val="20"/>
              </w:rPr>
            </w:pPr>
          </w:p>
        </w:tc>
        <w:tc>
          <w:tcPr>
            <w:tcW w:w="898" w:type="dxa"/>
          </w:tcPr>
          <w:p w14:paraId="6FBCD45A" w14:textId="77777777" w:rsidR="00F31A95" w:rsidRPr="00CD3877" w:rsidRDefault="00F31A95" w:rsidP="002B17AB">
            <w:pPr>
              <w:pStyle w:val="Normlny0"/>
              <w:jc w:val="center"/>
            </w:pPr>
          </w:p>
        </w:tc>
        <w:tc>
          <w:tcPr>
            <w:tcW w:w="3600" w:type="dxa"/>
          </w:tcPr>
          <w:p w14:paraId="3A2B79DB" w14:textId="77777777" w:rsidR="00F31A95" w:rsidRPr="00CD3877" w:rsidRDefault="00F31A95" w:rsidP="002B17AB">
            <w:pPr>
              <w:pStyle w:val="Normlny0"/>
              <w:jc w:val="both"/>
            </w:pPr>
          </w:p>
        </w:tc>
        <w:tc>
          <w:tcPr>
            <w:tcW w:w="720" w:type="dxa"/>
          </w:tcPr>
          <w:p w14:paraId="30EEA100" w14:textId="77777777" w:rsidR="00F31A95" w:rsidRPr="00CD3877" w:rsidRDefault="007D1DB6" w:rsidP="002B17AB">
            <w:pPr>
              <w:jc w:val="center"/>
              <w:rPr>
                <w:sz w:val="20"/>
                <w:szCs w:val="20"/>
              </w:rPr>
            </w:pPr>
            <w:r w:rsidRPr="00CD3877">
              <w:rPr>
                <w:sz w:val="20"/>
                <w:szCs w:val="20"/>
              </w:rPr>
              <w:t>n. a.</w:t>
            </w:r>
          </w:p>
        </w:tc>
        <w:tc>
          <w:tcPr>
            <w:tcW w:w="978" w:type="dxa"/>
          </w:tcPr>
          <w:p w14:paraId="4DA339B1" w14:textId="77777777" w:rsidR="00F31A95" w:rsidRPr="00CD3877" w:rsidRDefault="00F31A95" w:rsidP="002B17AB">
            <w:pPr>
              <w:jc w:val="center"/>
              <w:rPr>
                <w:sz w:val="20"/>
                <w:szCs w:val="20"/>
              </w:rPr>
            </w:pPr>
          </w:p>
        </w:tc>
        <w:tc>
          <w:tcPr>
            <w:tcW w:w="797" w:type="dxa"/>
          </w:tcPr>
          <w:p w14:paraId="09E91A17" w14:textId="77777777" w:rsidR="00F31A95" w:rsidRPr="00CD3877" w:rsidRDefault="00F31A95" w:rsidP="002B17AB">
            <w:pPr>
              <w:pStyle w:val="Nadpis1"/>
              <w:widowControl w:val="0"/>
              <w:suppressAutoHyphens/>
              <w:jc w:val="left"/>
              <w:rPr>
                <w:b w:val="0"/>
                <w:bCs w:val="0"/>
                <w:sz w:val="20"/>
                <w:szCs w:val="20"/>
              </w:rPr>
            </w:pPr>
          </w:p>
        </w:tc>
        <w:tc>
          <w:tcPr>
            <w:tcW w:w="1559" w:type="dxa"/>
          </w:tcPr>
          <w:p w14:paraId="4E9A8F37" w14:textId="77777777" w:rsidR="00F31A95" w:rsidRPr="00CD3877" w:rsidRDefault="00F31A95" w:rsidP="002B17AB">
            <w:pPr>
              <w:pStyle w:val="Nadpis1"/>
              <w:widowControl w:val="0"/>
              <w:suppressAutoHyphens/>
              <w:jc w:val="both"/>
              <w:rPr>
                <w:b w:val="0"/>
                <w:bCs w:val="0"/>
                <w:sz w:val="20"/>
                <w:szCs w:val="20"/>
              </w:rPr>
            </w:pPr>
          </w:p>
        </w:tc>
      </w:tr>
      <w:tr w:rsidR="008D5CC8" w:rsidRPr="00CD3877" w14:paraId="1EF5CB86" w14:textId="77777777" w:rsidTr="00E408EC">
        <w:trPr>
          <w:gridAfter w:val="1"/>
          <w:wAfter w:w="7" w:type="dxa"/>
        </w:trPr>
        <w:tc>
          <w:tcPr>
            <w:tcW w:w="634" w:type="dxa"/>
          </w:tcPr>
          <w:p w14:paraId="169772B0" w14:textId="77777777" w:rsidR="00F31A95" w:rsidRPr="00CD3877" w:rsidRDefault="00F31A95" w:rsidP="00F31A95">
            <w:pPr>
              <w:jc w:val="center"/>
              <w:rPr>
                <w:sz w:val="20"/>
                <w:szCs w:val="20"/>
              </w:rPr>
            </w:pPr>
            <w:r w:rsidRPr="00CD3877">
              <w:rPr>
                <w:sz w:val="20"/>
                <w:szCs w:val="20"/>
              </w:rPr>
              <w:lastRenderedPageBreak/>
              <w:t>Č:17a</w:t>
            </w:r>
          </w:p>
          <w:p w14:paraId="4B179371" w14:textId="77777777" w:rsidR="00F31A95" w:rsidRPr="00CD3877" w:rsidRDefault="00F31A95" w:rsidP="00F31A95">
            <w:pPr>
              <w:jc w:val="center"/>
              <w:rPr>
                <w:sz w:val="20"/>
                <w:szCs w:val="20"/>
              </w:rPr>
            </w:pPr>
            <w:r w:rsidRPr="00CD3877">
              <w:rPr>
                <w:sz w:val="20"/>
                <w:szCs w:val="20"/>
              </w:rPr>
              <w:t>O:4</w:t>
            </w:r>
          </w:p>
        </w:tc>
        <w:tc>
          <w:tcPr>
            <w:tcW w:w="3969" w:type="dxa"/>
            <w:gridSpan w:val="2"/>
          </w:tcPr>
          <w:p w14:paraId="62803728" w14:textId="77777777" w:rsidR="00F31A95" w:rsidRPr="00CD3877" w:rsidRDefault="00F31A95" w:rsidP="00F31A95">
            <w:pPr>
              <w:jc w:val="both"/>
              <w:rPr>
                <w:sz w:val="20"/>
                <w:szCs w:val="20"/>
              </w:rPr>
            </w:pPr>
            <w:r w:rsidRPr="00CD3877">
              <w:rPr>
                <w:sz w:val="20"/>
                <w:szCs w:val="20"/>
              </w:rPr>
              <w:t>Komisia pred prijatím delegovaného aktu konzultuje s odborníkmi určenými jednotlivými členskými štátmi v súlade so zásadami stanovenými v Medziinštitucionálnej dohode z 13. apríla 2016 o lepšej tvorbe práva</w:t>
            </w:r>
            <w:r w:rsidRPr="00CD3877">
              <w:rPr>
                <w:sz w:val="20"/>
                <w:szCs w:val="20"/>
                <w:vertAlign w:val="superscript"/>
              </w:rPr>
              <w:t>(1)</w:t>
            </w:r>
            <w:r w:rsidRPr="00CD3877">
              <w:rPr>
                <w:sz w:val="20"/>
                <w:szCs w:val="20"/>
              </w:rPr>
              <w:t>.</w:t>
            </w:r>
          </w:p>
        </w:tc>
        <w:tc>
          <w:tcPr>
            <w:tcW w:w="642" w:type="dxa"/>
          </w:tcPr>
          <w:p w14:paraId="6BD0E2F4" w14:textId="77777777" w:rsidR="00F31A95" w:rsidRPr="00CD3877" w:rsidRDefault="007D1DB6" w:rsidP="002B17AB">
            <w:pPr>
              <w:jc w:val="center"/>
              <w:rPr>
                <w:sz w:val="20"/>
                <w:szCs w:val="20"/>
              </w:rPr>
            </w:pPr>
            <w:r w:rsidRPr="00CD3877">
              <w:rPr>
                <w:sz w:val="20"/>
                <w:szCs w:val="20"/>
              </w:rPr>
              <w:t>n. a.</w:t>
            </w:r>
          </w:p>
        </w:tc>
        <w:tc>
          <w:tcPr>
            <w:tcW w:w="993" w:type="dxa"/>
          </w:tcPr>
          <w:p w14:paraId="479F9A49" w14:textId="77777777" w:rsidR="00F31A95" w:rsidRPr="00CD3877" w:rsidRDefault="00F31A95" w:rsidP="002B17AB">
            <w:pPr>
              <w:jc w:val="center"/>
              <w:rPr>
                <w:sz w:val="20"/>
                <w:szCs w:val="20"/>
              </w:rPr>
            </w:pPr>
          </w:p>
        </w:tc>
        <w:tc>
          <w:tcPr>
            <w:tcW w:w="898" w:type="dxa"/>
          </w:tcPr>
          <w:p w14:paraId="50EEAEDF" w14:textId="77777777" w:rsidR="00F31A95" w:rsidRPr="00CD3877" w:rsidRDefault="00F31A95" w:rsidP="002B17AB">
            <w:pPr>
              <w:pStyle w:val="Normlny0"/>
              <w:jc w:val="center"/>
            </w:pPr>
          </w:p>
        </w:tc>
        <w:tc>
          <w:tcPr>
            <w:tcW w:w="3600" w:type="dxa"/>
          </w:tcPr>
          <w:p w14:paraId="6FB77E5F" w14:textId="77777777" w:rsidR="00F31A95" w:rsidRPr="00CD3877" w:rsidRDefault="00F31A95" w:rsidP="002B17AB">
            <w:pPr>
              <w:pStyle w:val="Normlny0"/>
              <w:jc w:val="both"/>
            </w:pPr>
          </w:p>
        </w:tc>
        <w:tc>
          <w:tcPr>
            <w:tcW w:w="720" w:type="dxa"/>
          </w:tcPr>
          <w:p w14:paraId="6D77E8C9" w14:textId="77777777" w:rsidR="00F31A95" w:rsidRPr="00CD3877" w:rsidRDefault="007D1DB6" w:rsidP="002B17AB">
            <w:pPr>
              <w:jc w:val="center"/>
              <w:rPr>
                <w:sz w:val="20"/>
                <w:szCs w:val="20"/>
              </w:rPr>
            </w:pPr>
            <w:r w:rsidRPr="00CD3877">
              <w:rPr>
                <w:sz w:val="20"/>
                <w:szCs w:val="20"/>
              </w:rPr>
              <w:t>n. a.</w:t>
            </w:r>
          </w:p>
        </w:tc>
        <w:tc>
          <w:tcPr>
            <w:tcW w:w="978" w:type="dxa"/>
          </w:tcPr>
          <w:p w14:paraId="2C2A64FA" w14:textId="77777777" w:rsidR="00F31A95" w:rsidRPr="00CD3877" w:rsidRDefault="00F31A95" w:rsidP="002B17AB">
            <w:pPr>
              <w:jc w:val="center"/>
              <w:rPr>
                <w:sz w:val="20"/>
                <w:szCs w:val="20"/>
              </w:rPr>
            </w:pPr>
          </w:p>
        </w:tc>
        <w:tc>
          <w:tcPr>
            <w:tcW w:w="797" w:type="dxa"/>
          </w:tcPr>
          <w:p w14:paraId="71708B55" w14:textId="77777777" w:rsidR="00F31A95" w:rsidRPr="00CD3877" w:rsidRDefault="00F31A95" w:rsidP="002B17AB">
            <w:pPr>
              <w:pStyle w:val="Nadpis1"/>
              <w:widowControl w:val="0"/>
              <w:suppressAutoHyphens/>
              <w:jc w:val="left"/>
              <w:rPr>
                <w:b w:val="0"/>
                <w:bCs w:val="0"/>
                <w:sz w:val="20"/>
                <w:szCs w:val="20"/>
              </w:rPr>
            </w:pPr>
          </w:p>
        </w:tc>
        <w:tc>
          <w:tcPr>
            <w:tcW w:w="1559" w:type="dxa"/>
          </w:tcPr>
          <w:p w14:paraId="059E24C8" w14:textId="77777777" w:rsidR="00F31A95" w:rsidRPr="00CD3877" w:rsidRDefault="00F31A95" w:rsidP="002B17AB">
            <w:pPr>
              <w:pStyle w:val="Nadpis1"/>
              <w:widowControl w:val="0"/>
              <w:suppressAutoHyphens/>
              <w:jc w:val="both"/>
              <w:rPr>
                <w:b w:val="0"/>
                <w:bCs w:val="0"/>
                <w:sz w:val="20"/>
                <w:szCs w:val="20"/>
              </w:rPr>
            </w:pPr>
          </w:p>
        </w:tc>
      </w:tr>
      <w:tr w:rsidR="008D5CC8" w:rsidRPr="00CD3877" w14:paraId="2E336FB8" w14:textId="77777777" w:rsidTr="00E408EC">
        <w:trPr>
          <w:gridAfter w:val="1"/>
          <w:wAfter w:w="7" w:type="dxa"/>
        </w:trPr>
        <w:tc>
          <w:tcPr>
            <w:tcW w:w="634" w:type="dxa"/>
          </w:tcPr>
          <w:p w14:paraId="568D965D" w14:textId="77777777" w:rsidR="00F31A95" w:rsidRPr="00CD3877" w:rsidRDefault="00F31A95" w:rsidP="00F31A95">
            <w:pPr>
              <w:jc w:val="center"/>
              <w:rPr>
                <w:sz w:val="20"/>
                <w:szCs w:val="20"/>
              </w:rPr>
            </w:pPr>
            <w:r w:rsidRPr="00CD3877">
              <w:rPr>
                <w:sz w:val="20"/>
                <w:szCs w:val="20"/>
              </w:rPr>
              <w:t>Č:17a</w:t>
            </w:r>
          </w:p>
          <w:p w14:paraId="10CE60F4" w14:textId="77777777" w:rsidR="00F31A95" w:rsidRPr="00CD3877" w:rsidRDefault="00F31A95" w:rsidP="00F31A95">
            <w:pPr>
              <w:jc w:val="center"/>
              <w:rPr>
                <w:sz w:val="20"/>
                <w:szCs w:val="20"/>
              </w:rPr>
            </w:pPr>
            <w:r w:rsidRPr="00CD3877">
              <w:rPr>
                <w:sz w:val="20"/>
                <w:szCs w:val="20"/>
              </w:rPr>
              <w:t>O:5</w:t>
            </w:r>
          </w:p>
        </w:tc>
        <w:tc>
          <w:tcPr>
            <w:tcW w:w="3969" w:type="dxa"/>
            <w:gridSpan w:val="2"/>
          </w:tcPr>
          <w:p w14:paraId="586A2B15" w14:textId="77777777" w:rsidR="00F31A95" w:rsidRPr="00CD3877" w:rsidRDefault="004122E7" w:rsidP="00F31A95">
            <w:pPr>
              <w:jc w:val="both"/>
              <w:rPr>
                <w:sz w:val="20"/>
                <w:szCs w:val="20"/>
              </w:rPr>
            </w:pPr>
            <w:r w:rsidRPr="00CD3877">
              <w:rPr>
                <w:sz w:val="20"/>
                <w:szCs w:val="20"/>
              </w:rPr>
              <w:t>Komisia oznamuje delegovaný akt hneď po prijatí súčasne Európskemu parlamentu a Rade.</w:t>
            </w:r>
          </w:p>
        </w:tc>
        <w:tc>
          <w:tcPr>
            <w:tcW w:w="642" w:type="dxa"/>
          </w:tcPr>
          <w:p w14:paraId="7C03B88A" w14:textId="77777777" w:rsidR="00F31A95" w:rsidRPr="00CD3877" w:rsidRDefault="007D1DB6" w:rsidP="00F31A95">
            <w:pPr>
              <w:jc w:val="center"/>
              <w:rPr>
                <w:sz w:val="20"/>
                <w:szCs w:val="20"/>
              </w:rPr>
            </w:pPr>
            <w:r w:rsidRPr="00CD3877">
              <w:rPr>
                <w:sz w:val="20"/>
                <w:szCs w:val="20"/>
              </w:rPr>
              <w:t>n. a.</w:t>
            </w:r>
          </w:p>
        </w:tc>
        <w:tc>
          <w:tcPr>
            <w:tcW w:w="993" w:type="dxa"/>
          </w:tcPr>
          <w:p w14:paraId="35CB8643" w14:textId="77777777" w:rsidR="00F31A95" w:rsidRPr="00CD3877" w:rsidRDefault="00F31A95" w:rsidP="00F31A95">
            <w:pPr>
              <w:jc w:val="center"/>
              <w:rPr>
                <w:sz w:val="20"/>
                <w:szCs w:val="20"/>
              </w:rPr>
            </w:pPr>
          </w:p>
        </w:tc>
        <w:tc>
          <w:tcPr>
            <w:tcW w:w="898" w:type="dxa"/>
          </w:tcPr>
          <w:p w14:paraId="5BEA8331" w14:textId="77777777" w:rsidR="00F31A95" w:rsidRPr="00CD3877" w:rsidRDefault="00F31A95" w:rsidP="00F31A95">
            <w:pPr>
              <w:pStyle w:val="Normlny0"/>
              <w:jc w:val="center"/>
            </w:pPr>
          </w:p>
        </w:tc>
        <w:tc>
          <w:tcPr>
            <w:tcW w:w="3600" w:type="dxa"/>
          </w:tcPr>
          <w:p w14:paraId="4EB7DA3F" w14:textId="77777777" w:rsidR="00F31A95" w:rsidRPr="00CD3877" w:rsidRDefault="00F31A95" w:rsidP="00F31A95">
            <w:pPr>
              <w:pStyle w:val="Normlny0"/>
              <w:jc w:val="both"/>
            </w:pPr>
          </w:p>
        </w:tc>
        <w:tc>
          <w:tcPr>
            <w:tcW w:w="720" w:type="dxa"/>
          </w:tcPr>
          <w:p w14:paraId="7E3C8EDB" w14:textId="77777777" w:rsidR="00F31A95" w:rsidRPr="00CD3877" w:rsidRDefault="007D1DB6" w:rsidP="00F31A95">
            <w:pPr>
              <w:jc w:val="center"/>
              <w:rPr>
                <w:sz w:val="20"/>
                <w:szCs w:val="20"/>
              </w:rPr>
            </w:pPr>
            <w:r w:rsidRPr="00CD3877">
              <w:rPr>
                <w:sz w:val="20"/>
                <w:szCs w:val="20"/>
              </w:rPr>
              <w:t>n. a.</w:t>
            </w:r>
          </w:p>
        </w:tc>
        <w:tc>
          <w:tcPr>
            <w:tcW w:w="978" w:type="dxa"/>
          </w:tcPr>
          <w:p w14:paraId="74415DF1" w14:textId="77777777" w:rsidR="00F31A95" w:rsidRPr="00CD3877" w:rsidRDefault="00F31A95" w:rsidP="00F31A95">
            <w:pPr>
              <w:jc w:val="center"/>
              <w:rPr>
                <w:sz w:val="20"/>
                <w:szCs w:val="20"/>
              </w:rPr>
            </w:pPr>
          </w:p>
        </w:tc>
        <w:tc>
          <w:tcPr>
            <w:tcW w:w="797" w:type="dxa"/>
          </w:tcPr>
          <w:p w14:paraId="0ABDE675" w14:textId="77777777" w:rsidR="00F31A95" w:rsidRPr="00CD3877" w:rsidRDefault="00F31A95" w:rsidP="00F31A95">
            <w:pPr>
              <w:pStyle w:val="Nadpis1"/>
              <w:widowControl w:val="0"/>
              <w:suppressAutoHyphens/>
              <w:jc w:val="left"/>
              <w:rPr>
                <w:b w:val="0"/>
                <w:bCs w:val="0"/>
                <w:sz w:val="20"/>
                <w:szCs w:val="20"/>
              </w:rPr>
            </w:pPr>
          </w:p>
        </w:tc>
        <w:tc>
          <w:tcPr>
            <w:tcW w:w="1559" w:type="dxa"/>
          </w:tcPr>
          <w:p w14:paraId="323ECC61" w14:textId="77777777" w:rsidR="00F31A95" w:rsidRPr="00CD3877" w:rsidRDefault="00F31A95" w:rsidP="00F31A95">
            <w:pPr>
              <w:pStyle w:val="Nadpis1"/>
              <w:widowControl w:val="0"/>
              <w:suppressAutoHyphens/>
              <w:jc w:val="both"/>
              <w:rPr>
                <w:b w:val="0"/>
                <w:bCs w:val="0"/>
                <w:sz w:val="20"/>
                <w:szCs w:val="20"/>
              </w:rPr>
            </w:pPr>
          </w:p>
        </w:tc>
      </w:tr>
      <w:tr w:rsidR="008D5CC8" w:rsidRPr="00CD3877" w14:paraId="6EB5D439" w14:textId="77777777" w:rsidTr="00E408EC">
        <w:trPr>
          <w:gridAfter w:val="1"/>
          <w:wAfter w:w="7" w:type="dxa"/>
        </w:trPr>
        <w:tc>
          <w:tcPr>
            <w:tcW w:w="634" w:type="dxa"/>
          </w:tcPr>
          <w:p w14:paraId="0651AE74" w14:textId="77777777" w:rsidR="00F31A95" w:rsidRPr="00CD3877" w:rsidRDefault="00F31A95" w:rsidP="00F31A95">
            <w:pPr>
              <w:jc w:val="center"/>
              <w:rPr>
                <w:sz w:val="20"/>
                <w:szCs w:val="20"/>
              </w:rPr>
            </w:pPr>
            <w:r w:rsidRPr="00CD3877">
              <w:rPr>
                <w:sz w:val="20"/>
                <w:szCs w:val="20"/>
              </w:rPr>
              <w:t>Č:17a</w:t>
            </w:r>
          </w:p>
          <w:p w14:paraId="069E4BFF" w14:textId="77777777" w:rsidR="00F31A95" w:rsidRPr="00CD3877" w:rsidRDefault="00F31A95" w:rsidP="00F31A95">
            <w:pPr>
              <w:jc w:val="center"/>
              <w:rPr>
                <w:sz w:val="20"/>
                <w:szCs w:val="20"/>
              </w:rPr>
            </w:pPr>
            <w:r w:rsidRPr="00CD3877">
              <w:rPr>
                <w:sz w:val="20"/>
                <w:szCs w:val="20"/>
              </w:rPr>
              <w:t>O:6</w:t>
            </w:r>
          </w:p>
        </w:tc>
        <w:tc>
          <w:tcPr>
            <w:tcW w:w="3969" w:type="dxa"/>
            <w:gridSpan w:val="2"/>
          </w:tcPr>
          <w:p w14:paraId="01D61D6E" w14:textId="77777777" w:rsidR="004122E7" w:rsidRPr="00CD3877" w:rsidRDefault="004122E7" w:rsidP="004122E7">
            <w:pPr>
              <w:jc w:val="both"/>
              <w:rPr>
                <w:sz w:val="20"/>
                <w:szCs w:val="20"/>
              </w:rPr>
            </w:pPr>
            <w:r w:rsidRPr="00CD3877">
              <w:rPr>
                <w:sz w:val="20"/>
                <w:szCs w:val="20"/>
              </w:rPr>
              <w:t>Delegovaný akt prijatý podľa článku 17 nadobudne účinnosť, len ak Európsky parlament alebo Rada voči nemu nevzniesli námietku v lehote dvoch mesiacov odo dňa oznámenia uvedeného aktu Európskemu parlamentu a Rade alebo ak pred uplynutím uvedenej lehoty</w:t>
            </w:r>
          </w:p>
          <w:p w14:paraId="0E33A363" w14:textId="77777777" w:rsidR="00F31A95" w:rsidRPr="00CD3877" w:rsidRDefault="004122E7" w:rsidP="004122E7">
            <w:pPr>
              <w:jc w:val="both"/>
              <w:rPr>
                <w:sz w:val="20"/>
                <w:szCs w:val="20"/>
              </w:rPr>
            </w:pPr>
            <w:r w:rsidRPr="00CD3877">
              <w:rPr>
                <w:sz w:val="20"/>
                <w:szCs w:val="20"/>
              </w:rPr>
              <w:t>Európsky parlament a Rada informovali Komisiu o svojom rozhodnutí nevzniesť námietku. Na podnet Európskeho parlamentu alebo Rady sa táto lehota predĺži o dva mesiace.</w:t>
            </w:r>
          </w:p>
        </w:tc>
        <w:tc>
          <w:tcPr>
            <w:tcW w:w="642" w:type="dxa"/>
          </w:tcPr>
          <w:p w14:paraId="6E0FB6B3" w14:textId="77777777" w:rsidR="00F31A95" w:rsidRPr="00CD3877" w:rsidRDefault="007D1DB6" w:rsidP="00F31A95">
            <w:pPr>
              <w:jc w:val="center"/>
              <w:rPr>
                <w:sz w:val="20"/>
                <w:szCs w:val="20"/>
              </w:rPr>
            </w:pPr>
            <w:r w:rsidRPr="00CD3877">
              <w:rPr>
                <w:sz w:val="20"/>
                <w:szCs w:val="20"/>
              </w:rPr>
              <w:t>n. a.</w:t>
            </w:r>
          </w:p>
        </w:tc>
        <w:tc>
          <w:tcPr>
            <w:tcW w:w="993" w:type="dxa"/>
          </w:tcPr>
          <w:p w14:paraId="6BE0E889" w14:textId="77777777" w:rsidR="00F31A95" w:rsidRPr="00CD3877" w:rsidRDefault="00F31A95" w:rsidP="00F31A95">
            <w:pPr>
              <w:jc w:val="center"/>
              <w:rPr>
                <w:sz w:val="20"/>
                <w:szCs w:val="20"/>
              </w:rPr>
            </w:pPr>
          </w:p>
        </w:tc>
        <w:tc>
          <w:tcPr>
            <w:tcW w:w="898" w:type="dxa"/>
          </w:tcPr>
          <w:p w14:paraId="2E45C52F" w14:textId="77777777" w:rsidR="00F31A95" w:rsidRPr="00CD3877" w:rsidRDefault="00F31A95" w:rsidP="00F31A95">
            <w:pPr>
              <w:pStyle w:val="Normlny0"/>
              <w:jc w:val="center"/>
            </w:pPr>
          </w:p>
        </w:tc>
        <w:tc>
          <w:tcPr>
            <w:tcW w:w="3600" w:type="dxa"/>
          </w:tcPr>
          <w:p w14:paraId="45AA67D4" w14:textId="77777777" w:rsidR="00F31A95" w:rsidRPr="00CD3877" w:rsidRDefault="00F31A95" w:rsidP="00F31A95">
            <w:pPr>
              <w:pStyle w:val="Normlny0"/>
              <w:jc w:val="both"/>
            </w:pPr>
          </w:p>
        </w:tc>
        <w:tc>
          <w:tcPr>
            <w:tcW w:w="720" w:type="dxa"/>
          </w:tcPr>
          <w:p w14:paraId="355DFBFE" w14:textId="77777777" w:rsidR="00F31A95" w:rsidRPr="00CD3877" w:rsidRDefault="007D1DB6" w:rsidP="00F31A95">
            <w:pPr>
              <w:jc w:val="center"/>
              <w:rPr>
                <w:sz w:val="20"/>
                <w:szCs w:val="20"/>
              </w:rPr>
            </w:pPr>
            <w:r w:rsidRPr="00CD3877">
              <w:rPr>
                <w:sz w:val="20"/>
                <w:szCs w:val="20"/>
              </w:rPr>
              <w:t>n. a.</w:t>
            </w:r>
          </w:p>
        </w:tc>
        <w:tc>
          <w:tcPr>
            <w:tcW w:w="978" w:type="dxa"/>
          </w:tcPr>
          <w:p w14:paraId="71992027" w14:textId="77777777" w:rsidR="00F31A95" w:rsidRPr="00CD3877" w:rsidRDefault="00F31A95" w:rsidP="00F31A95">
            <w:pPr>
              <w:jc w:val="center"/>
              <w:rPr>
                <w:sz w:val="20"/>
                <w:szCs w:val="20"/>
              </w:rPr>
            </w:pPr>
          </w:p>
        </w:tc>
        <w:tc>
          <w:tcPr>
            <w:tcW w:w="797" w:type="dxa"/>
          </w:tcPr>
          <w:p w14:paraId="1A73730E" w14:textId="77777777" w:rsidR="00F31A95" w:rsidRPr="00CD3877" w:rsidRDefault="00F31A95" w:rsidP="00F31A95">
            <w:pPr>
              <w:pStyle w:val="Nadpis1"/>
              <w:widowControl w:val="0"/>
              <w:suppressAutoHyphens/>
              <w:jc w:val="left"/>
              <w:rPr>
                <w:b w:val="0"/>
                <w:bCs w:val="0"/>
                <w:sz w:val="20"/>
                <w:szCs w:val="20"/>
              </w:rPr>
            </w:pPr>
          </w:p>
        </w:tc>
        <w:tc>
          <w:tcPr>
            <w:tcW w:w="1559" w:type="dxa"/>
          </w:tcPr>
          <w:p w14:paraId="5A118F5D" w14:textId="77777777" w:rsidR="00F31A95" w:rsidRPr="00CD3877" w:rsidRDefault="00F31A95" w:rsidP="00F31A95">
            <w:pPr>
              <w:pStyle w:val="Nadpis1"/>
              <w:widowControl w:val="0"/>
              <w:suppressAutoHyphens/>
              <w:jc w:val="both"/>
              <w:rPr>
                <w:b w:val="0"/>
                <w:bCs w:val="0"/>
                <w:sz w:val="20"/>
                <w:szCs w:val="20"/>
              </w:rPr>
            </w:pPr>
          </w:p>
        </w:tc>
      </w:tr>
      <w:tr w:rsidR="008D5CC8" w:rsidRPr="00CD3877" w14:paraId="4354CE2B" w14:textId="77777777" w:rsidTr="00E408EC">
        <w:trPr>
          <w:gridAfter w:val="1"/>
          <w:wAfter w:w="7" w:type="dxa"/>
        </w:trPr>
        <w:tc>
          <w:tcPr>
            <w:tcW w:w="634" w:type="dxa"/>
          </w:tcPr>
          <w:p w14:paraId="509B8F0F" w14:textId="77777777" w:rsidR="004122E7" w:rsidRPr="00CD3877" w:rsidRDefault="004122E7" w:rsidP="00F31A95">
            <w:pPr>
              <w:jc w:val="center"/>
              <w:rPr>
                <w:sz w:val="20"/>
                <w:szCs w:val="20"/>
              </w:rPr>
            </w:pPr>
            <w:r w:rsidRPr="00CD3877">
              <w:rPr>
                <w:sz w:val="20"/>
                <w:szCs w:val="20"/>
              </w:rPr>
              <w:t>Č: 17b</w:t>
            </w:r>
          </w:p>
        </w:tc>
        <w:tc>
          <w:tcPr>
            <w:tcW w:w="3969" w:type="dxa"/>
            <w:gridSpan w:val="2"/>
          </w:tcPr>
          <w:p w14:paraId="7ACC1221" w14:textId="77777777" w:rsidR="004122E7" w:rsidRPr="00CD3877" w:rsidRDefault="004122E7" w:rsidP="004122E7">
            <w:pPr>
              <w:jc w:val="both"/>
              <w:rPr>
                <w:b/>
                <w:bCs/>
                <w:sz w:val="20"/>
                <w:szCs w:val="20"/>
              </w:rPr>
            </w:pPr>
            <w:r w:rsidRPr="00CD3877">
              <w:rPr>
                <w:b/>
                <w:bCs/>
                <w:sz w:val="20"/>
                <w:szCs w:val="20"/>
              </w:rPr>
              <w:t>Postup pre naliehavé prípady</w:t>
            </w:r>
          </w:p>
        </w:tc>
        <w:tc>
          <w:tcPr>
            <w:tcW w:w="642" w:type="dxa"/>
          </w:tcPr>
          <w:p w14:paraId="01E07A79" w14:textId="77777777" w:rsidR="004122E7" w:rsidRPr="00CD3877" w:rsidRDefault="004122E7" w:rsidP="00F31A95">
            <w:pPr>
              <w:jc w:val="center"/>
              <w:rPr>
                <w:sz w:val="20"/>
                <w:szCs w:val="20"/>
              </w:rPr>
            </w:pPr>
          </w:p>
        </w:tc>
        <w:tc>
          <w:tcPr>
            <w:tcW w:w="993" w:type="dxa"/>
          </w:tcPr>
          <w:p w14:paraId="1BC71873" w14:textId="77777777" w:rsidR="004122E7" w:rsidRPr="00CD3877" w:rsidRDefault="004122E7" w:rsidP="00F31A95">
            <w:pPr>
              <w:jc w:val="center"/>
              <w:rPr>
                <w:sz w:val="20"/>
                <w:szCs w:val="20"/>
              </w:rPr>
            </w:pPr>
          </w:p>
        </w:tc>
        <w:tc>
          <w:tcPr>
            <w:tcW w:w="898" w:type="dxa"/>
          </w:tcPr>
          <w:p w14:paraId="4001B8DD" w14:textId="77777777" w:rsidR="004122E7" w:rsidRPr="00CD3877" w:rsidRDefault="004122E7" w:rsidP="00F31A95">
            <w:pPr>
              <w:pStyle w:val="Normlny0"/>
              <w:jc w:val="center"/>
            </w:pPr>
          </w:p>
        </w:tc>
        <w:tc>
          <w:tcPr>
            <w:tcW w:w="3600" w:type="dxa"/>
          </w:tcPr>
          <w:p w14:paraId="1D1DD2E6" w14:textId="77777777" w:rsidR="004122E7" w:rsidRPr="00CD3877" w:rsidRDefault="004122E7" w:rsidP="00F31A95">
            <w:pPr>
              <w:pStyle w:val="Normlny0"/>
              <w:jc w:val="both"/>
            </w:pPr>
          </w:p>
        </w:tc>
        <w:tc>
          <w:tcPr>
            <w:tcW w:w="720" w:type="dxa"/>
          </w:tcPr>
          <w:p w14:paraId="1C308884" w14:textId="77777777" w:rsidR="004122E7" w:rsidRPr="00CD3877" w:rsidRDefault="004122E7" w:rsidP="00F31A95">
            <w:pPr>
              <w:jc w:val="center"/>
              <w:rPr>
                <w:sz w:val="20"/>
                <w:szCs w:val="20"/>
              </w:rPr>
            </w:pPr>
          </w:p>
        </w:tc>
        <w:tc>
          <w:tcPr>
            <w:tcW w:w="978" w:type="dxa"/>
          </w:tcPr>
          <w:p w14:paraId="0CF1E3F5" w14:textId="77777777" w:rsidR="004122E7" w:rsidRPr="00CD3877" w:rsidRDefault="004122E7" w:rsidP="00F31A95">
            <w:pPr>
              <w:jc w:val="center"/>
              <w:rPr>
                <w:sz w:val="20"/>
                <w:szCs w:val="20"/>
              </w:rPr>
            </w:pPr>
          </w:p>
        </w:tc>
        <w:tc>
          <w:tcPr>
            <w:tcW w:w="797" w:type="dxa"/>
          </w:tcPr>
          <w:p w14:paraId="36C2E3BA" w14:textId="77777777" w:rsidR="004122E7" w:rsidRPr="00CD3877" w:rsidRDefault="004122E7" w:rsidP="00F31A95">
            <w:pPr>
              <w:pStyle w:val="Nadpis1"/>
              <w:widowControl w:val="0"/>
              <w:suppressAutoHyphens/>
              <w:jc w:val="left"/>
              <w:rPr>
                <w:b w:val="0"/>
                <w:bCs w:val="0"/>
                <w:sz w:val="20"/>
                <w:szCs w:val="20"/>
              </w:rPr>
            </w:pPr>
          </w:p>
        </w:tc>
        <w:tc>
          <w:tcPr>
            <w:tcW w:w="1559" w:type="dxa"/>
          </w:tcPr>
          <w:p w14:paraId="6DA73979" w14:textId="77777777" w:rsidR="004122E7" w:rsidRPr="00CD3877" w:rsidRDefault="004122E7" w:rsidP="00F31A95">
            <w:pPr>
              <w:pStyle w:val="Nadpis1"/>
              <w:widowControl w:val="0"/>
              <w:suppressAutoHyphens/>
              <w:jc w:val="both"/>
              <w:rPr>
                <w:b w:val="0"/>
                <w:bCs w:val="0"/>
                <w:sz w:val="20"/>
                <w:szCs w:val="20"/>
              </w:rPr>
            </w:pPr>
          </w:p>
        </w:tc>
      </w:tr>
      <w:tr w:rsidR="008D5CC8" w:rsidRPr="00CD3877" w14:paraId="338BC72E" w14:textId="77777777" w:rsidTr="00E408EC">
        <w:trPr>
          <w:gridAfter w:val="1"/>
          <w:wAfter w:w="7" w:type="dxa"/>
        </w:trPr>
        <w:tc>
          <w:tcPr>
            <w:tcW w:w="634" w:type="dxa"/>
          </w:tcPr>
          <w:p w14:paraId="2776212A" w14:textId="77777777" w:rsidR="004122E7" w:rsidRPr="00CD3877" w:rsidRDefault="004122E7" w:rsidP="00F31A95">
            <w:pPr>
              <w:jc w:val="center"/>
              <w:rPr>
                <w:sz w:val="20"/>
                <w:szCs w:val="20"/>
              </w:rPr>
            </w:pPr>
            <w:r w:rsidRPr="00CD3877">
              <w:rPr>
                <w:sz w:val="20"/>
                <w:szCs w:val="20"/>
              </w:rPr>
              <w:t>Č: 17b</w:t>
            </w:r>
          </w:p>
          <w:p w14:paraId="79E2FE0E" w14:textId="77777777" w:rsidR="004122E7" w:rsidRPr="00CD3877" w:rsidRDefault="004122E7" w:rsidP="00F31A95">
            <w:pPr>
              <w:jc w:val="center"/>
              <w:rPr>
                <w:sz w:val="20"/>
                <w:szCs w:val="20"/>
              </w:rPr>
            </w:pPr>
            <w:r w:rsidRPr="00CD3877">
              <w:rPr>
                <w:sz w:val="20"/>
                <w:szCs w:val="20"/>
              </w:rPr>
              <w:t>O: 1</w:t>
            </w:r>
          </w:p>
        </w:tc>
        <w:tc>
          <w:tcPr>
            <w:tcW w:w="3969" w:type="dxa"/>
            <w:gridSpan w:val="2"/>
          </w:tcPr>
          <w:p w14:paraId="143948F6" w14:textId="77777777" w:rsidR="004122E7" w:rsidRPr="00CD3877" w:rsidRDefault="004122E7" w:rsidP="004122E7">
            <w:pPr>
              <w:jc w:val="both"/>
              <w:rPr>
                <w:sz w:val="20"/>
                <w:szCs w:val="20"/>
              </w:rPr>
            </w:pPr>
            <w:r w:rsidRPr="00CD3877">
              <w:rPr>
                <w:sz w:val="20"/>
                <w:szCs w:val="20"/>
              </w:rPr>
              <w:t>Delegované akty prijaté podľa tohto článku nadobúdajú účinnosť okamžite a uplatňujú sa, pokiaľ voči nim nie je v súlade s odsekom 2 vznesená námietka. V oznámení delegovaného aktu Európskemu parlamentu a Rade sa uvedú dôvody použitia postupu pre naliehavé prípady.</w:t>
            </w:r>
          </w:p>
        </w:tc>
        <w:tc>
          <w:tcPr>
            <w:tcW w:w="642" w:type="dxa"/>
          </w:tcPr>
          <w:p w14:paraId="74B0D22A" w14:textId="77777777" w:rsidR="004122E7" w:rsidRPr="00CD3877" w:rsidRDefault="007D1DB6" w:rsidP="00F31A95">
            <w:pPr>
              <w:jc w:val="center"/>
              <w:rPr>
                <w:sz w:val="20"/>
                <w:szCs w:val="20"/>
              </w:rPr>
            </w:pPr>
            <w:r w:rsidRPr="00CD3877">
              <w:rPr>
                <w:sz w:val="20"/>
                <w:szCs w:val="20"/>
              </w:rPr>
              <w:t>n. a.</w:t>
            </w:r>
          </w:p>
        </w:tc>
        <w:tc>
          <w:tcPr>
            <w:tcW w:w="993" w:type="dxa"/>
          </w:tcPr>
          <w:p w14:paraId="3E7B9C6E" w14:textId="77777777" w:rsidR="004122E7" w:rsidRPr="00CD3877" w:rsidRDefault="004122E7" w:rsidP="00F31A95">
            <w:pPr>
              <w:jc w:val="center"/>
              <w:rPr>
                <w:sz w:val="20"/>
                <w:szCs w:val="20"/>
              </w:rPr>
            </w:pPr>
          </w:p>
        </w:tc>
        <w:tc>
          <w:tcPr>
            <w:tcW w:w="898" w:type="dxa"/>
          </w:tcPr>
          <w:p w14:paraId="272CF583" w14:textId="77777777" w:rsidR="004122E7" w:rsidRPr="00CD3877" w:rsidRDefault="004122E7" w:rsidP="00F31A95">
            <w:pPr>
              <w:pStyle w:val="Normlny0"/>
              <w:jc w:val="center"/>
            </w:pPr>
          </w:p>
        </w:tc>
        <w:tc>
          <w:tcPr>
            <w:tcW w:w="3600" w:type="dxa"/>
          </w:tcPr>
          <w:p w14:paraId="02D37C5C" w14:textId="77777777" w:rsidR="004122E7" w:rsidRPr="00CD3877" w:rsidRDefault="004122E7" w:rsidP="00F31A95">
            <w:pPr>
              <w:pStyle w:val="Normlny0"/>
              <w:jc w:val="both"/>
            </w:pPr>
          </w:p>
        </w:tc>
        <w:tc>
          <w:tcPr>
            <w:tcW w:w="720" w:type="dxa"/>
          </w:tcPr>
          <w:p w14:paraId="065679C4" w14:textId="77777777" w:rsidR="004122E7" w:rsidRPr="00CD3877" w:rsidRDefault="007D1DB6" w:rsidP="00F31A95">
            <w:pPr>
              <w:jc w:val="center"/>
              <w:rPr>
                <w:sz w:val="20"/>
                <w:szCs w:val="20"/>
              </w:rPr>
            </w:pPr>
            <w:r w:rsidRPr="00CD3877">
              <w:rPr>
                <w:sz w:val="20"/>
                <w:szCs w:val="20"/>
              </w:rPr>
              <w:t>n. a.</w:t>
            </w:r>
          </w:p>
        </w:tc>
        <w:tc>
          <w:tcPr>
            <w:tcW w:w="978" w:type="dxa"/>
          </w:tcPr>
          <w:p w14:paraId="3E8A0B5A" w14:textId="77777777" w:rsidR="004122E7" w:rsidRPr="00CD3877" w:rsidRDefault="004122E7" w:rsidP="00F31A95">
            <w:pPr>
              <w:jc w:val="center"/>
              <w:rPr>
                <w:sz w:val="20"/>
                <w:szCs w:val="20"/>
              </w:rPr>
            </w:pPr>
          </w:p>
        </w:tc>
        <w:tc>
          <w:tcPr>
            <w:tcW w:w="797" w:type="dxa"/>
          </w:tcPr>
          <w:p w14:paraId="50E2608A" w14:textId="77777777" w:rsidR="004122E7" w:rsidRPr="00CD3877" w:rsidRDefault="004122E7" w:rsidP="00F31A95">
            <w:pPr>
              <w:pStyle w:val="Nadpis1"/>
              <w:widowControl w:val="0"/>
              <w:suppressAutoHyphens/>
              <w:jc w:val="left"/>
              <w:rPr>
                <w:b w:val="0"/>
                <w:bCs w:val="0"/>
                <w:sz w:val="20"/>
                <w:szCs w:val="20"/>
              </w:rPr>
            </w:pPr>
          </w:p>
        </w:tc>
        <w:tc>
          <w:tcPr>
            <w:tcW w:w="1559" w:type="dxa"/>
          </w:tcPr>
          <w:p w14:paraId="179E6B6C" w14:textId="77777777" w:rsidR="004122E7" w:rsidRPr="00CD3877" w:rsidRDefault="004122E7" w:rsidP="00F31A95">
            <w:pPr>
              <w:pStyle w:val="Nadpis1"/>
              <w:widowControl w:val="0"/>
              <w:suppressAutoHyphens/>
              <w:jc w:val="both"/>
              <w:rPr>
                <w:b w:val="0"/>
                <w:bCs w:val="0"/>
                <w:sz w:val="20"/>
                <w:szCs w:val="20"/>
              </w:rPr>
            </w:pPr>
          </w:p>
        </w:tc>
      </w:tr>
      <w:tr w:rsidR="008D5CC8" w:rsidRPr="00CD3877" w14:paraId="23163BA7" w14:textId="77777777" w:rsidTr="00E408EC">
        <w:trPr>
          <w:gridAfter w:val="1"/>
          <w:wAfter w:w="7" w:type="dxa"/>
        </w:trPr>
        <w:tc>
          <w:tcPr>
            <w:tcW w:w="634" w:type="dxa"/>
          </w:tcPr>
          <w:p w14:paraId="14650B5A" w14:textId="77777777" w:rsidR="004122E7" w:rsidRPr="00CD3877" w:rsidRDefault="004122E7" w:rsidP="004122E7">
            <w:pPr>
              <w:jc w:val="center"/>
              <w:rPr>
                <w:sz w:val="20"/>
                <w:szCs w:val="20"/>
              </w:rPr>
            </w:pPr>
            <w:r w:rsidRPr="00CD3877">
              <w:rPr>
                <w:sz w:val="20"/>
                <w:szCs w:val="20"/>
              </w:rPr>
              <w:t>Č: 17b</w:t>
            </w:r>
          </w:p>
          <w:p w14:paraId="037134CB" w14:textId="77777777" w:rsidR="004122E7" w:rsidRPr="00CD3877" w:rsidRDefault="004122E7" w:rsidP="004122E7">
            <w:pPr>
              <w:jc w:val="center"/>
              <w:rPr>
                <w:sz w:val="20"/>
                <w:szCs w:val="20"/>
              </w:rPr>
            </w:pPr>
            <w:r w:rsidRPr="00CD3877">
              <w:rPr>
                <w:sz w:val="20"/>
                <w:szCs w:val="20"/>
              </w:rPr>
              <w:t>O: 2</w:t>
            </w:r>
          </w:p>
        </w:tc>
        <w:tc>
          <w:tcPr>
            <w:tcW w:w="3969" w:type="dxa"/>
            <w:gridSpan w:val="2"/>
          </w:tcPr>
          <w:p w14:paraId="290312F5" w14:textId="77777777" w:rsidR="004122E7" w:rsidRPr="00CD3877" w:rsidRDefault="004122E7" w:rsidP="004122E7">
            <w:pPr>
              <w:jc w:val="both"/>
              <w:rPr>
                <w:sz w:val="20"/>
                <w:szCs w:val="20"/>
              </w:rPr>
            </w:pPr>
            <w:r w:rsidRPr="00CD3877">
              <w:rPr>
                <w:sz w:val="20"/>
                <w:szCs w:val="20"/>
              </w:rPr>
              <w:t>Európsky parlament alebo Rada môžu vzniesť voči delegovanému aktu námietku v súlade s postupom uvedeným v článku 17a ods. 6 V takom prípade Komisia okamžite po oznámení rozhodnutia Európskeho parlamentu alebo Rady vzniesť námietku akt zruší.</w:t>
            </w:r>
          </w:p>
        </w:tc>
        <w:tc>
          <w:tcPr>
            <w:tcW w:w="642" w:type="dxa"/>
          </w:tcPr>
          <w:p w14:paraId="75FB1838" w14:textId="77777777" w:rsidR="004122E7" w:rsidRPr="00CD3877" w:rsidRDefault="007D1DB6" w:rsidP="00F31A95">
            <w:pPr>
              <w:jc w:val="center"/>
              <w:rPr>
                <w:sz w:val="20"/>
                <w:szCs w:val="20"/>
              </w:rPr>
            </w:pPr>
            <w:r w:rsidRPr="00CD3877">
              <w:rPr>
                <w:sz w:val="20"/>
                <w:szCs w:val="20"/>
              </w:rPr>
              <w:t>n. a.</w:t>
            </w:r>
          </w:p>
        </w:tc>
        <w:tc>
          <w:tcPr>
            <w:tcW w:w="993" w:type="dxa"/>
          </w:tcPr>
          <w:p w14:paraId="3CDD06AB" w14:textId="77777777" w:rsidR="004122E7" w:rsidRPr="00CD3877" w:rsidRDefault="004122E7" w:rsidP="00F31A95">
            <w:pPr>
              <w:jc w:val="center"/>
              <w:rPr>
                <w:sz w:val="20"/>
                <w:szCs w:val="20"/>
              </w:rPr>
            </w:pPr>
          </w:p>
        </w:tc>
        <w:tc>
          <w:tcPr>
            <w:tcW w:w="898" w:type="dxa"/>
          </w:tcPr>
          <w:p w14:paraId="06559E60" w14:textId="77777777" w:rsidR="004122E7" w:rsidRPr="00CD3877" w:rsidRDefault="004122E7" w:rsidP="00F31A95">
            <w:pPr>
              <w:pStyle w:val="Normlny0"/>
              <w:jc w:val="center"/>
            </w:pPr>
          </w:p>
        </w:tc>
        <w:tc>
          <w:tcPr>
            <w:tcW w:w="3600" w:type="dxa"/>
          </w:tcPr>
          <w:p w14:paraId="1DA96A98" w14:textId="77777777" w:rsidR="004122E7" w:rsidRPr="00CD3877" w:rsidRDefault="004122E7" w:rsidP="00F31A95">
            <w:pPr>
              <w:pStyle w:val="Normlny0"/>
              <w:jc w:val="both"/>
            </w:pPr>
          </w:p>
        </w:tc>
        <w:tc>
          <w:tcPr>
            <w:tcW w:w="720" w:type="dxa"/>
          </w:tcPr>
          <w:p w14:paraId="076B1905" w14:textId="77777777" w:rsidR="004122E7" w:rsidRPr="00CD3877" w:rsidRDefault="004122E7" w:rsidP="00F31A95">
            <w:pPr>
              <w:jc w:val="center"/>
              <w:rPr>
                <w:sz w:val="20"/>
                <w:szCs w:val="20"/>
              </w:rPr>
            </w:pPr>
          </w:p>
        </w:tc>
        <w:tc>
          <w:tcPr>
            <w:tcW w:w="978" w:type="dxa"/>
          </w:tcPr>
          <w:p w14:paraId="32AB9974" w14:textId="77777777" w:rsidR="004122E7" w:rsidRPr="00CD3877" w:rsidRDefault="004122E7" w:rsidP="00F31A95">
            <w:pPr>
              <w:jc w:val="center"/>
              <w:rPr>
                <w:sz w:val="20"/>
                <w:szCs w:val="20"/>
              </w:rPr>
            </w:pPr>
          </w:p>
        </w:tc>
        <w:tc>
          <w:tcPr>
            <w:tcW w:w="797" w:type="dxa"/>
          </w:tcPr>
          <w:p w14:paraId="7C2AB94D" w14:textId="77777777" w:rsidR="004122E7" w:rsidRPr="00CD3877" w:rsidRDefault="004122E7" w:rsidP="00F31A95">
            <w:pPr>
              <w:pStyle w:val="Nadpis1"/>
              <w:widowControl w:val="0"/>
              <w:suppressAutoHyphens/>
              <w:jc w:val="left"/>
              <w:rPr>
                <w:b w:val="0"/>
                <w:bCs w:val="0"/>
                <w:sz w:val="20"/>
                <w:szCs w:val="20"/>
              </w:rPr>
            </w:pPr>
          </w:p>
        </w:tc>
        <w:tc>
          <w:tcPr>
            <w:tcW w:w="1559" w:type="dxa"/>
          </w:tcPr>
          <w:p w14:paraId="0E13A7BA" w14:textId="77777777" w:rsidR="004122E7" w:rsidRPr="00CD3877" w:rsidRDefault="004122E7" w:rsidP="00F31A95">
            <w:pPr>
              <w:pStyle w:val="Nadpis1"/>
              <w:widowControl w:val="0"/>
              <w:suppressAutoHyphens/>
              <w:jc w:val="both"/>
              <w:rPr>
                <w:b w:val="0"/>
                <w:bCs w:val="0"/>
                <w:sz w:val="20"/>
                <w:szCs w:val="20"/>
              </w:rPr>
            </w:pPr>
          </w:p>
        </w:tc>
      </w:tr>
      <w:tr w:rsidR="008D5CC8" w:rsidRPr="00CD3877" w14:paraId="35BCD393" w14:textId="77777777" w:rsidTr="00E408EC">
        <w:trPr>
          <w:gridAfter w:val="1"/>
          <w:wAfter w:w="7" w:type="dxa"/>
        </w:trPr>
        <w:tc>
          <w:tcPr>
            <w:tcW w:w="634" w:type="dxa"/>
          </w:tcPr>
          <w:p w14:paraId="26FB282C" w14:textId="77777777" w:rsidR="00F31A95" w:rsidRPr="00CD3877" w:rsidRDefault="00F31A95" w:rsidP="00F31A95">
            <w:pPr>
              <w:jc w:val="center"/>
              <w:rPr>
                <w:sz w:val="20"/>
                <w:szCs w:val="20"/>
              </w:rPr>
            </w:pPr>
            <w:r w:rsidRPr="00CD3877">
              <w:rPr>
                <w:sz w:val="20"/>
                <w:szCs w:val="20"/>
              </w:rPr>
              <w:t>Č:18</w:t>
            </w:r>
          </w:p>
        </w:tc>
        <w:tc>
          <w:tcPr>
            <w:tcW w:w="3969" w:type="dxa"/>
            <w:gridSpan w:val="2"/>
          </w:tcPr>
          <w:p w14:paraId="0C40E3CC" w14:textId="77777777" w:rsidR="00F31A95" w:rsidRPr="00CD3877" w:rsidRDefault="00F31A95" w:rsidP="00F31A95">
            <w:pPr>
              <w:rPr>
                <w:b/>
                <w:bCs/>
                <w:sz w:val="20"/>
                <w:szCs w:val="20"/>
              </w:rPr>
            </w:pPr>
            <w:r w:rsidRPr="00CD3877">
              <w:rPr>
                <w:b/>
                <w:bCs/>
                <w:sz w:val="20"/>
                <w:szCs w:val="20"/>
              </w:rPr>
              <w:t>Využívanie  údajov</w:t>
            </w:r>
          </w:p>
          <w:p w14:paraId="306FCB59" w14:textId="77777777" w:rsidR="00F31A95" w:rsidRPr="00CD3877" w:rsidRDefault="004122E7" w:rsidP="004122E7">
            <w:pPr>
              <w:jc w:val="both"/>
              <w:rPr>
                <w:sz w:val="20"/>
                <w:szCs w:val="20"/>
              </w:rPr>
            </w:pPr>
            <w:r w:rsidRPr="00CD3877">
              <w:rPr>
                <w:sz w:val="20"/>
                <w:szCs w:val="20"/>
              </w:rPr>
              <w:t>Komisia má podľa článku 14 ods. 8 prístup k využívaniu informácií príslušnými vnútroštátnymi orgánmi.</w:t>
            </w:r>
          </w:p>
        </w:tc>
        <w:tc>
          <w:tcPr>
            <w:tcW w:w="642" w:type="dxa"/>
          </w:tcPr>
          <w:p w14:paraId="4BD8DEB0" w14:textId="77777777" w:rsidR="00F31A95" w:rsidRPr="00CD3877" w:rsidRDefault="00F31A95" w:rsidP="00F31A95">
            <w:pPr>
              <w:jc w:val="center"/>
              <w:rPr>
                <w:sz w:val="20"/>
                <w:szCs w:val="20"/>
              </w:rPr>
            </w:pPr>
            <w:r w:rsidRPr="00CD3877">
              <w:rPr>
                <w:sz w:val="20"/>
                <w:szCs w:val="20"/>
              </w:rPr>
              <w:t>n.</w:t>
            </w:r>
            <w:r w:rsidR="007D1DB6" w:rsidRPr="00CD3877">
              <w:rPr>
                <w:sz w:val="20"/>
                <w:szCs w:val="20"/>
              </w:rPr>
              <w:t xml:space="preserve"> </w:t>
            </w:r>
            <w:r w:rsidRPr="00CD3877">
              <w:rPr>
                <w:sz w:val="20"/>
                <w:szCs w:val="20"/>
              </w:rPr>
              <w:t>a.</w:t>
            </w:r>
          </w:p>
        </w:tc>
        <w:tc>
          <w:tcPr>
            <w:tcW w:w="993" w:type="dxa"/>
          </w:tcPr>
          <w:p w14:paraId="59E3D91B" w14:textId="77777777" w:rsidR="00F31A95" w:rsidRPr="00CD3877" w:rsidRDefault="00F31A95" w:rsidP="00F31A95">
            <w:pPr>
              <w:jc w:val="center"/>
              <w:rPr>
                <w:sz w:val="20"/>
                <w:szCs w:val="20"/>
              </w:rPr>
            </w:pPr>
          </w:p>
        </w:tc>
        <w:tc>
          <w:tcPr>
            <w:tcW w:w="898" w:type="dxa"/>
          </w:tcPr>
          <w:p w14:paraId="150CD27A" w14:textId="77777777" w:rsidR="00F31A95" w:rsidRPr="00CD3877" w:rsidRDefault="00F31A95" w:rsidP="00F31A95">
            <w:pPr>
              <w:pStyle w:val="Normlny0"/>
              <w:jc w:val="center"/>
            </w:pPr>
          </w:p>
        </w:tc>
        <w:tc>
          <w:tcPr>
            <w:tcW w:w="3600" w:type="dxa"/>
          </w:tcPr>
          <w:p w14:paraId="27F35ADA" w14:textId="77777777" w:rsidR="00F31A95" w:rsidRPr="00CD3877" w:rsidRDefault="00F31A95" w:rsidP="00F31A95">
            <w:pPr>
              <w:pStyle w:val="Normlny0"/>
              <w:jc w:val="both"/>
            </w:pPr>
          </w:p>
        </w:tc>
        <w:tc>
          <w:tcPr>
            <w:tcW w:w="720" w:type="dxa"/>
          </w:tcPr>
          <w:p w14:paraId="3DF13071" w14:textId="77777777" w:rsidR="00F31A95" w:rsidRPr="00CD3877" w:rsidRDefault="009001E6" w:rsidP="00F31A95">
            <w:pPr>
              <w:jc w:val="center"/>
              <w:rPr>
                <w:sz w:val="20"/>
                <w:szCs w:val="20"/>
              </w:rPr>
            </w:pPr>
            <w:r w:rsidRPr="00CD3877">
              <w:rPr>
                <w:sz w:val="20"/>
                <w:szCs w:val="20"/>
              </w:rPr>
              <w:t>n.</w:t>
            </w:r>
            <w:r w:rsidR="007D1DB6" w:rsidRPr="00CD3877">
              <w:rPr>
                <w:sz w:val="20"/>
                <w:szCs w:val="20"/>
              </w:rPr>
              <w:t xml:space="preserve"> </w:t>
            </w:r>
            <w:r w:rsidRPr="00CD3877">
              <w:rPr>
                <w:sz w:val="20"/>
                <w:szCs w:val="20"/>
              </w:rPr>
              <w:t>a.</w:t>
            </w:r>
          </w:p>
        </w:tc>
        <w:tc>
          <w:tcPr>
            <w:tcW w:w="978" w:type="dxa"/>
          </w:tcPr>
          <w:p w14:paraId="68DC3152" w14:textId="77777777" w:rsidR="00F31A95" w:rsidRPr="00CD3877" w:rsidRDefault="00F31A95" w:rsidP="00F31A95">
            <w:pPr>
              <w:jc w:val="center"/>
              <w:rPr>
                <w:sz w:val="20"/>
                <w:szCs w:val="20"/>
              </w:rPr>
            </w:pPr>
          </w:p>
        </w:tc>
        <w:tc>
          <w:tcPr>
            <w:tcW w:w="797" w:type="dxa"/>
          </w:tcPr>
          <w:p w14:paraId="625D018F" w14:textId="77777777" w:rsidR="00F31A95" w:rsidRPr="00CD3877" w:rsidRDefault="00F31A95" w:rsidP="00F31A95">
            <w:pPr>
              <w:pStyle w:val="Nadpis1"/>
              <w:widowControl w:val="0"/>
              <w:suppressAutoHyphens/>
              <w:jc w:val="left"/>
              <w:rPr>
                <w:b w:val="0"/>
                <w:bCs w:val="0"/>
                <w:sz w:val="20"/>
                <w:szCs w:val="20"/>
              </w:rPr>
            </w:pPr>
          </w:p>
        </w:tc>
        <w:tc>
          <w:tcPr>
            <w:tcW w:w="1559" w:type="dxa"/>
          </w:tcPr>
          <w:p w14:paraId="2511C4EF" w14:textId="77777777" w:rsidR="00F31A95" w:rsidRPr="00CD3877" w:rsidRDefault="00F31A95" w:rsidP="00F31A95">
            <w:pPr>
              <w:pStyle w:val="Nadpis1"/>
              <w:widowControl w:val="0"/>
              <w:suppressAutoHyphens/>
              <w:jc w:val="both"/>
              <w:rPr>
                <w:b w:val="0"/>
                <w:bCs w:val="0"/>
                <w:sz w:val="20"/>
                <w:szCs w:val="20"/>
              </w:rPr>
            </w:pPr>
          </w:p>
        </w:tc>
      </w:tr>
      <w:tr w:rsidR="008D5CC8" w:rsidRPr="00CD3877" w14:paraId="5F22B434" w14:textId="77777777" w:rsidTr="00E408EC">
        <w:trPr>
          <w:gridAfter w:val="1"/>
          <w:wAfter w:w="7" w:type="dxa"/>
        </w:trPr>
        <w:tc>
          <w:tcPr>
            <w:tcW w:w="634" w:type="dxa"/>
          </w:tcPr>
          <w:p w14:paraId="280D8492" w14:textId="77777777" w:rsidR="00F31A95" w:rsidRPr="00CD3877" w:rsidRDefault="00F31A95" w:rsidP="00F31A95">
            <w:pPr>
              <w:jc w:val="center"/>
              <w:rPr>
                <w:sz w:val="20"/>
                <w:szCs w:val="20"/>
              </w:rPr>
            </w:pPr>
            <w:r w:rsidRPr="00CD3877">
              <w:rPr>
                <w:sz w:val="20"/>
                <w:szCs w:val="20"/>
              </w:rPr>
              <w:t>Č:18a</w:t>
            </w:r>
          </w:p>
        </w:tc>
        <w:tc>
          <w:tcPr>
            <w:tcW w:w="3969" w:type="dxa"/>
            <w:gridSpan w:val="2"/>
          </w:tcPr>
          <w:p w14:paraId="29A3AA89" w14:textId="77777777" w:rsidR="00F31A95" w:rsidRPr="00CD3877" w:rsidRDefault="00F31A95" w:rsidP="00F31A95">
            <w:pPr>
              <w:rPr>
                <w:b/>
                <w:bCs/>
                <w:sz w:val="20"/>
                <w:szCs w:val="20"/>
              </w:rPr>
            </w:pPr>
            <w:r w:rsidRPr="00CD3877">
              <w:rPr>
                <w:b/>
                <w:bCs/>
                <w:sz w:val="20"/>
                <w:szCs w:val="20"/>
              </w:rPr>
              <w:t>Hodnotenie</w:t>
            </w:r>
          </w:p>
        </w:tc>
        <w:tc>
          <w:tcPr>
            <w:tcW w:w="642" w:type="dxa"/>
          </w:tcPr>
          <w:p w14:paraId="06D206EA" w14:textId="77777777" w:rsidR="00F31A95" w:rsidRPr="00CD3877" w:rsidRDefault="00F31A95" w:rsidP="00F31A95">
            <w:pPr>
              <w:jc w:val="center"/>
              <w:rPr>
                <w:sz w:val="20"/>
                <w:szCs w:val="20"/>
              </w:rPr>
            </w:pPr>
          </w:p>
        </w:tc>
        <w:tc>
          <w:tcPr>
            <w:tcW w:w="993" w:type="dxa"/>
          </w:tcPr>
          <w:p w14:paraId="425FFAE0" w14:textId="77777777" w:rsidR="00F31A95" w:rsidRPr="00CD3877" w:rsidRDefault="00F31A95" w:rsidP="00F31A95">
            <w:pPr>
              <w:jc w:val="center"/>
              <w:rPr>
                <w:sz w:val="20"/>
                <w:szCs w:val="20"/>
              </w:rPr>
            </w:pPr>
          </w:p>
        </w:tc>
        <w:tc>
          <w:tcPr>
            <w:tcW w:w="898" w:type="dxa"/>
          </w:tcPr>
          <w:p w14:paraId="7728423B" w14:textId="77777777" w:rsidR="00F31A95" w:rsidRPr="00CD3877" w:rsidRDefault="00F31A95" w:rsidP="00F31A95">
            <w:pPr>
              <w:pStyle w:val="Normlny0"/>
              <w:jc w:val="center"/>
            </w:pPr>
          </w:p>
        </w:tc>
        <w:tc>
          <w:tcPr>
            <w:tcW w:w="3600" w:type="dxa"/>
          </w:tcPr>
          <w:p w14:paraId="5E81CFFC" w14:textId="77777777" w:rsidR="00F31A95" w:rsidRPr="00CD3877" w:rsidRDefault="00F31A95" w:rsidP="00F31A95">
            <w:pPr>
              <w:pStyle w:val="Normlny0"/>
              <w:jc w:val="both"/>
            </w:pPr>
          </w:p>
        </w:tc>
        <w:tc>
          <w:tcPr>
            <w:tcW w:w="720" w:type="dxa"/>
          </w:tcPr>
          <w:p w14:paraId="3514EECF" w14:textId="77777777" w:rsidR="00F31A95" w:rsidRPr="00CD3877" w:rsidRDefault="00F31A95" w:rsidP="00F31A95">
            <w:pPr>
              <w:jc w:val="center"/>
              <w:rPr>
                <w:sz w:val="20"/>
                <w:szCs w:val="20"/>
              </w:rPr>
            </w:pPr>
          </w:p>
        </w:tc>
        <w:tc>
          <w:tcPr>
            <w:tcW w:w="978" w:type="dxa"/>
          </w:tcPr>
          <w:p w14:paraId="7F1A4320" w14:textId="77777777" w:rsidR="00F31A95" w:rsidRPr="00CD3877" w:rsidRDefault="00F31A95" w:rsidP="00F31A95">
            <w:pPr>
              <w:jc w:val="center"/>
              <w:rPr>
                <w:sz w:val="20"/>
                <w:szCs w:val="20"/>
              </w:rPr>
            </w:pPr>
          </w:p>
        </w:tc>
        <w:tc>
          <w:tcPr>
            <w:tcW w:w="797" w:type="dxa"/>
          </w:tcPr>
          <w:p w14:paraId="2D8E3137" w14:textId="77777777" w:rsidR="00F31A95" w:rsidRPr="00CD3877" w:rsidRDefault="00F31A95" w:rsidP="00F31A95">
            <w:pPr>
              <w:pStyle w:val="Nadpis1"/>
              <w:widowControl w:val="0"/>
              <w:suppressAutoHyphens/>
              <w:jc w:val="left"/>
              <w:rPr>
                <w:b w:val="0"/>
                <w:bCs w:val="0"/>
                <w:sz w:val="20"/>
                <w:szCs w:val="20"/>
              </w:rPr>
            </w:pPr>
          </w:p>
        </w:tc>
        <w:tc>
          <w:tcPr>
            <w:tcW w:w="1559" w:type="dxa"/>
          </w:tcPr>
          <w:p w14:paraId="4302D7EF" w14:textId="77777777" w:rsidR="00F31A95" w:rsidRPr="00CD3877" w:rsidRDefault="00F31A95" w:rsidP="00F31A95">
            <w:pPr>
              <w:pStyle w:val="Nadpis1"/>
              <w:widowControl w:val="0"/>
              <w:suppressAutoHyphens/>
              <w:jc w:val="both"/>
              <w:rPr>
                <w:b w:val="0"/>
                <w:bCs w:val="0"/>
                <w:sz w:val="20"/>
                <w:szCs w:val="20"/>
              </w:rPr>
            </w:pPr>
          </w:p>
        </w:tc>
      </w:tr>
      <w:tr w:rsidR="008D5CC8" w:rsidRPr="00CD3877" w14:paraId="1AAB46F1" w14:textId="77777777" w:rsidTr="00E408EC">
        <w:trPr>
          <w:gridAfter w:val="1"/>
          <w:wAfter w:w="7" w:type="dxa"/>
        </w:trPr>
        <w:tc>
          <w:tcPr>
            <w:tcW w:w="634" w:type="dxa"/>
          </w:tcPr>
          <w:p w14:paraId="51681A90" w14:textId="77777777" w:rsidR="00F31A95" w:rsidRPr="00CD3877" w:rsidRDefault="00F31A95" w:rsidP="00F31A95">
            <w:pPr>
              <w:jc w:val="center"/>
              <w:rPr>
                <w:sz w:val="20"/>
                <w:szCs w:val="20"/>
              </w:rPr>
            </w:pPr>
          </w:p>
        </w:tc>
        <w:tc>
          <w:tcPr>
            <w:tcW w:w="3969" w:type="dxa"/>
            <w:gridSpan w:val="2"/>
          </w:tcPr>
          <w:p w14:paraId="21CFE0D4" w14:textId="77777777" w:rsidR="004122E7" w:rsidRPr="00CD3877" w:rsidRDefault="004122E7" w:rsidP="004122E7">
            <w:pPr>
              <w:jc w:val="both"/>
              <w:rPr>
                <w:bCs/>
                <w:sz w:val="20"/>
                <w:szCs w:val="20"/>
              </w:rPr>
            </w:pPr>
            <w:r w:rsidRPr="00CD3877">
              <w:rPr>
                <w:bCs/>
                <w:sz w:val="20"/>
                <w:szCs w:val="20"/>
              </w:rPr>
              <w:t xml:space="preserve">Komisia pri ďalšom hodnotení vykonávania tejto smernice v rámci hodnotenia uvedeného v článku 17a smernice 89/391/EHS vyhodnotí aj potrebu upraviť limitnú hodnotu pre respirabilný prach kryštalického oxidu kremičitého. Komisia začne tento proces v roku 2022 a v prípade potreby následne navrhne </w:t>
            </w:r>
            <w:r w:rsidRPr="00CD3877">
              <w:rPr>
                <w:bCs/>
                <w:sz w:val="20"/>
                <w:szCs w:val="20"/>
              </w:rPr>
              <w:lastRenderedPageBreak/>
              <w:t>potrebné zmeny a úpravy súvisiace s uvedenou látkou v neskoršej revízii tejto smernice.</w:t>
            </w:r>
          </w:p>
          <w:p w14:paraId="3EF0E8AD" w14:textId="77777777" w:rsidR="004122E7" w:rsidRPr="00CD3877" w:rsidRDefault="004122E7" w:rsidP="004122E7">
            <w:pPr>
              <w:jc w:val="both"/>
              <w:rPr>
                <w:bCs/>
                <w:sz w:val="20"/>
                <w:szCs w:val="20"/>
              </w:rPr>
            </w:pPr>
          </w:p>
          <w:p w14:paraId="3B1B0F83" w14:textId="77777777" w:rsidR="004122E7" w:rsidRPr="00CD3877" w:rsidRDefault="004122E7" w:rsidP="004122E7">
            <w:pPr>
              <w:jc w:val="both"/>
              <w:rPr>
                <w:bCs/>
                <w:sz w:val="20"/>
                <w:szCs w:val="20"/>
              </w:rPr>
            </w:pPr>
            <w:r w:rsidRPr="00CD3877">
              <w:rPr>
                <w:bCs/>
                <w:sz w:val="20"/>
                <w:szCs w:val="20"/>
              </w:rPr>
              <w:t>Komisia najneskôr do 11. júla 2022 posúdi možnosť zmeniť túto smernicu tak, že sa do nej doplnia ustanovenia o kombinácii limitnej hodnoty expozície v pracovnom ovzduší a biologickej medznej hodnoty pre kadmium a jeho anorganické zlúčeniny.</w:t>
            </w:r>
          </w:p>
          <w:p w14:paraId="182EE631" w14:textId="77777777" w:rsidR="004122E7" w:rsidRPr="00CD3877" w:rsidRDefault="004122E7" w:rsidP="004122E7">
            <w:pPr>
              <w:jc w:val="both"/>
              <w:rPr>
                <w:bCs/>
                <w:sz w:val="20"/>
                <w:szCs w:val="20"/>
              </w:rPr>
            </w:pPr>
          </w:p>
          <w:p w14:paraId="5A4191DB" w14:textId="77777777" w:rsidR="004122E7" w:rsidRPr="00CD3877" w:rsidRDefault="004122E7" w:rsidP="004122E7">
            <w:pPr>
              <w:jc w:val="both"/>
              <w:rPr>
                <w:bCs/>
                <w:sz w:val="20"/>
                <w:szCs w:val="20"/>
              </w:rPr>
            </w:pPr>
            <w:r w:rsidRPr="00CD3877">
              <w:rPr>
                <w:bCs/>
                <w:sz w:val="20"/>
                <w:szCs w:val="20"/>
              </w:rPr>
              <w:t>Komisia najneskôr 31. decembra 2022, podľa potreby po konzultácii s Poradným výborom pre bezpečnosť a ochranu zdravia pri práci a pri zohľadnení súčasných odporúčaní jednotlivých agentúr, zainteresovaných strán a Svetovej zdravotníckej organizácie o prioritných karcinogénoch, mutagénoch a reprodukčne toxických látkach, pre ktoré sú potrebné limitné hodnoty, predloží akčný plán na dosiahnutie nových alebo revidovaných limitných hodnôt expozície pri práci pre najmenej 25 látok, skupín látok alebo látok vznikajúcich počas procesu. Komisia pri zohľadnení tohto akčného plánu, najnovšieho vývoja vedeckých poznatkov a po konzultácii s Poradným výborom pre bezpečnosť a ochranu zdravia pri práci podľa potreby bezodkladne predloží legislatívne návrhy podľa článku 16.</w:t>
            </w:r>
          </w:p>
          <w:p w14:paraId="20857745" w14:textId="77777777" w:rsidR="004122E7" w:rsidRPr="00CD3877" w:rsidRDefault="004122E7" w:rsidP="004122E7">
            <w:pPr>
              <w:jc w:val="both"/>
              <w:rPr>
                <w:bCs/>
                <w:sz w:val="20"/>
                <w:szCs w:val="20"/>
              </w:rPr>
            </w:pPr>
          </w:p>
          <w:p w14:paraId="3B3D5D72" w14:textId="77777777" w:rsidR="004122E7" w:rsidRPr="00CD3877" w:rsidRDefault="004122E7" w:rsidP="004122E7">
            <w:pPr>
              <w:jc w:val="both"/>
              <w:rPr>
                <w:bCs/>
                <w:sz w:val="20"/>
                <w:szCs w:val="20"/>
              </w:rPr>
            </w:pPr>
            <w:r w:rsidRPr="00CD3877">
              <w:rPr>
                <w:bCs/>
                <w:sz w:val="20"/>
                <w:szCs w:val="20"/>
              </w:rPr>
              <w:t>Komisia v prípade potreby a najneskôr 5. apríla 2025 pri zohľadnení najnovšieho vývoja vedeckých poznatkov a po príslušných konzultáciách s relevantnými zainteresovanými stranami vypracuje definíciu a zavedie orientačný zoznam nebezpečných liekov alebo v nich obsiahnutých látok, ktoré spĺňajú kritériá pre klasifikáciu ako karcinogén kategórie 1A alebo 1B podľa prílohy I k nariadeniu (ES) č. 1272/2008, mutagén alebo reprodukčne toxická látka.</w:t>
            </w:r>
          </w:p>
          <w:p w14:paraId="3C36ADEA" w14:textId="77777777" w:rsidR="004122E7" w:rsidRPr="00CD3877" w:rsidRDefault="004122E7" w:rsidP="004122E7">
            <w:pPr>
              <w:jc w:val="both"/>
              <w:rPr>
                <w:bCs/>
                <w:sz w:val="20"/>
                <w:szCs w:val="20"/>
              </w:rPr>
            </w:pPr>
          </w:p>
          <w:p w14:paraId="18BAB923" w14:textId="77777777" w:rsidR="004122E7" w:rsidRPr="00CD3877" w:rsidRDefault="004122E7" w:rsidP="004122E7">
            <w:pPr>
              <w:jc w:val="both"/>
              <w:rPr>
                <w:bCs/>
                <w:sz w:val="20"/>
                <w:szCs w:val="20"/>
              </w:rPr>
            </w:pPr>
            <w:r w:rsidRPr="00CD3877">
              <w:rPr>
                <w:bCs/>
                <w:sz w:val="20"/>
                <w:szCs w:val="20"/>
              </w:rPr>
              <w:t xml:space="preserve">Komisia po náležitej konzultácii s relevantnými zainteresovanými stranami najneskôr 31. decembra 2022 pripraví usmernenia Únie pre </w:t>
            </w:r>
            <w:r w:rsidRPr="00CD3877">
              <w:rPr>
                <w:bCs/>
                <w:sz w:val="20"/>
                <w:szCs w:val="20"/>
              </w:rPr>
              <w:lastRenderedPageBreak/>
              <w:t>prípravu, podávanie a zneškodňovanie nebezpečných liekov na pracovisku. Uvedené usmernenia sa uverejnia na webovom sídle agentúry EU-OSHA a vo všetkých členských štátoch ich šíria relevantné príslušné orgány.</w:t>
            </w:r>
          </w:p>
          <w:p w14:paraId="4E5D1FFF" w14:textId="77777777" w:rsidR="004122E7" w:rsidRPr="00CD3877" w:rsidRDefault="004122E7" w:rsidP="004122E7">
            <w:pPr>
              <w:jc w:val="both"/>
              <w:rPr>
                <w:bCs/>
                <w:sz w:val="20"/>
                <w:szCs w:val="20"/>
              </w:rPr>
            </w:pPr>
          </w:p>
          <w:p w14:paraId="65A160E3" w14:textId="77777777" w:rsidR="00F31A95" w:rsidRPr="00CD3877" w:rsidRDefault="004122E7" w:rsidP="00146C42">
            <w:pPr>
              <w:jc w:val="both"/>
              <w:rPr>
                <w:bCs/>
                <w:sz w:val="20"/>
                <w:szCs w:val="20"/>
              </w:rPr>
            </w:pPr>
            <w:r w:rsidRPr="00CD3877">
              <w:rPr>
                <w:bCs/>
                <w:sz w:val="20"/>
                <w:szCs w:val="20"/>
              </w:rPr>
              <w:t>Komisia podľa potreby, po prijatí stanoviska Poradného výboru pre bezpečnosť a ochranu zdravia pri práci a pri zohľadnení platnej metodiky stanovenia limitných hodnôt karcinogénov v niektorých členských</w:t>
            </w:r>
            <w:r w:rsidR="00146C42" w:rsidRPr="00CD3877">
              <w:rPr>
                <w:bCs/>
                <w:sz w:val="20"/>
                <w:szCs w:val="20"/>
              </w:rPr>
              <w:t xml:space="preserve"> </w:t>
            </w:r>
            <w:r w:rsidRPr="00CD3877">
              <w:rPr>
                <w:bCs/>
                <w:sz w:val="20"/>
                <w:szCs w:val="20"/>
              </w:rPr>
              <w:t>štátoch a stanoviska Poradného výboru pre bezpečnosť a ochranu zdravia pri práci, vymedzí hornú a dolnú úroveň rizika. Komisia</w:t>
            </w:r>
            <w:r w:rsidR="00146C42" w:rsidRPr="00CD3877">
              <w:rPr>
                <w:bCs/>
                <w:sz w:val="20"/>
                <w:szCs w:val="20"/>
              </w:rPr>
              <w:t xml:space="preserve"> </w:t>
            </w:r>
            <w:r w:rsidRPr="00CD3877">
              <w:rPr>
                <w:bCs/>
                <w:sz w:val="20"/>
                <w:szCs w:val="20"/>
              </w:rPr>
              <w:t xml:space="preserve">pripraví najneskôr 12 mesiacov po prijatí stanoviska Poradného výboru pre bezpečnosť a ochranu zdravia pri práci a po náležitej konzultácii s relevantnými zainteresovanými stranami usmernenia Únie k metodike na stanovenie limitných hodnôt založených na hodnotení rizika. Uvedené usmernenia sa uverejnia na webovom sídle agentúry EUOSHA a vo všetkých členských štátoch ich šíria relevantné príslušné </w:t>
            </w:r>
            <w:r w:rsidR="00146C42" w:rsidRPr="00CD3877">
              <w:rPr>
                <w:bCs/>
                <w:sz w:val="20"/>
                <w:szCs w:val="20"/>
              </w:rPr>
              <w:t>o</w:t>
            </w:r>
            <w:r w:rsidRPr="00CD3877">
              <w:rPr>
                <w:bCs/>
                <w:sz w:val="20"/>
                <w:szCs w:val="20"/>
              </w:rPr>
              <w:t>rgány</w:t>
            </w:r>
            <w:r w:rsidR="00146C42" w:rsidRPr="00CD3877">
              <w:rPr>
                <w:bCs/>
                <w:sz w:val="20"/>
                <w:szCs w:val="20"/>
              </w:rPr>
              <w:t>.</w:t>
            </w:r>
          </w:p>
          <w:p w14:paraId="7B0EC9D7" w14:textId="77777777" w:rsidR="00146C42" w:rsidRPr="00CD3877" w:rsidRDefault="00146C42" w:rsidP="00146C42">
            <w:pPr>
              <w:jc w:val="both"/>
              <w:rPr>
                <w:bCs/>
                <w:sz w:val="20"/>
                <w:szCs w:val="20"/>
              </w:rPr>
            </w:pPr>
          </w:p>
          <w:p w14:paraId="01623419" w14:textId="77777777" w:rsidR="00146C42" w:rsidRPr="00CD3877" w:rsidRDefault="00146C42" w:rsidP="00146C42">
            <w:pPr>
              <w:jc w:val="both"/>
              <w:rPr>
                <w:bCs/>
                <w:sz w:val="20"/>
                <w:szCs w:val="20"/>
              </w:rPr>
            </w:pPr>
            <w:r w:rsidRPr="00CD3877">
              <w:rPr>
                <w:bCs/>
                <w:sz w:val="20"/>
                <w:szCs w:val="20"/>
              </w:rPr>
              <w:t>Komisia najneskôr 31. decembra 2024 pri zohľadnení najnovšieho vývoja vedeckých poznatkov a po príslušných konzultáciách s relevantnými zainteresovanými stranami navrhne v prípade potreby limitnú hodnotu pre kobalt a anorganické zlúčeniny kobaltu.</w:t>
            </w:r>
          </w:p>
        </w:tc>
        <w:tc>
          <w:tcPr>
            <w:tcW w:w="642" w:type="dxa"/>
          </w:tcPr>
          <w:p w14:paraId="2F754148" w14:textId="77777777" w:rsidR="00F31A95" w:rsidRPr="00CD3877" w:rsidRDefault="00F31A95" w:rsidP="007D1DB6">
            <w:pPr>
              <w:jc w:val="center"/>
              <w:rPr>
                <w:sz w:val="20"/>
                <w:szCs w:val="20"/>
              </w:rPr>
            </w:pPr>
            <w:r w:rsidRPr="00CD3877">
              <w:rPr>
                <w:sz w:val="20"/>
                <w:szCs w:val="20"/>
              </w:rPr>
              <w:lastRenderedPageBreak/>
              <w:t>n</w:t>
            </w:r>
            <w:r w:rsidR="007D1DB6" w:rsidRPr="00CD3877">
              <w:rPr>
                <w:sz w:val="20"/>
                <w:szCs w:val="20"/>
              </w:rPr>
              <w:t xml:space="preserve">. </w:t>
            </w:r>
            <w:r w:rsidRPr="00CD3877">
              <w:rPr>
                <w:sz w:val="20"/>
                <w:szCs w:val="20"/>
              </w:rPr>
              <w:t>a.</w:t>
            </w:r>
          </w:p>
        </w:tc>
        <w:tc>
          <w:tcPr>
            <w:tcW w:w="993" w:type="dxa"/>
          </w:tcPr>
          <w:p w14:paraId="4056225A" w14:textId="77777777" w:rsidR="00F31A95" w:rsidRPr="00CD3877" w:rsidRDefault="00F31A95" w:rsidP="00F31A95">
            <w:pPr>
              <w:jc w:val="center"/>
              <w:rPr>
                <w:sz w:val="20"/>
                <w:szCs w:val="20"/>
              </w:rPr>
            </w:pPr>
          </w:p>
        </w:tc>
        <w:tc>
          <w:tcPr>
            <w:tcW w:w="898" w:type="dxa"/>
          </w:tcPr>
          <w:p w14:paraId="4370A8B4" w14:textId="77777777" w:rsidR="00F31A95" w:rsidRPr="00CD3877" w:rsidRDefault="00F31A95" w:rsidP="00F31A95">
            <w:pPr>
              <w:pStyle w:val="Normlny0"/>
              <w:jc w:val="center"/>
            </w:pPr>
          </w:p>
        </w:tc>
        <w:tc>
          <w:tcPr>
            <w:tcW w:w="3600" w:type="dxa"/>
          </w:tcPr>
          <w:p w14:paraId="5404E6FE" w14:textId="77777777" w:rsidR="00F31A95" w:rsidRPr="00CD3877" w:rsidRDefault="00F31A95" w:rsidP="00F31A95">
            <w:pPr>
              <w:pStyle w:val="Normlny0"/>
              <w:jc w:val="both"/>
            </w:pPr>
          </w:p>
        </w:tc>
        <w:tc>
          <w:tcPr>
            <w:tcW w:w="720" w:type="dxa"/>
          </w:tcPr>
          <w:p w14:paraId="5B1E83CD" w14:textId="77777777" w:rsidR="00F31A95" w:rsidRPr="00CD3877" w:rsidRDefault="009001E6" w:rsidP="00F31A95">
            <w:pPr>
              <w:jc w:val="center"/>
              <w:rPr>
                <w:sz w:val="20"/>
                <w:szCs w:val="20"/>
              </w:rPr>
            </w:pPr>
            <w:r w:rsidRPr="00CD3877">
              <w:rPr>
                <w:sz w:val="20"/>
                <w:szCs w:val="20"/>
              </w:rPr>
              <w:t>n.</w:t>
            </w:r>
            <w:r w:rsidR="007D1DB6" w:rsidRPr="00CD3877">
              <w:rPr>
                <w:sz w:val="20"/>
                <w:szCs w:val="20"/>
              </w:rPr>
              <w:t xml:space="preserve"> </w:t>
            </w:r>
            <w:r w:rsidRPr="00CD3877">
              <w:rPr>
                <w:sz w:val="20"/>
                <w:szCs w:val="20"/>
              </w:rPr>
              <w:t>a.</w:t>
            </w:r>
          </w:p>
        </w:tc>
        <w:tc>
          <w:tcPr>
            <w:tcW w:w="978" w:type="dxa"/>
          </w:tcPr>
          <w:p w14:paraId="3CB32E08" w14:textId="77777777" w:rsidR="00F31A95" w:rsidRPr="00CD3877" w:rsidRDefault="00F31A95" w:rsidP="00F31A95">
            <w:pPr>
              <w:jc w:val="center"/>
              <w:rPr>
                <w:sz w:val="20"/>
                <w:szCs w:val="20"/>
              </w:rPr>
            </w:pPr>
          </w:p>
        </w:tc>
        <w:tc>
          <w:tcPr>
            <w:tcW w:w="797" w:type="dxa"/>
          </w:tcPr>
          <w:p w14:paraId="40F9CB96" w14:textId="77777777" w:rsidR="00F31A95" w:rsidRPr="00CD3877" w:rsidRDefault="00F31A95" w:rsidP="00F31A95">
            <w:pPr>
              <w:pStyle w:val="Nadpis1"/>
              <w:widowControl w:val="0"/>
              <w:suppressAutoHyphens/>
              <w:jc w:val="left"/>
              <w:rPr>
                <w:b w:val="0"/>
                <w:bCs w:val="0"/>
                <w:sz w:val="20"/>
                <w:szCs w:val="20"/>
              </w:rPr>
            </w:pPr>
          </w:p>
        </w:tc>
        <w:tc>
          <w:tcPr>
            <w:tcW w:w="1559" w:type="dxa"/>
          </w:tcPr>
          <w:p w14:paraId="4A041BCC" w14:textId="77777777" w:rsidR="00F31A95" w:rsidRPr="00CD3877" w:rsidRDefault="00F31A95" w:rsidP="00F31A95">
            <w:pPr>
              <w:pStyle w:val="Nadpis1"/>
              <w:widowControl w:val="0"/>
              <w:suppressAutoHyphens/>
              <w:jc w:val="both"/>
              <w:rPr>
                <w:b w:val="0"/>
                <w:bCs w:val="0"/>
                <w:sz w:val="20"/>
                <w:szCs w:val="20"/>
              </w:rPr>
            </w:pPr>
          </w:p>
        </w:tc>
      </w:tr>
      <w:tr w:rsidR="008D5CC8" w:rsidRPr="00CD3877" w14:paraId="6F44DAF2" w14:textId="77777777" w:rsidTr="00E408EC">
        <w:trPr>
          <w:gridAfter w:val="1"/>
          <w:wAfter w:w="7" w:type="dxa"/>
        </w:trPr>
        <w:tc>
          <w:tcPr>
            <w:tcW w:w="634" w:type="dxa"/>
          </w:tcPr>
          <w:p w14:paraId="37CD3942" w14:textId="77777777" w:rsidR="00F31A95" w:rsidRPr="00CD3877" w:rsidRDefault="00F31A95" w:rsidP="00F31A95">
            <w:pPr>
              <w:jc w:val="center"/>
              <w:rPr>
                <w:sz w:val="20"/>
                <w:szCs w:val="20"/>
              </w:rPr>
            </w:pPr>
            <w:r w:rsidRPr="00CD3877">
              <w:rPr>
                <w:sz w:val="20"/>
                <w:szCs w:val="20"/>
              </w:rPr>
              <w:lastRenderedPageBreak/>
              <w:t>Č:19</w:t>
            </w:r>
          </w:p>
        </w:tc>
        <w:tc>
          <w:tcPr>
            <w:tcW w:w="3969" w:type="dxa"/>
            <w:gridSpan w:val="2"/>
          </w:tcPr>
          <w:p w14:paraId="571A6B2C" w14:textId="77777777" w:rsidR="00F31A95" w:rsidRPr="00CD3877" w:rsidRDefault="00F31A95" w:rsidP="00F31A95">
            <w:pPr>
              <w:pStyle w:val="Normlny0"/>
              <w:jc w:val="both"/>
            </w:pPr>
            <w:r w:rsidRPr="00CD3877">
              <w:rPr>
                <w:b/>
                <w:bCs/>
              </w:rPr>
              <w:t>Oznámenie Komisii</w:t>
            </w:r>
            <w:r w:rsidRPr="00CD3877">
              <w:t xml:space="preserve"> </w:t>
            </w:r>
          </w:p>
          <w:p w14:paraId="2B8E5ACA" w14:textId="77777777" w:rsidR="00F31A95" w:rsidRPr="00CD3877" w:rsidRDefault="00146C42" w:rsidP="00F31A95">
            <w:pPr>
              <w:pStyle w:val="Normlny0"/>
              <w:jc w:val="both"/>
              <w:rPr>
                <w:b/>
                <w:bCs/>
              </w:rPr>
            </w:pPr>
            <w:r w:rsidRPr="00CD3877">
              <w:t>Členské štáty oznámia Komisii tie ustanovenia vnútroštátneho právneho poriadku, ktoré prijali alebo v budúcnosti prijmú v oblasti pôsobnosti tejto smernice.</w:t>
            </w:r>
          </w:p>
        </w:tc>
        <w:tc>
          <w:tcPr>
            <w:tcW w:w="642" w:type="dxa"/>
          </w:tcPr>
          <w:p w14:paraId="0F3DCF21" w14:textId="77777777" w:rsidR="00F31A95" w:rsidRPr="00CD3877" w:rsidRDefault="00B75054" w:rsidP="00B75054">
            <w:pPr>
              <w:jc w:val="center"/>
              <w:rPr>
                <w:sz w:val="20"/>
                <w:szCs w:val="20"/>
              </w:rPr>
            </w:pPr>
            <w:r w:rsidRPr="00CD3877">
              <w:rPr>
                <w:sz w:val="20"/>
                <w:szCs w:val="20"/>
              </w:rPr>
              <w:t>N</w:t>
            </w:r>
          </w:p>
        </w:tc>
        <w:tc>
          <w:tcPr>
            <w:tcW w:w="993" w:type="dxa"/>
          </w:tcPr>
          <w:p w14:paraId="513FCD00" w14:textId="77777777" w:rsidR="00B75054" w:rsidRPr="00CD3877" w:rsidRDefault="00B75054" w:rsidP="00B75054">
            <w:pPr>
              <w:pStyle w:val="Normlny0"/>
              <w:jc w:val="center"/>
            </w:pPr>
            <w:r w:rsidRPr="00CD3877">
              <w:t>Zákon</w:t>
            </w:r>
          </w:p>
          <w:p w14:paraId="17A852B1" w14:textId="77777777" w:rsidR="00B75054" w:rsidRPr="00CD3877" w:rsidRDefault="00B75054" w:rsidP="00B75054">
            <w:pPr>
              <w:pStyle w:val="Normlny0"/>
              <w:jc w:val="center"/>
            </w:pPr>
            <w:r w:rsidRPr="00CD3877">
              <w:t>č. 575/2001 Z. z.</w:t>
            </w:r>
          </w:p>
          <w:p w14:paraId="2F79140A" w14:textId="77777777" w:rsidR="00F31A95" w:rsidRPr="00CD3877" w:rsidRDefault="00F31A95" w:rsidP="00F31A95">
            <w:pPr>
              <w:jc w:val="center"/>
              <w:rPr>
                <w:sz w:val="20"/>
                <w:szCs w:val="20"/>
              </w:rPr>
            </w:pPr>
          </w:p>
        </w:tc>
        <w:tc>
          <w:tcPr>
            <w:tcW w:w="898" w:type="dxa"/>
          </w:tcPr>
          <w:p w14:paraId="53027EE6" w14:textId="77777777" w:rsidR="00B75054" w:rsidRPr="00CD3877" w:rsidRDefault="00B75054" w:rsidP="00B75054">
            <w:pPr>
              <w:pStyle w:val="Normlny0"/>
              <w:jc w:val="center"/>
            </w:pPr>
            <w:r w:rsidRPr="00CD3877">
              <w:t>§ 35</w:t>
            </w:r>
          </w:p>
          <w:p w14:paraId="21CB3165" w14:textId="77777777" w:rsidR="00B75054" w:rsidRPr="00CD3877" w:rsidRDefault="00B75054" w:rsidP="00B75054">
            <w:pPr>
              <w:pStyle w:val="Normlny0"/>
              <w:jc w:val="center"/>
            </w:pPr>
            <w:r w:rsidRPr="00CD3877">
              <w:t>O:7</w:t>
            </w:r>
          </w:p>
          <w:p w14:paraId="0B32C27E" w14:textId="77777777" w:rsidR="00F31A95" w:rsidRPr="00CD3877" w:rsidRDefault="00F31A95" w:rsidP="00F31A95">
            <w:pPr>
              <w:pStyle w:val="Normlny0"/>
              <w:jc w:val="center"/>
            </w:pPr>
          </w:p>
        </w:tc>
        <w:tc>
          <w:tcPr>
            <w:tcW w:w="3600" w:type="dxa"/>
          </w:tcPr>
          <w:p w14:paraId="355C043C" w14:textId="77777777" w:rsidR="00B75054" w:rsidRPr="00CD3877" w:rsidRDefault="00B75054" w:rsidP="00B75054">
            <w:pPr>
              <w:jc w:val="both"/>
              <w:rPr>
                <w:sz w:val="20"/>
                <w:szCs w:val="20"/>
              </w:rPr>
            </w:pPr>
            <w:r w:rsidRPr="00CD3877">
              <w:rPr>
                <w:sz w:val="20"/>
                <w:szCs w:val="20"/>
              </w:rPr>
              <w:t>Ministerstvá a ostatné ústredné orgány štátnej správy v rozsahu vymedzenej pôsobnosti plnia voči orgánom Európskej únie informačnú a oznamovaciu povinnosť, ktorá im vyplýva z právne záväzných aktov týchto orgánov.</w:t>
            </w:r>
          </w:p>
          <w:p w14:paraId="261B4EEF" w14:textId="77777777" w:rsidR="00F31A95" w:rsidRPr="00CD3877" w:rsidRDefault="00F31A95" w:rsidP="00F31A95">
            <w:pPr>
              <w:pStyle w:val="Normlny0"/>
              <w:jc w:val="both"/>
            </w:pPr>
          </w:p>
        </w:tc>
        <w:tc>
          <w:tcPr>
            <w:tcW w:w="720" w:type="dxa"/>
          </w:tcPr>
          <w:p w14:paraId="00AFF833" w14:textId="77777777" w:rsidR="00F31A95" w:rsidRPr="00CD3877" w:rsidRDefault="00D75F4D" w:rsidP="00D75F4D">
            <w:pPr>
              <w:jc w:val="center"/>
              <w:rPr>
                <w:sz w:val="20"/>
                <w:szCs w:val="20"/>
              </w:rPr>
            </w:pPr>
            <w:r w:rsidRPr="00CD3877">
              <w:rPr>
                <w:sz w:val="20"/>
                <w:szCs w:val="20"/>
              </w:rPr>
              <w:t xml:space="preserve">Ú </w:t>
            </w:r>
          </w:p>
        </w:tc>
        <w:tc>
          <w:tcPr>
            <w:tcW w:w="978" w:type="dxa"/>
          </w:tcPr>
          <w:p w14:paraId="79D17A0A" w14:textId="77777777" w:rsidR="00F31A95" w:rsidRPr="00CD3877" w:rsidRDefault="00F31A95" w:rsidP="00F31A95">
            <w:pPr>
              <w:jc w:val="center"/>
              <w:rPr>
                <w:sz w:val="20"/>
                <w:szCs w:val="20"/>
              </w:rPr>
            </w:pPr>
          </w:p>
        </w:tc>
        <w:tc>
          <w:tcPr>
            <w:tcW w:w="797" w:type="dxa"/>
          </w:tcPr>
          <w:p w14:paraId="7443D6B4" w14:textId="77777777" w:rsidR="00F31A95" w:rsidRPr="00CD3877" w:rsidRDefault="00B75054" w:rsidP="00F31A95">
            <w:pPr>
              <w:pStyle w:val="Nadpis1"/>
              <w:rPr>
                <w:b w:val="0"/>
                <w:bCs w:val="0"/>
                <w:sz w:val="20"/>
                <w:szCs w:val="20"/>
              </w:rPr>
            </w:pPr>
            <w:r w:rsidRPr="00CD3877">
              <w:rPr>
                <w:b w:val="0"/>
                <w:bCs w:val="0"/>
                <w:sz w:val="20"/>
                <w:szCs w:val="20"/>
              </w:rPr>
              <w:t>GP - N</w:t>
            </w:r>
          </w:p>
        </w:tc>
        <w:tc>
          <w:tcPr>
            <w:tcW w:w="1559" w:type="dxa"/>
          </w:tcPr>
          <w:p w14:paraId="6990B38B" w14:textId="77777777" w:rsidR="00F31A95" w:rsidRPr="00CD3877" w:rsidRDefault="00F31A95" w:rsidP="00F31A95">
            <w:pPr>
              <w:pStyle w:val="Nadpis1"/>
              <w:jc w:val="both"/>
              <w:rPr>
                <w:b w:val="0"/>
                <w:bCs w:val="0"/>
                <w:sz w:val="20"/>
                <w:szCs w:val="20"/>
              </w:rPr>
            </w:pPr>
          </w:p>
        </w:tc>
      </w:tr>
      <w:tr w:rsidR="008D5CC8" w:rsidRPr="00CD3877" w14:paraId="5CA90FCD" w14:textId="77777777" w:rsidTr="00E408EC">
        <w:trPr>
          <w:gridAfter w:val="1"/>
          <w:wAfter w:w="7" w:type="dxa"/>
        </w:trPr>
        <w:tc>
          <w:tcPr>
            <w:tcW w:w="634" w:type="dxa"/>
          </w:tcPr>
          <w:p w14:paraId="3F9074FE" w14:textId="77777777" w:rsidR="00F31A95" w:rsidRPr="00CD3877" w:rsidRDefault="00F31A95" w:rsidP="00F31A95">
            <w:pPr>
              <w:jc w:val="center"/>
              <w:rPr>
                <w:sz w:val="20"/>
                <w:szCs w:val="20"/>
              </w:rPr>
            </w:pPr>
            <w:r w:rsidRPr="00CD3877">
              <w:rPr>
                <w:sz w:val="20"/>
                <w:szCs w:val="20"/>
              </w:rPr>
              <w:t>Č:20</w:t>
            </w:r>
          </w:p>
        </w:tc>
        <w:tc>
          <w:tcPr>
            <w:tcW w:w="3969" w:type="dxa"/>
            <w:gridSpan w:val="2"/>
          </w:tcPr>
          <w:p w14:paraId="23E51083" w14:textId="77777777" w:rsidR="00F31A95" w:rsidRPr="00CD3877" w:rsidRDefault="00F31A95" w:rsidP="00F31A95">
            <w:pPr>
              <w:pStyle w:val="Normlny0"/>
              <w:jc w:val="both"/>
              <w:rPr>
                <w:b/>
                <w:bCs/>
              </w:rPr>
            </w:pPr>
            <w:r w:rsidRPr="00CD3877">
              <w:rPr>
                <w:b/>
                <w:bCs/>
              </w:rPr>
              <w:t>Zrušenie</w:t>
            </w:r>
          </w:p>
          <w:p w14:paraId="25B73C12" w14:textId="77777777" w:rsidR="00146C42" w:rsidRPr="00CD3877" w:rsidRDefault="00146C42" w:rsidP="00F31A95">
            <w:pPr>
              <w:pStyle w:val="Normlny0"/>
              <w:jc w:val="both"/>
            </w:pPr>
            <w:r w:rsidRPr="00CD3877">
              <w:t>Smernica 90/394/EHS, zmenená a doplnená smernicami uvedenými v prílohe VI časť A k tejto smernici sa zrušuje bez toho, aby boli dotknuté povinnosti členských štátov, ktoré sa týkajú konečných termínov transpozície podľa prílohy VI časť B k tejto smernici.</w:t>
            </w:r>
          </w:p>
          <w:p w14:paraId="01884726" w14:textId="77777777" w:rsidR="00146C42" w:rsidRPr="00CD3877" w:rsidRDefault="00146C42" w:rsidP="00F31A95">
            <w:pPr>
              <w:pStyle w:val="Normlny0"/>
              <w:jc w:val="both"/>
            </w:pPr>
          </w:p>
          <w:p w14:paraId="641E30A7" w14:textId="77777777" w:rsidR="00F31A95" w:rsidRPr="00CD3877" w:rsidRDefault="00146C42" w:rsidP="00F31A95">
            <w:pPr>
              <w:pStyle w:val="Normlny0"/>
              <w:jc w:val="both"/>
            </w:pPr>
            <w:r w:rsidRPr="00CD3877">
              <w:t>Odkazy na zrušenú smernicu sa chápu ako odkazy k tejto smernici a vykladajú sa v súlade s korelačnou tabuľkou v prílohe V.</w:t>
            </w:r>
          </w:p>
        </w:tc>
        <w:tc>
          <w:tcPr>
            <w:tcW w:w="642" w:type="dxa"/>
          </w:tcPr>
          <w:p w14:paraId="753D6B2E" w14:textId="77777777" w:rsidR="00F31A95" w:rsidRPr="00CD3877" w:rsidRDefault="00F31A95" w:rsidP="00F31A95">
            <w:pPr>
              <w:jc w:val="center"/>
              <w:rPr>
                <w:sz w:val="20"/>
                <w:szCs w:val="20"/>
              </w:rPr>
            </w:pPr>
            <w:r w:rsidRPr="00CD3877">
              <w:rPr>
                <w:sz w:val="20"/>
                <w:szCs w:val="20"/>
              </w:rPr>
              <w:lastRenderedPageBreak/>
              <w:t>n.</w:t>
            </w:r>
            <w:r w:rsidR="007D1DB6" w:rsidRPr="00CD3877">
              <w:rPr>
                <w:sz w:val="20"/>
                <w:szCs w:val="20"/>
              </w:rPr>
              <w:t xml:space="preserve"> </w:t>
            </w:r>
            <w:r w:rsidRPr="00CD3877">
              <w:rPr>
                <w:sz w:val="20"/>
                <w:szCs w:val="20"/>
              </w:rPr>
              <w:t>a.</w:t>
            </w:r>
          </w:p>
        </w:tc>
        <w:tc>
          <w:tcPr>
            <w:tcW w:w="993" w:type="dxa"/>
          </w:tcPr>
          <w:p w14:paraId="5045BA52" w14:textId="77777777" w:rsidR="00F31A95" w:rsidRPr="00CD3877" w:rsidRDefault="00F31A95" w:rsidP="00F31A95">
            <w:pPr>
              <w:jc w:val="center"/>
              <w:rPr>
                <w:sz w:val="20"/>
                <w:szCs w:val="20"/>
              </w:rPr>
            </w:pPr>
          </w:p>
        </w:tc>
        <w:tc>
          <w:tcPr>
            <w:tcW w:w="898" w:type="dxa"/>
          </w:tcPr>
          <w:p w14:paraId="1E09CA50" w14:textId="77777777" w:rsidR="00F31A95" w:rsidRPr="00CD3877" w:rsidRDefault="00F31A95" w:rsidP="00F31A95">
            <w:pPr>
              <w:pStyle w:val="Normlny0"/>
              <w:jc w:val="center"/>
            </w:pPr>
          </w:p>
        </w:tc>
        <w:tc>
          <w:tcPr>
            <w:tcW w:w="3600" w:type="dxa"/>
          </w:tcPr>
          <w:p w14:paraId="78A30F77" w14:textId="77777777" w:rsidR="00F31A95" w:rsidRPr="00CD3877" w:rsidRDefault="00F31A95" w:rsidP="00F31A95">
            <w:pPr>
              <w:pStyle w:val="Normlny0"/>
              <w:jc w:val="both"/>
            </w:pPr>
          </w:p>
        </w:tc>
        <w:tc>
          <w:tcPr>
            <w:tcW w:w="720" w:type="dxa"/>
          </w:tcPr>
          <w:p w14:paraId="22952F1C" w14:textId="77777777" w:rsidR="00F31A95" w:rsidRPr="00CD3877" w:rsidRDefault="009001E6" w:rsidP="00F31A95">
            <w:pPr>
              <w:jc w:val="center"/>
              <w:rPr>
                <w:sz w:val="20"/>
                <w:szCs w:val="20"/>
              </w:rPr>
            </w:pPr>
            <w:r w:rsidRPr="00CD3877">
              <w:rPr>
                <w:sz w:val="20"/>
                <w:szCs w:val="20"/>
              </w:rPr>
              <w:t>n.</w:t>
            </w:r>
            <w:r w:rsidR="007D1DB6" w:rsidRPr="00CD3877">
              <w:rPr>
                <w:sz w:val="20"/>
                <w:szCs w:val="20"/>
              </w:rPr>
              <w:t xml:space="preserve"> </w:t>
            </w:r>
            <w:r w:rsidRPr="00CD3877">
              <w:rPr>
                <w:sz w:val="20"/>
                <w:szCs w:val="20"/>
              </w:rPr>
              <w:t>a.</w:t>
            </w:r>
          </w:p>
        </w:tc>
        <w:tc>
          <w:tcPr>
            <w:tcW w:w="978" w:type="dxa"/>
          </w:tcPr>
          <w:p w14:paraId="503D07C8" w14:textId="77777777" w:rsidR="00F31A95" w:rsidRPr="00CD3877" w:rsidRDefault="00F31A95" w:rsidP="00F31A95">
            <w:pPr>
              <w:jc w:val="center"/>
              <w:rPr>
                <w:sz w:val="20"/>
                <w:szCs w:val="20"/>
              </w:rPr>
            </w:pPr>
          </w:p>
        </w:tc>
        <w:tc>
          <w:tcPr>
            <w:tcW w:w="797" w:type="dxa"/>
          </w:tcPr>
          <w:p w14:paraId="50606FDA" w14:textId="77777777" w:rsidR="00F31A95" w:rsidRPr="00CD3877" w:rsidRDefault="00F31A95" w:rsidP="00F31A95">
            <w:pPr>
              <w:pStyle w:val="Nadpis1"/>
              <w:rPr>
                <w:b w:val="0"/>
                <w:bCs w:val="0"/>
                <w:sz w:val="20"/>
                <w:szCs w:val="20"/>
              </w:rPr>
            </w:pPr>
          </w:p>
        </w:tc>
        <w:tc>
          <w:tcPr>
            <w:tcW w:w="1559" w:type="dxa"/>
          </w:tcPr>
          <w:p w14:paraId="1EAFE320" w14:textId="77777777" w:rsidR="00F31A95" w:rsidRPr="00CD3877" w:rsidRDefault="00F31A95" w:rsidP="00F31A95">
            <w:pPr>
              <w:pStyle w:val="Nadpis1"/>
              <w:jc w:val="both"/>
              <w:rPr>
                <w:b w:val="0"/>
                <w:bCs w:val="0"/>
                <w:sz w:val="20"/>
                <w:szCs w:val="20"/>
              </w:rPr>
            </w:pPr>
          </w:p>
        </w:tc>
      </w:tr>
      <w:tr w:rsidR="008D5CC8" w:rsidRPr="00CD3877" w14:paraId="23D9F353" w14:textId="77777777" w:rsidTr="00E408EC">
        <w:trPr>
          <w:gridAfter w:val="1"/>
          <w:wAfter w:w="7" w:type="dxa"/>
        </w:trPr>
        <w:tc>
          <w:tcPr>
            <w:tcW w:w="634" w:type="dxa"/>
          </w:tcPr>
          <w:p w14:paraId="5CD008C2" w14:textId="77777777" w:rsidR="00F31A95" w:rsidRPr="00CD3877" w:rsidRDefault="00F31A95" w:rsidP="00F31A95">
            <w:pPr>
              <w:jc w:val="center"/>
              <w:rPr>
                <w:sz w:val="20"/>
                <w:szCs w:val="20"/>
              </w:rPr>
            </w:pPr>
            <w:r w:rsidRPr="00CD3877">
              <w:rPr>
                <w:sz w:val="20"/>
                <w:szCs w:val="20"/>
              </w:rPr>
              <w:t>Č:21</w:t>
            </w:r>
          </w:p>
          <w:p w14:paraId="33ECD9C9" w14:textId="77777777" w:rsidR="00F31A95" w:rsidRPr="00CD3877" w:rsidRDefault="00F31A95" w:rsidP="00F31A95">
            <w:pPr>
              <w:jc w:val="center"/>
              <w:rPr>
                <w:sz w:val="20"/>
                <w:szCs w:val="20"/>
              </w:rPr>
            </w:pPr>
          </w:p>
          <w:p w14:paraId="206BCFA9" w14:textId="77777777" w:rsidR="00F31A95" w:rsidRPr="00CD3877" w:rsidRDefault="00F31A95" w:rsidP="00F31A95">
            <w:pPr>
              <w:jc w:val="center"/>
              <w:rPr>
                <w:sz w:val="20"/>
                <w:szCs w:val="20"/>
              </w:rPr>
            </w:pPr>
          </w:p>
          <w:p w14:paraId="630A3F7D" w14:textId="77777777" w:rsidR="00F31A95" w:rsidRPr="00CD3877" w:rsidRDefault="00F31A95" w:rsidP="00F31A95">
            <w:pPr>
              <w:jc w:val="center"/>
              <w:rPr>
                <w:sz w:val="20"/>
                <w:szCs w:val="20"/>
              </w:rPr>
            </w:pPr>
          </w:p>
          <w:p w14:paraId="1B3287FD" w14:textId="77777777" w:rsidR="00F31A95" w:rsidRPr="00CD3877" w:rsidRDefault="00F31A95" w:rsidP="00F31A95">
            <w:pPr>
              <w:jc w:val="center"/>
              <w:rPr>
                <w:sz w:val="20"/>
                <w:szCs w:val="20"/>
              </w:rPr>
            </w:pPr>
          </w:p>
          <w:p w14:paraId="7C97A5C3" w14:textId="77777777" w:rsidR="00F31A95" w:rsidRPr="00CD3877" w:rsidRDefault="00F31A95" w:rsidP="00F31A95">
            <w:pPr>
              <w:jc w:val="center"/>
              <w:rPr>
                <w:sz w:val="20"/>
                <w:szCs w:val="20"/>
              </w:rPr>
            </w:pPr>
          </w:p>
          <w:p w14:paraId="60BF1429" w14:textId="77777777" w:rsidR="00F31A95" w:rsidRPr="00CD3877" w:rsidRDefault="00F31A95" w:rsidP="00F31A95">
            <w:pPr>
              <w:jc w:val="center"/>
              <w:rPr>
                <w:sz w:val="20"/>
                <w:szCs w:val="20"/>
              </w:rPr>
            </w:pPr>
          </w:p>
          <w:p w14:paraId="1D755F82" w14:textId="77777777" w:rsidR="00F31A95" w:rsidRPr="00CD3877" w:rsidRDefault="00F31A95" w:rsidP="00F31A95">
            <w:pPr>
              <w:jc w:val="center"/>
              <w:rPr>
                <w:sz w:val="20"/>
                <w:szCs w:val="20"/>
              </w:rPr>
            </w:pPr>
          </w:p>
        </w:tc>
        <w:tc>
          <w:tcPr>
            <w:tcW w:w="3969" w:type="dxa"/>
            <w:gridSpan w:val="2"/>
          </w:tcPr>
          <w:p w14:paraId="3ADDC64F" w14:textId="77777777" w:rsidR="00F31A95" w:rsidRPr="00CD3877" w:rsidRDefault="00F31A95" w:rsidP="00F31A95">
            <w:pPr>
              <w:pStyle w:val="Normlny0"/>
              <w:rPr>
                <w:b/>
                <w:bCs/>
              </w:rPr>
            </w:pPr>
            <w:r w:rsidRPr="00CD3877">
              <w:rPr>
                <w:b/>
                <w:bCs/>
              </w:rPr>
              <w:t>Nadobudnutie účinnosti</w:t>
            </w:r>
          </w:p>
          <w:p w14:paraId="690D947F" w14:textId="77777777" w:rsidR="00F31A95" w:rsidRPr="00CD3877" w:rsidRDefault="00146C42" w:rsidP="00F31A95">
            <w:pPr>
              <w:pStyle w:val="Normlny0"/>
              <w:jc w:val="both"/>
            </w:pPr>
            <w:r w:rsidRPr="00CD3877">
              <w:t xml:space="preserve">Táto smernica nadobúda účinnosť v dvadsiaty deň nasledujúci po jej uverejnení v Úradnom vestníku Európskej únie. </w:t>
            </w:r>
          </w:p>
          <w:p w14:paraId="4906B722" w14:textId="77777777" w:rsidR="00146C42" w:rsidRPr="00CD3877" w:rsidRDefault="00146C42" w:rsidP="00F31A95">
            <w:pPr>
              <w:pStyle w:val="Normlny0"/>
              <w:jc w:val="both"/>
            </w:pPr>
          </w:p>
          <w:p w14:paraId="21AC7BE1" w14:textId="77777777" w:rsidR="00F31A95" w:rsidRPr="00CD3877" w:rsidRDefault="00F31A95" w:rsidP="00F31A95">
            <w:pPr>
              <w:pStyle w:val="Normlny0"/>
              <w:jc w:val="both"/>
            </w:pPr>
            <w:r w:rsidRPr="00CD3877">
              <w:t xml:space="preserve">Čl: 2 smernice </w:t>
            </w:r>
            <w:r w:rsidR="00146C42" w:rsidRPr="00CD3877">
              <w:t>2022/431</w:t>
            </w:r>
          </w:p>
          <w:p w14:paraId="7119291F" w14:textId="77777777" w:rsidR="00146C42" w:rsidRPr="00CD3877" w:rsidRDefault="00146C42" w:rsidP="00146C42">
            <w:pPr>
              <w:adjustRightInd w:val="0"/>
              <w:spacing w:before="60" w:after="60"/>
              <w:rPr>
                <w:sz w:val="20"/>
                <w:szCs w:val="20"/>
              </w:rPr>
            </w:pPr>
            <w:r w:rsidRPr="00CD3877">
              <w:rPr>
                <w:sz w:val="20"/>
                <w:szCs w:val="20"/>
              </w:rPr>
              <w:t>1.   Členské štáty uvedú do účinnosti zákony, iné právne predpisy a správne opatrenia potrebné na dosiahnutie súladu s touto smernicou do 5. apríla 2024. Znenie týchto opatrení bezodkladne oznámia Komisii.</w:t>
            </w:r>
          </w:p>
          <w:p w14:paraId="6D4B87EA" w14:textId="77777777" w:rsidR="00146C42" w:rsidRPr="00CD3877" w:rsidRDefault="00146C42" w:rsidP="00146C42">
            <w:pPr>
              <w:adjustRightInd w:val="0"/>
              <w:spacing w:before="60" w:after="60"/>
              <w:rPr>
                <w:sz w:val="20"/>
                <w:szCs w:val="20"/>
              </w:rPr>
            </w:pPr>
          </w:p>
          <w:p w14:paraId="05AA0D61" w14:textId="77777777" w:rsidR="00146C42" w:rsidRPr="00CD3877" w:rsidRDefault="00146C42" w:rsidP="00146C42">
            <w:pPr>
              <w:adjustRightInd w:val="0"/>
              <w:spacing w:before="60" w:after="60"/>
              <w:rPr>
                <w:sz w:val="20"/>
                <w:szCs w:val="20"/>
              </w:rPr>
            </w:pPr>
            <w:r w:rsidRPr="00CD3877">
              <w:rPr>
                <w:sz w:val="20"/>
                <w:szCs w:val="20"/>
              </w:rPr>
              <w:t>Členské štáty uvedú priamo v prijatých opatreniach alebo pri ich úradnom uverejnení odkaz na túto smernicu. Podrobnosti o odkaze upravia členské štáty.</w:t>
            </w:r>
          </w:p>
          <w:p w14:paraId="67CFEEF8" w14:textId="77777777" w:rsidR="00146C42" w:rsidRPr="00CD3877" w:rsidRDefault="00146C42" w:rsidP="00146C42">
            <w:pPr>
              <w:adjustRightInd w:val="0"/>
              <w:spacing w:before="60" w:after="60"/>
              <w:rPr>
                <w:sz w:val="20"/>
                <w:szCs w:val="20"/>
              </w:rPr>
            </w:pPr>
          </w:p>
          <w:p w14:paraId="79F9C050" w14:textId="77777777" w:rsidR="00C5440E" w:rsidRPr="00CD3877" w:rsidRDefault="00C5440E" w:rsidP="00146C42">
            <w:pPr>
              <w:adjustRightInd w:val="0"/>
              <w:spacing w:before="60" w:after="60"/>
              <w:rPr>
                <w:sz w:val="20"/>
                <w:szCs w:val="20"/>
              </w:rPr>
            </w:pPr>
          </w:p>
          <w:p w14:paraId="0DA82CE0" w14:textId="77777777" w:rsidR="00C5440E" w:rsidRPr="00CD3877" w:rsidRDefault="00C5440E" w:rsidP="00146C42">
            <w:pPr>
              <w:adjustRightInd w:val="0"/>
              <w:spacing w:before="60" w:after="60"/>
              <w:rPr>
                <w:sz w:val="20"/>
                <w:szCs w:val="20"/>
              </w:rPr>
            </w:pPr>
          </w:p>
          <w:p w14:paraId="0D86C949" w14:textId="77777777" w:rsidR="00C5440E" w:rsidRPr="00CD3877" w:rsidRDefault="00C5440E" w:rsidP="00146C42">
            <w:pPr>
              <w:adjustRightInd w:val="0"/>
              <w:spacing w:before="60" w:after="60"/>
              <w:rPr>
                <w:sz w:val="20"/>
                <w:szCs w:val="20"/>
              </w:rPr>
            </w:pPr>
          </w:p>
          <w:p w14:paraId="0EEEBC65" w14:textId="77777777" w:rsidR="00C5440E" w:rsidRPr="00CD3877" w:rsidRDefault="00C5440E" w:rsidP="00146C42">
            <w:pPr>
              <w:adjustRightInd w:val="0"/>
              <w:spacing w:before="60" w:after="60"/>
              <w:rPr>
                <w:sz w:val="20"/>
                <w:szCs w:val="20"/>
              </w:rPr>
            </w:pPr>
          </w:p>
          <w:p w14:paraId="56C0FFCE" w14:textId="77777777" w:rsidR="00C5440E" w:rsidRPr="00CD3877" w:rsidRDefault="00C5440E" w:rsidP="00146C42">
            <w:pPr>
              <w:adjustRightInd w:val="0"/>
              <w:spacing w:before="60" w:after="60"/>
              <w:rPr>
                <w:sz w:val="20"/>
                <w:szCs w:val="20"/>
              </w:rPr>
            </w:pPr>
          </w:p>
          <w:p w14:paraId="5503AC69" w14:textId="77777777" w:rsidR="00C5440E" w:rsidRPr="00CD3877" w:rsidRDefault="00C5440E" w:rsidP="00146C42">
            <w:pPr>
              <w:adjustRightInd w:val="0"/>
              <w:spacing w:before="60" w:after="60"/>
              <w:rPr>
                <w:sz w:val="20"/>
                <w:szCs w:val="20"/>
              </w:rPr>
            </w:pPr>
          </w:p>
          <w:p w14:paraId="7F5F61E2" w14:textId="77777777" w:rsidR="00C5440E" w:rsidRPr="00CD3877" w:rsidRDefault="00C5440E" w:rsidP="00146C42">
            <w:pPr>
              <w:adjustRightInd w:val="0"/>
              <w:spacing w:before="60" w:after="60"/>
              <w:rPr>
                <w:sz w:val="20"/>
                <w:szCs w:val="20"/>
              </w:rPr>
            </w:pPr>
          </w:p>
          <w:p w14:paraId="3C56C84A" w14:textId="77777777" w:rsidR="00C5440E" w:rsidRPr="00CD3877" w:rsidRDefault="00C5440E" w:rsidP="00146C42">
            <w:pPr>
              <w:adjustRightInd w:val="0"/>
              <w:spacing w:before="60" w:after="60"/>
              <w:rPr>
                <w:sz w:val="20"/>
                <w:szCs w:val="20"/>
              </w:rPr>
            </w:pPr>
          </w:p>
          <w:p w14:paraId="297F6BCE" w14:textId="77777777" w:rsidR="00C5440E" w:rsidRPr="00CD3877" w:rsidRDefault="00C5440E" w:rsidP="00146C42">
            <w:pPr>
              <w:adjustRightInd w:val="0"/>
              <w:spacing w:before="60" w:after="60"/>
              <w:rPr>
                <w:sz w:val="20"/>
                <w:szCs w:val="20"/>
              </w:rPr>
            </w:pPr>
          </w:p>
          <w:p w14:paraId="6FF02138" w14:textId="77777777" w:rsidR="00C5440E" w:rsidRPr="00CD3877" w:rsidRDefault="00C5440E" w:rsidP="00146C42">
            <w:pPr>
              <w:adjustRightInd w:val="0"/>
              <w:spacing w:before="60" w:after="60"/>
              <w:rPr>
                <w:sz w:val="20"/>
                <w:szCs w:val="20"/>
              </w:rPr>
            </w:pPr>
          </w:p>
          <w:p w14:paraId="69752BE1" w14:textId="77777777" w:rsidR="00C5440E" w:rsidRPr="00CD3877" w:rsidRDefault="00C5440E" w:rsidP="00146C42">
            <w:pPr>
              <w:adjustRightInd w:val="0"/>
              <w:spacing w:before="60" w:after="60"/>
              <w:rPr>
                <w:sz w:val="20"/>
                <w:szCs w:val="20"/>
              </w:rPr>
            </w:pPr>
          </w:p>
          <w:p w14:paraId="485703AB" w14:textId="77777777" w:rsidR="00C5440E" w:rsidRPr="00CD3877" w:rsidRDefault="00C5440E" w:rsidP="00146C42">
            <w:pPr>
              <w:adjustRightInd w:val="0"/>
              <w:spacing w:before="60" w:after="60"/>
              <w:rPr>
                <w:sz w:val="20"/>
                <w:szCs w:val="20"/>
              </w:rPr>
            </w:pPr>
          </w:p>
          <w:p w14:paraId="75E350F1" w14:textId="77777777" w:rsidR="00C5440E" w:rsidRPr="00CD3877" w:rsidRDefault="00C5440E" w:rsidP="00146C42">
            <w:pPr>
              <w:adjustRightInd w:val="0"/>
              <w:spacing w:before="60" w:after="60"/>
              <w:rPr>
                <w:sz w:val="20"/>
                <w:szCs w:val="20"/>
              </w:rPr>
            </w:pPr>
          </w:p>
          <w:p w14:paraId="53B466A8" w14:textId="77777777" w:rsidR="00C5440E" w:rsidRPr="00CD3877" w:rsidRDefault="00C5440E" w:rsidP="00146C42">
            <w:pPr>
              <w:adjustRightInd w:val="0"/>
              <w:spacing w:before="60" w:after="60"/>
              <w:rPr>
                <w:sz w:val="20"/>
                <w:szCs w:val="20"/>
              </w:rPr>
            </w:pPr>
          </w:p>
          <w:p w14:paraId="1EC62155" w14:textId="77777777" w:rsidR="00C5440E" w:rsidRPr="00CD3877" w:rsidRDefault="00C5440E" w:rsidP="00146C42">
            <w:pPr>
              <w:adjustRightInd w:val="0"/>
              <w:spacing w:before="60" w:after="60"/>
              <w:rPr>
                <w:sz w:val="20"/>
                <w:szCs w:val="20"/>
              </w:rPr>
            </w:pPr>
          </w:p>
          <w:p w14:paraId="4BEA4AF1" w14:textId="77777777" w:rsidR="00C5440E" w:rsidRPr="00CD3877" w:rsidRDefault="00C5440E" w:rsidP="00146C42">
            <w:pPr>
              <w:adjustRightInd w:val="0"/>
              <w:spacing w:before="60" w:after="60"/>
              <w:rPr>
                <w:sz w:val="20"/>
                <w:szCs w:val="20"/>
              </w:rPr>
            </w:pPr>
          </w:p>
          <w:p w14:paraId="0AACBCED" w14:textId="77777777" w:rsidR="00C5440E" w:rsidRPr="00CD3877" w:rsidRDefault="00C5440E" w:rsidP="00146C42">
            <w:pPr>
              <w:adjustRightInd w:val="0"/>
              <w:spacing w:before="60" w:after="60"/>
              <w:rPr>
                <w:sz w:val="20"/>
                <w:szCs w:val="20"/>
              </w:rPr>
            </w:pPr>
          </w:p>
          <w:p w14:paraId="4FE633F4" w14:textId="77777777" w:rsidR="00C5440E" w:rsidRPr="00CD3877" w:rsidRDefault="00C5440E" w:rsidP="00146C42">
            <w:pPr>
              <w:adjustRightInd w:val="0"/>
              <w:spacing w:before="60" w:after="60"/>
              <w:rPr>
                <w:sz w:val="20"/>
                <w:szCs w:val="20"/>
              </w:rPr>
            </w:pPr>
          </w:p>
          <w:p w14:paraId="0F6A3F64" w14:textId="77777777" w:rsidR="00C5440E" w:rsidRPr="00CD3877" w:rsidRDefault="00C5440E" w:rsidP="00146C42">
            <w:pPr>
              <w:adjustRightInd w:val="0"/>
              <w:spacing w:before="60" w:after="60"/>
              <w:rPr>
                <w:sz w:val="20"/>
                <w:szCs w:val="20"/>
              </w:rPr>
            </w:pPr>
          </w:p>
          <w:p w14:paraId="1E5BE0E7" w14:textId="77777777" w:rsidR="00C5440E" w:rsidRPr="00CD3877" w:rsidRDefault="00C5440E" w:rsidP="00146C42">
            <w:pPr>
              <w:adjustRightInd w:val="0"/>
              <w:spacing w:before="60" w:after="60"/>
              <w:rPr>
                <w:sz w:val="20"/>
                <w:szCs w:val="20"/>
              </w:rPr>
            </w:pPr>
          </w:p>
          <w:p w14:paraId="4FF711C5" w14:textId="77777777" w:rsidR="00C5440E" w:rsidRPr="00CD3877" w:rsidRDefault="00C5440E" w:rsidP="00146C42">
            <w:pPr>
              <w:adjustRightInd w:val="0"/>
              <w:spacing w:before="60" w:after="60"/>
              <w:rPr>
                <w:sz w:val="20"/>
                <w:szCs w:val="20"/>
              </w:rPr>
            </w:pPr>
          </w:p>
          <w:p w14:paraId="25C4E531" w14:textId="77777777" w:rsidR="00C5440E" w:rsidRPr="00CD3877" w:rsidRDefault="00C5440E" w:rsidP="00146C42">
            <w:pPr>
              <w:adjustRightInd w:val="0"/>
              <w:spacing w:before="60" w:after="60"/>
              <w:rPr>
                <w:sz w:val="20"/>
                <w:szCs w:val="20"/>
              </w:rPr>
            </w:pPr>
          </w:p>
          <w:p w14:paraId="4F8F8914" w14:textId="77777777" w:rsidR="00C5440E" w:rsidRPr="00CD3877" w:rsidRDefault="00C5440E" w:rsidP="00146C42">
            <w:pPr>
              <w:adjustRightInd w:val="0"/>
              <w:spacing w:before="60" w:after="60"/>
              <w:rPr>
                <w:sz w:val="20"/>
                <w:szCs w:val="20"/>
              </w:rPr>
            </w:pPr>
          </w:p>
          <w:p w14:paraId="71C07964" w14:textId="77777777" w:rsidR="00C5440E" w:rsidRPr="00CD3877" w:rsidRDefault="00C5440E" w:rsidP="00146C42">
            <w:pPr>
              <w:adjustRightInd w:val="0"/>
              <w:spacing w:before="60" w:after="60"/>
              <w:rPr>
                <w:sz w:val="20"/>
                <w:szCs w:val="20"/>
              </w:rPr>
            </w:pPr>
          </w:p>
          <w:p w14:paraId="49E8DA05" w14:textId="77777777" w:rsidR="00C5440E" w:rsidRPr="00CD3877" w:rsidRDefault="00C5440E" w:rsidP="00146C42">
            <w:pPr>
              <w:adjustRightInd w:val="0"/>
              <w:spacing w:before="60" w:after="60"/>
              <w:rPr>
                <w:sz w:val="20"/>
                <w:szCs w:val="20"/>
              </w:rPr>
            </w:pPr>
          </w:p>
          <w:p w14:paraId="0897D478" w14:textId="77777777" w:rsidR="00C5440E" w:rsidRPr="00CD3877" w:rsidRDefault="00C5440E" w:rsidP="00146C42">
            <w:pPr>
              <w:adjustRightInd w:val="0"/>
              <w:spacing w:before="60" w:after="60"/>
              <w:rPr>
                <w:sz w:val="20"/>
                <w:szCs w:val="20"/>
              </w:rPr>
            </w:pPr>
          </w:p>
          <w:p w14:paraId="054D5233" w14:textId="77777777" w:rsidR="00C5440E" w:rsidRPr="00CD3877" w:rsidRDefault="00C5440E" w:rsidP="00146C42">
            <w:pPr>
              <w:adjustRightInd w:val="0"/>
              <w:spacing w:before="60" w:after="60"/>
              <w:rPr>
                <w:sz w:val="20"/>
                <w:szCs w:val="20"/>
              </w:rPr>
            </w:pPr>
          </w:p>
          <w:p w14:paraId="401CFD8B" w14:textId="77777777" w:rsidR="00C5440E" w:rsidRPr="00CD3877" w:rsidRDefault="00C5440E" w:rsidP="00146C42">
            <w:pPr>
              <w:pStyle w:val="Normlny0"/>
              <w:jc w:val="both"/>
            </w:pPr>
          </w:p>
          <w:p w14:paraId="2F0F8ACB" w14:textId="275D4496" w:rsidR="00F31A95" w:rsidRPr="00CD3877" w:rsidRDefault="00146C42" w:rsidP="00146C42">
            <w:pPr>
              <w:pStyle w:val="Normlny0"/>
              <w:jc w:val="both"/>
            </w:pPr>
            <w:r w:rsidRPr="00CD3877">
              <w:t>2. Členské štáty oznámia Komisii znenie hlavných opatrení vnútroštátneho práva, ktoré prijmú v oblasti pôsobnosti tejto smernice.</w:t>
            </w:r>
          </w:p>
          <w:p w14:paraId="024C5A67" w14:textId="77777777" w:rsidR="00146C42" w:rsidRPr="00CD3877" w:rsidRDefault="00146C42" w:rsidP="00146C42">
            <w:pPr>
              <w:pStyle w:val="Normlny0"/>
              <w:jc w:val="both"/>
            </w:pPr>
          </w:p>
          <w:p w14:paraId="4634CDED" w14:textId="77777777" w:rsidR="00B6619B" w:rsidRPr="00CD3877" w:rsidRDefault="00B6619B" w:rsidP="00146C42">
            <w:pPr>
              <w:pStyle w:val="Normlny0"/>
              <w:jc w:val="both"/>
            </w:pPr>
          </w:p>
          <w:p w14:paraId="72CCD2E4" w14:textId="77777777" w:rsidR="00F31A95" w:rsidRPr="00CD3877" w:rsidRDefault="00F31A95" w:rsidP="00F31A95">
            <w:pPr>
              <w:pStyle w:val="Normlny0"/>
              <w:jc w:val="both"/>
            </w:pPr>
            <w:r w:rsidRPr="00CD3877">
              <w:t xml:space="preserve">Čl: 3 smernice </w:t>
            </w:r>
            <w:r w:rsidR="00146C42" w:rsidRPr="00CD3877">
              <w:t>2022/431</w:t>
            </w:r>
          </w:p>
          <w:p w14:paraId="36C364D9" w14:textId="77777777" w:rsidR="00F31A95" w:rsidRPr="00CD3877" w:rsidRDefault="00146C42" w:rsidP="00F31A95">
            <w:pPr>
              <w:pStyle w:val="Normlny0"/>
              <w:jc w:val="both"/>
            </w:pPr>
            <w:r w:rsidRPr="00CD3877">
              <w:t>Táto smernica nadobúda účinnosť dvadsiatym dňom po jej uverejnení v Úradnom vestníku Európskej únie.</w:t>
            </w:r>
          </w:p>
        </w:tc>
        <w:tc>
          <w:tcPr>
            <w:tcW w:w="642" w:type="dxa"/>
          </w:tcPr>
          <w:p w14:paraId="0100A197" w14:textId="77777777" w:rsidR="00C1673A" w:rsidRPr="00CD3877" w:rsidRDefault="00C1673A" w:rsidP="00F31A95">
            <w:pPr>
              <w:jc w:val="center"/>
              <w:rPr>
                <w:sz w:val="20"/>
                <w:szCs w:val="20"/>
              </w:rPr>
            </w:pPr>
            <w:r w:rsidRPr="00CD3877">
              <w:rPr>
                <w:sz w:val="20"/>
                <w:szCs w:val="20"/>
              </w:rPr>
              <w:lastRenderedPageBreak/>
              <w:t>n. a.</w:t>
            </w:r>
          </w:p>
          <w:p w14:paraId="1043DFA5" w14:textId="77777777" w:rsidR="00C1673A" w:rsidRPr="00CD3877" w:rsidRDefault="00C1673A" w:rsidP="00F31A95">
            <w:pPr>
              <w:jc w:val="center"/>
              <w:rPr>
                <w:sz w:val="20"/>
                <w:szCs w:val="20"/>
              </w:rPr>
            </w:pPr>
          </w:p>
          <w:p w14:paraId="16E782DA" w14:textId="77777777" w:rsidR="00C1673A" w:rsidRPr="00CD3877" w:rsidRDefault="00C1673A" w:rsidP="00F31A95">
            <w:pPr>
              <w:jc w:val="center"/>
              <w:rPr>
                <w:sz w:val="20"/>
                <w:szCs w:val="20"/>
              </w:rPr>
            </w:pPr>
          </w:p>
          <w:p w14:paraId="4A93B63B" w14:textId="77777777" w:rsidR="00C1673A" w:rsidRPr="00CD3877" w:rsidRDefault="00C1673A" w:rsidP="00F31A95">
            <w:pPr>
              <w:jc w:val="center"/>
              <w:rPr>
                <w:sz w:val="20"/>
                <w:szCs w:val="20"/>
              </w:rPr>
            </w:pPr>
          </w:p>
          <w:p w14:paraId="1FC2CD24" w14:textId="77777777" w:rsidR="00C1673A" w:rsidRPr="00CD3877" w:rsidRDefault="00C1673A" w:rsidP="00F31A95">
            <w:pPr>
              <w:jc w:val="center"/>
              <w:rPr>
                <w:sz w:val="20"/>
                <w:szCs w:val="20"/>
              </w:rPr>
            </w:pPr>
          </w:p>
          <w:p w14:paraId="0F4495D4" w14:textId="77777777" w:rsidR="00F31A95" w:rsidRPr="00CD3877" w:rsidRDefault="00F31A95" w:rsidP="00F31A95">
            <w:pPr>
              <w:jc w:val="center"/>
              <w:rPr>
                <w:sz w:val="20"/>
                <w:szCs w:val="20"/>
              </w:rPr>
            </w:pPr>
            <w:r w:rsidRPr="00CD3877">
              <w:rPr>
                <w:sz w:val="20"/>
                <w:szCs w:val="20"/>
              </w:rPr>
              <w:t>N</w:t>
            </w:r>
          </w:p>
          <w:p w14:paraId="55349EE3" w14:textId="77777777" w:rsidR="00F31A95" w:rsidRPr="00CD3877" w:rsidRDefault="00F31A95" w:rsidP="00F31A95">
            <w:pPr>
              <w:jc w:val="center"/>
              <w:rPr>
                <w:sz w:val="20"/>
                <w:szCs w:val="20"/>
              </w:rPr>
            </w:pPr>
          </w:p>
          <w:p w14:paraId="5EC03F22" w14:textId="77777777" w:rsidR="00F31A95" w:rsidRPr="00CD3877" w:rsidRDefault="00F31A95" w:rsidP="00F31A95">
            <w:pPr>
              <w:jc w:val="center"/>
              <w:rPr>
                <w:sz w:val="20"/>
                <w:szCs w:val="20"/>
              </w:rPr>
            </w:pPr>
          </w:p>
          <w:p w14:paraId="1042DEEF" w14:textId="77777777" w:rsidR="00F31A95" w:rsidRPr="00CD3877" w:rsidRDefault="00F31A95" w:rsidP="00F31A95">
            <w:pPr>
              <w:jc w:val="center"/>
              <w:rPr>
                <w:sz w:val="20"/>
                <w:szCs w:val="20"/>
              </w:rPr>
            </w:pPr>
          </w:p>
          <w:p w14:paraId="706F39A8" w14:textId="77777777" w:rsidR="00F31A95" w:rsidRPr="00CD3877" w:rsidRDefault="00F31A95" w:rsidP="00F31A95">
            <w:pPr>
              <w:jc w:val="center"/>
              <w:rPr>
                <w:sz w:val="20"/>
                <w:szCs w:val="20"/>
              </w:rPr>
            </w:pPr>
          </w:p>
          <w:p w14:paraId="7603E321" w14:textId="77777777" w:rsidR="00F31A95" w:rsidRPr="00CD3877" w:rsidRDefault="00F31A95" w:rsidP="00F31A95">
            <w:pPr>
              <w:jc w:val="center"/>
              <w:rPr>
                <w:sz w:val="20"/>
                <w:szCs w:val="20"/>
              </w:rPr>
            </w:pPr>
          </w:p>
          <w:p w14:paraId="0E2D67FF" w14:textId="77777777" w:rsidR="00F31A95" w:rsidRPr="00CD3877" w:rsidRDefault="00F31A95" w:rsidP="00F31A95">
            <w:pPr>
              <w:jc w:val="center"/>
              <w:rPr>
                <w:sz w:val="20"/>
                <w:szCs w:val="20"/>
              </w:rPr>
            </w:pPr>
          </w:p>
          <w:p w14:paraId="7EFB509D" w14:textId="77777777" w:rsidR="00F31A95" w:rsidRPr="00CD3877" w:rsidRDefault="00F31A95" w:rsidP="00F31A95">
            <w:pPr>
              <w:jc w:val="center"/>
              <w:rPr>
                <w:sz w:val="20"/>
                <w:szCs w:val="20"/>
              </w:rPr>
            </w:pPr>
          </w:p>
          <w:p w14:paraId="0A5092F8" w14:textId="77777777" w:rsidR="00F31A95" w:rsidRPr="00CD3877" w:rsidRDefault="00F31A95" w:rsidP="00F31A95">
            <w:pPr>
              <w:jc w:val="center"/>
              <w:rPr>
                <w:sz w:val="20"/>
                <w:szCs w:val="20"/>
              </w:rPr>
            </w:pPr>
          </w:p>
          <w:p w14:paraId="5022F85A" w14:textId="77777777" w:rsidR="00F31A95" w:rsidRPr="00CD3877" w:rsidRDefault="00F31A95" w:rsidP="00F31A95">
            <w:pPr>
              <w:jc w:val="center"/>
              <w:rPr>
                <w:sz w:val="20"/>
                <w:szCs w:val="20"/>
              </w:rPr>
            </w:pPr>
          </w:p>
          <w:p w14:paraId="689E80BD" w14:textId="77777777" w:rsidR="00F31A95" w:rsidRPr="00CD3877" w:rsidRDefault="00F31A95" w:rsidP="00F31A95">
            <w:pPr>
              <w:jc w:val="center"/>
              <w:rPr>
                <w:sz w:val="20"/>
                <w:szCs w:val="20"/>
              </w:rPr>
            </w:pPr>
          </w:p>
          <w:p w14:paraId="23BDD004" w14:textId="77777777" w:rsidR="00F31A95" w:rsidRPr="00CD3877" w:rsidRDefault="00F31A95" w:rsidP="00F31A95">
            <w:pPr>
              <w:jc w:val="center"/>
              <w:rPr>
                <w:sz w:val="20"/>
                <w:szCs w:val="20"/>
              </w:rPr>
            </w:pPr>
          </w:p>
          <w:p w14:paraId="43E1FEDF" w14:textId="77777777" w:rsidR="00F31A95" w:rsidRPr="00CD3877" w:rsidRDefault="00F31A95" w:rsidP="00F31A95">
            <w:pPr>
              <w:jc w:val="center"/>
              <w:rPr>
                <w:sz w:val="20"/>
                <w:szCs w:val="20"/>
              </w:rPr>
            </w:pPr>
          </w:p>
          <w:p w14:paraId="4FFB8D8C" w14:textId="77777777" w:rsidR="00F31A95" w:rsidRPr="00CD3877" w:rsidRDefault="00F31A95" w:rsidP="00F31A95">
            <w:pPr>
              <w:jc w:val="center"/>
              <w:rPr>
                <w:sz w:val="20"/>
                <w:szCs w:val="20"/>
              </w:rPr>
            </w:pPr>
          </w:p>
          <w:p w14:paraId="00721A37" w14:textId="77777777" w:rsidR="00F31A95" w:rsidRPr="00CD3877" w:rsidRDefault="00F31A95" w:rsidP="00F31A95">
            <w:pPr>
              <w:jc w:val="center"/>
              <w:rPr>
                <w:sz w:val="20"/>
                <w:szCs w:val="20"/>
              </w:rPr>
            </w:pPr>
          </w:p>
          <w:p w14:paraId="3464681A" w14:textId="77777777" w:rsidR="00F31A95" w:rsidRPr="00CD3877" w:rsidRDefault="00F31A95" w:rsidP="00F31A95">
            <w:pPr>
              <w:jc w:val="center"/>
              <w:rPr>
                <w:sz w:val="20"/>
                <w:szCs w:val="20"/>
              </w:rPr>
            </w:pPr>
          </w:p>
          <w:p w14:paraId="0AFA892A" w14:textId="77777777" w:rsidR="00F31A95" w:rsidRPr="00CD3877" w:rsidRDefault="00F31A95" w:rsidP="00F31A95">
            <w:pPr>
              <w:jc w:val="center"/>
              <w:rPr>
                <w:sz w:val="20"/>
                <w:szCs w:val="20"/>
              </w:rPr>
            </w:pPr>
          </w:p>
          <w:p w14:paraId="486CB576" w14:textId="77777777" w:rsidR="00F31A95" w:rsidRPr="00CD3877" w:rsidRDefault="00F31A95" w:rsidP="00F31A95">
            <w:pPr>
              <w:jc w:val="center"/>
              <w:rPr>
                <w:sz w:val="20"/>
                <w:szCs w:val="20"/>
              </w:rPr>
            </w:pPr>
          </w:p>
          <w:p w14:paraId="0D7A3D9C" w14:textId="77777777" w:rsidR="00F31A95" w:rsidRPr="00CD3877" w:rsidRDefault="00F31A95" w:rsidP="00F31A95">
            <w:pPr>
              <w:jc w:val="center"/>
              <w:rPr>
                <w:sz w:val="20"/>
                <w:szCs w:val="20"/>
              </w:rPr>
            </w:pPr>
          </w:p>
          <w:p w14:paraId="259A3B47" w14:textId="77777777" w:rsidR="00B6619B" w:rsidRPr="00CD3877" w:rsidRDefault="00B6619B" w:rsidP="00B6619B">
            <w:pPr>
              <w:rPr>
                <w:sz w:val="20"/>
                <w:szCs w:val="20"/>
              </w:rPr>
            </w:pPr>
          </w:p>
          <w:p w14:paraId="2312EEBA" w14:textId="77777777" w:rsidR="00C5440E" w:rsidRPr="00CD3877" w:rsidRDefault="00C5440E" w:rsidP="00B6619B">
            <w:pPr>
              <w:rPr>
                <w:sz w:val="20"/>
                <w:szCs w:val="20"/>
              </w:rPr>
            </w:pPr>
          </w:p>
          <w:p w14:paraId="15F9EE79" w14:textId="77777777" w:rsidR="00C5440E" w:rsidRPr="00CD3877" w:rsidRDefault="00C5440E" w:rsidP="00B6619B">
            <w:pPr>
              <w:rPr>
                <w:sz w:val="20"/>
                <w:szCs w:val="20"/>
              </w:rPr>
            </w:pPr>
          </w:p>
          <w:p w14:paraId="60599913" w14:textId="77777777" w:rsidR="00C5440E" w:rsidRPr="00CD3877" w:rsidRDefault="00C5440E" w:rsidP="00B6619B">
            <w:pPr>
              <w:rPr>
                <w:sz w:val="20"/>
                <w:szCs w:val="20"/>
              </w:rPr>
            </w:pPr>
          </w:p>
          <w:p w14:paraId="37CDB33D" w14:textId="77777777" w:rsidR="00C5440E" w:rsidRPr="00CD3877" w:rsidRDefault="00C5440E" w:rsidP="00B6619B">
            <w:pPr>
              <w:rPr>
                <w:sz w:val="20"/>
                <w:szCs w:val="20"/>
              </w:rPr>
            </w:pPr>
          </w:p>
          <w:p w14:paraId="70190629" w14:textId="77777777" w:rsidR="00C5440E" w:rsidRPr="00CD3877" w:rsidRDefault="00C5440E" w:rsidP="00B6619B">
            <w:pPr>
              <w:rPr>
                <w:sz w:val="20"/>
                <w:szCs w:val="20"/>
              </w:rPr>
            </w:pPr>
          </w:p>
          <w:p w14:paraId="3EF2DF47" w14:textId="77777777" w:rsidR="00C5440E" w:rsidRPr="00CD3877" w:rsidRDefault="00C5440E" w:rsidP="00B6619B">
            <w:pPr>
              <w:rPr>
                <w:sz w:val="20"/>
                <w:szCs w:val="20"/>
              </w:rPr>
            </w:pPr>
          </w:p>
          <w:p w14:paraId="088A5B51" w14:textId="77777777" w:rsidR="00C5440E" w:rsidRPr="00CD3877" w:rsidRDefault="00C5440E" w:rsidP="00B6619B">
            <w:pPr>
              <w:rPr>
                <w:sz w:val="20"/>
                <w:szCs w:val="20"/>
              </w:rPr>
            </w:pPr>
          </w:p>
          <w:p w14:paraId="61200838" w14:textId="77777777" w:rsidR="00C5440E" w:rsidRPr="00CD3877" w:rsidRDefault="00C5440E" w:rsidP="00B6619B">
            <w:pPr>
              <w:rPr>
                <w:sz w:val="20"/>
                <w:szCs w:val="20"/>
              </w:rPr>
            </w:pPr>
          </w:p>
          <w:p w14:paraId="7AEDB525" w14:textId="77777777" w:rsidR="00C5440E" w:rsidRPr="00CD3877" w:rsidRDefault="00C5440E" w:rsidP="00B6619B">
            <w:pPr>
              <w:rPr>
                <w:sz w:val="20"/>
                <w:szCs w:val="20"/>
              </w:rPr>
            </w:pPr>
          </w:p>
          <w:p w14:paraId="40100461" w14:textId="77777777" w:rsidR="00C5440E" w:rsidRPr="00CD3877" w:rsidRDefault="00C5440E" w:rsidP="00B6619B">
            <w:pPr>
              <w:rPr>
                <w:sz w:val="20"/>
                <w:szCs w:val="20"/>
              </w:rPr>
            </w:pPr>
          </w:p>
          <w:p w14:paraId="21F977E5" w14:textId="77777777" w:rsidR="00C5440E" w:rsidRPr="00CD3877" w:rsidRDefault="00C5440E" w:rsidP="00B6619B">
            <w:pPr>
              <w:rPr>
                <w:sz w:val="20"/>
                <w:szCs w:val="20"/>
              </w:rPr>
            </w:pPr>
          </w:p>
          <w:p w14:paraId="1A7D9E6C" w14:textId="77777777" w:rsidR="00C5440E" w:rsidRPr="00CD3877" w:rsidRDefault="00C5440E" w:rsidP="00B6619B">
            <w:pPr>
              <w:rPr>
                <w:sz w:val="20"/>
                <w:szCs w:val="20"/>
              </w:rPr>
            </w:pPr>
          </w:p>
          <w:p w14:paraId="2CCF24E4" w14:textId="77777777" w:rsidR="00C5440E" w:rsidRPr="00CD3877" w:rsidRDefault="00C5440E" w:rsidP="00B6619B">
            <w:pPr>
              <w:rPr>
                <w:sz w:val="20"/>
                <w:szCs w:val="20"/>
              </w:rPr>
            </w:pPr>
          </w:p>
          <w:p w14:paraId="6BFF0154" w14:textId="77777777" w:rsidR="00C5440E" w:rsidRPr="00CD3877" w:rsidRDefault="00C5440E" w:rsidP="00B6619B">
            <w:pPr>
              <w:rPr>
                <w:sz w:val="20"/>
                <w:szCs w:val="20"/>
              </w:rPr>
            </w:pPr>
          </w:p>
          <w:p w14:paraId="0B064A1D" w14:textId="77777777" w:rsidR="00C5440E" w:rsidRPr="00CD3877" w:rsidRDefault="00C5440E" w:rsidP="00B6619B">
            <w:pPr>
              <w:rPr>
                <w:sz w:val="20"/>
                <w:szCs w:val="20"/>
              </w:rPr>
            </w:pPr>
          </w:p>
          <w:p w14:paraId="7D98383A" w14:textId="77777777" w:rsidR="00C5440E" w:rsidRPr="00CD3877" w:rsidRDefault="00C5440E" w:rsidP="00B6619B">
            <w:pPr>
              <w:rPr>
                <w:sz w:val="20"/>
                <w:szCs w:val="20"/>
              </w:rPr>
            </w:pPr>
          </w:p>
          <w:p w14:paraId="71DDDFCB" w14:textId="77777777" w:rsidR="00C5440E" w:rsidRPr="00CD3877" w:rsidRDefault="00C5440E" w:rsidP="00B6619B">
            <w:pPr>
              <w:rPr>
                <w:sz w:val="20"/>
                <w:szCs w:val="20"/>
              </w:rPr>
            </w:pPr>
          </w:p>
          <w:p w14:paraId="026549F5" w14:textId="77777777" w:rsidR="00C5440E" w:rsidRPr="00CD3877" w:rsidRDefault="00C5440E" w:rsidP="00B6619B">
            <w:pPr>
              <w:rPr>
                <w:sz w:val="20"/>
                <w:szCs w:val="20"/>
              </w:rPr>
            </w:pPr>
          </w:p>
          <w:p w14:paraId="6ED5CEE7" w14:textId="77777777" w:rsidR="00C5440E" w:rsidRPr="00CD3877" w:rsidRDefault="00C5440E" w:rsidP="00B6619B">
            <w:pPr>
              <w:rPr>
                <w:sz w:val="20"/>
                <w:szCs w:val="20"/>
              </w:rPr>
            </w:pPr>
          </w:p>
          <w:p w14:paraId="1AB8902F" w14:textId="77777777" w:rsidR="00C5440E" w:rsidRPr="00CD3877" w:rsidRDefault="00C5440E" w:rsidP="00B6619B">
            <w:pPr>
              <w:rPr>
                <w:sz w:val="20"/>
                <w:szCs w:val="20"/>
              </w:rPr>
            </w:pPr>
          </w:p>
          <w:p w14:paraId="0BEEF215" w14:textId="77777777" w:rsidR="00C5440E" w:rsidRPr="00CD3877" w:rsidRDefault="00C5440E" w:rsidP="00B6619B">
            <w:pPr>
              <w:rPr>
                <w:sz w:val="20"/>
                <w:szCs w:val="20"/>
              </w:rPr>
            </w:pPr>
          </w:p>
          <w:p w14:paraId="1D186DF6" w14:textId="77777777" w:rsidR="00C5440E" w:rsidRPr="00CD3877" w:rsidRDefault="00C5440E" w:rsidP="00B6619B">
            <w:pPr>
              <w:rPr>
                <w:sz w:val="20"/>
                <w:szCs w:val="20"/>
              </w:rPr>
            </w:pPr>
          </w:p>
          <w:p w14:paraId="0C126B30" w14:textId="77777777" w:rsidR="00C5440E" w:rsidRPr="00CD3877" w:rsidRDefault="00C5440E" w:rsidP="00B6619B">
            <w:pPr>
              <w:rPr>
                <w:sz w:val="20"/>
                <w:szCs w:val="20"/>
              </w:rPr>
            </w:pPr>
          </w:p>
          <w:p w14:paraId="4C15EC6E" w14:textId="77777777" w:rsidR="00C5440E" w:rsidRPr="00CD3877" w:rsidRDefault="00C5440E" w:rsidP="00B6619B">
            <w:pPr>
              <w:rPr>
                <w:sz w:val="20"/>
                <w:szCs w:val="20"/>
              </w:rPr>
            </w:pPr>
          </w:p>
          <w:p w14:paraId="532271C5" w14:textId="77777777" w:rsidR="00C5440E" w:rsidRPr="00CD3877" w:rsidRDefault="00C5440E" w:rsidP="00B6619B">
            <w:pPr>
              <w:rPr>
                <w:sz w:val="20"/>
                <w:szCs w:val="20"/>
              </w:rPr>
            </w:pPr>
          </w:p>
          <w:p w14:paraId="45BF5597" w14:textId="77777777" w:rsidR="00C5440E" w:rsidRPr="00CD3877" w:rsidRDefault="00C5440E" w:rsidP="00B6619B">
            <w:pPr>
              <w:rPr>
                <w:sz w:val="20"/>
                <w:szCs w:val="20"/>
              </w:rPr>
            </w:pPr>
          </w:p>
          <w:p w14:paraId="2B04CEA1" w14:textId="77777777" w:rsidR="00C5440E" w:rsidRPr="00CD3877" w:rsidRDefault="00C5440E" w:rsidP="00B6619B">
            <w:pPr>
              <w:rPr>
                <w:sz w:val="20"/>
                <w:szCs w:val="20"/>
              </w:rPr>
            </w:pPr>
          </w:p>
          <w:p w14:paraId="79DBF40C" w14:textId="77777777" w:rsidR="00C5440E" w:rsidRPr="00CD3877" w:rsidRDefault="00C5440E" w:rsidP="00B6619B">
            <w:pPr>
              <w:rPr>
                <w:sz w:val="20"/>
                <w:szCs w:val="20"/>
              </w:rPr>
            </w:pPr>
          </w:p>
          <w:p w14:paraId="3C11B38C" w14:textId="77777777" w:rsidR="00C5440E" w:rsidRPr="00CD3877" w:rsidRDefault="00C5440E" w:rsidP="00B6619B">
            <w:pPr>
              <w:rPr>
                <w:sz w:val="20"/>
                <w:szCs w:val="20"/>
              </w:rPr>
            </w:pPr>
          </w:p>
          <w:p w14:paraId="4204EA13" w14:textId="77777777" w:rsidR="00C5440E" w:rsidRPr="00CD3877" w:rsidRDefault="00C5440E" w:rsidP="00B6619B">
            <w:pPr>
              <w:rPr>
                <w:sz w:val="20"/>
                <w:szCs w:val="20"/>
              </w:rPr>
            </w:pPr>
          </w:p>
          <w:p w14:paraId="4E712B04" w14:textId="77777777" w:rsidR="00C5440E" w:rsidRPr="00CD3877" w:rsidRDefault="00C5440E" w:rsidP="00B6619B">
            <w:pPr>
              <w:rPr>
                <w:sz w:val="20"/>
                <w:szCs w:val="20"/>
              </w:rPr>
            </w:pPr>
          </w:p>
          <w:p w14:paraId="299A96E8" w14:textId="77777777" w:rsidR="00C5440E" w:rsidRPr="00CD3877" w:rsidRDefault="00C5440E" w:rsidP="00B6619B">
            <w:pPr>
              <w:rPr>
                <w:sz w:val="20"/>
                <w:szCs w:val="20"/>
              </w:rPr>
            </w:pPr>
          </w:p>
          <w:p w14:paraId="406B9465" w14:textId="77777777" w:rsidR="00C5440E" w:rsidRPr="00CD3877" w:rsidRDefault="00C5440E" w:rsidP="00B6619B">
            <w:pPr>
              <w:rPr>
                <w:sz w:val="20"/>
                <w:szCs w:val="20"/>
              </w:rPr>
            </w:pPr>
          </w:p>
          <w:p w14:paraId="0580B4D6" w14:textId="77777777" w:rsidR="00C5440E" w:rsidRPr="00CD3877" w:rsidRDefault="00C5440E" w:rsidP="00B6619B">
            <w:pPr>
              <w:rPr>
                <w:sz w:val="20"/>
                <w:szCs w:val="20"/>
              </w:rPr>
            </w:pPr>
          </w:p>
          <w:p w14:paraId="42B05935" w14:textId="77777777" w:rsidR="00C5440E" w:rsidRPr="00CD3877" w:rsidRDefault="00C5440E" w:rsidP="00B6619B">
            <w:pPr>
              <w:rPr>
                <w:sz w:val="20"/>
                <w:szCs w:val="20"/>
              </w:rPr>
            </w:pPr>
          </w:p>
          <w:p w14:paraId="79F42C88" w14:textId="77777777" w:rsidR="00C5440E" w:rsidRPr="00CD3877" w:rsidRDefault="00C5440E" w:rsidP="00B6619B">
            <w:pPr>
              <w:rPr>
                <w:sz w:val="20"/>
                <w:szCs w:val="20"/>
              </w:rPr>
            </w:pPr>
          </w:p>
          <w:p w14:paraId="7496485B" w14:textId="77777777" w:rsidR="00C5440E" w:rsidRPr="00CD3877" w:rsidRDefault="00C5440E" w:rsidP="00B6619B">
            <w:pPr>
              <w:rPr>
                <w:sz w:val="20"/>
                <w:szCs w:val="20"/>
              </w:rPr>
            </w:pPr>
          </w:p>
          <w:p w14:paraId="28E0CFB6" w14:textId="77777777" w:rsidR="00B6619B" w:rsidRPr="00CD3877" w:rsidRDefault="00B6619B" w:rsidP="00B6619B">
            <w:pPr>
              <w:jc w:val="center"/>
              <w:rPr>
                <w:sz w:val="20"/>
                <w:szCs w:val="20"/>
              </w:rPr>
            </w:pPr>
            <w:r w:rsidRPr="00CD3877">
              <w:rPr>
                <w:sz w:val="20"/>
                <w:szCs w:val="20"/>
              </w:rPr>
              <w:t>n.a.</w:t>
            </w:r>
          </w:p>
        </w:tc>
        <w:tc>
          <w:tcPr>
            <w:tcW w:w="993" w:type="dxa"/>
          </w:tcPr>
          <w:p w14:paraId="538D4671" w14:textId="77777777" w:rsidR="007D1DB6" w:rsidRPr="00CD3877" w:rsidRDefault="007D1DB6" w:rsidP="00F31A95">
            <w:pPr>
              <w:jc w:val="center"/>
              <w:rPr>
                <w:sz w:val="20"/>
                <w:szCs w:val="20"/>
              </w:rPr>
            </w:pPr>
          </w:p>
          <w:p w14:paraId="6DD44845" w14:textId="77777777" w:rsidR="007D1DB6" w:rsidRPr="00CD3877" w:rsidRDefault="007D1DB6" w:rsidP="00F31A95">
            <w:pPr>
              <w:jc w:val="center"/>
              <w:rPr>
                <w:sz w:val="20"/>
                <w:szCs w:val="20"/>
              </w:rPr>
            </w:pPr>
          </w:p>
          <w:p w14:paraId="03E57C80" w14:textId="77777777" w:rsidR="007D1DB6" w:rsidRPr="00CD3877" w:rsidRDefault="007D1DB6" w:rsidP="00F31A95">
            <w:pPr>
              <w:jc w:val="center"/>
              <w:rPr>
                <w:sz w:val="20"/>
                <w:szCs w:val="20"/>
              </w:rPr>
            </w:pPr>
          </w:p>
          <w:p w14:paraId="15E5F0AD" w14:textId="77777777" w:rsidR="007D1DB6" w:rsidRPr="00CD3877" w:rsidRDefault="007D1DB6" w:rsidP="00F31A95">
            <w:pPr>
              <w:jc w:val="center"/>
              <w:rPr>
                <w:sz w:val="20"/>
                <w:szCs w:val="20"/>
              </w:rPr>
            </w:pPr>
          </w:p>
          <w:p w14:paraId="314EDCD6" w14:textId="77777777" w:rsidR="007D1DB6" w:rsidRPr="00CD3877" w:rsidRDefault="007D1DB6" w:rsidP="00F31A95">
            <w:pPr>
              <w:jc w:val="center"/>
              <w:rPr>
                <w:sz w:val="20"/>
                <w:szCs w:val="20"/>
              </w:rPr>
            </w:pPr>
          </w:p>
          <w:p w14:paraId="397ADC3A" w14:textId="77777777" w:rsidR="003E516C" w:rsidRPr="00CD3877" w:rsidRDefault="003E516C" w:rsidP="003E516C">
            <w:pPr>
              <w:pStyle w:val="Normlny0"/>
              <w:jc w:val="center"/>
            </w:pPr>
            <w:r w:rsidRPr="00CD3877">
              <w:t>Zákon</w:t>
            </w:r>
          </w:p>
          <w:p w14:paraId="395F78C9" w14:textId="77777777" w:rsidR="003E516C" w:rsidRPr="00CD3877" w:rsidRDefault="003E516C" w:rsidP="003E516C">
            <w:pPr>
              <w:jc w:val="center"/>
              <w:rPr>
                <w:sz w:val="20"/>
                <w:szCs w:val="20"/>
              </w:rPr>
            </w:pPr>
            <w:r w:rsidRPr="00CD3877">
              <w:rPr>
                <w:sz w:val="20"/>
                <w:szCs w:val="20"/>
              </w:rPr>
              <w:t>č. 575/2001 Z. z</w:t>
            </w:r>
          </w:p>
          <w:p w14:paraId="1EA97716" w14:textId="77777777" w:rsidR="003E516C" w:rsidRPr="00CD3877" w:rsidRDefault="003E516C" w:rsidP="00F31A95">
            <w:pPr>
              <w:jc w:val="center"/>
              <w:rPr>
                <w:sz w:val="20"/>
                <w:szCs w:val="20"/>
              </w:rPr>
            </w:pPr>
          </w:p>
          <w:p w14:paraId="664A4614" w14:textId="77777777" w:rsidR="003E516C" w:rsidRPr="00CD3877" w:rsidRDefault="003E516C" w:rsidP="00F31A95">
            <w:pPr>
              <w:jc w:val="center"/>
              <w:rPr>
                <w:sz w:val="20"/>
                <w:szCs w:val="20"/>
              </w:rPr>
            </w:pPr>
          </w:p>
          <w:p w14:paraId="4A6F6B38" w14:textId="77777777" w:rsidR="003E516C" w:rsidRPr="00CD3877" w:rsidRDefault="003E516C" w:rsidP="00F31A95">
            <w:pPr>
              <w:jc w:val="center"/>
              <w:rPr>
                <w:sz w:val="20"/>
                <w:szCs w:val="20"/>
              </w:rPr>
            </w:pPr>
          </w:p>
          <w:p w14:paraId="2F712A26" w14:textId="77777777" w:rsidR="00F62DC3" w:rsidRPr="00CD3877" w:rsidRDefault="00F62DC3" w:rsidP="00F31A95">
            <w:pPr>
              <w:jc w:val="center"/>
              <w:rPr>
                <w:sz w:val="20"/>
                <w:szCs w:val="20"/>
              </w:rPr>
            </w:pPr>
          </w:p>
          <w:p w14:paraId="236AAF60" w14:textId="77777777" w:rsidR="00F31A95" w:rsidRPr="00CD3877" w:rsidRDefault="006C1DF1" w:rsidP="00F31A95">
            <w:pPr>
              <w:jc w:val="center"/>
              <w:rPr>
                <w:sz w:val="20"/>
                <w:szCs w:val="20"/>
              </w:rPr>
            </w:pPr>
            <w:r w:rsidRPr="00CD3877">
              <w:rPr>
                <w:sz w:val="20"/>
                <w:szCs w:val="20"/>
              </w:rPr>
              <w:t>Návrh nariadenia vlády</w:t>
            </w:r>
          </w:p>
          <w:p w14:paraId="4ED6B8DC" w14:textId="77777777" w:rsidR="00F31A95" w:rsidRPr="00CD3877" w:rsidRDefault="00F31A95" w:rsidP="00F31A95">
            <w:pPr>
              <w:jc w:val="center"/>
              <w:rPr>
                <w:sz w:val="20"/>
                <w:szCs w:val="20"/>
              </w:rPr>
            </w:pPr>
          </w:p>
          <w:p w14:paraId="1E7EB899" w14:textId="77777777" w:rsidR="00F31A95" w:rsidRPr="00CD3877" w:rsidRDefault="00F31A95" w:rsidP="00F31A95">
            <w:pPr>
              <w:jc w:val="center"/>
              <w:rPr>
                <w:sz w:val="20"/>
                <w:szCs w:val="20"/>
              </w:rPr>
            </w:pPr>
          </w:p>
          <w:p w14:paraId="7E7C95E7" w14:textId="766DA0AF" w:rsidR="00F31A95" w:rsidRPr="00CD3877" w:rsidRDefault="00F31A95" w:rsidP="00F31A95">
            <w:pPr>
              <w:jc w:val="center"/>
              <w:rPr>
                <w:sz w:val="20"/>
                <w:szCs w:val="20"/>
              </w:rPr>
            </w:pPr>
          </w:p>
          <w:p w14:paraId="16DC2FFD" w14:textId="77777777" w:rsidR="00C5440E" w:rsidRPr="00CD3877" w:rsidRDefault="00C5440E" w:rsidP="00F31A95">
            <w:pPr>
              <w:jc w:val="center"/>
              <w:rPr>
                <w:sz w:val="20"/>
                <w:szCs w:val="20"/>
              </w:rPr>
            </w:pPr>
          </w:p>
          <w:p w14:paraId="161DCC93" w14:textId="77777777" w:rsidR="00C5440E" w:rsidRPr="00CD3877" w:rsidRDefault="00C5440E" w:rsidP="00F31A95">
            <w:pPr>
              <w:jc w:val="center"/>
              <w:rPr>
                <w:sz w:val="20"/>
                <w:szCs w:val="20"/>
              </w:rPr>
            </w:pPr>
          </w:p>
          <w:p w14:paraId="30A8590E" w14:textId="77777777" w:rsidR="00C5440E" w:rsidRPr="00CD3877" w:rsidRDefault="00C5440E" w:rsidP="00F31A95">
            <w:pPr>
              <w:jc w:val="center"/>
              <w:rPr>
                <w:sz w:val="20"/>
                <w:szCs w:val="20"/>
              </w:rPr>
            </w:pPr>
          </w:p>
          <w:p w14:paraId="0CCBFC81" w14:textId="77777777" w:rsidR="00C5440E" w:rsidRPr="00CD3877" w:rsidRDefault="00C5440E" w:rsidP="00F31A95">
            <w:pPr>
              <w:jc w:val="center"/>
              <w:rPr>
                <w:sz w:val="20"/>
                <w:szCs w:val="20"/>
              </w:rPr>
            </w:pPr>
          </w:p>
          <w:p w14:paraId="62AE21EB" w14:textId="77777777" w:rsidR="00C5440E" w:rsidRPr="00CD3877" w:rsidRDefault="00C5440E" w:rsidP="00F31A95">
            <w:pPr>
              <w:jc w:val="center"/>
              <w:rPr>
                <w:sz w:val="20"/>
                <w:szCs w:val="20"/>
              </w:rPr>
            </w:pPr>
          </w:p>
          <w:p w14:paraId="499E3754" w14:textId="77777777" w:rsidR="00C5440E" w:rsidRPr="00CD3877" w:rsidRDefault="00C5440E" w:rsidP="00F31A95">
            <w:pPr>
              <w:jc w:val="center"/>
              <w:rPr>
                <w:sz w:val="20"/>
                <w:szCs w:val="20"/>
              </w:rPr>
            </w:pPr>
          </w:p>
          <w:p w14:paraId="5D9E814F" w14:textId="77777777" w:rsidR="00C5440E" w:rsidRPr="00CD3877" w:rsidRDefault="00C5440E" w:rsidP="00F31A95">
            <w:pPr>
              <w:jc w:val="center"/>
              <w:rPr>
                <w:sz w:val="20"/>
                <w:szCs w:val="20"/>
              </w:rPr>
            </w:pPr>
          </w:p>
          <w:p w14:paraId="64738716" w14:textId="77777777" w:rsidR="00C5440E" w:rsidRPr="00CD3877" w:rsidRDefault="00C5440E" w:rsidP="00F31A95">
            <w:pPr>
              <w:jc w:val="center"/>
              <w:rPr>
                <w:sz w:val="20"/>
                <w:szCs w:val="20"/>
              </w:rPr>
            </w:pPr>
          </w:p>
          <w:p w14:paraId="3977BB13" w14:textId="77777777" w:rsidR="00C5440E" w:rsidRPr="00CD3877" w:rsidRDefault="00C5440E" w:rsidP="00F31A95">
            <w:pPr>
              <w:jc w:val="center"/>
              <w:rPr>
                <w:sz w:val="20"/>
                <w:szCs w:val="20"/>
              </w:rPr>
            </w:pPr>
          </w:p>
          <w:p w14:paraId="4DAD23F2" w14:textId="77777777" w:rsidR="00C5440E" w:rsidRPr="00CD3877" w:rsidRDefault="00C5440E" w:rsidP="00F31A95">
            <w:pPr>
              <w:jc w:val="center"/>
              <w:rPr>
                <w:sz w:val="20"/>
                <w:szCs w:val="20"/>
              </w:rPr>
            </w:pPr>
          </w:p>
          <w:p w14:paraId="325BEA31" w14:textId="77777777" w:rsidR="00C5440E" w:rsidRPr="00CD3877" w:rsidRDefault="00C5440E" w:rsidP="00F31A95">
            <w:pPr>
              <w:jc w:val="center"/>
              <w:rPr>
                <w:sz w:val="20"/>
                <w:szCs w:val="20"/>
              </w:rPr>
            </w:pPr>
          </w:p>
          <w:p w14:paraId="6C82CE30" w14:textId="77777777" w:rsidR="00C5440E" w:rsidRPr="00CD3877" w:rsidRDefault="00C5440E" w:rsidP="00F31A95">
            <w:pPr>
              <w:jc w:val="center"/>
              <w:rPr>
                <w:sz w:val="20"/>
                <w:szCs w:val="20"/>
              </w:rPr>
            </w:pPr>
          </w:p>
          <w:p w14:paraId="653DAAE9" w14:textId="77777777" w:rsidR="00C5440E" w:rsidRPr="00CD3877" w:rsidRDefault="00C5440E" w:rsidP="00F31A95">
            <w:pPr>
              <w:jc w:val="center"/>
              <w:rPr>
                <w:sz w:val="20"/>
                <w:szCs w:val="20"/>
              </w:rPr>
            </w:pPr>
          </w:p>
          <w:p w14:paraId="6EA5FBE3" w14:textId="77777777" w:rsidR="00C5440E" w:rsidRPr="00CD3877" w:rsidRDefault="00C5440E" w:rsidP="00F31A95">
            <w:pPr>
              <w:jc w:val="center"/>
              <w:rPr>
                <w:sz w:val="20"/>
                <w:szCs w:val="20"/>
              </w:rPr>
            </w:pPr>
          </w:p>
          <w:p w14:paraId="21CAE308" w14:textId="77777777" w:rsidR="00C5440E" w:rsidRPr="00CD3877" w:rsidRDefault="00C5440E" w:rsidP="00F31A95">
            <w:pPr>
              <w:jc w:val="center"/>
              <w:rPr>
                <w:sz w:val="20"/>
                <w:szCs w:val="20"/>
              </w:rPr>
            </w:pPr>
          </w:p>
          <w:p w14:paraId="2F48FD9A" w14:textId="77777777" w:rsidR="00C5440E" w:rsidRPr="00CD3877" w:rsidRDefault="00C5440E" w:rsidP="00F31A95">
            <w:pPr>
              <w:jc w:val="center"/>
              <w:rPr>
                <w:sz w:val="20"/>
                <w:szCs w:val="20"/>
              </w:rPr>
            </w:pPr>
          </w:p>
          <w:p w14:paraId="0F645263" w14:textId="77777777" w:rsidR="00C5440E" w:rsidRPr="00CD3877" w:rsidRDefault="00C5440E" w:rsidP="00F31A95">
            <w:pPr>
              <w:jc w:val="center"/>
              <w:rPr>
                <w:sz w:val="20"/>
                <w:szCs w:val="20"/>
              </w:rPr>
            </w:pPr>
          </w:p>
          <w:p w14:paraId="626BFD90" w14:textId="77777777" w:rsidR="00C5440E" w:rsidRPr="00CD3877" w:rsidRDefault="00C5440E" w:rsidP="00F31A95">
            <w:pPr>
              <w:jc w:val="center"/>
              <w:rPr>
                <w:sz w:val="20"/>
                <w:szCs w:val="20"/>
              </w:rPr>
            </w:pPr>
          </w:p>
          <w:p w14:paraId="564D46E8" w14:textId="77777777" w:rsidR="00C5440E" w:rsidRPr="00CD3877" w:rsidRDefault="00C5440E" w:rsidP="00F31A95">
            <w:pPr>
              <w:jc w:val="center"/>
              <w:rPr>
                <w:sz w:val="20"/>
                <w:szCs w:val="20"/>
              </w:rPr>
            </w:pPr>
          </w:p>
          <w:p w14:paraId="1A3C641F" w14:textId="77777777" w:rsidR="00C5440E" w:rsidRPr="00CD3877" w:rsidRDefault="00C5440E" w:rsidP="00F31A95">
            <w:pPr>
              <w:jc w:val="center"/>
              <w:rPr>
                <w:sz w:val="20"/>
                <w:szCs w:val="20"/>
              </w:rPr>
            </w:pPr>
          </w:p>
          <w:p w14:paraId="4F5A199B" w14:textId="77777777" w:rsidR="00C5440E" w:rsidRPr="00CD3877" w:rsidRDefault="00C5440E" w:rsidP="00F31A95">
            <w:pPr>
              <w:jc w:val="center"/>
              <w:rPr>
                <w:sz w:val="20"/>
                <w:szCs w:val="20"/>
              </w:rPr>
            </w:pPr>
          </w:p>
          <w:p w14:paraId="4DA88DD6" w14:textId="77777777" w:rsidR="00C5440E" w:rsidRPr="00CD3877" w:rsidRDefault="00C5440E" w:rsidP="00F31A95">
            <w:pPr>
              <w:jc w:val="center"/>
              <w:rPr>
                <w:sz w:val="20"/>
                <w:szCs w:val="20"/>
              </w:rPr>
            </w:pPr>
          </w:p>
          <w:p w14:paraId="40F7431D" w14:textId="77777777" w:rsidR="00C5440E" w:rsidRPr="00CD3877" w:rsidRDefault="00C5440E" w:rsidP="00F31A95">
            <w:pPr>
              <w:jc w:val="center"/>
              <w:rPr>
                <w:sz w:val="20"/>
                <w:szCs w:val="20"/>
              </w:rPr>
            </w:pPr>
          </w:p>
          <w:p w14:paraId="07C8CBEA" w14:textId="77777777" w:rsidR="00C5440E" w:rsidRPr="00CD3877" w:rsidRDefault="00C5440E" w:rsidP="00F31A95">
            <w:pPr>
              <w:jc w:val="center"/>
              <w:rPr>
                <w:sz w:val="20"/>
                <w:szCs w:val="20"/>
              </w:rPr>
            </w:pPr>
          </w:p>
          <w:p w14:paraId="637C6DAE" w14:textId="77777777" w:rsidR="00C5440E" w:rsidRPr="00CD3877" w:rsidRDefault="00C5440E" w:rsidP="00F31A95">
            <w:pPr>
              <w:jc w:val="center"/>
              <w:rPr>
                <w:sz w:val="20"/>
                <w:szCs w:val="20"/>
              </w:rPr>
            </w:pPr>
          </w:p>
          <w:p w14:paraId="0F62862B" w14:textId="77777777" w:rsidR="00C5440E" w:rsidRPr="00CD3877" w:rsidRDefault="00C5440E" w:rsidP="00F31A95">
            <w:pPr>
              <w:jc w:val="center"/>
              <w:rPr>
                <w:sz w:val="20"/>
                <w:szCs w:val="20"/>
              </w:rPr>
            </w:pPr>
          </w:p>
          <w:p w14:paraId="153C2734" w14:textId="77777777" w:rsidR="00C5440E" w:rsidRPr="00CD3877" w:rsidRDefault="00C5440E" w:rsidP="00F31A95">
            <w:pPr>
              <w:jc w:val="center"/>
              <w:rPr>
                <w:sz w:val="20"/>
                <w:szCs w:val="20"/>
              </w:rPr>
            </w:pPr>
          </w:p>
          <w:p w14:paraId="2BA4FD0B" w14:textId="77777777" w:rsidR="00C5440E" w:rsidRPr="00CD3877" w:rsidRDefault="00C5440E" w:rsidP="00F31A95">
            <w:pPr>
              <w:jc w:val="center"/>
              <w:rPr>
                <w:sz w:val="20"/>
                <w:szCs w:val="20"/>
              </w:rPr>
            </w:pPr>
          </w:p>
          <w:p w14:paraId="6BF2332C" w14:textId="77777777" w:rsidR="00C5440E" w:rsidRPr="00CD3877" w:rsidRDefault="00C5440E" w:rsidP="00F31A95">
            <w:pPr>
              <w:jc w:val="center"/>
              <w:rPr>
                <w:sz w:val="20"/>
                <w:szCs w:val="20"/>
              </w:rPr>
            </w:pPr>
          </w:p>
          <w:p w14:paraId="74576B6D" w14:textId="77777777" w:rsidR="00C5440E" w:rsidRPr="00CD3877" w:rsidRDefault="00C5440E" w:rsidP="00F31A95">
            <w:pPr>
              <w:jc w:val="center"/>
              <w:rPr>
                <w:sz w:val="20"/>
                <w:szCs w:val="20"/>
              </w:rPr>
            </w:pPr>
          </w:p>
          <w:p w14:paraId="07B1872F" w14:textId="77777777" w:rsidR="00C5440E" w:rsidRPr="00CD3877" w:rsidRDefault="00C5440E" w:rsidP="00F31A95">
            <w:pPr>
              <w:jc w:val="center"/>
              <w:rPr>
                <w:sz w:val="20"/>
                <w:szCs w:val="20"/>
              </w:rPr>
            </w:pPr>
          </w:p>
          <w:p w14:paraId="361C7A8A" w14:textId="4559B635" w:rsidR="00C5440E" w:rsidRPr="00CD3877" w:rsidRDefault="00C5440E" w:rsidP="00F31A95">
            <w:pPr>
              <w:jc w:val="center"/>
              <w:rPr>
                <w:sz w:val="20"/>
                <w:szCs w:val="20"/>
              </w:rPr>
            </w:pPr>
            <w:r w:rsidRPr="00CD3877">
              <w:rPr>
                <w:sz w:val="20"/>
                <w:szCs w:val="20"/>
              </w:rPr>
              <w:t>Návrh zákona</w:t>
            </w:r>
          </w:p>
          <w:p w14:paraId="0C8FB456" w14:textId="77777777" w:rsidR="00F31A95" w:rsidRPr="00CD3877" w:rsidRDefault="00F31A95" w:rsidP="00F31A95">
            <w:pPr>
              <w:jc w:val="center"/>
              <w:rPr>
                <w:sz w:val="20"/>
                <w:szCs w:val="20"/>
              </w:rPr>
            </w:pPr>
          </w:p>
        </w:tc>
        <w:tc>
          <w:tcPr>
            <w:tcW w:w="898" w:type="dxa"/>
          </w:tcPr>
          <w:p w14:paraId="0005ECA3" w14:textId="77777777" w:rsidR="007D1DB6" w:rsidRPr="00CD3877" w:rsidRDefault="007D1DB6" w:rsidP="00F31A95">
            <w:pPr>
              <w:jc w:val="center"/>
              <w:rPr>
                <w:rStyle w:val="WW-Znakyprepoznmkupodiarou"/>
                <w:sz w:val="20"/>
                <w:szCs w:val="20"/>
                <w:vertAlign w:val="baseline"/>
              </w:rPr>
            </w:pPr>
          </w:p>
          <w:p w14:paraId="7E53CED3" w14:textId="77777777" w:rsidR="007D1DB6" w:rsidRPr="00CD3877" w:rsidRDefault="007D1DB6" w:rsidP="00F31A95">
            <w:pPr>
              <w:jc w:val="center"/>
              <w:rPr>
                <w:rStyle w:val="WW-Znakyprepoznmkupodiarou"/>
                <w:sz w:val="20"/>
                <w:szCs w:val="20"/>
                <w:vertAlign w:val="baseline"/>
              </w:rPr>
            </w:pPr>
          </w:p>
          <w:p w14:paraId="70327BE6" w14:textId="77777777" w:rsidR="007D1DB6" w:rsidRPr="00CD3877" w:rsidRDefault="007D1DB6" w:rsidP="00F31A95">
            <w:pPr>
              <w:jc w:val="center"/>
              <w:rPr>
                <w:rStyle w:val="WW-Znakyprepoznmkupodiarou"/>
                <w:sz w:val="20"/>
                <w:szCs w:val="20"/>
                <w:vertAlign w:val="baseline"/>
              </w:rPr>
            </w:pPr>
          </w:p>
          <w:p w14:paraId="5BC808EF" w14:textId="77777777" w:rsidR="007D1DB6" w:rsidRPr="00CD3877" w:rsidRDefault="007D1DB6" w:rsidP="00F31A95">
            <w:pPr>
              <w:jc w:val="center"/>
              <w:rPr>
                <w:rStyle w:val="WW-Znakyprepoznmkupodiarou"/>
                <w:sz w:val="20"/>
                <w:szCs w:val="20"/>
                <w:vertAlign w:val="baseline"/>
              </w:rPr>
            </w:pPr>
          </w:p>
          <w:p w14:paraId="240BA5B2" w14:textId="77777777" w:rsidR="007D1DB6" w:rsidRPr="00CD3877" w:rsidRDefault="007D1DB6" w:rsidP="00F31A95">
            <w:pPr>
              <w:jc w:val="center"/>
              <w:rPr>
                <w:rStyle w:val="WW-Znakyprepoznmkupodiarou"/>
                <w:sz w:val="20"/>
                <w:szCs w:val="20"/>
                <w:vertAlign w:val="baseline"/>
              </w:rPr>
            </w:pPr>
          </w:p>
          <w:p w14:paraId="6DE07494" w14:textId="77777777" w:rsidR="003E516C" w:rsidRPr="00CD3877" w:rsidRDefault="003E516C" w:rsidP="003E516C">
            <w:pPr>
              <w:pStyle w:val="Normlny0"/>
              <w:jc w:val="center"/>
            </w:pPr>
            <w:r w:rsidRPr="00CD3877">
              <w:t>§ 35</w:t>
            </w:r>
          </w:p>
          <w:p w14:paraId="56E54694" w14:textId="77777777" w:rsidR="003E516C" w:rsidRPr="00CD3877" w:rsidRDefault="003E516C" w:rsidP="003E516C">
            <w:pPr>
              <w:jc w:val="center"/>
              <w:rPr>
                <w:rStyle w:val="WW-Znakyprepoznmkupodiarou"/>
                <w:sz w:val="20"/>
                <w:szCs w:val="20"/>
                <w:vertAlign w:val="baseline"/>
              </w:rPr>
            </w:pPr>
            <w:r w:rsidRPr="00CD3877">
              <w:rPr>
                <w:sz w:val="20"/>
                <w:szCs w:val="20"/>
              </w:rPr>
              <w:t>O:7</w:t>
            </w:r>
          </w:p>
          <w:p w14:paraId="34D17C80" w14:textId="77777777" w:rsidR="003E516C" w:rsidRPr="00CD3877" w:rsidRDefault="003E516C" w:rsidP="00F31A95">
            <w:pPr>
              <w:jc w:val="center"/>
              <w:rPr>
                <w:rStyle w:val="WW-Znakyprepoznmkupodiarou"/>
                <w:sz w:val="20"/>
                <w:szCs w:val="20"/>
                <w:vertAlign w:val="baseline"/>
              </w:rPr>
            </w:pPr>
          </w:p>
          <w:p w14:paraId="63A20115" w14:textId="77777777" w:rsidR="003E516C" w:rsidRPr="00CD3877" w:rsidRDefault="003E516C" w:rsidP="00F31A95">
            <w:pPr>
              <w:jc w:val="center"/>
              <w:rPr>
                <w:rStyle w:val="WW-Znakyprepoznmkupodiarou"/>
                <w:sz w:val="20"/>
                <w:szCs w:val="20"/>
                <w:vertAlign w:val="baseline"/>
              </w:rPr>
            </w:pPr>
          </w:p>
          <w:p w14:paraId="59106083" w14:textId="77777777" w:rsidR="003E516C" w:rsidRPr="00CD3877" w:rsidRDefault="003E516C" w:rsidP="00F31A95">
            <w:pPr>
              <w:jc w:val="center"/>
              <w:rPr>
                <w:rStyle w:val="WW-Znakyprepoznmkupodiarou"/>
                <w:sz w:val="20"/>
                <w:szCs w:val="20"/>
                <w:vertAlign w:val="baseline"/>
              </w:rPr>
            </w:pPr>
          </w:p>
          <w:p w14:paraId="64537248" w14:textId="77777777" w:rsidR="003E516C" w:rsidRPr="00CD3877" w:rsidRDefault="003E516C" w:rsidP="00F31A95">
            <w:pPr>
              <w:jc w:val="center"/>
              <w:rPr>
                <w:rStyle w:val="WW-Znakyprepoznmkupodiarou"/>
                <w:sz w:val="20"/>
                <w:szCs w:val="20"/>
                <w:vertAlign w:val="baseline"/>
              </w:rPr>
            </w:pPr>
          </w:p>
          <w:p w14:paraId="70541530" w14:textId="77777777" w:rsidR="003E516C" w:rsidRPr="00CD3877" w:rsidRDefault="003E516C" w:rsidP="00F31A95">
            <w:pPr>
              <w:jc w:val="center"/>
              <w:rPr>
                <w:rStyle w:val="WW-Znakyprepoznmkupodiarou"/>
                <w:sz w:val="20"/>
                <w:szCs w:val="20"/>
                <w:vertAlign w:val="baseline"/>
              </w:rPr>
            </w:pPr>
          </w:p>
          <w:p w14:paraId="64BDB4E4" w14:textId="77777777" w:rsidR="003E516C" w:rsidRPr="00CD3877" w:rsidRDefault="003E516C" w:rsidP="00F31A95">
            <w:pPr>
              <w:jc w:val="center"/>
              <w:rPr>
                <w:rStyle w:val="WW-Znakyprepoznmkupodiarou"/>
                <w:sz w:val="20"/>
                <w:szCs w:val="20"/>
                <w:vertAlign w:val="baseline"/>
              </w:rPr>
            </w:pPr>
          </w:p>
          <w:p w14:paraId="5CD182BE" w14:textId="77777777" w:rsidR="00F31A95" w:rsidRPr="00CD3877" w:rsidRDefault="00F31A95" w:rsidP="00F31A95">
            <w:pPr>
              <w:jc w:val="center"/>
              <w:rPr>
                <w:rStyle w:val="WW-Znakyprepoznmkupodiarou"/>
                <w:sz w:val="20"/>
                <w:szCs w:val="20"/>
                <w:vertAlign w:val="baseline"/>
              </w:rPr>
            </w:pPr>
            <w:r w:rsidRPr="00CD3877">
              <w:rPr>
                <w:rStyle w:val="WW-Znakyprepoznmkupodiarou"/>
                <w:sz w:val="20"/>
                <w:szCs w:val="20"/>
                <w:vertAlign w:val="baseline"/>
              </w:rPr>
              <w:t>§ 1</w:t>
            </w:r>
            <w:r w:rsidR="00341BDC" w:rsidRPr="00CD3877">
              <w:rPr>
                <w:rStyle w:val="WW-Znakyprepoznmkupodiarou"/>
                <w:sz w:val="20"/>
                <w:szCs w:val="20"/>
                <w:vertAlign w:val="baseline"/>
              </w:rPr>
              <w:t>7</w:t>
            </w:r>
          </w:p>
          <w:p w14:paraId="6C918CC9" w14:textId="77777777" w:rsidR="00F31A95" w:rsidRPr="00CD3877" w:rsidRDefault="00F31A95" w:rsidP="00F31A95">
            <w:pPr>
              <w:jc w:val="center"/>
              <w:rPr>
                <w:rStyle w:val="WW-Znakyprepoznmkupodiarou"/>
                <w:sz w:val="20"/>
                <w:szCs w:val="20"/>
                <w:vertAlign w:val="baseline"/>
              </w:rPr>
            </w:pPr>
          </w:p>
          <w:p w14:paraId="26D2EC17" w14:textId="77777777" w:rsidR="007D1DB6" w:rsidRPr="00CD3877" w:rsidRDefault="007D1DB6" w:rsidP="00F31A95">
            <w:pPr>
              <w:jc w:val="center"/>
              <w:rPr>
                <w:rStyle w:val="WW-Znakyprepoznmkupodiarou"/>
                <w:sz w:val="20"/>
                <w:szCs w:val="20"/>
                <w:vertAlign w:val="baseline"/>
              </w:rPr>
            </w:pPr>
          </w:p>
          <w:p w14:paraId="04B7E595" w14:textId="77777777" w:rsidR="007D1DB6" w:rsidRPr="00CD3877" w:rsidRDefault="007D1DB6" w:rsidP="00F31A95">
            <w:pPr>
              <w:jc w:val="center"/>
              <w:rPr>
                <w:rStyle w:val="WW-Znakyprepoznmkupodiarou"/>
                <w:sz w:val="20"/>
                <w:szCs w:val="20"/>
                <w:vertAlign w:val="baseline"/>
              </w:rPr>
            </w:pPr>
          </w:p>
          <w:p w14:paraId="1DEF3396" w14:textId="77777777" w:rsidR="007D1DB6" w:rsidRPr="00CD3877" w:rsidRDefault="007D1DB6" w:rsidP="00F31A95">
            <w:pPr>
              <w:jc w:val="center"/>
              <w:rPr>
                <w:rStyle w:val="WW-Znakyprepoznmkupodiarou"/>
                <w:sz w:val="20"/>
                <w:szCs w:val="20"/>
                <w:vertAlign w:val="baseline"/>
              </w:rPr>
            </w:pPr>
          </w:p>
          <w:p w14:paraId="35FD68E6" w14:textId="77777777" w:rsidR="00C5440E" w:rsidRPr="00CD3877" w:rsidRDefault="00C5440E" w:rsidP="00C5440E">
            <w:pPr>
              <w:jc w:val="center"/>
              <w:rPr>
                <w:rStyle w:val="WW-Znakyprepoznmkupodiarou"/>
                <w:sz w:val="20"/>
                <w:szCs w:val="20"/>
                <w:vertAlign w:val="baseline"/>
              </w:rPr>
            </w:pPr>
            <w:r w:rsidRPr="00CD3877">
              <w:rPr>
                <w:rStyle w:val="WW-Znakyprepoznmkupodiarou"/>
                <w:sz w:val="20"/>
                <w:szCs w:val="20"/>
                <w:vertAlign w:val="baseline"/>
              </w:rPr>
              <w:t>Príloha č. 6</w:t>
            </w:r>
          </w:p>
          <w:p w14:paraId="55AE0F5A" w14:textId="77777777" w:rsidR="00C5440E" w:rsidRPr="00CD3877" w:rsidRDefault="00C5440E" w:rsidP="00C5440E">
            <w:pPr>
              <w:jc w:val="center"/>
              <w:rPr>
                <w:rStyle w:val="WW-Znakyprepoznmkupodiarou"/>
                <w:sz w:val="20"/>
                <w:szCs w:val="20"/>
                <w:vertAlign w:val="baseline"/>
              </w:rPr>
            </w:pPr>
          </w:p>
          <w:p w14:paraId="118FDAB2" w14:textId="77777777" w:rsidR="00C5440E" w:rsidRPr="00CD3877" w:rsidRDefault="00C5440E" w:rsidP="00C5440E">
            <w:pPr>
              <w:jc w:val="center"/>
              <w:rPr>
                <w:rStyle w:val="WW-Znakyprepoznmkupodiarou"/>
                <w:sz w:val="20"/>
                <w:szCs w:val="20"/>
                <w:vertAlign w:val="baseline"/>
              </w:rPr>
            </w:pPr>
          </w:p>
          <w:p w14:paraId="56C5A0D3" w14:textId="77777777" w:rsidR="00C5440E" w:rsidRPr="00CD3877" w:rsidRDefault="00C5440E" w:rsidP="00C5440E">
            <w:pPr>
              <w:jc w:val="center"/>
              <w:rPr>
                <w:rStyle w:val="WW-Znakyprepoznmkupodiarou"/>
                <w:sz w:val="20"/>
                <w:szCs w:val="20"/>
                <w:vertAlign w:val="baseline"/>
              </w:rPr>
            </w:pPr>
          </w:p>
          <w:p w14:paraId="76B7A766" w14:textId="77777777" w:rsidR="00C5440E" w:rsidRPr="00CD3877" w:rsidRDefault="00C5440E" w:rsidP="00C5440E">
            <w:pPr>
              <w:jc w:val="center"/>
              <w:rPr>
                <w:rStyle w:val="WW-Znakyprepoznmkupodiarou"/>
                <w:sz w:val="20"/>
                <w:szCs w:val="20"/>
                <w:vertAlign w:val="baseline"/>
              </w:rPr>
            </w:pPr>
          </w:p>
          <w:p w14:paraId="7E9DF1B5" w14:textId="77777777" w:rsidR="00C5440E" w:rsidRPr="00CD3877" w:rsidRDefault="00C5440E" w:rsidP="00C5440E">
            <w:pPr>
              <w:jc w:val="center"/>
              <w:rPr>
                <w:rStyle w:val="WW-Znakyprepoznmkupodiarou"/>
                <w:sz w:val="20"/>
                <w:szCs w:val="20"/>
                <w:vertAlign w:val="baseline"/>
              </w:rPr>
            </w:pPr>
          </w:p>
          <w:p w14:paraId="0C4E9E20" w14:textId="77777777" w:rsidR="00C5440E" w:rsidRPr="00CD3877" w:rsidRDefault="00C5440E" w:rsidP="00C5440E">
            <w:pPr>
              <w:jc w:val="center"/>
              <w:rPr>
                <w:rStyle w:val="WW-Znakyprepoznmkupodiarou"/>
                <w:sz w:val="20"/>
                <w:szCs w:val="20"/>
                <w:vertAlign w:val="baseline"/>
              </w:rPr>
            </w:pPr>
          </w:p>
          <w:p w14:paraId="3F14DE5C" w14:textId="77777777" w:rsidR="00C5440E" w:rsidRPr="00CD3877" w:rsidRDefault="00C5440E" w:rsidP="00C5440E">
            <w:pPr>
              <w:jc w:val="center"/>
              <w:rPr>
                <w:rStyle w:val="WW-Znakyprepoznmkupodiarou"/>
                <w:sz w:val="20"/>
                <w:szCs w:val="20"/>
                <w:vertAlign w:val="baseline"/>
              </w:rPr>
            </w:pPr>
          </w:p>
          <w:p w14:paraId="1EA333C2" w14:textId="77777777" w:rsidR="00C5440E" w:rsidRPr="00CD3877" w:rsidRDefault="00C5440E" w:rsidP="00C5440E">
            <w:pPr>
              <w:jc w:val="center"/>
              <w:rPr>
                <w:rStyle w:val="WW-Znakyprepoznmkupodiarou"/>
                <w:sz w:val="20"/>
                <w:szCs w:val="20"/>
                <w:vertAlign w:val="baseline"/>
              </w:rPr>
            </w:pPr>
          </w:p>
          <w:p w14:paraId="76056620" w14:textId="77777777" w:rsidR="00C5440E" w:rsidRPr="00CD3877" w:rsidRDefault="00C5440E" w:rsidP="00C5440E">
            <w:pPr>
              <w:jc w:val="center"/>
              <w:rPr>
                <w:rStyle w:val="WW-Znakyprepoznmkupodiarou"/>
                <w:sz w:val="20"/>
                <w:szCs w:val="20"/>
                <w:vertAlign w:val="baseline"/>
              </w:rPr>
            </w:pPr>
          </w:p>
          <w:p w14:paraId="482BD2DC" w14:textId="77777777" w:rsidR="00C5440E" w:rsidRPr="00CD3877" w:rsidRDefault="00C5440E" w:rsidP="00C5440E">
            <w:pPr>
              <w:jc w:val="center"/>
              <w:rPr>
                <w:rStyle w:val="WW-Znakyprepoznmkupodiarou"/>
                <w:sz w:val="20"/>
                <w:szCs w:val="20"/>
                <w:vertAlign w:val="baseline"/>
              </w:rPr>
            </w:pPr>
          </w:p>
          <w:p w14:paraId="544517DD" w14:textId="77777777" w:rsidR="00C5440E" w:rsidRPr="00CD3877" w:rsidRDefault="00C5440E" w:rsidP="00C5440E">
            <w:pPr>
              <w:jc w:val="center"/>
              <w:rPr>
                <w:rStyle w:val="WW-Znakyprepoznmkupodiarou"/>
                <w:sz w:val="20"/>
                <w:szCs w:val="20"/>
                <w:vertAlign w:val="baseline"/>
              </w:rPr>
            </w:pPr>
          </w:p>
          <w:p w14:paraId="79B1603C" w14:textId="77777777" w:rsidR="00C5440E" w:rsidRPr="00CD3877" w:rsidRDefault="00C5440E" w:rsidP="00C5440E">
            <w:pPr>
              <w:jc w:val="center"/>
              <w:rPr>
                <w:rStyle w:val="WW-Znakyprepoznmkupodiarou"/>
                <w:sz w:val="20"/>
                <w:szCs w:val="20"/>
                <w:vertAlign w:val="baseline"/>
              </w:rPr>
            </w:pPr>
          </w:p>
          <w:p w14:paraId="24C5CDAB" w14:textId="77777777" w:rsidR="00C5440E" w:rsidRPr="00CD3877" w:rsidRDefault="00C5440E" w:rsidP="00C5440E">
            <w:pPr>
              <w:jc w:val="center"/>
              <w:rPr>
                <w:rStyle w:val="WW-Znakyprepoznmkupodiarou"/>
                <w:sz w:val="20"/>
                <w:szCs w:val="20"/>
                <w:vertAlign w:val="baseline"/>
              </w:rPr>
            </w:pPr>
          </w:p>
          <w:p w14:paraId="536FD3F0" w14:textId="77777777" w:rsidR="00C5440E" w:rsidRPr="00CD3877" w:rsidRDefault="00C5440E" w:rsidP="00C5440E">
            <w:pPr>
              <w:jc w:val="center"/>
              <w:rPr>
                <w:rStyle w:val="WW-Znakyprepoznmkupodiarou"/>
                <w:sz w:val="20"/>
                <w:szCs w:val="20"/>
                <w:vertAlign w:val="baseline"/>
              </w:rPr>
            </w:pPr>
          </w:p>
          <w:p w14:paraId="04228E95" w14:textId="77777777" w:rsidR="00C5440E" w:rsidRPr="00CD3877" w:rsidRDefault="00C5440E" w:rsidP="00C5440E">
            <w:pPr>
              <w:jc w:val="center"/>
              <w:rPr>
                <w:rStyle w:val="WW-Znakyprepoznmkupodiarou"/>
                <w:sz w:val="20"/>
                <w:szCs w:val="20"/>
                <w:vertAlign w:val="baseline"/>
              </w:rPr>
            </w:pPr>
          </w:p>
          <w:p w14:paraId="3CC4AF4A" w14:textId="77777777" w:rsidR="00C5440E" w:rsidRPr="00CD3877" w:rsidRDefault="00C5440E" w:rsidP="00C5440E">
            <w:pPr>
              <w:jc w:val="center"/>
              <w:rPr>
                <w:rStyle w:val="WW-Znakyprepoznmkupodiarou"/>
                <w:sz w:val="20"/>
                <w:szCs w:val="20"/>
                <w:vertAlign w:val="baseline"/>
              </w:rPr>
            </w:pPr>
          </w:p>
          <w:p w14:paraId="60857675" w14:textId="77777777" w:rsidR="00C5440E" w:rsidRPr="00CD3877" w:rsidRDefault="00C5440E" w:rsidP="00C5440E">
            <w:pPr>
              <w:jc w:val="center"/>
              <w:rPr>
                <w:rStyle w:val="WW-Znakyprepoznmkupodiarou"/>
                <w:sz w:val="20"/>
                <w:szCs w:val="20"/>
                <w:vertAlign w:val="baseline"/>
              </w:rPr>
            </w:pPr>
          </w:p>
          <w:p w14:paraId="7B1E58C4" w14:textId="77777777" w:rsidR="00C5440E" w:rsidRPr="00CD3877" w:rsidRDefault="00C5440E" w:rsidP="00C5440E">
            <w:pPr>
              <w:jc w:val="center"/>
              <w:rPr>
                <w:rStyle w:val="WW-Znakyprepoznmkupodiarou"/>
                <w:sz w:val="20"/>
                <w:szCs w:val="20"/>
                <w:vertAlign w:val="baseline"/>
              </w:rPr>
            </w:pPr>
          </w:p>
          <w:p w14:paraId="5640577B" w14:textId="77777777" w:rsidR="00C5440E" w:rsidRPr="00CD3877" w:rsidRDefault="00C5440E" w:rsidP="00C5440E">
            <w:pPr>
              <w:jc w:val="center"/>
              <w:rPr>
                <w:rStyle w:val="WW-Znakyprepoznmkupodiarou"/>
                <w:sz w:val="20"/>
                <w:szCs w:val="20"/>
                <w:vertAlign w:val="baseline"/>
              </w:rPr>
            </w:pPr>
          </w:p>
          <w:p w14:paraId="7D68E252" w14:textId="77777777" w:rsidR="00C5440E" w:rsidRPr="00CD3877" w:rsidRDefault="00C5440E" w:rsidP="00C5440E">
            <w:pPr>
              <w:jc w:val="center"/>
              <w:rPr>
                <w:rStyle w:val="WW-Znakyprepoznmkupodiarou"/>
                <w:sz w:val="20"/>
                <w:szCs w:val="20"/>
                <w:vertAlign w:val="baseline"/>
              </w:rPr>
            </w:pPr>
          </w:p>
          <w:p w14:paraId="3BBF5F6C" w14:textId="77777777" w:rsidR="00C5440E" w:rsidRPr="00CD3877" w:rsidRDefault="00C5440E" w:rsidP="00C5440E">
            <w:pPr>
              <w:jc w:val="center"/>
              <w:rPr>
                <w:rStyle w:val="WW-Znakyprepoznmkupodiarou"/>
                <w:sz w:val="20"/>
                <w:szCs w:val="20"/>
                <w:vertAlign w:val="baseline"/>
              </w:rPr>
            </w:pPr>
          </w:p>
          <w:p w14:paraId="37BC80FC" w14:textId="77777777" w:rsidR="00C5440E" w:rsidRPr="00CD3877" w:rsidRDefault="00C5440E" w:rsidP="00C5440E">
            <w:pPr>
              <w:jc w:val="center"/>
              <w:rPr>
                <w:rStyle w:val="WW-Znakyprepoznmkupodiarou"/>
                <w:sz w:val="20"/>
                <w:szCs w:val="20"/>
                <w:vertAlign w:val="baseline"/>
              </w:rPr>
            </w:pPr>
          </w:p>
          <w:p w14:paraId="55AD19B7" w14:textId="77777777" w:rsidR="00C5440E" w:rsidRPr="00CD3877" w:rsidRDefault="00C5440E" w:rsidP="00C5440E">
            <w:pPr>
              <w:jc w:val="center"/>
              <w:rPr>
                <w:rStyle w:val="WW-Znakyprepoznmkupodiarou"/>
                <w:sz w:val="20"/>
                <w:szCs w:val="20"/>
                <w:vertAlign w:val="baseline"/>
              </w:rPr>
            </w:pPr>
          </w:p>
          <w:p w14:paraId="6CC056F9" w14:textId="77777777" w:rsidR="00C5440E" w:rsidRPr="00CD3877" w:rsidRDefault="00C5440E" w:rsidP="00C5440E">
            <w:pPr>
              <w:jc w:val="center"/>
              <w:rPr>
                <w:rStyle w:val="WW-Znakyprepoznmkupodiarou"/>
                <w:sz w:val="20"/>
                <w:szCs w:val="20"/>
                <w:vertAlign w:val="baseline"/>
              </w:rPr>
            </w:pPr>
          </w:p>
          <w:p w14:paraId="29D571F7" w14:textId="77777777" w:rsidR="00C5440E" w:rsidRPr="00CD3877" w:rsidRDefault="00C5440E" w:rsidP="00C5440E">
            <w:pPr>
              <w:jc w:val="center"/>
              <w:rPr>
                <w:rStyle w:val="WW-Znakyprepoznmkupodiarou"/>
                <w:sz w:val="20"/>
                <w:szCs w:val="20"/>
                <w:vertAlign w:val="baseline"/>
              </w:rPr>
            </w:pPr>
          </w:p>
          <w:p w14:paraId="7C81CC98" w14:textId="77777777" w:rsidR="00C5440E" w:rsidRPr="00CD3877" w:rsidRDefault="00C5440E" w:rsidP="00C5440E">
            <w:pPr>
              <w:jc w:val="center"/>
              <w:rPr>
                <w:rStyle w:val="WW-Znakyprepoznmkupodiarou"/>
                <w:sz w:val="20"/>
                <w:szCs w:val="20"/>
                <w:vertAlign w:val="baseline"/>
              </w:rPr>
            </w:pPr>
          </w:p>
          <w:p w14:paraId="1A92E872" w14:textId="77777777" w:rsidR="00C5440E" w:rsidRPr="00CD3877" w:rsidRDefault="00C5440E" w:rsidP="00C5440E">
            <w:pPr>
              <w:jc w:val="center"/>
              <w:rPr>
                <w:rStyle w:val="WW-Znakyprepoznmkupodiarou"/>
                <w:sz w:val="20"/>
                <w:szCs w:val="20"/>
                <w:vertAlign w:val="baseline"/>
              </w:rPr>
            </w:pPr>
          </w:p>
          <w:p w14:paraId="10EC0F65" w14:textId="77777777" w:rsidR="00C5440E" w:rsidRPr="00CD3877" w:rsidRDefault="00C5440E" w:rsidP="00C5440E">
            <w:pPr>
              <w:jc w:val="center"/>
              <w:rPr>
                <w:rStyle w:val="WW-Znakyprepoznmkupodiarou"/>
                <w:sz w:val="20"/>
                <w:szCs w:val="20"/>
                <w:vertAlign w:val="baseline"/>
              </w:rPr>
            </w:pPr>
          </w:p>
          <w:p w14:paraId="4B174F16" w14:textId="77777777" w:rsidR="00C5440E" w:rsidRPr="00CD3877" w:rsidRDefault="00C5440E" w:rsidP="00C5440E">
            <w:pPr>
              <w:jc w:val="center"/>
              <w:rPr>
                <w:rStyle w:val="WW-Znakyprepoznmkupodiarou"/>
                <w:sz w:val="20"/>
                <w:szCs w:val="20"/>
                <w:vertAlign w:val="baseline"/>
              </w:rPr>
            </w:pPr>
          </w:p>
          <w:p w14:paraId="5841DE13" w14:textId="77777777" w:rsidR="00C5440E" w:rsidRPr="00CD3877" w:rsidRDefault="00C5440E" w:rsidP="00C5440E">
            <w:pPr>
              <w:jc w:val="center"/>
              <w:rPr>
                <w:rStyle w:val="WW-Znakyprepoznmkupodiarou"/>
                <w:sz w:val="20"/>
                <w:szCs w:val="20"/>
                <w:vertAlign w:val="baseline"/>
              </w:rPr>
            </w:pPr>
          </w:p>
          <w:p w14:paraId="71F16BFF" w14:textId="77777777" w:rsidR="00C5440E" w:rsidRPr="00CD3877" w:rsidRDefault="00C5440E" w:rsidP="00C5440E">
            <w:pPr>
              <w:jc w:val="center"/>
              <w:rPr>
                <w:rStyle w:val="WW-Znakyprepoznmkupodiarou"/>
                <w:sz w:val="20"/>
                <w:szCs w:val="20"/>
                <w:vertAlign w:val="baseline"/>
              </w:rPr>
            </w:pPr>
            <w:r w:rsidRPr="00CD3877">
              <w:rPr>
                <w:rStyle w:val="WW-Znakyprepoznmkupodiarou"/>
                <w:sz w:val="20"/>
                <w:szCs w:val="20"/>
                <w:vertAlign w:val="baseline"/>
              </w:rPr>
              <w:t>Príloha č. 9</w:t>
            </w:r>
          </w:p>
          <w:p w14:paraId="7C9ACCA4" w14:textId="55C90175" w:rsidR="007D1DB6" w:rsidRPr="00CD3877" w:rsidRDefault="00C5440E" w:rsidP="00C5440E">
            <w:pPr>
              <w:jc w:val="center"/>
              <w:rPr>
                <w:rStyle w:val="WW-Znakyprepoznmkupodiarou"/>
                <w:sz w:val="20"/>
                <w:szCs w:val="20"/>
                <w:vertAlign w:val="baseline"/>
              </w:rPr>
            </w:pPr>
            <w:r w:rsidRPr="00CD3877">
              <w:rPr>
                <w:rStyle w:val="WW-Znakyprepoznmkupodiarou"/>
                <w:sz w:val="20"/>
                <w:szCs w:val="20"/>
                <w:vertAlign w:val="baseline"/>
              </w:rPr>
              <w:t>B:21</w:t>
            </w:r>
          </w:p>
          <w:p w14:paraId="59A9B6E6" w14:textId="77777777" w:rsidR="007D1DB6" w:rsidRPr="00CD3877" w:rsidRDefault="007D1DB6" w:rsidP="00F31A95">
            <w:pPr>
              <w:jc w:val="center"/>
              <w:rPr>
                <w:rStyle w:val="WW-Znakyprepoznmkupodiarou"/>
                <w:sz w:val="20"/>
                <w:szCs w:val="20"/>
                <w:vertAlign w:val="baseline"/>
              </w:rPr>
            </w:pPr>
          </w:p>
          <w:p w14:paraId="5EDA7131" w14:textId="77777777" w:rsidR="00F31A95" w:rsidRPr="00CD3877" w:rsidRDefault="00F31A95" w:rsidP="00F31A95">
            <w:pPr>
              <w:jc w:val="center"/>
              <w:rPr>
                <w:rStyle w:val="WW-Znakyprepoznmkupodiarou"/>
                <w:sz w:val="20"/>
                <w:szCs w:val="20"/>
                <w:vertAlign w:val="baseline"/>
              </w:rPr>
            </w:pPr>
          </w:p>
          <w:p w14:paraId="7D354442" w14:textId="77777777" w:rsidR="00C1673A" w:rsidRPr="00CD3877" w:rsidRDefault="00C1673A" w:rsidP="00F31A95">
            <w:pPr>
              <w:jc w:val="center"/>
              <w:rPr>
                <w:rStyle w:val="WW-Znakyprepoznmkupodiarou"/>
                <w:sz w:val="20"/>
                <w:szCs w:val="20"/>
                <w:vertAlign w:val="baseline"/>
              </w:rPr>
            </w:pPr>
          </w:p>
          <w:p w14:paraId="7F88818C" w14:textId="77777777" w:rsidR="00C1673A" w:rsidRPr="00CD3877" w:rsidRDefault="00C1673A" w:rsidP="00F31A95">
            <w:pPr>
              <w:jc w:val="center"/>
              <w:rPr>
                <w:rStyle w:val="WW-Znakyprepoznmkupodiarou"/>
                <w:sz w:val="20"/>
                <w:szCs w:val="20"/>
                <w:vertAlign w:val="baseline"/>
              </w:rPr>
            </w:pPr>
          </w:p>
          <w:p w14:paraId="32DED584" w14:textId="77777777" w:rsidR="00C1673A" w:rsidRPr="00CD3877" w:rsidRDefault="00C1673A" w:rsidP="00B6619B">
            <w:pPr>
              <w:jc w:val="center"/>
              <w:rPr>
                <w:rStyle w:val="WW-Znakyprepoznmkupodiarou"/>
                <w:sz w:val="20"/>
                <w:szCs w:val="20"/>
                <w:vertAlign w:val="baseline"/>
              </w:rPr>
            </w:pPr>
          </w:p>
        </w:tc>
        <w:tc>
          <w:tcPr>
            <w:tcW w:w="3600" w:type="dxa"/>
          </w:tcPr>
          <w:p w14:paraId="29B1F3F5" w14:textId="77777777" w:rsidR="007D1DB6" w:rsidRPr="00CD3877" w:rsidRDefault="007D1DB6" w:rsidP="00F31A95">
            <w:pPr>
              <w:rPr>
                <w:b/>
                <w:sz w:val="20"/>
                <w:szCs w:val="20"/>
                <w:shd w:val="clear" w:color="auto" w:fill="FFFFFF"/>
              </w:rPr>
            </w:pPr>
          </w:p>
          <w:p w14:paraId="2AE8D107" w14:textId="77777777" w:rsidR="007D1DB6" w:rsidRPr="00CD3877" w:rsidRDefault="007D1DB6" w:rsidP="00F31A95">
            <w:pPr>
              <w:rPr>
                <w:b/>
                <w:sz w:val="20"/>
                <w:szCs w:val="20"/>
                <w:shd w:val="clear" w:color="auto" w:fill="FFFFFF"/>
              </w:rPr>
            </w:pPr>
          </w:p>
          <w:p w14:paraId="40A7B6E9" w14:textId="77777777" w:rsidR="007D1DB6" w:rsidRPr="00CD3877" w:rsidRDefault="007D1DB6" w:rsidP="00F31A95">
            <w:pPr>
              <w:rPr>
                <w:b/>
                <w:sz w:val="20"/>
                <w:szCs w:val="20"/>
                <w:shd w:val="clear" w:color="auto" w:fill="FFFFFF"/>
              </w:rPr>
            </w:pPr>
          </w:p>
          <w:p w14:paraId="7D20D96A" w14:textId="77777777" w:rsidR="007D1DB6" w:rsidRPr="00CD3877" w:rsidRDefault="007D1DB6" w:rsidP="00F31A95">
            <w:pPr>
              <w:rPr>
                <w:b/>
                <w:sz w:val="20"/>
                <w:szCs w:val="20"/>
                <w:shd w:val="clear" w:color="auto" w:fill="FFFFFF"/>
              </w:rPr>
            </w:pPr>
          </w:p>
          <w:p w14:paraId="7041B05D" w14:textId="77777777" w:rsidR="007D1DB6" w:rsidRPr="00CD3877" w:rsidRDefault="007D1DB6" w:rsidP="00F31A95">
            <w:pPr>
              <w:rPr>
                <w:b/>
                <w:sz w:val="20"/>
                <w:szCs w:val="20"/>
                <w:shd w:val="clear" w:color="auto" w:fill="FFFFFF"/>
              </w:rPr>
            </w:pPr>
          </w:p>
          <w:p w14:paraId="2317DF8A" w14:textId="77777777" w:rsidR="003E516C" w:rsidRPr="00CD3877" w:rsidRDefault="003E516C" w:rsidP="003E516C">
            <w:pPr>
              <w:jc w:val="both"/>
              <w:rPr>
                <w:sz w:val="20"/>
                <w:szCs w:val="20"/>
              </w:rPr>
            </w:pPr>
            <w:r w:rsidRPr="00CD3877">
              <w:rPr>
                <w:sz w:val="20"/>
                <w:szCs w:val="20"/>
              </w:rPr>
              <w:t>Ministerstvá a ostatné ústredné orgány štátnej správy v rozsahu vymedzenej pôsobnosti plnia voči orgánom Európskej únie informačnú a oznamovaciu povinnosť, ktorá im vyplýva z právne záväzných aktov týchto orgánov.</w:t>
            </w:r>
          </w:p>
          <w:p w14:paraId="65E77F6E" w14:textId="77777777" w:rsidR="003E516C" w:rsidRPr="00CD3877" w:rsidRDefault="003E516C" w:rsidP="00F31A95">
            <w:pPr>
              <w:rPr>
                <w:b/>
                <w:sz w:val="20"/>
                <w:szCs w:val="20"/>
                <w:shd w:val="clear" w:color="auto" w:fill="FFFFFF"/>
              </w:rPr>
            </w:pPr>
          </w:p>
          <w:p w14:paraId="7D10980B" w14:textId="77777777" w:rsidR="003E516C" w:rsidRPr="00CD3877" w:rsidRDefault="003E516C" w:rsidP="00F31A95">
            <w:pPr>
              <w:rPr>
                <w:b/>
                <w:sz w:val="20"/>
                <w:szCs w:val="20"/>
                <w:shd w:val="clear" w:color="auto" w:fill="FFFFFF"/>
              </w:rPr>
            </w:pPr>
          </w:p>
          <w:p w14:paraId="00A5CC38" w14:textId="77777777" w:rsidR="00F31A95" w:rsidRPr="00CD3877" w:rsidRDefault="00F31A95" w:rsidP="00F31A95">
            <w:pPr>
              <w:rPr>
                <w:b/>
                <w:sz w:val="20"/>
                <w:szCs w:val="20"/>
                <w:shd w:val="clear" w:color="auto" w:fill="FFFFFF"/>
              </w:rPr>
            </w:pPr>
            <w:r w:rsidRPr="00CD3877">
              <w:rPr>
                <w:b/>
                <w:sz w:val="20"/>
                <w:szCs w:val="20"/>
                <w:shd w:val="clear" w:color="auto" w:fill="FFFFFF"/>
              </w:rPr>
              <w:t>Účinnosť</w:t>
            </w:r>
          </w:p>
          <w:p w14:paraId="73983B4F" w14:textId="77777777" w:rsidR="00BC6975" w:rsidRPr="00CD3877" w:rsidRDefault="00BC6975" w:rsidP="00F31A95">
            <w:pPr>
              <w:rPr>
                <w:sz w:val="20"/>
                <w:szCs w:val="20"/>
                <w:shd w:val="clear" w:color="auto" w:fill="FFFFFF"/>
              </w:rPr>
            </w:pPr>
          </w:p>
          <w:p w14:paraId="32284408" w14:textId="77777777" w:rsidR="00F31A95" w:rsidRPr="00CD3877" w:rsidRDefault="00BC6975" w:rsidP="00F31A95">
            <w:pPr>
              <w:rPr>
                <w:sz w:val="20"/>
                <w:szCs w:val="20"/>
                <w:shd w:val="clear" w:color="auto" w:fill="FFFFFF"/>
              </w:rPr>
            </w:pPr>
            <w:r w:rsidRPr="00CD3877">
              <w:rPr>
                <w:sz w:val="20"/>
                <w:szCs w:val="20"/>
                <w:shd w:val="clear" w:color="auto" w:fill="FFFFFF"/>
              </w:rPr>
              <w:t xml:space="preserve">Toto nariadenie vlády nadobúda účinnosť </w:t>
            </w:r>
            <w:r w:rsidR="00F721C4" w:rsidRPr="00CD3877">
              <w:rPr>
                <w:sz w:val="20"/>
                <w:szCs w:val="20"/>
                <w:shd w:val="clear" w:color="auto" w:fill="FFFFFF"/>
              </w:rPr>
              <w:t xml:space="preserve"> 5. apríla </w:t>
            </w:r>
            <w:r w:rsidRPr="00CD3877">
              <w:rPr>
                <w:sz w:val="20"/>
                <w:szCs w:val="20"/>
                <w:shd w:val="clear" w:color="auto" w:fill="FFFFFF"/>
              </w:rPr>
              <w:t xml:space="preserve"> 2024. </w:t>
            </w:r>
          </w:p>
          <w:p w14:paraId="4DC6AF5D" w14:textId="77777777" w:rsidR="00F31A95" w:rsidRPr="00CD3877" w:rsidRDefault="00F31A95" w:rsidP="00F31A95">
            <w:pPr>
              <w:rPr>
                <w:sz w:val="20"/>
                <w:szCs w:val="20"/>
                <w:shd w:val="clear" w:color="auto" w:fill="FFFFFF"/>
              </w:rPr>
            </w:pPr>
          </w:p>
          <w:p w14:paraId="4427F3FE" w14:textId="77777777" w:rsidR="00C5440E" w:rsidRPr="00CD3877" w:rsidRDefault="00C5440E" w:rsidP="00C5440E">
            <w:pPr>
              <w:ind w:left="120"/>
              <w:jc w:val="center"/>
              <w:rPr>
                <w:b/>
                <w:bCs/>
                <w:sz w:val="20"/>
                <w:szCs w:val="20"/>
              </w:rPr>
            </w:pPr>
            <w:r w:rsidRPr="00CD3877">
              <w:rPr>
                <w:b/>
                <w:bCs/>
                <w:sz w:val="20"/>
                <w:szCs w:val="20"/>
              </w:rPr>
              <w:t>ZOZNAM PREBERANÝCH PRÁVNE ZÁVÄZNÝCH AKTOV EURÓPSKEJ ÚNIE</w:t>
            </w:r>
          </w:p>
          <w:p w14:paraId="4BC83B01" w14:textId="77777777" w:rsidR="00C5440E" w:rsidRPr="00CD3877" w:rsidRDefault="00C5440E" w:rsidP="00C5440E">
            <w:pPr>
              <w:rPr>
                <w:rFonts w:asciiTheme="minorHAnsi" w:hAnsiTheme="minorHAnsi"/>
                <w:b/>
                <w:bCs/>
                <w:sz w:val="20"/>
                <w:szCs w:val="20"/>
              </w:rPr>
            </w:pPr>
          </w:p>
          <w:p w14:paraId="5B8C6622" w14:textId="77777777" w:rsidR="00C5440E" w:rsidRPr="00CD3877" w:rsidRDefault="00C5440E" w:rsidP="00C5440E">
            <w:pPr>
              <w:ind w:left="142"/>
              <w:jc w:val="both"/>
              <w:rPr>
                <w:sz w:val="20"/>
                <w:szCs w:val="20"/>
              </w:rPr>
            </w:pPr>
            <w:r w:rsidRPr="00CD3877">
              <w:rPr>
                <w:sz w:val="20"/>
                <w:szCs w:val="20"/>
              </w:rPr>
              <w:t xml:space="preserve">Smernica Európskeho parlamentu a Rady 2004/37/ES z 29. apríla 2004 o ochrane pracovníkov pred rizikami súvisiacimi s expozíciou karcinogénom, mutagénom alebo reprodukčne toxickým látkam pri práci (šiesta samostatná smernica v zmysle článku 16 ods. 1 smernice Rady 89/391/EHS) (kodifikované znenie) (Ú. v. EÚ L 158, 30. 4. 2004) v znení  smernice Európskeho parlamentu a Rady 2014/27/EÚ z 26. februára 2014 (Ú. v. EÚ L 65, 5.3.2014), smernice Európskeho parlamentu a Rady (EÚ) 2017/2398 z 12. decembra 2017 (Ú. v. EÚ L 345, 27.12.2017), smernice Európskeho parlamentu a Rady (EÚ) 2019/130 zo 16. januára (Ú. v. EÚ L 30, 31.1.2019), smernice Európskeho </w:t>
            </w:r>
            <w:r w:rsidRPr="00CD3877">
              <w:rPr>
                <w:sz w:val="20"/>
                <w:szCs w:val="20"/>
              </w:rPr>
              <w:lastRenderedPageBreak/>
              <w:t xml:space="preserve">parlamentu a Rady (EÚ) 2019/983 z 5. júna 2019 (Ú. v. EÚ L 164, 20.6.2019), nariadenia Európskeho parlamentu a Rady (EÚ) 2019/1243 z 20. júna 2019 (Ú. v. EÚ L 198, 25.7.2019) a smernice Európskeho parlamentu a Rady (EÚ) 2022/431 z 9. marca 2022 (Ú. v. EÚ L 88, 16.3.2022). </w:t>
            </w:r>
          </w:p>
          <w:p w14:paraId="34371F36" w14:textId="77777777" w:rsidR="00C5440E" w:rsidRPr="00CD3877" w:rsidRDefault="00C5440E" w:rsidP="00C5440E">
            <w:pPr>
              <w:rPr>
                <w:sz w:val="20"/>
                <w:szCs w:val="20"/>
                <w:shd w:val="clear" w:color="auto" w:fill="FFFFFF"/>
              </w:rPr>
            </w:pPr>
          </w:p>
          <w:p w14:paraId="41B533EF" w14:textId="77777777" w:rsidR="00C5440E" w:rsidRPr="00CD3877" w:rsidRDefault="00C5440E" w:rsidP="00C5440E">
            <w:pPr>
              <w:tabs>
                <w:tab w:val="left" w:pos="426"/>
              </w:tabs>
              <w:autoSpaceDE/>
              <w:jc w:val="both"/>
              <w:rPr>
                <w:sz w:val="20"/>
                <w:szCs w:val="20"/>
              </w:rPr>
            </w:pPr>
          </w:p>
          <w:p w14:paraId="5F961F14" w14:textId="02F7D2CE" w:rsidR="00C5440E" w:rsidRPr="00CD3877" w:rsidRDefault="00C5440E" w:rsidP="00C5440E">
            <w:pPr>
              <w:tabs>
                <w:tab w:val="left" w:pos="426"/>
              </w:tabs>
              <w:autoSpaceDE/>
              <w:jc w:val="both"/>
              <w:rPr>
                <w:sz w:val="20"/>
                <w:szCs w:val="20"/>
              </w:rPr>
            </w:pPr>
            <w:r w:rsidRPr="00CD3877">
              <w:rPr>
                <w:sz w:val="20"/>
                <w:szCs w:val="20"/>
              </w:rPr>
              <w:t>Smernica Európskeho parlamentu a Rady 2022/431 z 9. marca 2022, ktorou sa mení smernica 2004/37/ES o ochrane pracovníkov pred rizikami súvisiacimi s expozíciou karcinogénom alebo mutagénom pri práci (Ú. v. EÚ L 88, 16.3.2022).</w:t>
            </w:r>
          </w:p>
          <w:p w14:paraId="1D333881" w14:textId="77777777" w:rsidR="00C5440E" w:rsidRPr="00CD3877" w:rsidRDefault="00C5440E" w:rsidP="00C5440E">
            <w:pPr>
              <w:tabs>
                <w:tab w:val="left" w:pos="426"/>
              </w:tabs>
              <w:autoSpaceDE/>
              <w:jc w:val="both"/>
              <w:rPr>
                <w:sz w:val="20"/>
                <w:szCs w:val="20"/>
              </w:rPr>
            </w:pPr>
          </w:p>
          <w:p w14:paraId="510B7877" w14:textId="77777777" w:rsidR="00C5440E" w:rsidRPr="00CD3877" w:rsidRDefault="00C5440E" w:rsidP="00C5440E">
            <w:pPr>
              <w:rPr>
                <w:sz w:val="20"/>
                <w:szCs w:val="20"/>
                <w:shd w:val="clear" w:color="auto" w:fill="FFFFFF"/>
              </w:rPr>
            </w:pPr>
            <w:r w:rsidRPr="00CD3877">
              <w:rPr>
                <w:sz w:val="20"/>
                <w:szCs w:val="20"/>
                <w:shd w:val="clear" w:color="auto" w:fill="FFFFFF"/>
              </w:rPr>
              <w:t xml:space="preserve">Tento zákon  nadobúda účinnosť 5. apríla  2024. </w:t>
            </w:r>
          </w:p>
          <w:p w14:paraId="5A424F10" w14:textId="77777777" w:rsidR="00F31A95" w:rsidRPr="00CD3877" w:rsidRDefault="00F31A95" w:rsidP="00F31A95">
            <w:pPr>
              <w:rPr>
                <w:sz w:val="20"/>
                <w:szCs w:val="20"/>
                <w:shd w:val="clear" w:color="auto" w:fill="FFFFFF"/>
              </w:rPr>
            </w:pPr>
          </w:p>
          <w:p w14:paraId="3CDFEF35" w14:textId="77777777" w:rsidR="003E516C" w:rsidRPr="00CD3877" w:rsidRDefault="003E516C" w:rsidP="00F31A95">
            <w:pPr>
              <w:rPr>
                <w:sz w:val="20"/>
                <w:szCs w:val="20"/>
                <w:shd w:val="clear" w:color="auto" w:fill="FFFFFF"/>
              </w:rPr>
            </w:pPr>
          </w:p>
          <w:p w14:paraId="75E88849" w14:textId="77777777" w:rsidR="00C1673A" w:rsidRPr="00CD3877" w:rsidRDefault="00C1673A" w:rsidP="00F31A95">
            <w:pPr>
              <w:rPr>
                <w:sz w:val="20"/>
                <w:szCs w:val="20"/>
                <w:shd w:val="clear" w:color="auto" w:fill="FFFFFF"/>
              </w:rPr>
            </w:pPr>
          </w:p>
          <w:p w14:paraId="74C15606" w14:textId="77777777" w:rsidR="00C1673A" w:rsidRPr="00CD3877" w:rsidRDefault="00C1673A" w:rsidP="00F31A95">
            <w:pPr>
              <w:rPr>
                <w:sz w:val="20"/>
                <w:szCs w:val="20"/>
                <w:shd w:val="clear" w:color="auto" w:fill="FFFFFF"/>
              </w:rPr>
            </w:pPr>
          </w:p>
        </w:tc>
        <w:tc>
          <w:tcPr>
            <w:tcW w:w="720" w:type="dxa"/>
          </w:tcPr>
          <w:p w14:paraId="380E079C" w14:textId="77777777" w:rsidR="00F31A95" w:rsidRPr="00CD3877" w:rsidRDefault="003E516C" w:rsidP="00F31A95">
            <w:pPr>
              <w:jc w:val="center"/>
              <w:rPr>
                <w:sz w:val="20"/>
                <w:szCs w:val="20"/>
              </w:rPr>
            </w:pPr>
            <w:r w:rsidRPr="00CD3877">
              <w:rPr>
                <w:sz w:val="20"/>
                <w:szCs w:val="20"/>
              </w:rPr>
              <w:lastRenderedPageBreak/>
              <w:t>n.a.</w:t>
            </w:r>
          </w:p>
          <w:p w14:paraId="0D46C703" w14:textId="77777777" w:rsidR="003E516C" w:rsidRPr="00CD3877" w:rsidRDefault="003E516C" w:rsidP="00F31A95">
            <w:pPr>
              <w:jc w:val="center"/>
              <w:rPr>
                <w:sz w:val="20"/>
                <w:szCs w:val="20"/>
              </w:rPr>
            </w:pPr>
          </w:p>
          <w:p w14:paraId="6F4D81AC" w14:textId="77777777" w:rsidR="003E516C" w:rsidRPr="00CD3877" w:rsidRDefault="003E516C" w:rsidP="00F31A95">
            <w:pPr>
              <w:jc w:val="center"/>
              <w:rPr>
                <w:sz w:val="20"/>
                <w:szCs w:val="20"/>
              </w:rPr>
            </w:pPr>
          </w:p>
          <w:p w14:paraId="0B749D8C" w14:textId="77777777" w:rsidR="003E516C" w:rsidRPr="00CD3877" w:rsidRDefault="003E516C" w:rsidP="00F31A95">
            <w:pPr>
              <w:jc w:val="center"/>
              <w:rPr>
                <w:sz w:val="20"/>
                <w:szCs w:val="20"/>
              </w:rPr>
            </w:pPr>
          </w:p>
          <w:p w14:paraId="13CCB34B" w14:textId="77777777" w:rsidR="003E516C" w:rsidRPr="00CD3877" w:rsidRDefault="003E516C" w:rsidP="00F31A95">
            <w:pPr>
              <w:jc w:val="center"/>
              <w:rPr>
                <w:sz w:val="20"/>
                <w:szCs w:val="20"/>
              </w:rPr>
            </w:pPr>
          </w:p>
          <w:p w14:paraId="2F06F6E6" w14:textId="77777777" w:rsidR="006B43C4" w:rsidRPr="00CD3877" w:rsidRDefault="00D75F4D" w:rsidP="00F31A95">
            <w:pPr>
              <w:jc w:val="center"/>
              <w:rPr>
                <w:sz w:val="20"/>
                <w:szCs w:val="20"/>
              </w:rPr>
            </w:pPr>
            <w:r w:rsidRPr="00CD3877">
              <w:rPr>
                <w:sz w:val="20"/>
                <w:szCs w:val="20"/>
              </w:rPr>
              <w:t xml:space="preserve">Ú </w:t>
            </w:r>
          </w:p>
          <w:p w14:paraId="393AA74D" w14:textId="77777777" w:rsidR="006B43C4" w:rsidRPr="00CD3877" w:rsidRDefault="006B43C4" w:rsidP="00F31A95">
            <w:pPr>
              <w:jc w:val="center"/>
              <w:rPr>
                <w:sz w:val="20"/>
                <w:szCs w:val="20"/>
              </w:rPr>
            </w:pPr>
          </w:p>
          <w:p w14:paraId="1A311555" w14:textId="77777777" w:rsidR="006B43C4" w:rsidRPr="00CD3877" w:rsidRDefault="006B43C4" w:rsidP="00F31A95">
            <w:pPr>
              <w:jc w:val="center"/>
              <w:rPr>
                <w:sz w:val="20"/>
                <w:szCs w:val="20"/>
              </w:rPr>
            </w:pPr>
          </w:p>
          <w:p w14:paraId="680C27FB" w14:textId="77777777" w:rsidR="006B43C4" w:rsidRPr="00CD3877" w:rsidRDefault="006B43C4" w:rsidP="00F31A95">
            <w:pPr>
              <w:jc w:val="center"/>
              <w:rPr>
                <w:sz w:val="20"/>
                <w:szCs w:val="20"/>
              </w:rPr>
            </w:pPr>
          </w:p>
          <w:p w14:paraId="3566BAAD" w14:textId="77777777" w:rsidR="006B43C4" w:rsidRPr="00CD3877" w:rsidRDefault="006B43C4" w:rsidP="00F31A95">
            <w:pPr>
              <w:jc w:val="center"/>
              <w:rPr>
                <w:sz w:val="20"/>
                <w:szCs w:val="20"/>
              </w:rPr>
            </w:pPr>
          </w:p>
          <w:p w14:paraId="4114474E" w14:textId="77777777" w:rsidR="006B43C4" w:rsidRPr="00CD3877" w:rsidRDefault="006B43C4" w:rsidP="00F31A95">
            <w:pPr>
              <w:jc w:val="center"/>
              <w:rPr>
                <w:sz w:val="20"/>
                <w:szCs w:val="20"/>
              </w:rPr>
            </w:pPr>
          </w:p>
          <w:p w14:paraId="4200479D" w14:textId="77777777" w:rsidR="006B43C4" w:rsidRPr="00CD3877" w:rsidRDefault="006B43C4" w:rsidP="00F31A95">
            <w:pPr>
              <w:jc w:val="center"/>
              <w:rPr>
                <w:sz w:val="20"/>
                <w:szCs w:val="20"/>
              </w:rPr>
            </w:pPr>
          </w:p>
          <w:p w14:paraId="1FC8286E" w14:textId="77777777" w:rsidR="00FA6765" w:rsidRPr="00CD3877" w:rsidRDefault="00FA6765" w:rsidP="00F31A95">
            <w:pPr>
              <w:jc w:val="center"/>
              <w:rPr>
                <w:sz w:val="20"/>
                <w:szCs w:val="20"/>
              </w:rPr>
            </w:pPr>
          </w:p>
          <w:p w14:paraId="5CC3C7FF" w14:textId="77777777" w:rsidR="006B43C4" w:rsidRPr="00CD3877" w:rsidRDefault="00D75F4D" w:rsidP="00F31A95">
            <w:pPr>
              <w:jc w:val="center"/>
              <w:rPr>
                <w:sz w:val="20"/>
                <w:szCs w:val="20"/>
              </w:rPr>
            </w:pPr>
            <w:r w:rsidRPr="00CD3877">
              <w:rPr>
                <w:sz w:val="20"/>
                <w:szCs w:val="20"/>
              </w:rPr>
              <w:t>Ú</w:t>
            </w:r>
          </w:p>
        </w:tc>
        <w:tc>
          <w:tcPr>
            <w:tcW w:w="978" w:type="dxa"/>
          </w:tcPr>
          <w:p w14:paraId="5DDC58C7" w14:textId="77777777" w:rsidR="00F31A95" w:rsidRPr="00CD3877" w:rsidRDefault="00F31A95" w:rsidP="00F31A95">
            <w:pPr>
              <w:jc w:val="center"/>
              <w:rPr>
                <w:sz w:val="20"/>
                <w:szCs w:val="20"/>
              </w:rPr>
            </w:pPr>
          </w:p>
        </w:tc>
        <w:tc>
          <w:tcPr>
            <w:tcW w:w="797" w:type="dxa"/>
          </w:tcPr>
          <w:p w14:paraId="6946ADA5" w14:textId="77777777" w:rsidR="00F31A95" w:rsidRPr="00CD3877" w:rsidRDefault="00F31A95" w:rsidP="00F31A95">
            <w:pPr>
              <w:pStyle w:val="Nadpis1"/>
              <w:rPr>
                <w:b w:val="0"/>
                <w:bCs w:val="0"/>
                <w:sz w:val="20"/>
                <w:szCs w:val="20"/>
              </w:rPr>
            </w:pPr>
          </w:p>
          <w:p w14:paraId="57808D99" w14:textId="77777777" w:rsidR="004C772F" w:rsidRPr="00CD3877" w:rsidRDefault="004C772F" w:rsidP="004C772F"/>
          <w:p w14:paraId="79C50DAE" w14:textId="77777777" w:rsidR="004C772F" w:rsidRPr="00CD3877" w:rsidRDefault="004C772F" w:rsidP="004C772F"/>
          <w:p w14:paraId="17AACA05" w14:textId="77777777" w:rsidR="004C772F" w:rsidRPr="00CD3877" w:rsidRDefault="004C772F" w:rsidP="004C772F"/>
          <w:p w14:paraId="0E14D465" w14:textId="77777777" w:rsidR="003E516C" w:rsidRPr="00CD3877" w:rsidRDefault="003E516C" w:rsidP="004C772F">
            <w:pPr>
              <w:jc w:val="center"/>
              <w:rPr>
                <w:sz w:val="20"/>
                <w:szCs w:val="20"/>
              </w:rPr>
            </w:pPr>
            <w:r w:rsidRPr="00CD3877">
              <w:rPr>
                <w:sz w:val="20"/>
                <w:szCs w:val="20"/>
              </w:rPr>
              <w:t>GP - N</w:t>
            </w:r>
          </w:p>
          <w:p w14:paraId="5024F178" w14:textId="77777777" w:rsidR="003E516C" w:rsidRPr="00CD3877" w:rsidRDefault="003E516C" w:rsidP="004C772F">
            <w:pPr>
              <w:jc w:val="center"/>
              <w:rPr>
                <w:sz w:val="20"/>
                <w:szCs w:val="20"/>
              </w:rPr>
            </w:pPr>
          </w:p>
          <w:p w14:paraId="34506D13" w14:textId="77777777" w:rsidR="003E516C" w:rsidRPr="00CD3877" w:rsidRDefault="003E516C" w:rsidP="004C772F">
            <w:pPr>
              <w:jc w:val="center"/>
              <w:rPr>
                <w:sz w:val="20"/>
                <w:szCs w:val="20"/>
              </w:rPr>
            </w:pPr>
          </w:p>
          <w:p w14:paraId="0C753BA3" w14:textId="77777777" w:rsidR="003E516C" w:rsidRPr="00CD3877" w:rsidRDefault="003E516C" w:rsidP="004C772F">
            <w:pPr>
              <w:jc w:val="center"/>
              <w:rPr>
                <w:sz w:val="20"/>
                <w:szCs w:val="20"/>
              </w:rPr>
            </w:pPr>
          </w:p>
          <w:p w14:paraId="087D8581" w14:textId="77777777" w:rsidR="003E516C" w:rsidRPr="00CD3877" w:rsidRDefault="003E516C" w:rsidP="004C772F">
            <w:pPr>
              <w:jc w:val="center"/>
              <w:rPr>
                <w:sz w:val="20"/>
                <w:szCs w:val="20"/>
              </w:rPr>
            </w:pPr>
          </w:p>
          <w:p w14:paraId="52775C8F" w14:textId="77777777" w:rsidR="003E516C" w:rsidRPr="00CD3877" w:rsidRDefault="003E516C" w:rsidP="004C772F">
            <w:pPr>
              <w:jc w:val="center"/>
              <w:rPr>
                <w:sz w:val="20"/>
                <w:szCs w:val="20"/>
              </w:rPr>
            </w:pPr>
          </w:p>
          <w:p w14:paraId="4826CAB7" w14:textId="77777777" w:rsidR="003E516C" w:rsidRPr="00CD3877" w:rsidRDefault="003E516C" w:rsidP="004C772F">
            <w:pPr>
              <w:jc w:val="center"/>
              <w:rPr>
                <w:sz w:val="20"/>
                <w:szCs w:val="20"/>
              </w:rPr>
            </w:pPr>
          </w:p>
          <w:p w14:paraId="133BB67C" w14:textId="77777777" w:rsidR="003E516C" w:rsidRPr="00CD3877" w:rsidRDefault="003E516C" w:rsidP="004C772F">
            <w:pPr>
              <w:jc w:val="center"/>
              <w:rPr>
                <w:sz w:val="20"/>
                <w:szCs w:val="20"/>
              </w:rPr>
            </w:pPr>
          </w:p>
          <w:p w14:paraId="74D46B04" w14:textId="77777777" w:rsidR="006154F4" w:rsidRPr="00CD3877" w:rsidRDefault="006154F4" w:rsidP="00FA6765">
            <w:pPr>
              <w:jc w:val="center"/>
              <w:rPr>
                <w:sz w:val="20"/>
                <w:szCs w:val="20"/>
              </w:rPr>
            </w:pPr>
            <w:r w:rsidRPr="00CD3877">
              <w:rPr>
                <w:sz w:val="20"/>
                <w:szCs w:val="20"/>
              </w:rPr>
              <w:t>GP - N</w:t>
            </w:r>
          </w:p>
          <w:p w14:paraId="141A6C98" w14:textId="77777777" w:rsidR="006154F4" w:rsidRPr="00CD3877" w:rsidRDefault="006154F4" w:rsidP="004C772F">
            <w:pPr>
              <w:jc w:val="center"/>
              <w:rPr>
                <w:sz w:val="20"/>
                <w:szCs w:val="20"/>
                <w:highlight w:val="yellow"/>
              </w:rPr>
            </w:pPr>
          </w:p>
          <w:p w14:paraId="54C4CBAC" w14:textId="77777777" w:rsidR="006154F4" w:rsidRPr="00CD3877" w:rsidRDefault="006154F4" w:rsidP="004C772F">
            <w:pPr>
              <w:jc w:val="center"/>
              <w:rPr>
                <w:sz w:val="20"/>
                <w:szCs w:val="20"/>
                <w:highlight w:val="yellow"/>
              </w:rPr>
            </w:pPr>
          </w:p>
          <w:p w14:paraId="1CC67821" w14:textId="77777777" w:rsidR="004C772F" w:rsidRPr="00CD3877" w:rsidRDefault="004C772F" w:rsidP="00FA6765">
            <w:pPr>
              <w:jc w:val="center"/>
            </w:pPr>
          </w:p>
        </w:tc>
        <w:tc>
          <w:tcPr>
            <w:tcW w:w="1559" w:type="dxa"/>
          </w:tcPr>
          <w:p w14:paraId="04FB3A05" w14:textId="77777777" w:rsidR="00F31A95" w:rsidRPr="00CD3877" w:rsidRDefault="00F31A95" w:rsidP="00F31A95">
            <w:pPr>
              <w:pStyle w:val="Nadpis1"/>
              <w:jc w:val="both"/>
              <w:rPr>
                <w:b w:val="0"/>
                <w:bCs w:val="0"/>
                <w:sz w:val="20"/>
                <w:szCs w:val="20"/>
              </w:rPr>
            </w:pPr>
          </w:p>
          <w:p w14:paraId="34ED95DA" w14:textId="77777777" w:rsidR="009D02F9" w:rsidRPr="00CD3877" w:rsidRDefault="009D02F9" w:rsidP="009D02F9"/>
          <w:p w14:paraId="199AA357" w14:textId="77777777" w:rsidR="009D02F9" w:rsidRPr="00CD3877" w:rsidRDefault="009D02F9" w:rsidP="009D02F9"/>
          <w:p w14:paraId="5C78FD98" w14:textId="77777777" w:rsidR="009D02F9" w:rsidRPr="00CD3877" w:rsidRDefault="009D02F9" w:rsidP="009D02F9"/>
          <w:p w14:paraId="28A5AAE1" w14:textId="77777777" w:rsidR="003E516C" w:rsidRPr="00CD3877" w:rsidRDefault="003E516C" w:rsidP="009D02F9">
            <w:pPr>
              <w:rPr>
                <w:sz w:val="20"/>
                <w:szCs w:val="20"/>
              </w:rPr>
            </w:pPr>
          </w:p>
          <w:p w14:paraId="76993A79" w14:textId="77777777" w:rsidR="003E516C" w:rsidRPr="00CD3877" w:rsidRDefault="003E516C" w:rsidP="009D02F9">
            <w:pPr>
              <w:rPr>
                <w:sz w:val="20"/>
                <w:szCs w:val="20"/>
              </w:rPr>
            </w:pPr>
          </w:p>
          <w:p w14:paraId="6F6531C2" w14:textId="77777777" w:rsidR="003E516C" w:rsidRPr="00CD3877" w:rsidRDefault="003E516C" w:rsidP="009D02F9">
            <w:pPr>
              <w:rPr>
                <w:sz w:val="20"/>
                <w:szCs w:val="20"/>
              </w:rPr>
            </w:pPr>
          </w:p>
          <w:p w14:paraId="1832DEC8" w14:textId="77777777" w:rsidR="003E516C" w:rsidRPr="00CD3877" w:rsidRDefault="003E516C" w:rsidP="009D02F9">
            <w:pPr>
              <w:rPr>
                <w:sz w:val="20"/>
                <w:szCs w:val="20"/>
              </w:rPr>
            </w:pPr>
          </w:p>
          <w:p w14:paraId="72996982" w14:textId="77777777" w:rsidR="003E516C" w:rsidRPr="00CD3877" w:rsidRDefault="003E516C" w:rsidP="009D02F9">
            <w:pPr>
              <w:rPr>
                <w:sz w:val="20"/>
                <w:szCs w:val="20"/>
              </w:rPr>
            </w:pPr>
          </w:p>
          <w:p w14:paraId="02718BAE" w14:textId="77777777" w:rsidR="003E516C" w:rsidRPr="00CD3877" w:rsidRDefault="003E516C" w:rsidP="009D02F9">
            <w:pPr>
              <w:rPr>
                <w:sz w:val="20"/>
                <w:szCs w:val="20"/>
              </w:rPr>
            </w:pPr>
          </w:p>
          <w:p w14:paraId="5908319B" w14:textId="77777777" w:rsidR="003E516C" w:rsidRPr="00CD3877" w:rsidRDefault="003E516C" w:rsidP="009D02F9">
            <w:pPr>
              <w:rPr>
                <w:sz w:val="20"/>
                <w:szCs w:val="20"/>
              </w:rPr>
            </w:pPr>
          </w:p>
          <w:p w14:paraId="2A63E546" w14:textId="77777777" w:rsidR="003E516C" w:rsidRPr="00CD3877" w:rsidRDefault="003E516C" w:rsidP="009D02F9">
            <w:pPr>
              <w:rPr>
                <w:sz w:val="20"/>
                <w:szCs w:val="20"/>
              </w:rPr>
            </w:pPr>
          </w:p>
          <w:p w14:paraId="555F705E" w14:textId="77777777" w:rsidR="006154F4" w:rsidRPr="00CD3877" w:rsidRDefault="006154F4" w:rsidP="009D02F9">
            <w:pPr>
              <w:rPr>
                <w:sz w:val="20"/>
                <w:szCs w:val="20"/>
                <w:highlight w:val="yellow"/>
              </w:rPr>
            </w:pPr>
          </w:p>
          <w:p w14:paraId="496699FE" w14:textId="77777777" w:rsidR="006154F4" w:rsidRPr="00CD3877" w:rsidRDefault="006154F4" w:rsidP="009D02F9">
            <w:pPr>
              <w:rPr>
                <w:sz w:val="20"/>
                <w:szCs w:val="20"/>
                <w:highlight w:val="yellow"/>
              </w:rPr>
            </w:pPr>
          </w:p>
          <w:p w14:paraId="002E88EF" w14:textId="77777777" w:rsidR="006154F4" w:rsidRPr="00CD3877" w:rsidRDefault="006154F4" w:rsidP="009D02F9">
            <w:pPr>
              <w:rPr>
                <w:sz w:val="20"/>
                <w:szCs w:val="20"/>
                <w:highlight w:val="yellow"/>
              </w:rPr>
            </w:pPr>
          </w:p>
          <w:p w14:paraId="1447DC45" w14:textId="77777777" w:rsidR="009D02F9" w:rsidRPr="00CD3877" w:rsidRDefault="009D02F9" w:rsidP="009D02F9">
            <w:pPr>
              <w:rPr>
                <w:strike/>
                <w:sz w:val="20"/>
                <w:szCs w:val="20"/>
              </w:rPr>
            </w:pPr>
          </w:p>
        </w:tc>
      </w:tr>
      <w:tr w:rsidR="008D5CC8" w:rsidRPr="00CD3877" w14:paraId="0F5771A5" w14:textId="77777777" w:rsidTr="00E408EC">
        <w:trPr>
          <w:gridAfter w:val="1"/>
          <w:wAfter w:w="7" w:type="dxa"/>
        </w:trPr>
        <w:tc>
          <w:tcPr>
            <w:tcW w:w="634" w:type="dxa"/>
          </w:tcPr>
          <w:p w14:paraId="7B587818" w14:textId="77777777" w:rsidR="00F31A95" w:rsidRPr="00CD3877" w:rsidRDefault="00F31A95" w:rsidP="00F31A95">
            <w:pPr>
              <w:jc w:val="center"/>
              <w:rPr>
                <w:sz w:val="20"/>
                <w:szCs w:val="20"/>
              </w:rPr>
            </w:pPr>
            <w:r w:rsidRPr="00CD3877">
              <w:rPr>
                <w:sz w:val="20"/>
                <w:szCs w:val="20"/>
              </w:rPr>
              <w:t>Č:22</w:t>
            </w:r>
          </w:p>
        </w:tc>
        <w:tc>
          <w:tcPr>
            <w:tcW w:w="3969" w:type="dxa"/>
            <w:gridSpan w:val="2"/>
          </w:tcPr>
          <w:p w14:paraId="0C0424F0" w14:textId="77777777" w:rsidR="00F31A95" w:rsidRPr="00CD3877" w:rsidRDefault="00F31A95" w:rsidP="00F31A95">
            <w:pPr>
              <w:pStyle w:val="Normlny0"/>
              <w:rPr>
                <w:b/>
                <w:bCs/>
              </w:rPr>
            </w:pPr>
            <w:r w:rsidRPr="00CD3877">
              <w:rPr>
                <w:b/>
                <w:bCs/>
              </w:rPr>
              <w:t>Adresáti</w:t>
            </w:r>
          </w:p>
        </w:tc>
        <w:tc>
          <w:tcPr>
            <w:tcW w:w="642" w:type="dxa"/>
          </w:tcPr>
          <w:p w14:paraId="1609B42D" w14:textId="77777777" w:rsidR="00F31A95" w:rsidRPr="00CD3877" w:rsidRDefault="00F31A95" w:rsidP="00F31A95">
            <w:pPr>
              <w:jc w:val="center"/>
              <w:rPr>
                <w:sz w:val="20"/>
                <w:szCs w:val="20"/>
              </w:rPr>
            </w:pPr>
          </w:p>
        </w:tc>
        <w:tc>
          <w:tcPr>
            <w:tcW w:w="993" w:type="dxa"/>
          </w:tcPr>
          <w:p w14:paraId="0D51E38A" w14:textId="77777777" w:rsidR="00F31A95" w:rsidRPr="00CD3877" w:rsidRDefault="00F31A95" w:rsidP="00F31A95">
            <w:pPr>
              <w:jc w:val="center"/>
              <w:rPr>
                <w:sz w:val="20"/>
                <w:szCs w:val="20"/>
              </w:rPr>
            </w:pPr>
          </w:p>
        </w:tc>
        <w:tc>
          <w:tcPr>
            <w:tcW w:w="898" w:type="dxa"/>
          </w:tcPr>
          <w:p w14:paraId="1992D9A9" w14:textId="77777777" w:rsidR="00F31A95" w:rsidRPr="00CD3877" w:rsidRDefault="00F31A95" w:rsidP="00F31A95">
            <w:pPr>
              <w:jc w:val="center"/>
              <w:rPr>
                <w:rStyle w:val="WW-Znakyprepoznmkupodiarou"/>
                <w:sz w:val="20"/>
                <w:szCs w:val="20"/>
                <w:vertAlign w:val="baseline"/>
              </w:rPr>
            </w:pPr>
          </w:p>
        </w:tc>
        <w:tc>
          <w:tcPr>
            <w:tcW w:w="3600" w:type="dxa"/>
          </w:tcPr>
          <w:p w14:paraId="31B4E889" w14:textId="77777777" w:rsidR="00F31A95" w:rsidRPr="00CD3877" w:rsidRDefault="00F31A95" w:rsidP="00F31A95">
            <w:pPr>
              <w:rPr>
                <w:sz w:val="20"/>
                <w:szCs w:val="20"/>
                <w:shd w:val="clear" w:color="auto" w:fill="FFFFFF"/>
              </w:rPr>
            </w:pPr>
          </w:p>
        </w:tc>
        <w:tc>
          <w:tcPr>
            <w:tcW w:w="720" w:type="dxa"/>
          </w:tcPr>
          <w:p w14:paraId="044995D5" w14:textId="77777777" w:rsidR="00F31A95" w:rsidRPr="00CD3877" w:rsidRDefault="00F31A95" w:rsidP="00F31A95">
            <w:pPr>
              <w:jc w:val="center"/>
              <w:rPr>
                <w:sz w:val="20"/>
                <w:szCs w:val="20"/>
              </w:rPr>
            </w:pPr>
          </w:p>
        </w:tc>
        <w:tc>
          <w:tcPr>
            <w:tcW w:w="978" w:type="dxa"/>
          </w:tcPr>
          <w:p w14:paraId="1605B97D" w14:textId="77777777" w:rsidR="00F31A95" w:rsidRPr="00CD3877" w:rsidRDefault="00F31A95" w:rsidP="00F31A95">
            <w:pPr>
              <w:jc w:val="center"/>
              <w:rPr>
                <w:sz w:val="20"/>
                <w:szCs w:val="20"/>
              </w:rPr>
            </w:pPr>
          </w:p>
        </w:tc>
        <w:tc>
          <w:tcPr>
            <w:tcW w:w="797" w:type="dxa"/>
          </w:tcPr>
          <w:p w14:paraId="74A9B138" w14:textId="77777777" w:rsidR="00F31A95" w:rsidRPr="00CD3877" w:rsidRDefault="00F31A95" w:rsidP="00F31A95">
            <w:pPr>
              <w:pStyle w:val="Nadpis1"/>
              <w:rPr>
                <w:b w:val="0"/>
                <w:bCs w:val="0"/>
                <w:sz w:val="20"/>
                <w:szCs w:val="20"/>
              </w:rPr>
            </w:pPr>
          </w:p>
        </w:tc>
        <w:tc>
          <w:tcPr>
            <w:tcW w:w="1559" w:type="dxa"/>
          </w:tcPr>
          <w:p w14:paraId="2D00B61E" w14:textId="77777777" w:rsidR="00F31A95" w:rsidRPr="00CD3877" w:rsidRDefault="00F31A95" w:rsidP="00F31A95">
            <w:pPr>
              <w:pStyle w:val="Nadpis1"/>
              <w:jc w:val="both"/>
              <w:rPr>
                <w:b w:val="0"/>
                <w:bCs w:val="0"/>
                <w:sz w:val="20"/>
                <w:szCs w:val="20"/>
              </w:rPr>
            </w:pPr>
          </w:p>
        </w:tc>
      </w:tr>
      <w:tr w:rsidR="008D5CC8" w:rsidRPr="00CD3877" w14:paraId="4F815160" w14:textId="77777777" w:rsidTr="00E408EC">
        <w:trPr>
          <w:gridAfter w:val="1"/>
          <w:wAfter w:w="7" w:type="dxa"/>
        </w:trPr>
        <w:tc>
          <w:tcPr>
            <w:tcW w:w="634" w:type="dxa"/>
          </w:tcPr>
          <w:p w14:paraId="28AF8B21" w14:textId="77777777" w:rsidR="00F31A95" w:rsidRPr="00CD3877" w:rsidRDefault="00F31A95" w:rsidP="00F31A95">
            <w:pPr>
              <w:jc w:val="center"/>
              <w:rPr>
                <w:sz w:val="20"/>
                <w:szCs w:val="20"/>
              </w:rPr>
            </w:pPr>
          </w:p>
        </w:tc>
        <w:tc>
          <w:tcPr>
            <w:tcW w:w="3969" w:type="dxa"/>
            <w:gridSpan w:val="2"/>
          </w:tcPr>
          <w:p w14:paraId="71792FB3" w14:textId="77777777" w:rsidR="00F31A95" w:rsidRPr="00CD3877" w:rsidRDefault="00F31A95" w:rsidP="00F31A95">
            <w:pPr>
              <w:pStyle w:val="Normlny0"/>
              <w:jc w:val="both"/>
            </w:pPr>
            <w:r w:rsidRPr="00CD3877">
              <w:t>Táto smernica je adresovaná členským štátom.</w:t>
            </w:r>
          </w:p>
          <w:p w14:paraId="5127E781" w14:textId="77777777" w:rsidR="00F31A95" w:rsidRPr="00CD3877" w:rsidRDefault="00F31A95" w:rsidP="00F31A95">
            <w:pPr>
              <w:pStyle w:val="Normlny0"/>
              <w:jc w:val="both"/>
            </w:pPr>
          </w:p>
          <w:p w14:paraId="02E914E9" w14:textId="77777777" w:rsidR="00F31A95" w:rsidRPr="00CD3877" w:rsidRDefault="00F31A95" w:rsidP="00F31A95">
            <w:pPr>
              <w:pStyle w:val="Normlny0"/>
              <w:jc w:val="both"/>
            </w:pPr>
            <w:r w:rsidRPr="00CD3877">
              <w:t xml:space="preserve">Čl: 4 smernice </w:t>
            </w:r>
            <w:r w:rsidR="00146C42" w:rsidRPr="00CD3877">
              <w:t>2022/431</w:t>
            </w:r>
          </w:p>
          <w:p w14:paraId="42D3E857" w14:textId="77777777" w:rsidR="00F31A95" w:rsidRPr="00CD3877" w:rsidRDefault="00F31A95" w:rsidP="00F31A95">
            <w:pPr>
              <w:pStyle w:val="Normlny0"/>
              <w:jc w:val="both"/>
            </w:pPr>
            <w:r w:rsidRPr="00CD3877">
              <w:t>Táto smernica je určená členským štátom.</w:t>
            </w:r>
          </w:p>
          <w:p w14:paraId="56852633" w14:textId="77777777" w:rsidR="00F31A95" w:rsidRPr="00CD3877" w:rsidRDefault="00F31A95" w:rsidP="00F31A95">
            <w:pPr>
              <w:pStyle w:val="Normlny0"/>
              <w:jc w:val="both"/>
            </w:pPr>
          </w:p>
          <w:p w14:paraId="4D176624" w14:textId="77777777" w:rsidR="00F31A95" w:rsidRPr="00CD3877" w:rsidRDefault="00F31A95" w:rsidP="00F31A95">
            <w:pPr>
              <w:pStyle w:val="Normlny0"/>
              <w:jc w:val="both"/>
            </w:pPr>
          </w:p>
          <w:p w14:paraId="15B65756" w14:textId="77777777" w:rsidR="00F31A95" w:rsidRPr="00CD3877" w:rsidRDefault="00F31A95" w:rsidP="00F31A95">
            <w:pPr>
              <w:pStyle w:val="Normlny0"/>
              <w:jc w:val="both"/>
              <w:rPr>
                <w:b/>
                <w:bCs/>
              </w:rPr>
            </w:pPr>
          </w:p>
        </w:tc>
        <w:tc>
          <w:tcPr>
            <w:tcW w:w="642" w:type="dxa"/>
          </w:tcPr>
          <w:p w14:paraId="0F413312" w14:textId="77777777" w:rsidR="00F31A95" w:rsidRPr="00CD3877" w:rsidRDefault="00BC6975" w:rsidP="00F31A95">
            <w:pPr>
              <w:jc w:val="center"/>
              <w:rPr>
                <w:sz w:val="20"/>
                <w:szCs w:val="20"/>
              </w:rPr>
            </w:pPr>
            <w:r w:rsidRPr="00CD3877">
              <w:rPr>
                <w:sz w:val="20"/>
                <w:szCs w:val="20"/>
              </w:rPr>
              <w:t>n. a.</w:t>
            </w:r>
          </w:p>
        </w:tc>
        <w:tc>
          <w:tcPr>
            <w:tcW w:w="993" w:type="dxa"/>
          </w:tcPr>
          <w:p w14:paraId="5350EF30" w14:textId="77777777" w:rsidR="00F31A95" w:rsidRPr="00CD3877" w:rsidRDefault="00F31A95" w:rsidP="00F31A95">
            <w:pPr>
              <w:jc w:val="center"/>
              <w:rPr>
                <w:sz w:val="20"/>
                <w:szCs w:val="20"/>
              </w:rPr>
            </w:pPr>
          </w:p>
        </w:tc>
        <w:tc>
          <w:tcPr>
            <w:tcW w:w="898" w:type="dxa"/>
          </w:tcPr>
          <w:p w14:paraId="62F4E05F" w14:textId="77777777" w:rsidR="00F31A95" w:rsidRPr="00CD3877" w:rsidRDefault="00F31A95" w:rsidP="00F31A95">
            <w:pPr>
              <w:pStyle w:val="Normlny0"/>
              <w:jc w:val="center"/>
            </w:pPr>
          </w:p>
        </w:tc>
        <w:tc>
          <w:tcPr>
            <w:tcW w:w="3600" w:type="dxa"/>
          </w:tcPr>
          <w:p w14:paraId="675097D7" w14:textId="77777777" w:rsidR="00F31A95" w:rsidRPr="00CD3877" w:rsidRDefault="00F31A95" w:rsidP="00F31A95">
            <w:pPr>
              <w:pStyle w:val="Normlny0"/>
              <w:jc w:val="both"/>
            </w:pPr>
          </w:p>
        </w:tc>
        <w:tc>
          <w:tcPr>
            <w:tcW w:w="720" w:type="dxa"/>
          </w:tcPr>
          <w:p w14:paraId="19DE1290" w14:textId="77777777" w:rsidR="00F31A95" w:rsidRPr="00CD3877" w:rsidRDefault="00F31A95" w:rsidP="00F31A95">
            <w:pPr>
              <w:jc w:val="center"/>
              <w:rPr>
                <w:sz w:val="20"/>
                <w:szCs w:val="20"/>
              </w:rPr>
            </w:pPr>
          </w:p>
        </w:tc>
        <w:tc>
          <w:tcPr>
            <w:tcW w:w="978" w:type="dxa"/>
          </w:tcPr>
          <w:p w14:paraId="777AD0A9" w14:textId="77777777" w:rsidR="00F31A95" w:rsidRPr="00CD3877" w:rsidRDefault="00F31A95" w:rsidP="00F31A95">
            <w:pPr>
              <w:jc w:val="center"/>
              <w:rPr>
                <w:sz w:val="20"/>
                <w:szCs w:val="20"/>
              </w:rPr>
            </w:pPr>
          </w:p>
        </w:tc>
        <w:tc>
          <w:tcPr>
            <w:tcW w:w="797" w:type="dxa"/>
          </w:tcPr>
          <w:p w14:paraId="3DA3E5FF" w14:textId="77777777" w:rsidR="00F31A95" w:rsidRPr="00CD3877" w:rsidRDefault="00F31A95" w:rsidP="00F31A95">
            <w:pPr>
              <w:pStyle w:val="Nadpis1"/>
              <w:rPr>
                <w:b w:val="0"/>
                <w:bCs w:val="0"/>
                <w:sz w:val="20"/>
                <w:szCs w:val="20"/>
              </w:rPr>
            </w:pPr>
          </w:p>
        </w:tc>
        <w:tc>
          <w:tcPr>
            <w:tcW w:w="1559" w:type="dxa"/>
          </w:tcPr>
          <w:p w14:paraId="53BB3231" w14:textId="77777777" w:rsidR="00F31A95" w:rsidRPr="00CD3877" w:rsidRDefault="00F31A95" w:rsidP="00F31A95">
            <w:pPr>
              <w:pStyle w:val="Nadpis1"/>
              <w:jc w:val="both"/>
              <w:rPr>
                <w:b w:val="0"/>
                <w:bCs w:val="0"/>
                <w:sz w:val="20"/>
                <w:szCs w:val="20"/>
              </w:rPr>
            </w:pPr>
          </w:p>
        </w:tc>
      </w:tr>
      <w:tr w:rsidR="008D5CC8" w:rsidRPr="00CD3877" w14:paraId="620189CA" w14:textId="77777777" w:rsidTr="00E408EC">
        <w:trPr>
          <w:gridAfter w:val="1"/>
          <w:wAfter w:w="7" w:type="dxa"/>
        </w:trPr>
        <w:tc>
          <w:tcPr>
            <w:tcW w:w="634" w:type="dxa"/>
          </w:tcPr>
          <w:p w14:paraId="2F1BA5F8" w14:textId="77777777" w:rsidR="00F31A95" w:rsidRPr="00CD3877" w:rsidRDefault="00F31A95" w:rsidP="00F31A95">
            <w:pPr>
              <w:jc w:val="center"/>
              <w:rPr>
                <w:sz w:val="20"/>
                <w:szCs w:val="20"/>
              </w:rPr>
            </w:pPr>
          </w:p>
        </w:tc>
        <w:tc>
          <w:tcPr>
            <w:tcW w:w="3969" w:type="dxa"/>
            <w:gridSpan w:val="2"/>
          </w:tcPr>
          <w:p w14:paraId="52BAE99E" w14:textId="77777777" w:rsidR="00F31A95" w:rsidRPr="00CD3877" w:rsidRDefault="00F31A95" w:rsidP="00F31A95">
            <w:pPr>
              <w:pStyle w:val="Normlny0"/>
            </w:pPr>
            <w:r w:rsidRPr="00CD3877">
              <w:t>PRÍLOHA I</w:t>
            </w:r>
          </w:p>
        </w:tc>
        <w:tc>
          <w:tcPr>
            <w:tcW w:w="642" w:type="dxa"/>
          </w:tcPr>
          <w:p w14:paraId="67A13A06" w14:textId="77777777" w:rsidR="00F31A95" w:rsidRPr="00CD3877" w:rsidRDefault="00F31A95" w:rsidP="00F31A95">
            <w:pPr>
              <w:jc w:val="center"/>
              <w:rPr>
                <w:sz w:val="20"/>
                <w:szCs w:val="20"/>
              </w:rPr>
            </w:pPr>
          </w:p>
        </w:tc>
        <w:tc>
          <w:tcPr>
            <w:tcW w:w="993" w:type="dxa"/>
          </w:tcPr>
          <w:p w14:paraId="2F3BDA0A" w14:textId="77777777" w:rsidR="00F31A95" w:rsidRPr="00CD3877" w:rsidRDefault="00F31A95" w:rsidP="00F31A95">
            <w:pPr>
              <w:jc w:val="center"/>
              <w:rPr>
                <w:sz w:val="20"/>
                <w:szCs w:val="20"/>
              </w:rPr>
            </w:pPr>
          </w:p>
        </w:tc>
        <w:tc>
          <w:tcPr>
            <w:tcW w:w="898" w:type="dxa"/>
          </w:tcPr>
          <w:p w14:paraId="26286DA7" w14:textId="77777777" w:rsidR="00F31A95" w:rsidRPr="00CD3877" w:rsidRDefault="00F31A95" w:rsidP="00F31A95">
            <w:pPr>
              <w:pStyle w:val="Normlny0"/>
              <w:jc w:val="center"/>
            </w:pPr>
          </w:p>
        </w:tc>
        <w:tc>
          <w:tcPr>
            <w:tcW w:w="3600" w:type="dxa"/>
          </w:tcPr>
          <w:p w14:paraId="78036619" w14:textId="77777777" w:rsidR="00F31A95" w:rsidRPr="00CD3877" w:rsidRDefault="00F31A95" w:rsidP="00F31A95">
            <w:pPr>
              <w:pStyle w:val="Normlny0"/>
              <w:jc w:val="both"/>
            </w:pPr>
            <w:r w:rsidRPr="00CD3877">
              <w:t>Príloha č.1</w:t>
            </w:r>
          </w:p>
        </w:tc>
        <w:tc>
          <w:tcPr>
            <w:tcW w:w="720" w:type="dxa"/>
          </w:tcPr>
          <w:p w14:paraId="3570C365" w14:textId="77777777" w:rsidR="00F31A95" w:rsidRPr="00CD3877" w:rsidRDefault="00F31A95" w:rsidP="00F31A95">
            <w:pPr>
              <w:jc w:val="center"/>
              <w:rPr>
                <w:sz w:val="20"/>
                <w:szCs w:val="20"/>
              </w:rPr>
            </w:pPr>
          </w:p>
        </w:tc>
        <w:tc>
          <w:tcPr>
            <w:tcW w:w="978" w:type="dxa"/>
          </w:tcPr>
          <w:p w14:paraId="4204CC56" w14:textId="77777777" w:rsidR="00F31A95" w:rsidRPr="00CD3877" w:rsidRDefault="00F31A95" w:rsidP="00F31A95">
            <w:pPr>
              <w:jc w:val="center"/>
              <w:rPr>
                <w:sz w:val="20"/>
                <w:szCs w:val="20"/>
              </w:rPr>
            </w:pPr>
          </w:p>
        </w:tc>
        <w:tc>
          <w:tcPr>
            <w:tcW w:w="797" w:type="dxa"/>
          </w:tcPr>
          <w:p w14:paraId="4D1FE67E" w14:textId="77777777" w:rsidR="00F31A95" w:rsidRPr="00CD3877" w:rsidRDefault="00F31A95" w:rsidP="00F31A95">
            <w:pPr>
              <w:pStyle w:val="Nadpis1"/>
              <w:rPr>
                <w:b w:val="0"/>
                <w:bCs w:val="0"/>
                <w:sz w:val="20"/>
                <w:szCs w:val="20"/>
              </w:rPr>
            </w:pPr>
          </w:p>
        </w:tc>
        <w:tc>
          <w:tcPr>
            <w:tcW w:w="1559" w:type="dxa"/>
          </w:tcPr>
          <w:p w14:paraId="5BDA5526" w14:textId="77777777" w:rsidR="00F31A95" w:rsidRPr="00CD3877" w:rsidRDefault="00F31A95" w:rsidP="00F31A95">
            <w:pPr>
              <w:pStyle w:val="Nadpis1"/>
              <w:jc w:val="both"/>
              <w:rPr>
                <w:b w:val="0"/>
                <w:bCs w:val="0"/>
                <w:sz w:val="20"/>
                <w:szCs w:val="20"/>
              </w:rPr>
            </w:pPr>
          </w:p>
        </w:tc>
      </w:tr>
      <w:tr w:rsidR="008D5CC8" w:rsidRPr="00CD3877" w14:paraId="64015BD1" w14:textId="77777777" w:rsidTr="00E408EC">
        <w:trPr>
          <w:gridAfter w:val="1"/>
          <w:wAfter w:w="7" w:type="dxa"/>
        </w:trPr>
        <w:tc>
          <w:tcPr>
            <w:tcW w:w="634" w:type="dxa"/>
          </w:tcPr>
          <w:p w14:paraId="700FF54E" w14:textId="77777777" w:rsidR="00F31A95" w:rsidRPr="00CD3877" w:rsidRDefault="00F31A95" w:rsidP="00F31A95">
            <w:pPr>
              <w:jc w:val="center"/>
              <w:rPr>
                <w:sz w:val="20"/>
                <w:szCs w:val="20"/>
              </w:rPr>
            </w:pPr>
          </w:p>
        </w:tc>
        <w:tc>
          <w:tcPr>
            <w:tcW w:w="3969" w:type="dxa"/>
            <w:gridSpan w:val="2"/>
          </w:tcPr>
          <w:p w14:paraId="2F4292E5" w14:textId="77777777" w:rsidR="00F31A95" w:rsidRPr="00CD3877" w:rsidRDefault="00F31A95" w:rsidP="00F31A95">
            <w:pPr>
              <w:jc w:val="both"/>
              <w:rPr>
                <w:b/>
                <w:bCs/>
                <w:sz w:val="20"/>
                <w:szCs w:val="20"/>
              </w:rPr>
            </w:pPr>
            <w:r w:rsidRPr="00CD3877">
              <w:rPr>
                <w:b/>
                <w:bCs/>
                <w:sz w:val="20"/>
                <w:szCs w:val="20"/>
              </w:rPr>
              <w:t>Zoznam látok, zmesí a procesov</w:t>
            </w:r>
          </w:p>
          <w:p w14:paraId="280A21DA" w14:textId="77777777" w:rsidR="00F31A95" w:rsidRPr="00CD3877" w:rsidRDefault="00F31A95" w:rsidP="00F31A95">
            <w:pPr>
              <w:jc w:val="both"/>
              <w:rPr>
                <w:b/>
                <w:bCs/>
                <w:sz w:val="20"/>
                <w:szCs w:val="20"/>
              </w:rPr>
            </w:pPr>
            <w:r w:rsidRPr="00CD3877">
              <w:rPr>
                <w:sz w:val="20"/>
                <w:szCs w:val="20"/>
              </w:rPr>
              <w:t>[Článok 2 písm. a) bod iii)]</w:t>
            </w:r>
          </w:p>
          <w:p w14:paraId="27C166B0" w14:textId="77777777" w:rsidR="00F31A95" w:rsidRPr="00CD3877" w:rsidRDefault="00F31A95" w:rsidP="00F31A95">
            <w:pPr>
              <w:pStyle w:val="CM4"/>
              <w:spacing w:before="60" w:after="60"/>
              <w:rPr>
                <w:b/>
                <w:bCs/>
                <w:sz w:val="20"/>
                <w:szCs w:val="20"/>
              </w:rPr>
            </w:pPr>
          </w:p>
          <w:p w14:paraId="418D3425" w14:textId="77777777" w:rsidR="00BC6975" w:rsidRPr="00CD3877" w:rsidRDefault="00BC6975" w:rsidP="00691084">
            <w:pPr>
              <w:pStyle w:val="CM4"/>
              <w:spacing w:before="60" w:after="60"/>
              <w:ind w:left="260" w:hanging="260"/>
              <w:jc w:val="both"/>
              <w:rPr>
                <w:sz w:val="20"/>
                <w:szCs w:val="20"/>
              </w:rPr>
            </w:pPr>
          </w:p>
          <w:p w14:paraId="611650D9" w14:textId="77777777" w:rsidR="00F31A95" w:rsidRPr="00CD3877" w:rsidRDefault="00F31A95" w:rsidP="00691084">
            <w:pPr>
              <w:pStyle w:val="CM4"/>
              <w:spacing w:before="60" w:after="60"/>
              <w:ind w:left="260" w:hanging="260"/>
              <w:jc w:val="both"/>
              <w:rPr>
                <w:sz w:val="20"/>
                <w:szCs w:val="20"/>
              </w:rPr>
            </w:pPr>
            <w:r w:rsidRPr="00CD3877">
              <w:rPr>
                <w:sz w:val="20"/>
                <w:szCs w:val="20"/>
              </w:rPr>
              <w:t xml:space="preserve">1. Výroba auramínu. </w:t>
            </w:r>
          </w:p>
          <w:p w14:paraId="302873C4" w14:textId="77777777" w:rsidR="00F31A95" w:rsidRPr="00CD3877" w:rsidRDefault="00F31A95" w:rsidP="00691084">
            <w:pPr>
              <w:pStyle w:val="CM4"/>
              <w:spacing w:before="60" w:after="60"/>
              <w:ind w:left="260" w:hanging="260"/>
              <w:jc w:val="both"/>
              <w:rPr>
                <w:sz w:val="20"/>
                <w:szCs w:val="20"/>
              </w:rPr>
            </w:pPr>
          </w:p>
          <w:p w14:paraId="1AEE055D" w14:textId="77777777" w:rsidR="00691084" w:rsidRPr="00CD3877" w:rsidRDefault="00F31A95" w:rsidP="00BC6975">
            <w:pPr>
              <w:pStyle w:val="CM4"/>
              <w:ind w:left="260" w:hanging="260"/>
              <w:jc w:val="both"/>
              <w:rPr>
                <w:sz w:val="20"/>
                <w:szCs w:val="20"/>
              </w:rPr>
            </w:pPr>
            <w:r w:rsidRPr="00CD3877">
              <w:rPr>
                <w:sz w:val="20"/>
                <w:szCs w:val="20"/>
              </w:rPr>
              <w:t xml:space="preserve">2. </w:t>
            </w:r>
            <w:r w:rsidR="00691084" w:rsidRPr="00CD3877">
              <w:rPr>
                <w:sz w:val="20"/>
                <w:szCs w:val="20"/>
              </w:rPr>
              <w:t>Práca spojená s expozíciou účinku polycyklických aromatických uhľovodíkov vyskytujúcich sa v uhoľných sadziach, uhoľnom dechte lebo smole.</w:t>
            </w:r>
          </w:p>
          <w:p w14:paraId="38508E7D" w14:textId="77777777" w:rsidR="00BC6975" w:rsidRPr="00CD3877" w:rsidRDefault="00BC6975" w:rsidP="00BC6975">
            <w:pPr>
              <w:pStyle w:val="Default"/>
              <w:rPr>
                <w:color w:val="auto"/>
                <w:sz w:val="20"/>
                <w:szCs w:val="20"/>
              </w:rPr>
            </w:pPr>
          </w:p>
          <w:p w14:paraId="057712C0" w14:textId="77777777" w:rsidR="00691084" w:rsidRPr="00CD3877" w:rsidRDefault="00F31A95" w:rsidP="00BC6975">
            <w:pPr>
              <w:pStyle w:val="CM4"/>
              <w:ind w:left="260" w:hanging="260"/>
              <w:jc w:val="both"/>
              <w:rPr>
                <w:sz w:val="20"/>
                <w:szCs w:val="20"/>
              </w:rPr>
            </w:pPr>
            <w:r w:rsidRPr="00CD3877">
              <w:rPr>
                <w:sz w:val="20"/>
                <w:szCs w:val="20"/>
              </w:rPr>
              <w:t xml:space="preserve">3. </w:t>
            </w:r>
            <w:r w:rsidR="00691084" w:rsidRPr="00CD3877">
              <w:rPr>
                <w:sz w:val="20"/>
                <w:szCs w:val="20"/>
              </w:rPr>
              <w:t>Pracovné činnosti spojené s expozíciou účinku prachu, dymu a aerosólom, ktoré vznikajú počas praženia a elektro-rafinovania medeno-niklových kamienkov.</w:t>
            </w:r>
          </w:p>
          <w:p w14:paraId="44171236" w14:textId="77777777" w:rsidR="00691084" w:rsidRPr="00CD3877" w:rsidRDefault="00691084" w:rsidP="00BC6975">
            <w:pPr>
              <w:pStyle w:val="Default"/>
              <w:rPr>
                <w:color w:val="auto"/>
                <w:sz w:val="20"/>
                <w:szCs w:val="20"/>
              </w:rPr>
            </w:pPr>
          </w:p>
          <w:p w14:paraId="44227FE1" w14:textId="77777777" w:rsidR="00BC6975" w:rsidRPr="00CD3877" w:rsidRDefault="00BC6975" w:rsidP="00BC6975">
            <w:pPr>
              <w:pStyle w:val="Default"/>
              <w:rPr>
                <w:color w:val="auto"/>
                <w:sz w:val="20"/>
                <w:szCs w:val="20"/>
              </w:rPr>
            </w:pPr>
          </w:p>
          <w:p w14:paraId="7A90A18B" w14:textId="77777777" w:rsidR="00F31A95" w:rsidRPr="00CD3877" w:rsidRDefault="00F31A95" w:rsidP="00BC6975">
            <w:pPr>
              <w:pStyle w:val="Default"/>
              <w:ind w:left="260" w:hanging="260"/>
              <w:jc w:val="both"/>
              <w:rPr>
                <w:color w:val="auto"/>
                <w:sz w:val="20"/>
                <w:szCs w:val="20"/>
              </w:rPr>
            </w:pPr>
            <w:r w:rsidRPr="00CD3877">
              <w:rPr>
                <w:color w:val="auto"/>
                <w:sz w:val="20"/>
                <w:szCs w:val="20"/>
              </w:rPr>
              <w:t xml:space="preserve">4. </w:t>
            </w:r>
            <w:r w:rsidR="00691084" w:rsidRPr="00CD3877">
              <w:rPr>
                <w:color w:val="auto"/>
                <w:sz w:val="20"/>
                <w:szCs w:val="20"/>
              </w:rPr>
              <w:t>Silno acidický proces pri výrobe izopropyl alkoholu.</w:t>
            </w:r>
          </w:p>
          <w:p w14:paraId="1992444A" w14:textId="77777777" w:rsidR="00691084" w:rsidRPr="00CD3877" w:rsidRDefault="00691084" w:rsidP="00BC6975">
            <w:pPr>
              <w:pStyle w:val="Default"/>
              <w:ind w:left="260" w:hanging="260"/>
              <w:rPr>
                <w:color w:val="auto"/>
                <w:sz w:val="20"/>
                <w:szCs w:val="20"/>
              </w:rPr>
            </w:pPr>
          </w:p>
          <w:p w14:paraId="1B5288DA" w14:textId="77777777" w:rsidR="00F31A95" w:rsidRPr="00CD3877" w:rsidRDefault="00F31A95" w:rsidP="00BC6975">
            <w:pPr>
              <w:pStyle w:val="Normlny0"/>
              <w:ind w:left="260" w:hanging="260"/>
              <w:jc w:val="both"/>
            </w:pPr>
            <w:r w:rsidRPr="00CD3877">
              <w:t xml:space="preserve">5. </w:t>
            </w:r>
            <w:r w:rsidR="00691084" w:rsidRPr="00CD3877">
              <w:t xml:space="preserve">Pracovná činnosť spojená s expozíciou účinku prachu z tvrdého dreva </w:t>
            </w:r>
            <w:r w:rsidR="00691084" w:rsidRPr="00CD3877">
              <w:rPr>
                <w:vertAlign w:val="superscript"/>
              </w:rPr>
              <w:t>(1)</w:t>
            </w:r>
            <w:r w:rsidR="00691084" w:rsidRPr="00CD3877">
              <w:t>.</w:t>
            </w:r>
          </w:p>
          <w:p w14:paraId="4858CEFD" w14:textId="77777777" w:rsidR="00F31A95" w:rsidRPr="00CD3877" w:rsidRDefault="00F31A95" w:rsidP="00BC6975">
            <w:pPr>
              <w:pStyle w:val="Normlny0"/>
              <w:ind w:left="260" w:hanging="260"/>
              <w:jc w:val="both"/>
            </w:pPr>
          </w:p>
          <w:p w14:paraId="120997CE" w14:textId="77777777" w:rsidR="003661ED" w:rsidRPr="00CD3877" w:rsidRDefault="003661ED" w:rsidP="00BC6975">
            <w:pPr>
              <w:pStyle w:val="Normlny0"/>
              <w:ind w:left="260" w:hanging="260"/>
              <w:jc w:val="both"/>
            </w:pPr>
          </w:p>
          <w:p w14:paraId="15116FCA" w14:textId="77777777" w:rsidR="003661ED" w:rsidRPr="00CD3877" w:rsidRDefault="003661ED" w:rsidP="00BC6975">
            <w:pPr>
              <w:pStyle w:val="Normlny0"/>
              <w:ind w:left="260" w:hanging="260"/>
              <w:jc w:val="both"/>
            </w:pPr>
          </w:p>
          <w:p w14:paraId="58FA4377" w14:textId="77777777" w:rsidR="003661ED" w:rsidRPr="00CD3877" w:rsidRDefault="003661ED" w:rsidP="00BC6975">
            <w:pPr>
              <w:pStyle w:val="Normlny0"/>
              <w:ind w:left="260" w:hanging="260"/>
              <w:jc w:val="both"/>
            </w:pPr>
          </w:p>
          <w:p w14:paraId="13FB1715" w14:textId="77777777" w:rsidR="001E764F" w:rsidRPr="00CD3877" w:rsidRDefault="001E764F" w:rsidP="00BC6975">
            <w:pPr>
              <w:pStyle w:val="Normlny0"/>
              <w:ind w:left="260" w:hanging="260"/>
              <w:jc w:val="both"/>
            </w:pPr>
          </w:p>
          <w:p w14:paraId="22B134DB" w14:textId="77777777" w:rsidR="001E764F" w:rsidRPr="00CD3877" w:rsidRDefault="001E764F" w:rsidP="00BC6975">
            <w:pPr>
              <w:pStyle w:val="Normlny0"/>
              <w:ind w:left="260" w:hanging="260"/>
              <w:jc w:val="both"/>
            </w:pPr>
          </w:p>
          <w:p w14:paraId="03458031" w14:textId="77777777" w:rsidR="001E764F" w:rsidRPr="00CD3877" w:rsidRDefault="001E764F" w:rsidP="00BC6975">
            <w:pPr>
              <w:pStyle w:val="Normlny0"/>
              <w:ind w:left="260" w:hanging="260"/>
              <w:jc w:val="both"/>
            </w:pPr>
          </w:p>
          <w:p w14:paraId="1C5387FB" w14:textId="77777777" w:rsidR="001E764F" w:rsidRPr="00CD3877" w:rsidRDefault="001E764F" w:rsidP="00BC6975">
            <w:pPr>
              <w:pStyle w:val="Normlny0"/>
              <w:ind w:left="260" w:hanging="260"/>
              <w:jc w:val="both"/>
            </w:pPr>
          </w:p>
          <w:p w14:paraId="4B947A28" w14:textId="77777777" w:rsidR="00691084" w:rsidRPr="00CD3877" w:rsidRDefault="00F31A95" w:rsidP="00BC6975">
            <w:pPr>
              <w:pStyle w:val="Normlny0"/>
              <w:ind w:left="260" w:hanging="260"/>
              <w:jc w:val="both"/>
            </w:pPr>
            <w:r w:rsidRPr="00CD3877">
              <w:t xml:space="preserve">6. </w:t>
            </w:r>
            <w:r w:rsidR="00691084" w:rsidRPr="00CD3877">
              <w:t>Práca, pri ktorej dochádza k expozícii respirabilnému prachu kryštalického oxidu kremičitého, ktorý vznikol pracovným procesom</w:t>
            </w:r>
            <w:r w:rsidR="00B6486E" w:rsidRPr="00CD3877">
              <w:t>.</w:t>
            </w:r>
          </w:p>
          <w:p w14:paraId="1A1F3670" w14:textId="77777777" w:rsidR="00B6486E" w:rsidRPr="00CD3877" w:rsidRDefault="00B6486E" w:rsidP="00BC6975">
            <w:pPr>
              <w:pStyle w:val="Normlny0"/>
              <w:ind w:left="260" w:hanging="260"/>
              <w:jc w:val="both"/>
            </w:pPr>
          </w:p>
          <w:p w14:paraId="3A781B5D" w14:textId="77777777" w:rsidR="00B6486E" w:rsidRPr="00CD3877" w:rsidRDefault="00B6486E" w:rsidP="00BC6975">
            <w:pPr>
              <w:pStyle w:val="Normlny0"/>
              <w:ind w:left="260" w:hanging="260"/>
              <w:jc w:val="both"/>
            </w:pPr>
            <w:r w:rsidRPr="00CD3877">
              <w:t>7. Práca, pri ktorej dochádza k expozícii cez kožu účinkom minerálnych olejov, ktoré boli predtým použité v motoroch s vnútorným spaľovaním na mazanie a chladenie pohyblivých častí vo vnútri motora.</w:t>
            </w:r>
          </w:p>
          <w:p w14:paraId="2CBE8CDD" w14:textId="77777777" w:rsidR="00B6486E" w:rsidRPr="00CD3877" w:rsidRDefault="00B6486E" w:rsidP="00BC6975">
            <w:pPr>
              <w:pStyle w:val="Normlny0"/>
              <w:ind w:left="260" w:hanging="260"/>
              <w:jc w:val="both"/>
            </w:pPr>
          </w:p>
          <w:p w14:paraId="252EB81A" w14:textId="77777777" w:rsidR="003661ED" w:rsidRPr="00CD3877" w:rsidRDefault="003661ED" w:rsidP="00BC6975">
            <w:pPr>
              <w:pStyle w:val="Normlny0"/>
              <w:ind w:left="260" w:hanging="260"/>
              <w:jc w:val="both"/>
            </w:pPr>
          </w:p>
          <w:p w14:paraId="0C5991AB" w14:textId="77777777" w:rsidR="00B6486E" w:rsidRPr="00CD3877" w:rsidRDefault="00B6486E" w:rsidP="00BC6975">
            <w:pPr>
              <w:pStyle w:val="Normlny0"/>
              <w:ind w:left="260" w:hanging="260"/>
              <w:jc w:val="both"/>
            </w:pPr>
            <w:r w:rsidRPr="00CD3877">
              <w:t>8. Práca, pri ktorej dochádza k expozícii výfukovým emisiám zo vznetových naftových motorov.</w:t>
            </w:r>
          </w:p>
          <w:p w14:paraId="633606E4" w14:textId="77777777" w:rsidR="00691084" w:rsidRPr="00CD3877" w:rsidRDefault="00691084" w:rsidP="00F31A95">
            <w:pPr>
              <w:pStyle w:val="Normlny0"/>
              <w:jc w:val="both"/>
            </w:pPr>
          </w:p>
        </w:tc>
        <w:tc>
          <w:tcPr>
            <w:tcW w:w="642" w:type="dxa"/>
          </w:tcPr>
          <w:p w14:paraId="2AB33464" w14:textId="77777777" w:rsidR="00F31A95" w:rsidRPr="00CD3877" w:rsidRDefault="00F31A95" w:rsidP="00F31A95">
            <w:pPr>
              <w:jc w:val="center"/>
              <w:rPr>
                <w:sz w:val="20"/>
                <w:szCs w:val="20"/>
              </w:rPr>
            </w:pPr>
            <w:r w:rsidRPr="00CD3877">
              <w:rPr>
                <w:sz w:val="20"/>
                <w:szCs w:val="20"/>
              </w:rPr>
              <w:lastRenderedPageBreak/>
              <w:t>N</w:t>
            </w:r>
          </w:p>
        </w:tc>
        <w:tc>
          <w:tcPr>
            <w:tcW w:w="993" w:type="dxa"/>
          </w:tcPr>
          <w:p w14:paraId="37EDB8D2" w14:textId="77777777" w:rsidR="007D1232" w:rsidRPr="00CD3877" w:rsidRDefault="007D1232" w:rsidP="007D1232">
            <w:pPr>
              <w:jc w:val="center"/>
              <w:rPr>
                <w:sz w:val="20"/>
                <w:szCs w:val="20"/>
              </w:rPr>
            </w:pPr>
            <w:r w:rsidRPr="00CD3877">
              <w:rPr>
                <w:sz w:val="20"/>
                <w:szCs w:val="20"/>
              </w:rPr>
              <w:t>Návrh nariadenia vlády</w:t>
            </w:r>
          </w:p>
          <w:p w14:paraId="35D8179F" w14:textId="77777777" w:rsidR="00F31A95" w:rsidRPr="00CD3877" w:rsidRDefault="00F31A95" w:rsidP="00F31A95">
            <w:pPr>
              <w:jc w:val="center"/>
              <w:rPr>
                <w:sz w:val="20"/>
                <w:szCs w:val="20"/>
              </w:rPr>
            </w:pPr>
          </w:p>
          <w:p w14:paraId="3E0F059B" w14:textId="77777777" w:rsidR="00F31A95" w:rsidRPr="00CD3877" w:rsidRDefault="00F31A95" w:rsidP="00F31A95">
            <w:pPr>
              <w:jc w:val="center"/>
              <w:rPr>
                <w:sz w:val="20"/>
                <w:szCs w:val="20"/>
              </w:rPr>
            </w:pPr>
          </w:p>
          <w:p w14:paraId="6156D2CA" w14:textId="77777777" w:rsidR="00F31A95" w:rsidRPr="00CD3877" w:rsidRDefault="00F31A95" w:rsidP="00F31A95">
            <w:pPr>
              <w:jc w:val="center"/>
              <w:rPr>
                <w:sz w:val="20"/>
                <w:szCs w:val="20"/>
              </w:rPr>
            </w:pPr>
          </w:p>
          <w:p w14:paraId="5AE17429" w14:textId="77777777" w:rsidR="00F31A95" w:rsidRPr="00CD3877" w:rsidRDefault="00F31A95" w:rsidP="00F31A95">
            <w:pPr>
              <w:jc w:val="center"/>
              <w:rPr>
                <w:sz w:val="20"/>
                <w:szCs w:val="20"/>
              </w:rPr>
            </w:pPr>
          </w:p>
          <w:p w14:paraId="16322E80" w14:textId="77777777" w:rsidR="00F31A95" w:rsidRPr="00CD3877" w:rsidRDefault="00F31A95" w:rsidP="00F31A95">
            <w:pPr>
              <w:jc w:val="center"/>
              <w:rPr>
                <w:sz w:val="20"/>
                <w:szCs w:val="20"/>
              </w:rPr>
            </w:pPr>
          </w:p>
          <w:p w14:paraId="1E2EA3AB" w14:textId="77777777" w:rsidR="00F31A95" w:rsidRPr="00CD3877" w:rsidRDefault="00F31A95" w:rsidP="00F31A95">
            <w:pPr>
              <w:jc w:val="center"/>
              <w:rPr>
                <w:sz w:val="20"/>
                <w:szCs w:val="20"/>
              </w:rPr>
            </w:pPr>
          </w:p>
          <w:p w14:paraId="7E498F50" w14:textId="77777777" w:rsidR="00F31A95" w:rsidRPr="00CD3877" w:rsidRDefault="00F31A95" w:rsidP="00F31A95">
            <w:pPr>
              <w:jc w:val="center"/>
              <w:rPr>
                <w:sz w:val="20"/>
                <w:szCs w:val="20"/>
              </w:rPr>
            </w:pPr>
          </w:p>
          <w:p w14:paraId="670BF91B" w14:textId="77777777" w:rsidR="00F31A95" w:rsidRPr="00CD3877" w:rsidRDefault="00F31A95" w:rsidP="00F31A95">
            <w:pPr>
              <w:jc w:val="center"/>
              <w:rPr>
                <w:sz w:val="20"/>
                <w:szCs w:val="20"/>
              </w:rPr>
            </w:pPr>
          </w:p>
          <w:p w14:paraId="51606330" w14:textId="77777777" w:rsidR="00F31A95" w:rsidRPr="00CD3877" w:rsidRDefault="00F31A95" w:rsidP="00F31A95">
            <w:pPr>
              <w:jc w:val="center"/>
              <w:rPr>
                <w:sz w:val="20"/>
                <w:szCs w:val="20"/>
              </w:rPr>
            </w:pPr>
          </w:p>
          <w:p w14:paraId="79CA153B" w14:textId="77777777" w:rsidR="00F31A95" w:rsidRPr="00CD3877" w:rsidRDefault="00F31A95" w:rsidP="00F31A95">
            <w:pPr>
              <w:jc w:val="center"/>
              <w:rPr>
                <w:sz w:val="20"/>
                <w:szCs w:val="20"/>
              </w:rPr>
            </w:pPr>
          </w:p>
          <w:p w14:paraId="589D6EBF" w14:textId="77777777" w:rsidR="00F31A95" w:rsidRPr="00CD3877" w:rsidRDefault="00F31A95" w:rsidP="00F31A95">
            <w:pPr>
              <w:jc w:val="center"/>
              <w:rPr>
                <w:sz w:val="20"/>
                <w:szCs w:val="20"/>
              </w:rPr>
            </w:pPr>
          </w:p>
          <w:p w14:paraId="2AAE6809" w14:textId="77777777" w:rsidR="00F31A95" w:rsidRPr="00CD3877" w:rsidRDefault="00F31A95" w:rsidP="00F31A95">
            <w:pPr>
              <w:jc w:val="center"/>
              <w:rPr>
                <w:sz w:val="20"/>
                <w:szCs w:val="20"/>
              </w:rPr>
            </w:pPr>
          </w:p>
          <w:p w14:paraId="7FD9E227" w14:textId="77777777" w:rsidR="00F31A95" w:rsidRPr="00CD3877" w:rsidRDefault="00F31A95" w:rsidP="00F31A95">
            <w:pPr>
              <w:jc w:val="center"/>
              <w:rPr>
                <w:sz w:val="20"/>
                <w:szCs w:val="20"/>
              </w:rPr>
            </w:pPr>
          </w:p>
          <w:p w14:paraId="64C5FDE8" w14:textId="77777777" w:rsidR="00F31A95" w:rsidRPr="00CD3877" w:rsidRDefault="00F31A95" w:rsidP="00F31A95">
            <w:pPr>
              <w:jc w:val="center"/>
              <w:rPr>
                <w:sz w:val="20"/>
                <w:szCs w:val="20"/>
              </w:rPr>
            </w:pPr>
          </w:p>
          <w:p w14:paraId="1AAAA458" w14:textId="77777777" w:rsidR="00F31A95" w:rsidRPr="00CD3877" w:rsidRDefault="00F31A95" w:rsidP="00F31A95">
            <w:pPr>
              <w:jc w:val="center"/>
              <w:rPr>
                <w:sz w:val="20"/>
                <w:szCs w:val="20"/>
              </w:rPr>
            </w:pPr>
          </w:p>
          <w:p w14:paraId="1F6F8F80" w14:textId="77777777" w:rsidR="00F31A95" w:rsidRPr="00CD3877" w:rsidRDefault="00F31A95" w:rsidP="00F31A95">
            <w:pPr>
              <w:jc w:val="center"/>
              <w:rPr>
                <w:sz w:val="20"/>
                <w:szCs w:val="20"/>
              </w:rPr>
            </w:pPr>
          </w:p>
          <w:p w14:paraId="15E0D893" w14:textId="77777777" w:rsidR="00F31A95" w:rsidRPr="00CD3877" w:rsidRDefault="00F31A95" w:rsidP="00F31A95">
            <w:pPr>
              <w:jc w:val="center"/>
              <w:rPr>
                <w:sz w:val="20"/>
                <w:szCs w:val="20"/>
              </w:rPr>
            </w:pPr>
          </w:p>
          <w:p w14:paraId="6DE14648" w14:textId="77777777" w:rsidR="00F31A95" w:rsidRPr="00CD3877" w:rsidRDefault="00F31A95" w:rsidP="00F31A95">
            <w:pPr>
              <w:jc w:val="center"/>
              <w:rPr>
                <w:sz w:val="20"/>
                <w:szCs w:val="20"/>
              </w:rPr>
            </w:pPr>
          </w:p>
          <w:p w14:paraId="765231E9" w14:textId="77777777" w:rsidR="00F31A95" w:rsidRPr="00CD3877" w:rsidRDefault="00F31A95" w:rsidP="00F31A95">
            <w:pPr>
              <w:jc w:val="center"/>
              <w:rPr>
                <w:sz w:val="20"/>
                <w:szCs w:val="20"/>
              </w:rPr>
            </w:pPr>
          </w:p>
          <w:p w14:paraId="4A51BE4A" w14:textId="77777777" w:rsidR="00F31A95" w:rsidRPr="00CD3877" w:rsidRDefault="00F31A95" w:rsidP="00F31A95">
            <w:pPr>
              <w:jc w:val="center"/>
              <w:rPr>
                <w:sz w:val="20"/>
                <w:szCs w:val="20"/>
              </w:rPr>
            </w:pPr>
          </w:p>
          <w:p w14:paraId="3CFE0675" w14:textId="77777777" w:rsidR="00F31A95" w:rsidRPr="00CD3877" w:rsidRDefault="00F31A95" w:rsidP="00F31A95">
            <w:pPr>
              <w:jc w:val="center"/>
              <w:rPr>
                <w:sz w:val="20"/>
                <w:szCs w:val="20"/>
              </w:rPr>
            </w:pPr>
          </w:p>
          <w:p w14:paraId="784A8DB8" w14:textId="77777777" w:rsidR="00F31A95" w:rsidRPr="00CD3877" w:rsidRDefault="00F31A95" w:rsidP="00F31A95">
            <w:pPr>
              <w:jc w:val="center"/>
              <w:rPr>
                <w:sz w:val="20"/>
                <w:szCs w:val="20"/>
              </w:rPr>
            </w:pPr>
          </w:p>
          <w:p w14:paraId="5F2BB62A" w14:textId="77777777" w:rsidR="00F31A95" w:rsidRPr="00CD3877" w:rsidRDefault="00F31A95" w:rsidP="00F31A95">
            <w:pPr>
              <w:jc w:val="center"/>
              <w:rPr>
                <w:sz w:val="20"/>
                <w:szCs w:val="20"/>
              </w:rPr>
            </w:pPr>
          </w:p>
          <w:p w14:paraId="2AF85FDF" w14:textId="77777777" w:rsidR="00F31A95" w:rsidRPr="00CD3877" w:rsidRDefault="00F31A95" w:rsidP="00F31A95">
            <w:pPr>
              <w:jc w:val="center"/>
              <w:rPr>
                <w:sz w:val="20"/>
                <w:szCs w:val="20"/>
              </w:rPr>
            </w:pPr>
          </w:p>
          <w:p w14:paraId="1582B618" w14:textId="77777777" w:rsidR="00F31A95" w:rsidRPr="00CD3877" w:rsidRDefault="00F31A95" w:rsidP="00F31A95">
            <w:pPr>
              <w:jc w:val="center"/>
              <w:rPr>
                <w:sz w:val="20"/>
                <w:szCs w:val="20"/>
              </w:rPr>
            </w:pPr>
          </w:p>
          <w:p w14:paraId="52908684" w14:textId="77777777" w:rsidR="00F31A95" w:rsidRPr="00CD3877" w:rsidRDefault="00F31A95" w:rsidP="00F31A95">
            <w:pPr>
              <w:jc w:val="center"/>
              <w:rPr>
                <w:sz w:val="20"/>
                <w:szCs w:val="20"/>
              </w:rPr>
            </w:pPr>
          </w:p>
          <w:p w14:paraId="0D8560F4" w14:textId="77777777" w:rsidR="00F31A95" w:rsidRPr="00CD3877" w:rsidRDefault="00F31A95" w:rsidP="00F31A95">
            <w:pPr>
              <w:jc w:val="center"/>
              <w:rPr>
                <w:sz w:val="20"/>
                <w:szCs w:val="20"/>
              </w:rPr>
            </w:pPr>
          </w:p>
          <w:p w14:paraId="50E532CD" w14:textId="77777777" w:rsidR="00F31A95" w:rsidRPr="00CD3877" w:rsidRDefault="00F31A95" w:rsidP="006C1DF1">
            <w:pPr>
              <w:jc w:val="center"/>
              <w:rPr>
                <w:sz w:val="20"/>
                <w:szCs w:val="20"/>
              </w:rPr>
            </w:pPr>
          </w:p>
        </w:tc>
        <w:tc>
          <w:tcPr>
            <w:tcW w:w="898" w:type="dxa"/>
          </w:tcPr>
          <w:p w14:paraId="03DACB3A" w14:textId="77777777" w:rsidR="00F31A95" w:rsidRPr="00CD3877" w:rsidRDefault="00F31A95" w:rsidP="00F31A95">
            <w:pPr>
              <w:pStyle w:val="Normlny0"/>
              <w:jc w:val="center"/>
            </w:pPr>
          </w:p>
          <w:p w14:paraId="7BB320FF" w14:textId="77777777" w:rsidR="00F31A95" w:rsidRPr="00CD3877" w:rsidRDefault="00F31A95" w:rsidP="00F31A95">
            <w:pPr>
              <w:pStyle w:val="Normlny0"/>
              <w:jc w:val="center"/>
            </w:pPr>
          </w:p>
          <w:p w14:paraId="2205C7EE" w14:textId="77777777" w:rsidR="00F31A95" w:rsidRPr="00CD3877" w:rsidRDefault="00F31A95" w:rsidP="00F31A95">
            <w:pPr>
              <w:pStyle w:val="Normlny0"/>
              <w:jc w:val="center"/>
            </w:pPr>
          </w:p>
          <w:p w14:paraId="52D3C183" w14:textId="77777777" w:rsidR="00F31A95" w:rsidRPr="00CD3877" w:rsidRDefault="00F31A95" w:rsidP="00F31A95">
            <w:pPr>
              <w:pStyle w:val="Normlny0"/>
              <w:jc w:val="center"/>
            </w:pPr>
          </w:p>
          <w:p w14:paraId="20B3A671" w14:textId="77777777" w:rsidR="00F31A95" w:rsidRPr="00CD3877" w:rsidRDefault="00F31A95" w:rsidP="00F31A95">
            <w:pPr>
              <w:pStyle w:val="Normlny0"/>
              <w:jc w:val="center"/>
            </w:pPr>
          </w:p>
          <w:p w14:paraId="27050D73" w14:textId="77777777" w:rsidR="00F31A95" w:rsidRPr="00CD3877" w:rsidRDefault="00F31A95" w:rsidP="00F31A95">
            <w:pPr>
              <w:pStyle w:val="Normlny0"/>
              <w:jc w:val="center"/>
            </w:pPr>
          </w:p>
          <w:p w14:paraId="07E1CACC" w14:textId="77777777" w:rsidR="00F31A95" w:rsidRPr="00CD3877" w:rsidRDefault="00F31A95" w:rsidP="00F31A95">
            <w:pPr>
              <w:pStyle w:val="Normlny0"/>
              <w:jc w:val="center"/>
            </w:pPr>
          </w:p>
          <w:p w14:paraId="7C2DBBAA" w14:textId="77777777" w:rsidR="00F31A95" w:rsidRPr="00CD3877" w:rsidRDefault="00F31A95" w:rsidP="00F31A95">
            <w:pPr>
              <w:pStyle w:val="Normlny0"/>
              <w:jc w:val="center"/>
            </w:pPr>
          </w:p>
          <w:p w14:paraId="01855482" w14:textId="77777777" w:rsidR="00F31A95" w:rsidRPr="00CD3877" w:rsidRDefault="00F31A95" w:rsidP="00F31A95">
            <w:pPr>
              <w:pStyle w:val="Normlny0"/>
              <w:jc w:val="center"/>
            </w:pPr>
          </w:p>
          <w:p w14:paraId="7307BA7E" w14:textId="77777777" w:rsidR="00F31A95" w:rsidRPr="00CD3877" w:rsidRDefault="00F31A95" w:rsidP="00F31A95">
            <w:pPr>
              <w:pStyle w:val="Normlny0"/>
              <w:jc w:val="center"/>
            </w:pPr>
          </w:p>
          <w:p w14:paraId="0A8A679E" w14:textId="77777777" w:rsidR="00F31A95" w:rsidRPr="00CD3877" w:rsidRDefault="00F31A95" w:rsidP="00F31A95">
            <w:pPr>
              <w:pStyle w:val="Normlny0"/>
              <w:jc w:val="center"/>
            </w:pPr>
          </w:p>
          <w:p w14:paraId="7AB5D05E" w14:textId="77777777" w:rsidR="00F31A95" w:rsidRPr="00CD3877" w:rsidRDefault="00F31A95" w:rsidP="00F31A95">
            <w:pPr>
              <w:pStyle w:val="Normlny0"/>
              <w:jc w:val="center"/>
            </w:pPr>
          </w:p>
          <w:p w14:paraId="2C079A4A" w14:textId="77777777" w:rsidR="00F31A95" w:rsidRPr="00CD3877" w:rsidRDefault="00F31A95" w:rsidP="00F31A95">
            <w:pPr>
              <w:pStyle w:val="Normlny0"/>
              <w:jc w:val="center"/>
            </w:pPr>
          </w:p>
          <w:p w14:paraId="3AB6D157" w14:textId="77777777" w:rsidR="00F31A95" w:rsidRPr="00CD3877" w:rsidRDefault="00F31A95" w:rsidP="00F31A95">
            <w:pPr>
              <w:pStyle w:val="Normlny0"/>
              <w:jc w:val="center"/>
            </w:pPr>
          </w:p>
          <w:p w14:paraId="1289C2E3" w14:textId="77777777" w:rsidR="00F31A95" w:rsidRPr="00CD3877" w:rsidRDefault="00F31A95" w:rsidP="00F31A95">
            <w:pPr>
              <w:pStyle w:val="Normlny0"/>
              <w:jc w:val="center"/>
            </w:pPr>
          </w:p>
          <w:p w14:paraId="4A062E7E" w14:textId="77777777" w:rsidR="00F31A95" w:rsidRPr="00CD3877" w:rsidRDefault="00F31A95" w:rsidP="00F31A95">
            <w:pPr>
              <w:pStyle w:val="Normlny0"/>
              <w:jc w:val="center"/>
            </w:pPr>
          </w:p>
          <w:p w14:paraId="6A32822B" w14:textId="77777777" w:rsidR="00F31A95" w:rsidRPr="00CD3877" w:rsidRDefault="00F31A95" w:rsidP="00F31A95">
            <w:pPr>
              <w:pStyle w:val="Normlny0"/>
              <w:jc w:val="center"/>
            </w:pPr>
          </w:p>
        </w:tc>
        <w:tc>
          <w:tcPr>
            <w:tcW w:w="3600" w:type="dxa"/>
          </w:tcPr>
          <w:p w14:paraId="2EB8A921" w14:textId="77777777" w:rsidR="00BC6975" w:rsidRPr="00CD3877" w:rsidRDefault="00BC6975" w:rsidP="00BC6975">
            <w:pPr>
              <w:ind w:left="120"/>
              <w:rPr>
                <w:b/>
                <w:bCs/>
                <w:sz w:val="20"/>
                <w:szCs w:val="20"/>
              </w:rPr>
            </w:pPr>
            <w:r w:rsidRPr="00CD3877">
              <w:rPr>
                <w:b/>
                <w:bCs/>
                <w:sz w:val="20"/>
                <w:szCs w:val="20"/>
              </w:rPr>
              <w:lastRenderedPageBreak/>
              <w:t xml:space="preserve">ZOZNAM LÁTOK, ZMESÍ A PRACOVNÝCH PROCESOV S RIZIKOM CHEMICKEJ </w:t>
            </w:r>
            <w:r w:rsidRPr="00CD3877">
              <w:rPr>
                <w:b/>
                <w:bCs/>
                <w:sz w:val="20"/>
                <w:szCs w:val="20"/>
              </w:rPr>
              <w:lastRenderedPageBreak/>
              <w:t>KARCINOGENITY</w:t>
            </w:r>
          </w:p>
          <w:p w14:paraId="7D3D13FA" w14:textId="77777777" w:rsidR="00BC6975" w:rsidRPr="00CD3877" w:rsidRDefault="00BC6975" w:rsidP="00BC6975">
            <w:pPr>
              <w:ind w:left="120"/>
              <w:rPr>
                <w:b/>
                <w:bCs/>
                <w:sz w:val="20"/>
                <w:szCs w:val="20"/>
              </w:rPr>
            </w:pPr>
          </w:p>
          <w:p w14:paraId="2B34587B" w14:textId="77777777" w:rsidR="00BC6975" w:rsidRPr="00CD3877" w:rsidRDefault="00BC6975" w:rsidP="00BC6975">
            <w:pPr>
              <w:pStyle w:val="Odsekzoznamu"/>
              <w:numPr>
                <w:ilvl w:val="3"/>
                <w:numId w:val="7"/>
              </w:numPr>
              <w:tabs>
                <w:tab w:val="clear" w:pos="2880"/>
                <w:tab w:val="num" w:pos="2520"/>
              </w:tabs>
              <w:ind w:left="379" w:hanging="283"/>
              <w:jc w:val="both"/>
              <w:rPr>
                <w:sz w:val="20"/>
                <w:szCs w:val="20"/>
              </w:rPr>
            </w:pPr>
            <w:r w:rsidRPr="00CD3877">
              <w:rPr>
                <w:sz w:val="20"/>
                <w:szCs w:val="20"/>
              </w:rPr>
              <w:t xml:space="preserve">Výroba auramínu. </w:t>
            </w:r>
          </w:p>
          <w:p w14:paraId="12332780" w14:textId="77777777" w:rsidR="00BC6975" w:rsidRPr="00CD3877" w:rsidRDefault="00BC6975" w:rsidP="00BC6975">
            <w:pPr>
              <w:jc w:val="both"/>
              <w:rPr>
                <w:sz w:val="20"/>
                <w:szCs w:val="20"/>
              </w:rPr>
            </w:pPr>
          </w:p>
          <w:p w14:paraId="4F7F118C" w14:textId="77777777" w:rsidR="00BC6975" w:rsidRPr="00CD3877" w:rsidRDefault="00BC6975" w:rsidP="00BC6975">
            <w:pPr>
              <w:jc w:val="both"/>
              <w:rPr>
                <w:sz w:val="20"/>
                <w:szCs w:val="20"/>
              </w:rPr>
            </w:pPr>
          </w:p>
          <w:p w14:paraId="58D0FC9A" w14:textId="77777777" w:rsidR="00BC6975" w:rsidRPr="00CD3877" w:rsidRDefault="00BC6975" w:rsidP="00BC6975">
            <w:pPr>
              <w:ind w:left="379" w:hanging="283"/>
              <w:jc w:val="both"/>
              <w:rPr>
                <w:sz w:val="20"/>
                <w:szCs w:val="20"/>
              </w:rPr>
            </w:pPr>
            <w:r w:rsidRPr="00CD3877">
              <w:rPr>
                <w:sz w:val="20"/>
                <w:szCs w:val="20"/>
              </w:rPr>
              <w:t xml:space="preserve">2. </w:t>
            </w:r>
            <w:r w:rsidRPr="00CD3877">
              <w:rPr>
                <w:sz w:val="20"/>
                <w:szCs w:val="20"/>
              </w:rPr>
              <w:tab/>
              <w:t xml:space="preserve">Práca spojená s expozíciou zamestnancov polycyklickým aromatickým uhľovodíkom nachádzajúcim sa v uhoľných sadziach, dechte, smole, dyme alebo v prachu. </w:t>
            </w:r>
          </w:p>
          <w:p w14:paraId="64778A7E" w14:textId="77777777" w:rsidR="00BC6975" w:rsidRPr="00CD3877" w:rsidRDefault="00BC6975" w:rsidP="00BC6975">
            <w:pPr>
              <w:ind w:left="379" w:hanging="283"/>
              <w:jc w:val="both"/>
              <w:rPr>
                <w:sz w:val="20"/>
                <w:szCs w:val="20"/>
              </w:rPr>
            </w:pPr>
          </w:p>
          <w:p w14:paraId="5908E8DA" w14:textId="77777777" w:rsidR="00BC6975" w:rsidRPr="00CD3877" w:rsidRDefault="00BC6975" w:rsidP="00BC6975">
            <w:pPr>
              <w:ind w:left="379" w:hanging="283"/>
              <w:jc w:val="both"/>
              <w:rPr>
                <w:sz w:val="20"/>
                <w:szCs w:val="20"/>
              </w:rPr>
            </w:pPr>
            <w:r w:rsidRPr="00CD3877">
              <w:rPr>
                <w:sz w:val="20"/>
                <w:szCs w:val="20"/>
              </w:rPr>
              <w:t xml:space="preserve">3. </w:t>
            </w:r>
            <w:r w:rsidRPr="00CD3877">
              <w:rPr>
                <w:sz w:val="20"/>
                <w:szCs w:val="20"/>
              </w:rPr>
              <w:tab/>
              <w:t xml:space="preserve">Pracovné činnosti spojené s expozíciou zamestnancov prachu, dymu a aerosólom, ktoré vznikajú počas praženia a elektrorafinovania medeno-niklového kamienka. </w:t>
            </w:r>
          </w:p>
          <w:p w14:paraId="45D9CE4F" w14:textId="77777777" w:rsidR="00BC6975" w:rsidRPr="00CD3877" w:rsidRDefault="00BC6975" w:rsidP="00BC6975">
            <w:pPr>
              <w:ind w:left="379" w:hanging="283"/>
              <w:jc w:val="both"/>
              <w:rPr>
                <w:sz w:val="20"/>
                <w:szCs w:val="20"/>
              </w:rPr>
            </w:pPr>
          </w:p>
          <w:p w14:paraId="4FCC81BE" w14:textId="77777777" w:rsidR="00BC6975" w:rsidRPr="00CD3877" w:rsidRDefault="00BC6975" w:rsidP="00BC6975">
            <w:pPr>
              <w:ind w:left="379" w:hanging="283"/>
              <w:jc w:val="both"/>
              <w:rPr>
                <w:sz w:val="20"/>
                <w:szCs w:val="20"/>
              </w:rPr>
            </w:pPr>
            <w:r w:rsidRPr="00CD3877">
              <w:rPr>
                <w:sz w:val="20"/>
                <w:szCs w:val="20"/>
              </w:rPr>
              <w:t xml:space="preserve">4. </w:t>
            </w:r>
            <w:r w:rsidRPr="00CD3877">
              <w:rPr>
                <w:sz w:val="20"/>
                <w:szCs w:val="20"/>
              </w:rPr>
              <w:tab/>
              <w:t xml:space="preserve">Silno acidický proces pri výrobe izopropylalkoholu. </w:t>
            </w:r>
          </w:p>
          <w:p w14:paraId="739A3614" w14:textId="77777777" w:rsidR="003661ED" w:rsidRPr="00CD3877" w:rsidRDefault="003661ED" w:rsidP="00BC6975">
            <w:pPr>
              <w:ind w:left="379" w:hanging="283"/>
              <w:jc w:val="both"/>
              <w:rPr>
                <w:sz w:val="20"/>
                <w:szCs w:val="20"/>
              </w:rPr>
            </w:pPr>
          </w:p>
          <w:p w14:paraId="7E199838" w14:textId="77777777" w:rsidR="00BC6975" w:rsidRPr="00CD3877" w:rsidRDefault="00BC6975" w:rsidP="00BC6975">
            <w:pPr>
              <w:ind w:left="379" w:hanging="283"/>
              <w:jc w:val="both"/>
              <w:rPr>
                <w:sz w:val="20"/>
                <w:szCs w:val="20"/>
              </w:rPr>
            </w:pPr>
            <w:r w:rsidRPr="00CD3877">
              <w:rPr>
                <w:sz w:val="20"/>
                <w:szCs w:val="20"/>
              </w:rPr>
              <w:t xml:space="preserve">5. </w:t>
            </w:r>
            <w:r w:rsidRPr="00CD3877">
              <w:rPr>
                <w:sz w:val="20"/>
                <w:szCs w:val="20"/>
              </w:rPr>
              <w:tab/>
              <w:t xml:space="preserve">Práca, pri ktorej dochádza k expozícii zamestnancov prachu z rôznych druhov tvrdého dreva. </w:t>
            </w:r>
          </w:p>
          <w:p w14:paraId="36F19F65" w14:textId="77777777" w:rsidR="003661ED" w:rsidRPr="00CD3877" w:rsidRDefault="003661ED" w:rsidP="00BC6975">
            <w:pPr>
              <w:ind w:left="379" w:hanging="283"/>
              <w:jc w:val="both"/>
              <w:rPr>
                <w:sz w:val="20"/>
                <w:szCs w:val="20"/>
              </w:rPr>
            </w:pPr>
          </w:p>
          <w:p w14:paraId="6E7CB3B0" w14:textId="77777777" w:rsidR="00BC6975" w:rsidRPr="00CD3877" w:rsidRDefault="00BC6975" w:rsidP="00BC6975">
            <w:pPr>
              <w:ind w:left="379" w:hanging="283"/>
              <w:jc w:val="both"/>
              <w:rPr>
                <w:sz w:val="20"/>
                <w:szCs w:val="20"/>
              </w:rPr>
            </w:pPr>
            <w:r w:rsidRPr="00CD3877">
              <w:rPr>
                <w:sz w:val="20"/>
                <w:szCs w:val="20"/>
              </w:rPr>
              <w:t xml:space="preserve">6. </w:t>
            </w:r>
            <w:r w:rsidRPr="00CD3877">
              <w:rPr>
                <w:sz w:val="20"/>
                <w:szCs w:val="20"/>
              </w:rPr>
              <w:tab/>
              <w:t xml:space="preserve">Práca s cytostatikami. </w:t>
            </w:r>
          </w:p>
          <w:p w14:paraId="41066A83" w14:textId="77777777" w:rsidR="003661ED" w:rsidRPr="00CD3877" w:rsidRDefault="003661ED" w:rsidP="00BC6975">
            <w:pPr>
              <w:ind w:left="379" w:hanging="283"/>
              <w:jc w:val="both"/>
              <w:rPr>
                <w:sz w:val="20"/>
                <w:szCs w:val="20"/>
              </w:rPr>
            </w:pPr>
          </w:p>
          <w:p w14:paraId="2E30FBEF" w14:textId="77777777" w:rsidR="001E764F" w:rsidRPr="00CD3877" w:rsidRDefault="001E764F" w:rsidP="00BC6975">
            <w:pPr>
              <w:ind w:left="379" w:hanging="283"/>
              <w:jc w:val="both"/>
              <w:rPr>
                <w:sz w:val="20"/>
                <w:szCs w:val="20"/>
              </w:rPr>
            </w:pPr>
          </w:p>
          <w:p w14:paraId="283DB939" w14:textId="77777777" w:rsidR="001E764F" w:rsidRPr="00CD3877" w:rsidRDefault="001E764F" w:rsidP="00BC6975">
            <w:pPr>
              <w:ind w:left="379" w:hanging="283"/>
              <w:jc w:val="both"/>
              <w:rPr>
                <w:sz w:val="20"/>
                <w:szCs w:val="20"/>
              </w:rPr>
            </w:pPr>
          </w:p>
          <w:p w14:paraId="62F7786D" w14:textId="77777777" w:rsidR="00BC6975" w:rsidRPr="00CD3877" w:rsidRDefault="00BC6975" w:rsidP="00BC6975">
            <w:pPr>
              <w:ind w:left="379" w:hanging="283"/>
              <w:jc w:val="both"/>
              <w:rPr>
                <w:sz w:val="20"/>
                <w:szCs w:val="20"/>
              </w:rPr>
            </w:pPr>
            <w:r w:rsidRPr="00CD3877">
              <w:rPr>
                <w:sz w:val="20"/>
                <w:szCs w:val="20"/>
              </w:rPr>
              <w:t xml:space="preserve">7. </w:t>
            </w:r>
            <w:r w:rsidRPr="00CD3877">
              <w:rPr>
                <w:sz w:val="20"/>
                <w:szCs w:val="20"/>
              </w:rPr>
              <w:tab/>
              <w:t xml:space="preserve">Práca, pri ktorej dochádza k expozícii respirabilnému prachu kryštalického oxidu kremičitého, ktorý vznikol pracovným procesom. </w:t>
            </w:r>
          </w:p>
          <w:p w14:paraId="4AD3DAB1" w14:textId="77777777" w:rsidR="003661ED" w:rsidRPr="00CD3877" w:rsidRDefault="003661ED" w:rsidP="00BC6975">
            <w:pPr>
              <w:ind w:left="379" w:hanging="283"/>
              <w:jc w:val="both"/>
              <w:rPr>
                <w:sz w:val="20"/>
                <w:szCs w:val="20"/>
              </w:rPr>
            </w:pPr>
          </w:p>
          <w:p w14:paraId="3C79A420" w14:textId="77777777" w:rsidR="00BC6975" w:rsidRPr="00CD3877" w:rsidRDefault="00BC6975" w:rsidP="00BC6975">
            <w:pPr>
              <w:ind w:left="379" w:hanging="283"/>
              <w:jc w:val="both"/>
              <w:rPr>
                <w:sz w:val="20"/>
                <w:szCs w:val="20"/>
              </w:rPr>
            </w:pPr>
            <w:r w:rsidRPr="00CD3877">
              <w:rPr>
                <w:sz w:val="20"/>
                <w:szCs w:val="20"/>
              </w:rPr>
              <w:t xml:space="preserve">8. </w:t>
            </w:r>
            <w:r w:rsidRPr="00CD3877">
              <w:rPr>
                <w:sz w:val="20"/>
                <w:szCs w:val="20"/>
              </w:rPr>
              <w:tab/>
              <w:t xml:space="preserve">Práca, pri ktorej dochádza k expozícii cez kožu účinkom minerálnych olejov, ktoré boli predtým použité v motoroch s vnútorným spaľovaním na mazanie a chladenie pohyblivých častí vo vnútri motora. </w:t>
            </w:r>
          </w:p>
          <w:p w14:paraId="219A21B7" w14:textId="77777777" w:rsidR="003661ED" w:rsidRPr="00CD3877" w:rsidRDefault="003661ED" w:rsidP="00BC6975">
            <w:pPr>
              <w:ind w:left="379" w:hanging="283"/>
              <w:jc w:val="both"/>
              <w:rPr>
                <w:sz w:val="20"/>
                <w:szCs w:val="20"/>
              </w:rPr>
            </w:pPr>
          </w:p>
          <w:p w14:paraId="310C24E6" w14:textId="77777777" w:rsidR="00BC6975" w:rsidRPr="00CD3877" w:rsidRDefault="00BC6975" w:rsidP="00BC6975">
            <w:pPr>
              <w:ind w:left="379" w:hanging="283"/>
              <w:jc w:val="both"/>
              <w:rPr>
                <w:sz w:val="20"/>
                <w:szCs w:val="20"/>
              </w:rPr>
            </w:pPr>
            <w:r w:rsidRPr="00CD3877">
              <w:rPr>
                <w:sz w:val="20"/>
                <w:szCs w:val="20"/>
              </w:rPr>
              <w:t xml:space="preserve">9. </w:t>
            </w:r>
            <w:r w:rsidRPr="00CD3877">
              <w:rPr>
                <w:sz w:val="20"/>
                <w:szCs w:val="20"/>
              </w:rPr>
              <w:tab/>
              <w:t xml:space="preserve">Práca, pri ktorej dochádza k expozícii výfukovým emisiám zo vznetových naftových motorov. </w:t>
            </w:r>
          </w:p>
          <w:p w14:paraId="39F066F8" w14:textId="77777777" w:rsidR="00F31A95" w:rsidRPr="00CD3877" w:rsidRDefault="00F31A95" w:rsidP="00F31A95">
            <w:pPr>
              <w:pStyle w:val="Normlny0"/>
              <w:jc w:val="both"/>
            </w:pPr>
          </w:p>
        </w:tc>
        <w:tc>
          <w:tcPr>
            <w:tcW w:w="720" w:type="dxa"/>
          </w:tcPr>
          <w:p w14:paraId="56AB02A5" w14:textId="77777777" w:rsidR="00F31A95" w:rsidRPr="00CD3877" w:rsidRDefault="00D75F4D" w:rsidP="00F31A95">
            <w:pPr>
              <w:jc w:val="center"/>
              <w:rPr>
                <w:b/>
                <w:sz w:val="20"/>
                <w:szCs w:val="20"/>
              </w:rPr>
            </w:pPr>
            <w:r w:rsidRPr="00CD3877">
              <w:rPr>
                <w:sz w:val="20"/>
                <w:szCs w:val="20"/>
              </w:rPr>
              <w:lastRenderedPageBreak/>
              <w:t>Ú</w:t>
            </w:r>
          </w:p>
        </w:tc>
        <w:tc>
          <w:tcPr>
            <w:tcW w:w="978" w:type="dxa"/>
          </w:tcPr>
          <w:p w14:paraId="799169E0" w14:textId="77777777" w:rsidR="00F31A95" w:rsidRPr="00CD3877" w:rsidRDefault="00F31A95" w:rsidP="00F31A95">
            <w:pPr>
              <w:jc w:val="center"/>
              <w:rPr>
                <w:sz w:val="20"/>
                <w:szCs w:val="20"/>
              </w:rPr>
            </w:pPr>
          </w:p>
        </w:tc>
        <w:tc>
          <w:tcPr>
            <w:tcW w:w="797" w:type="dxa"/>
          </w:tcPr>
          <w:p w14:paraId="5A97B2D4" w14:textId="77777777" w:rsidR="00F31A95" w:rsidRPr="00CD3877" w:rsidRDefault="001E764F" w:rsidP="00F31A95">
            <w:pPr>
              <w:pStyle w:val="Nadpis1"/>
              <w:rPr>
                <w:b w:val="0"/>
                <w:sz w:val="20"/>
                <w:szCs w:val="20"/>
              </w:rPr>
            </w:pPr>
            <w:r w:rsidRPr="00CD3877">
              <w:rPr>
                <w:b w:val="0"/>
                <w:sz w:val="20"/>
                <w:szCs w:val="20"/>
              </w:rPr>
              <w:t>GP – N</w:t>
            </w:r>
          </w:p>
          <w:p w14:paraId="08B463FB" w14:textId="77777777" w:rsidR="001E764F" w:rsidRPr="00CD3877" w:rsidRDefault="001E764F" w:rsidP="001E764F"/>
          <w:p w14:paraId="0B6C5C6B" w14:textId="77777777" w:rsidR="001E764F" w:rsidRPr="00CD3877" w:rsidRDefault="001E764F" w:rsidP="001E764F"/>
          <w:p w14:paraId="57222C3E" w14:textId="77777777" w:rsidR="001E764F" w:rsidRPr="00CD3877" w:rsidRDefault="001E764F" w:rsidP="001E764F"/>
          <w:p w14:paraId="55082947" w14:textId="77777777" w:rsidR="001E764F" w:rsidRPr="00CD3877" w:rsidRDefault="001E764F" w:rsidP="001E764F"/>
          <w:p w14:paraId="35247211" w14:textId="77777777" w:rsidR="001E764F" w:rsidRPr="00CD3877" w:rsidRDefault="001E764F" w:rsidP="001E764F"/>
          <w:p w14:paraId="5238D7E2" w14:textId="77777777" w:rsidR="001E764F" w:rsidRPr="00CD3877" w:rsidRDefault="001E764F" w:rsidP="001E764F"/>
          <w:p w14:paraId="69BECD8B" w14:textId="77777777" w:rsidR="001E764F" w:rsidRPr="00CD3877" w:rsidRDefault="001E764F" w:rsidP="001E764F"/>
          <w:p w14:paraId="57E04288" w14:textId="77777777" w:rsidR="001E764F" w:rsidRPr="00CD3877" w:rsidRDefault="001E764F" w:rsidP="001E764F"/>
          <w:p w14:paraId="516550F8" w14:textId="77777777" w:rsidR="001E764F" w:rsidRPr="00CD3877" w:rsidRDefault="001E764F" w:rsidP="001E764F"/>
          <w:p w14:paraId="36E013B5" w14:textId="77777777" w:rsidR="001E764F" w:rsidRPr="00CD3877" w:rsidRDefault="001E764F" w:rsidP="001E764F"/>
          <w:p w14:paraId="4D60E9E2" w14:textId="77777777" w:rsidR="001E764F" w:rsidRPr="00CD3877" w:rsidRDefault="001E764F" w:rsidP="001E764F"/>
          <w:p w14:paraId="19F968DB" w14:textId="77777777" w:rsidR="001E764F" w:rsidRPr="00CD3877" w:rsidRDefault="001E764F" w:rsidP="001E764F"/>
          <w:p w14:paraId="103866AA" w14:textId="77777777" w:rsidR="001E764F" w:rsidRPr="00CD3877" w:rsidRDefault="001E764F" w:rsidP="001E764F"/>
          <w:p w14:paraId="5EC737B6" w14:textId="77777777" w:rsidR="001E764F" w:rsidRPr="00CD3877" w:rsidRDefault="001E764F" w:rsidP="001E764F"/>
          <w:p w14:paraId="1BB1248D" w14:textId="77777777" w:rsidR="001E764F" w:rsidRPr="00CD3877" w:rsidRDefault="001E764F" w:rsidP="001E764F"/>
          <w:p w14:paraId="75D3EA1E" w14:textId="77777777" w:rsidR="001E764F" w:rsidRPr="00CD3877" w:rsidRDefault="001E764F" w:rsidP="001E764F"/>
          <w:p w14:paraId="5DC98A3E" w14:textId="77777777" w:rsidR="001E764F" w:rsidRPr="00CD3877" w:rsidRDefault="001E764F" w:rsidP="001E764F"/>
          <w:p w14:paraId="17C9446B" w14:textId="77777777" w:rsidR="001E764F" w:rsidRPr="00CD3877" w:rsidRDefault="001E764F" w:rsidP="001E764F"/>
          <w:p w14:paraId="1F5272D2" w14:textId="77777777" w:rsidR="001E764F" w:rsidRPr="00CD3877" w:rsidRDefault="001E764F" w:rsidP="001E764F"/>
          <w:p w14:paraId="390BB3BD" w14:textId="77777777" w:rsidR="001E764F" w:rsidRPr="00CD3877" w:rsidRDefault="001E764F" w:rsidP="001E764F"/>
          <w:p w14:paraId="10FB1E26" w14:textId="77777777" w:rsidR="001E764F" w:rsidRPr="00CD3877" w:rsidRDefault="001E764F" w:rsidP="001E764F"/>
          <w:p w14:paraId="0CC04C08" w14:textId="77777777" w:rsidR="001E764F" w:rsidRPr="00CD3877" w:rsidRDefault="001E764F" w:rsidP="001E764F"/>
          <w:p w14:paraId="48319989" w14:textId="77777777" w:rsidR="00755D6A" w:rsidRPr="00CD3877" w:rsidRDefault="00755D6A" w:rsidP="001E764F">
            <w:pPr>
              <w:rPr>
                <w:sz w:val="20"/>
                <w:szCs w:val="20"/>
              </w:rPr>
            </w:pPr>
          </w:p>
          <w:p w14:paraId="31DBF350" w14:textId="77777777" w:rsidR="001E764F" w:rsidRPr="00CD3877" w:rsidRDefault="001E764F" w:rsidP="001E764F">
            <w:pPr>
              <w:rPr>
                <w:sz w:val="20"/>
                <w:szCs w:val="20"/>
              </w:rPr>
            </w:pPr>
            <w:r w:rsidRPr="00CD3877">
              <w:rPr>
                <w:sz w:val="20"/>
                <w:szCs w:val="20"/>
              </w:rPr>
              <w:t>GP – A</w:t>
            </w:r>
          </w:p>
          <w:p w14:paraId="5E121608" w14:textId="77777777" w:rsidR="001E764F" w:rsidRPr="00CD3877" w:rsidRDefault="001E764F" w:rsidP="001E764F">
            <w:pPr>
              <w:jc w:val="center"/>
              <w:rPr>
                <w:sz w:val="20"/>
                <w:szCs w:val="20"/>
              </w:rPr>
            </w:pPr>
            <w:r w:rsidRPr="00CD3877">
              <w:rPr>
                <w:sz w:val="20"/>
                <w:szCs w:val="20"/>
              </w:rPr>
              <w:t>f)</w:t>
            </w:r>
          </w:p>
          <w:p w14:paraId="76E4262A" w14:textId="77777777" w:rsidR="001E764F" w:rsidRPr="00CD3877" w:rsidRDefault="001E764F" w:rsidP="001E764F">
            <w:pPr>
              <w:jc w:val="center"/>
              <w:rPr>
                <w:sz w:val="20"/>
                <w:szCs w:val="20"/>
              </w:rPr>
            </w:pPr>
          </w:p>
          <w:p w14:paraId="299923BA" w14:textId="77777777" w:rsidR="001E764F" w:rsidRPr="00CD3877" w:rsidRDefault="001E764F" w:rsidP="001E764F">
            <w:pPr>
              <w:jc w:val="center"/>
              <w:rPr>
                <w:sz w:val="20"/>
                <w:szCs w:val="20"/>
              </w:rPr>
            </w:pPr>
          </w:p>
          <w:p w14:paraId="72FC63D2" w14:textId="77777777" w:rsidR="001E764F" w:rsidRPr="00CD3877" w:rsidRDefault="001E764F" w:rsidP="001E764F">
            <w:pPr>
              <w:jc w:val="center"/>
            </w:pPr>
            <w:r w:rsidRPr="00CD3877">
              <w:rPr>
                <w:sz w:val="20"/>
                <w:szCs w:val="20"/>
              </w:rPr>
              <w:t>GP - N</w:t>
            </w:r>
          </w:p>
        </w:tc>
        <w:tc>
          <w:tcPr>
            <w:tcW w:w="1559" w:type="dxa"/>
          </w:tcPr>
          <w:p w14:paraId="578E538B" w14:textId="77777777" w:rsidR="00F31A95" w:rsidRPr="00CD3877" w:rsidRDefault="00F31A95" w:rsidP="00F31A95">
            <w:pPr>
              <w:pStyle w:val="Nadpis1"/>
              <w:jc w:val="both"/>
              <w:rPr>
                <w:b w:val="0"/>
                <w:bCs w:val="0"/>
                <w:sz w:val="20"/>
                <w:szCs w:val="20"/>
              </w:rPr>
            </w:pPr>
          </w:p>
          <w:p w14:paraId="0A27D6D6" w14:textId="77777777" w:rsidR="00650F89" w:rsidRPr="00CD3877" w:rsidRDefault="00650F89" w:rsidP="00650F89"/>
          <w:p w14:paraId="35699354" w14:textId="77777777" w:rsidR="00650F89" w:rsidRPr="00CD3877" w:rsidRDefault="00650F89" w:rsidP="00650F89"/>
          <w:p w14:paraId="2E45D136" w14:textId="77777777" w:rsidR="00650F89" w:rsidRPr="00CD3877" w:rsidRDefault="00650F89" w:rsidP="00650F89"/>
          <w:p w14:paraId="4777DA56" w14:textId="77777777" w:rsidR="00650F89" w:rsidRPr="00CD3877" w:rsidRDefault="00650F89" w:rsidP="00650F89"/>
          <w:p w14:paraId="5BFFE74A" w14:textId="77777777" w:rsidR="00650F89" w:rsidRPr="00CD3877" w:rsidRDefault="00650F89" w:rsidP="00650F89"/>
          <w:p w14:paraId="0358D7C1" w14:textId="77777777" w:rsidR="00650F89" w:rsidRPr="00CD3877" w:rsidRDefault="00650F89" w:rsidP="00650F89"/>
          <w:p w14:paraId="0259C0BD" w14:textId="77777777" w:rsidR="00650F89" w:rsidRPr="00CD3877" w:rsidRDefault="00650F89" w:rsidP="00650F89"/>
          <w:p w14:paraId="4843B9EC" w14:textId="77777777" w:rsidR="00650F89" w:rsidRPr="00CD3877" w:rsidRDefault="00650F89" w:rsidP="00650F89"/>
          <w:p w14:paraId="69407378" w14:textId="77777777" w:rsidR="00650F89" w:rsidRPr="00CD3877" w:rsidRDefault="00650F89" w:rsidP="00650F89"/>
          <w:p w14:paraId="689AA02D" w14:textId="77777777" w:rsidR="00650F89" w:rsidRPr="00CD3877" w:rsidRDefault="00650F89" w:rsidP="00650F89"/>
          <w:p w14:paraId="0EFFD988" w14:textId="77777777" w:rsidR="00650F89" w:rsidRPr="00CD3877" w:rsidRDefault="00650F89" w:rsidP="00650F89"/>
          <w:p w14:paraId="08490190" w14:textId="77777777" w:rsidR="00650F89" w:rsidRPr="00CD3877" w:rsidRDefault="00650F89" w:rsidP="00650F89"/>
          <w:p w14:paraId="73CDABE7" w14:textId="77777777" w:rsidR="00650F89" w:rsidRPr="00CD3877" w:rsidRDefault="00650F89" w:rsidP="00650F89"/>
          <w:p w14:paraId="3448BEC5" w14:textId="77777777" w:rsidR="00650F89" w:rsidRPr="00CD3877" w:rsidRDefault="00650F89" w:rsidP="00650F89"/>
          <w:p w14:paraId="65CB5D29" w14:textId="77777777" w:rsidR="00650F89" w:rsidRPr="00CD3877" w:rsidRDefault="00650F89" w:rsidP="00650F89"/>
          <w:p w14:paraId="45C1E6AE" w14:textId="77777777" w:rsidR="00650F89" w:rsidRPr="00CD3877" w:rsidRDefault="00650F89" w:rsidP="00650F89"/>
          <w:p w14:paraId="3ABB738F" w14:textId="77777777" w:rsidR="00650F89" w:rsidRPr="00CD3877" w:rsidRDefault="00650F89" w:rsidP="00650F89"/>
          <w:p w14:paraId="444D0054" w14:textId="77777777" w:rsidR="00650F89" w:rsidRPr="00CD3877" w:rsidRDefault="00650F89" w:rsidP="00650F89"/>
          <w:p w14:paraId="59126603" w14:textId="77777777" w:rsidR="00650F89" w:rsidRPr="00CD3877" w:rsidRDefault="00650F89" w:rsidP="00650F89"/>
          <w:p w14:paraId="31E07694" w14:textId="77777777" w:rsidR="00650F89" w:rsidRPr="00CD3877" w:rsidRDefault="00650F89" w:rsidP="00650F89"/>
          <w:p w14:paraId="0B31DE6A" w14:textId="77777777" w:rsidR="00650F89" w:rsidRPr="00CD3877" w:rsidRDefault="00650F89" w:rsidP="00650F89"/>
          <w:p w14:paraId="132E4966" w14:textId="77777777" w:rsidR="00650F89" w:rsidRPr="00CD3877" w:rsidRDefault="00650F89" w:rsidP="00650F89"/>
          <w:p w14:paraId="71C28D11" w14:textId="77777777" w:rsidR="00755D6A" w:rsidRPr="00CD3877" w:rsidRDefault="00755D6A" w:rsidP="00650F89">
            <w:pPr>
              <w:rPr>
                <w:sz w:val="20"/>
                <w:szCs w:val="20"/>
              </w:rPr>
            </w:pPr>
          </w:p>
          <w:p w14:paraId="4FAABC29" w14:textId="77777777" w:rsidR="00650F89" w:rsidRPr="00CD3877" w:rsidRDefault="00650F89" w:rsidP="00650F89">
            <w:pPr>
              <w:rPr>
                <w:sz w:val="20"/>
                <w:szCs w:val="20"/>
              </w:rPr>
            </w:pPr>
            <w:r w:rsidRPr="00CD3877">
              <w:rPr>
                <w:sz w:val="20"/>
                <w:szCs w:val="20"/>
              </w:rPr>
              <w:t xml:space="preserve">Je obsahom v súčasti platnej legislatívy. </w:t>
            </w:r>
          </w:p>
        </w:tc>
      </w:tr>
      <w:tr w:rsidR="008D5CC8" w:rsidRPr="00CD3877" w14:paraId="0B9840DD" w14:textId="77777777" w:rsidTr="00E408EC">
        <w:trPr>
          <w:gridAfter w:val="1"/>
          <w:wAfter w:w="7" w:type="dxa"/>
        </w:trPr>
        <w:tc>
          <w:tcPr>
            <w:tcW w:w="634" w:type="dxa"/>
          </w:tcPr>
          <w:p w14:paraId="232C427C" w14:textId="77777777" w:rsidR="00F31A95" w:rsidRPr="00CD3877" w:rsidRDefault="00F31A95" w:rsidP="00F31A95">
            <w:pPr>
              <w:jc w:val="center"/>
              <w:rPr>
                <w:sz w:val="20"/>
                <w:szCs w:val="20"/>
              </w:rPr>
            </w:pPr>
          </w:p>
        </w:tc>
        <w:tc>
          <w:tcPr>
            <w:tcW w:w="3969" w:type="dxa"/>
            <w:gridSpan w:val="2"/>
          </w:tcPr>
          <w:p w14:paraId="73FF558D" w14:textId="77777777" w:rsidR="00F31A95" w:rsidRPr="00CD3877" w:rsidRDefault="00F31A95" w:rsidP="00F31A95">
            <w:pPr>
              <w:pStyle w:val="Normlny0"/>
            </w:pPr>
            <w:r w:rsidRPr="00CD3877">
              <w:t>PRÍLOHA II</w:t>
            </w:r>
          </w:p>
        </w:tc>
        <w:tc>
          <w:tcPr>
            <w:tcW w:w="642" w:type="dxa"/>
          </w:tcPr>
          <w:p w14:paraId="2581FF81" w14:textId="77777777" w:rsidR="00F31A95" w:rsidRPr="00CD3877" w:rsidRDefault="00F31A95" w:rsidP="00F31A95">
            <w:pPr>
              <w:jc w:val="center"/>
              <w:rPr>
                <w:sz w:val="20"/>
                <w:szCs w:val="20"/>
              </w:rPr>
            </w:pPr>
          </w:p>
        </w:tc>
        <w:tc>
          <w:tcPr>
            <w:tcW w:w="993" w:type="dxa"/>
          </w:tcPr>
          <w:p w14:paraId="0733C651" w14:textId="77777777" w:rsidR="00F31A95" w:rsidRPr="00CD3877" w:rsidRDefault="00F31A95" w:rsidP="00F31A95">
            <w:pPr>
              <w:jc w:val="center"/>
              <w:rPr>
                <w:sz w:val="20"/>
                <w:szCs w:val="20"/>
              </w:rPr>
            </w:pPr>
          </w:p>
        </w:tc>
        <w:tc>
          <w:tcPr>
            <w:tcW w:w="898" w:type="dxa"/>
          </w:tcPr>
          <w:p w14:paraId="684BCBB8" w14:textId="77777777" w:rsidR="00F31A95" w:rsidRPr="00CD3877" w:rsidRDefault="00F31A95" w:rsidP="00F31A95">
            <w:pPr>
              <w:pStyle w:val="Normlny0"/>
              <w:jc w:val="center"/>
            </w:pPr>
          </w:p>
        </w:tc>
        <w:tc>
          <w:tcPr>
            <w:tcW w:w="3600" w:type="dxa"/>
          </w:tcPr>
          <w:p w14:paraId="3ED337D2" w14:textId="77777777" w:rsidR="00F31A95" w:rsidRPr="00CD3877" w:rsidRDefault="00F31A95" w:rsidP="00F31A95">
            <w:pPr>
              <w:pStyle w:val="Normlny0"/>
              <w:jc w:val="both"/>
            </w:pPr>
            <w:r w:rsidRPr="00CD3877">
              <w:t>Príloha č.</w:t>
            </w:r>
            <w:r w:rsidR="00A40A51" w:rsidRPr="00CD3877">
              <w:t xml:space="preserve"> 5</w:t>
            </w:r>
          </w:p>
        </w:tc>
        <w:tc>
          <w:tcPr>
            <w:tcW w:w="720" w:type="dxa"/>
          </w:tcPr>
          <w:p w14:paraId="4811554C" w14:textId="77777777" w:rsidR="00F31A95" w:rsidRPr="00CD3877" w:rsidRDefault="00F31A95" w:rsidP="00F31A95">
            <w:pPr>
              <w:jc w:val="center"/>
              <w:rPr>
                <w:sz w:val="20"/>
                <w:szCs w:val="20"/>
              </w:rPr>
            </w:pPr>
          </w:p>
        </w:tc>
        <w:tc>
          <w:tcPr>
            <w:tcW w:w="978" w:type="dxa"/>
          </w:tcPr>
          <w:p w14:paraId="5C020E90" w14:textId="77777777" w:rsidR="00F31A95" w:rsidRPr="00CD3877" w:rsidRDefault="00F31A95" w:rsidP="00F31A95">
            <w:pPr>
              <w:jc w:val="center"/>
              <w:rPr>
                <w:sz w:val="20"/>
                <w:szCs w:val="20"/>
              </w:rPr>
            </w:pPr>
          </w:p>
        </w:tc>
        <w:tc>
          <w:tcPr>
            <w:tcW w:w="797" w:type="dxa"/>
          </w:tcPr>
          <w:p w14:paraId="55F58EDE" w14:textId="77777777" w:rsidR="00F31A95" w:rsidRPr="00CD3877" w:rsidRDefault="00F31A95" w:rsidP="00F31A95">
            <w:pPr>
              <w:pStyle w:val="Nadpis1"/>
              <w:rPr>
                <w:b w:val="0"/>
                <w:bCs w:val="0"/>
                <w:sz w:val="20"/>
                <w:szCs w:val="20"/>
              </w:rPr>
            </w:pPr>
          </w:p>
        </w:tc>
        <w:tc>
          <w:tcPr>
            <w:tcW w:w="1559" w:type="dxa"/>
          </w:tcPr>
          <w:p w14:paraId="4876AB59" w14:textId="77777777" w:rsidR="00F31A95" w:rsidRPr="00CD3877" w:rsidRDefault="00F31A95" w:rsidP="00F31A95">
            <w:pPr>
              <w:pStyle w:val="Nadpis1"/>
              <w:jc w:val="both"/>
              <w:rPr>
                <w:b w:val="0"/>
                <w:bCs w:val="0"/>
                <w:sz w:val="20"/>
                <w:szCs w:val="20"/>
              </w:rPr>
            </w:pPr>
          </w:p>
        </w:tc>
      </w:tr>
      <w:tr w:rsidR="008D5CC8" w:rsidRPr="00CD3877" w14:paraId="4CFF8CFC" w14:textId="77777777" w:rsidTr="00E408EC">
        <w:trPr>
          <w:gridAfter w:val="1"/>
          <w:wAfter w:w="7" w:type="dxa"/>
        </w:trPr>
        <w:tc>
          <w:tcPr>
            <w:tcW w:w="634" w:type="dxa"/>
          </w:tcPr>
          <w:p w14:paraId="6AFD155B" w14:textId="77777777" w:rsidR="00F31A95" w:rsidRPr="00CD3877" w:rsidRDefault="00F31A95" w:rsidP="00F31A95">
            <w:pPr>
              <w:jc w:val="center"/>
              <w:rPr>
                <w:sz w:val="20"/>
                <w:szCs w:val="20"/>
              </w:rPr>
            </w:pPr>
          </w:p>
        </w:tc>
        <w:tc>
          <w:tcPr>
            <w:tcW w:w="3969" w:type="dxa"/>
            <w:gridSpan w:val="2"/>
          </w:tcPr>
          <w:p w14:paraId="0A29314F" w14:textId="77777777" w:rsidR="00F31A95" w:rsidRPr="00CD3877" w:rsidRDefault="00F31A95" w:rsidP="00F31A95">
            <w:pPr>
              <w:rPr>
                <w:b/>
                <w:bCs/>
                <w:sz w:val="20"/>
                <w:szCs w:val="20"/>
              </w:rPr>
            </w:pPr>
            <w:r w:rsidRPr="00CD3877">
              <w:rPr>
                <w:b/>
                <w:bCs/>
                <w:sz w:val="20"/>
                <w:szCs w:val="20"/>
              </w:rPr>
              <w:t>Praktické odporúčania pre zdravotné kontroly pracovníkov</w:t>
            </w:r>
          </w:p>
          <w:p w14:paraId="695550E1" w14:textId="77777777" w:rsidR="00F31A95" w:rsidRPr="00CD3877" w:rsidRDefault="00F31A95" w:rsidP="00F31A95">
            <w:pPr>
              <w:rPr>
                <w:b/>
                <w:bCs/>
                <w:sz w:val="20"/>
                <w:szCs w:val="20"/>
              </w:rPr>
            </w:pPr>
            <w:r w:rsidRPr="00CD3877">
              <w:rPr>
                <w:sz w:val="20"/>
                <w:szCs w:val="20"/>
              </w:rPr>
              <w:t>(Článok 14 ods. 7)</w:t>
            </w:r>
          </w:p>
          <w:p w14:paraId="090CB5E3" w14:textId="77777777" w:rsidR="00F31A95" w:rsidRPr="00CD3877" w:rsidRDefault="00F31A95" w:rsidP="00B6486E">
            <w:pPr>
              <w:pStyle w:val="WW-Prosttext"/>
              <w:ind w:left="260" w:hanging="260"/>
              <w:rPr>
                <w:rFonts w:ascii="Times New Roman" w:hAnsi="Times New Roman" w:cs="Times New Roman"/>
              </w:rPr>
            </w:pPr>
            <w:r w:rsidRPr="00CD3877">
              <w:rPr>
                <w:rFonts w:ascii="Times New Roman" w:hAnsi="Times New Roman" w:cs="Times New Roman"/>
              </w:rPr>
              <w:t xml:space="preserve">1. </w:t>
            </w:r>
            <w:r w:rsidR="00B6486E" w:rsidRPr="00CD3877">
              <w:rPr>
                <w:rFonts w:ascii="Times New Roman" w:hAnsi="Times New Roman" w:cs="Times New Roman"/>
              </w:rPr>
              <w:t>Lekár a/alebo orgán zodpovedný za zdravotný dohľad nad pracovníkmi exponovanými karcinogénom, mutagénom alebo reprodukčne toxickým látkam musí byť oboznámený s podmienkami alebo okolnosťami expozície každého pracovníka.</w:t>
            </w:r>
          </w:p>
        </w:tc>
        <w:tc>
          <w:tcPr>
            <w:tcW w:w="642" w:type="dxa"/>
          </w:tcPr>
          <w:p w14:paraId="47AA7964" w14:textId="77777777" w:rsidR="00F31A95" w:rsidRPr="00CD3877" w:rsidRDefault="00F31A95" w:rsidP="00F31A95">
            <w:pPr>
              <w:jc w:val="center"/>
              <w:rPr>
                <w:sz w:val="20"/>
                <w:szCs w:val="20"/>
              </w:rPr>
            </w:pPr>
            <w:r w:rsidRPr="00CD3877">
              <w:rPr>
                <w:sz w:val="20"/>
                <w:szCs w:val="20"/>
              </w:rPr>
              <w:t>N</w:t>
            </w:r>
          </w:p>
        </w:tc>
        <w:tc>
          <w:tcPr>
            <w:tcW w:w="993" w:type="dxa"/>
          </w:tcPr>
          <w:p w14:paraId="71FFC672" w14:textId="77777777" w:rsidR="007D1232" w:rsidRPr="00CD3877" w:rsidRDefault="007D1232" w:rsidP="007D1232">
            <w:pPr>
              <w:jc w:val="center"/>
              <w:rPr>
                <w:sz w:val="20"/>
                <w:szCs w:val="20"/>
              </w:rPr>
            </w:pPr>
            <w:r w:rsidRPr="00CD3877">
              <w:rPr>
                <w:sz w:val="20"/>
                <w:szCs w:val="20"/>
              </w:rPr>
              <w:t>Návrh nariadenia vlády</w:t>
            </w:r>
          </w:p>
          <w:p w14:paraId="7C6CEA70" w14:textId="77777777" w:rsidR="00F31A95" w:rsidRPr="00CD3877" w:rsidRDefault="00F31A95" w:rsidP="00F31A95">
            <w:pPr>
              <w:jc w:val="center"/>
              <w:rPr>
                <w:sz w:val="20"/>
                <w:szCs w:val="20"/>
              </w:rPr>
            </w:pPr>
          </w:p>
        </w:tc>
        <w:tc>
          <w:tcPr>
            <w:tcW w:w="898" w:type="dxa"/>
          </w:tcPr>
          <w:p w14:paraId="796AC198" w14:textId="77777777" w:rsidR="00F31A95" w:rsidRPr="00CD3877" w:rsidRDefault="00F31A95" w:rsidP="00F31A95">
            <w:pPr>
              <w:pStyle w:val="Normlny0"/>
              <w:jc w:val="center"/>
            </w:pPr>
          </w:p>
          <w:p w14:paraId="0F91EE9D" w14:textId="77777777" w:rsidR="007D1232" w:rsidRPr="00CD3877" w:rsidRDefault="007D1232" w:rsidP="00F31A95">
            <w:pPr>
              <w:pStyle w:val="Normlny0"/>
              <w:jc w:val="center"/>
            </w:pPr>
          </w:p>
          <w:p w14:paraId="6C7BC364" w14:textId="77777777" w:rsidR="007D1232" w:rsidRPr="00CD3877" w:rsidRDefault="007D1232" w:rsidP="00F31A95">
            <w:pPr>
              <w:pStyle w:val="Normlny0"/>
              <w:jc w:val="center"/>
            </w:pPr>
          </w:p>
          <w:p w14:paraId="6303C2AB" w14:textId="77777777" w:rsidR="00CB0E1C" w:rsidRPr="00CD3877" w:rsidRDefault="00CB0E1C" w:rsidP="00F31A95">
            <w:pPr>
              <w:pStyle w:val="Normlny0"/>
              <w:jc w:val="center"/>
            </w:pPr>
          </w:p>
          <w:p w14:paraId="22501754" w14:textId="77777777" w:rsidR="007D1232" w:rsidRPr="00CD3877" w:rsidRDefault="007D1232" w:rsidP="00F31A95">
            <w:pPr>
              <w:pStyle w:val="Normlny0"/>
              <w:jc w:val="center"/>
            </w:pPr>
            <w:r w:rsidRPr="00CD3877">
              <w:t>O: 1</w:t>
            </w:r>
          </w:p>
        </w:tc>
        <w:tc>
          <w:tcPr>
            <w:tcW w:w="3600" w:type="dxa"/>
          </w:tcPr>
          <w:p w14:paraId="759BB8FF" w14:textId="77777777" w:rsidR="00F31A95" w:rsidRPr="00CD3877" w:rsidRDefault="00CB0E1C" w:rsidP="00CB0E1C">
            <w:pPr>
              <w:rPr>
                <w:b/>
                <w:bCs/>
                <w:sz w:val="20"/>
                <w:szCs w:val="20"/>
              </w:rPr>
            </w:pPr>
            <w:r w:rsidRPr="00CD3877">
              <w:rPr>
                <w:b/>
                <w:bCs/>
                <w:sz w:val="20"/>
                <w:szCs w:val="20"/>
              </w:rPr>
              <w:t>ZÁSADY VYKONÁVANIA LEKÁRSKYCH PREVENTÍVNYCH PREHLIADOK VO VZŤAHU K PRÁCI</w:t>
            </w:r>
          </w:p>
          <w:p w14:paraId="7214F36A" w14:textId="77777777" w:rsidR="00CB0E1C" w:rsidRPr="00CD3877" w:rsidRDefault="00CB0E1C" w:rsidP="00CB0E1C">
            <w:pPr>
              <w:rPr>
                <w:b/>
                <w:bCs/>
                <w:sz w:val="20"/>
                <w:szCs w:val="20"/>
              </w:rPr>
            </w:pPr>
          </w:p>
          <w:p w14:paraId="28CB0F30" w14:textId="77777777" w:rsidR="00F31A95" w:rsidRPr="00CD3877" w:rsidRDefault="00CB0E1C" w:rsidP="00E77747">
            <w:pPr>
              <w:shd w:val="clear" w:color="auto" w:fill="FFFFFF"/>
              <w:autoSpaceDE/>
              <w:autoSpaceDN/>
              <w:ind w:left="66"/>
              <w:contextualSpacing/>
              <w:jc w:val="both"/>
              <w:rPr>
                <w:sz w:val="20"/>
                <w:szCs w:val="20"/>
              </w:rPr>
            </w:pPr>
            <w:r w:rsidRPr="00CD3877">
              <w:rPr>
                <w:sz w:val="20"/>
                <w:szCs w:val="20"/>
              </w:rPr>
              <w:t>Lekár, ktorý vykonáva lekársku preventívnu prehliadku vo vzťahu k práci pre zamestnancov exponovaných karcinogén</w:t>
            </w:r>
            <w:r w:rsidR="00E77747" w:rsidRPr="00CD3877">
              <w:rPr>
                <w:sz w:val="20"/>
                <w:szCs w:val="20"/>
              </w:rPr>
              <w:t>nym faktorom,</w:t>
            </w:r>
            <w:r w:rsidRPr="00CD3877">
              <w:rPr>
                <w:sz w:val="20"/>
                <w:szCs w:val="20"/>
              </w:rPr>
              <w:t xml:space="preserve"> </w:t>
            </w:r>
            <w:r w:rsidR="00E77747" w:rsidRPr="00CD3877">
              <w:rPr>
                <w:sz w:val="20"/>
                <w:szCs w:val="20"/>
              </w:rPr>
              <w:t>mutagénnym faktorom</w:t>
            </w:r>
            <w:r w:rsidRPr="00CD3877">
              <w:rPr>
                <w:sz w:val="20"/>
                <w:szCs w:val="20"/>
              </w:rPr>
              <w:t xml:space="preserve"> alebo reprodukčne toxickým </w:t>
            </w:r>
            <w:r w:rsidR="00E77747" w:rsidRPr="00CD3877">
              <w:rPr>
                <w:sz w:val="20"/>
                <w:szCs w:val="20"/>
              </w:rPr>
              <w:t>faktorom</w:t>
            </w:r>
            <w:r w:rsidRPr="00CD3877">
              <w:rPr>
                <w:sz w:val="20"/>
                <w:szCs w:val="20"/>
              </w:rPr>
              <w:t>, sa musí oboznámiť s podmienkami alebo okolnosťami expozície každého zamestnanca.</w:t>
            </w:r>
          </w:p>
        </w:tc>
        <w:tc>
          <w:tcPr>
            <w:tcW w:w="720" w:type="dxa"/>
          </w:tcPr>
          <w:p w14:paraId="11126AA6" w14:textId="77777777" w:rsidR="00F31A95" w:rsidRPr="00CD3877" w:rsidRDefault="00D75F4D" w:rsidP="00F31A95">
            <w:pPr>
              <w:jc w:val="center"/>
              <w:rPr>
                <w:sz w:val="20"/>
                <w:szCs w:val="20"/>
              </w:rPr>
            </w:pPr>
            <w:r w:rsidRPr="00CD3877">
              <w:rPr>
                <w:sz w:val="20"/>
                <w:szCs w:val="20"/>
              </w:rPr>
              <w:t>Ú</w:t>
            </w:r>
          </w:p>
        </w:tc>
        <w:tc>
          <w:tcPr>
            <w:tcW w:w="978" w:type="dxa"/>
          </w:tcPr>
          <w:p w14:paraId="0A921D5A" w14:textId="77777777" w:rsidR="00F31A95" w:rsidRPr="00CD3877" w:rsidRDefault="00F31A95" w:rsidP="00F31A95">
            <w:pPr>
              <w:jc w:val="center"/>
              <w:rPr>
                <w:sz w:val="20"/>
                <w:szCs w:val="20"/>
              </w:rPr>
            </w:pPr>
          </w:p>
        </w:tc>
        <w:tc>
          <w:tcPr>
            <w:tcW w:w="797" w:type="dxa"/>
          </w:tcPr>
          <w:p w14:paraId="227CBE45" w14:textId="77777777" w:rsidR="00F31A95" w:rsidRPr="00CD3877" w:rsidRDefault="00AD3112" w:rsidP="00F31A95">
            <w:pPr>
              <w:pStyle w:val="Nadpis1"/>
              <w:widowControl w:val="0"/>
              <w:suppressAutoHyphens/>
              <w:jc w:val="left"/>
              <w:rPr>
                <w:b w:val="0"/>
                <w:bCs w:val="0"/>
                <w:sz w:val="20"/>
                <w:szCs w:val="20"/>
              </w:rPr>
            </w:pPr>
            <w:r w:rsidRPr="00CD3877">
              <w:rPr>
                <w:b w:val="0"/>
                <w:bCs w:val="0"/>
                <w:sz w:val="20"/>
                <w:szCs w:val="20"/>
              </w:rPr>
              <w:t>GP - N</w:t>
            </w:r>
          </w:p>
        </w:tc>
        <w:tc>
          <w:tcPr>
            <w:tcW w:w="1559" w:type="dxa"/>
          </w:tcPr>
          <w:p w14:paraId="269C15DD" w14:textId="77777777" w:rsidR="00F31A95" w:rsidRPr="00CD3877" w:rsidRDefault="00F31A95" w:rsidP="00F31A95">
            <w:pPr>
              <w:pStyle w:val="Nadpis1"/>
              <w:widowControl w:val="0"/>
              <w:suppressAutoHyphens/>
              <w:jc w:val="both"/>
              <w:rPr>
                <w:b w:val="0"/>
                <w:bCs w:val="0"/>
                <w:sz w:val="20"/>
                <w:szCs w:val="20"/>
              </w:rPr>
            </w:pPr>
          </w:p>
        </w:tc>
      </w:tr>
      <w:tr w:rsidR="008D5CC8" w:rsidRPr="00CD3877" w14:paraId="5E46A4FD" w14:textId="77777777" w:rsidTr="00E408EC">
        <w:trPr>
          <w:gridAfter w:val="1"/>
          <w:wAfter w:w="7" w:type="dxa"/>
        </w:trPr>
        <w:tc>
          <w:tcPr>
            <w:tcW w:w="634" w:type="dxa"/>
          </w:tcPr>
          <w:p w14:paraId="02D08740" w14:textId="77777777" w:rsidR="00F31A95" w:rsidRPr="00CD3877" w:rsidRDefault="00F31A95" w:rsidP="00F31A95">
            <w:pPr>
              <w:jc w:val="both"/>
              <w:rPr>
                <w:sz w:val="20"/>
                <w:szCs w:val="20"/>
              </w:rPr>
            </w:pPr>
          </w:p>
        </w:tc>
        <w:tc>
          <w:tcPr>
            <w:tcW w:w="3969" w:type="dxa"/>
            <w:gridSpan w:val="2"/>
          </w:tcPr>
          <w:p w14:paraId="14E164B7" w14:textId="77777777" w:rsidR="00B6486E" w:rsidRPr="00CD3877" w:rsidRDefault="00F31A95" w:rsidP="00B6486E">
            <w:pPr>
              <w:pStyle w:val="CM4"/>
              <w:spacing w:before="60" w:after="60"/>
              <w:ind w:left="260" w:hanging="260"/>
              <w:jc w:val="both"/>
              <w:rPr>
                <w:sz w:val="20"/>
                <w:szCs w:val="20"/>
              </w:rPr>
            </w:pPr>
            <w:r w:rsidRPr="00CD3877">
              <w:rPr>
                <w:sz w:val="20"/>
                <w:szCs w:val="20"/>
              </w:rPr>
              <w:t>2</w:t>
            </w:r>
            <w:r w:rsidR="00B6486E" w:rsidRPr="00CD3877">
              <w:rPr>
                <w:sz w:val="20"/>
                <w:szCs w:val="20"/>
              </w:rPr>
              <w:t>. Zdravotný dohľad pracovníkov sa musí uskutočňovať v súlade so zásadami a praxou pracovného lekárstva; musí zahŕňať aspoň tieto opatrenia:</w:t>
            </w:r>
          </w:p>
          <w:p w14:paraId="25E17862" w14:textId="77777777" w:rsidR="00B6486E" w:rsidRPr="00CD3877" w:rsidRDefault="00B6486E" w:rsidP="00B6486E">
            <w:pPr>
              <w:pStyle w:val="CM4"/>
              <w:spacing w:before="60" w:after="60"/>
              <w:ind w:left="260"/>
              <w:jc w:val="both"/>
              <w:rPr>
                <w:sz w:val="20"/>
                <w:szCs w:val="20"/>
              </w:rPr>
            </w:pPr>
            <w:r w:rsidRPr="00CD3877">
              <w:rPr>
                <w:sz w:val="20"/>
                <w:szCs w:val="20"/>
              </w:rPr>
              <w:t>uchovávanie záznamov o zdravotnej a pracovnej anamnéze,</w:t>
            </w:r>
          </w:p>
          <w:p w14:paraId="55D3FF0C" w14:textId="77777777" w:rsidR="00B6486E" w:rsidRPr="00CD3877" w:rsidRDefault="00B6486E" w:rsidP="00B6486E">
            <w:pPr>
              <w:pStyle w:val="CM4"/>
              <w:spacing w:before="60" w:after="60"/>
              <w:ind w:left="260"/>
              <w:jc w:val="both"/>
              <w:rPr>
                <w:sz w:val="20"/>
                <w:szCs w:val="20"/>
              </w:rPr>
            </w:pPr>
            <w:r w:rsidRPr="00CD3877">
              <w:rPr>
                <w:sz w:val="20"/>
                <w:szCs w:val="20"/>
              </w:rPr>
              <w:t>osobný pohovor,</w:t>
            </w:r>
          </w:p>
          <w:p w14:paraId="40EC5915" w14:textId="77777777" w:rsidR="00B6486E" w:rsidRPr="00CD3877" w:rsidRDefault="00B6486E" w:rsidP="00B6486E">
            <w:pPr>
              <w:pStyle w:val="CM4"/>
              <w:spacing w:before="60" w:after="60"/>
              <w:ind w:left="260"/>
              <w:jc w:val="both"/>
              <w:rPr>
                <w:sz w:val="20"/>
                <w:szCs w:val="20"/>
              </w:rPr>
            </w:pPr>
            <w:r w:rsidRPr="00CD3877">
              <w:rPr>
                <w:sz w:val="20"/>
                <w:szCs w:val="20"/>
              </w:rPr>
              <w:t xml:space="preserve">ak je to vhodné, biologické expozičné testy ako aj zisťovanie včasných </w:t>
            </w:r>
          </w:p>
          <w:p w14:paraId="46225FC8" w14:textId="77777777" w:rsidR="00B6486E" w:rsidRPr="00CD3877" w:rsidRDefault="00B6486E" w:rsidP="00B6486E">
            <w:pPr>
              <w:pStyle w:val="CM4"/>
              <w:spacing w:before="60" w:after="60"/>
              <w:ind w:left="260"/>
              <w:jc w:val="both"/>
              <w:rPr>
                <w:sz w:val="20"/>
                <w:szCs w:val="20"/>
              </w:rPr>
            </w:pPr>
            <w:r w:rsidRPr="00CD3877">
              <w:rPr>
                <w:sz w:val="20"/>
                <w:szCs w:val="20"/>
              </w:rPr>
              <w:t>a reverzibilných následkov.</w:t>
            </w:r>
          </w:p>
          <w:p w14:paraId="2FC15DBD" w14:textId="77777777" w:rsidR="00F31A95" w:rsidRPr="00CD3877" w:rsidRDefault="00B6486E" w:rsidP="00B6486E">
            <w:pPr>
              <w:pStyle w:val="CM4"/>
              <w:spacing w:before="60" w:after="60"/>
              <w:ind w:left="260"/>
              <w:jc w:val="both"/>
              <w:rPr>
                <w:sz w:val="20"/>
                <w:szCs w:val="20"/>
              </w:rPr>
            </w:pPr>
            <w:r w:rsidRPr="00CD3877">
              <w:rPr>
                <w:sz w:val="20"/>
                <w:szCs w:val="20"/>
              </w:rPr>
              <w:t>O ďalších vyšetreniach sa môže rozhodnúť u každého pracovníka, ktorý podlieha zdravotnému dohľadu podľa najnovších dostupných poznatkov v pracovnom lekárstve</w:t>
            </w:r>
          </w:p>
        </w:tc>
        <w:tc>
          <w:tcPr>
            <w:tcW w:w="642" w:type="dxa"/>
          </w:tcPr>
          <w:p w14:paraId="2835EC96" w14:textId="77777777" w:rsidR="00F31A95" w:rsidRPr="00CD3877" w:rsidRDefault="00F31A95" w:rsidP="00F31A95">
            <w:pPr>
              <w:jc w:val="center"/>
              <w:rPr>
                <w:sz w:val="20"/>
                <w:szCs w:val="20"/>
              </w:rPr>
            </w:pPr>
            <w:r w:rsidRPr="00CD3877">
              <w:rPr>
                <w:sz w:val="20"/>
                <w:szCs w:val="20"/>
              </w:rPr>
              <w:t>N</w:t>
            </w:r>
          </w:p>
        </w:tc>
        <w:tc>
          <w:tcPr>
            <w:tcW w:w="993" w:type="dxa"/>
          </w:tcPr>
          <w:p w14:paraId="37C1F090" w14:textId="77777777" w:rsidR="00F31A95" w:rsidRPr="00CD3877" w:rsidRDefault="00F31A95" w:rsidP="00F31A95">
            <w:pPr>
              <w:jc w:val="center"/>
              <w:rPr>
                <w:sz w:val="20"/>
                <w:szCs w:val="20"/>
              </w:rPr>
            </w:pPr>
          </w:p>
        </w:tc>
        <w:tc>
          <w:tcPr>
            <w:tcW w:w="898" w:type="dxa"/>
          </w:tcPr>
          <w:p w14:paraId="26369563" w14:textId="77777777" w:rsidR="00F31A95" w:rsidRPr="00CD3877" w:rsidRDefault="007D1232" w:rsidP="00F31A95">
            <w:pPr>
              <w:pStyle w:val="Normlny0"/>
              <w:jc w:val="center"/>
            </w:pPr>
            <w:r w:rsidRPr="00CD3877">
              <w:t>O:2</w:t>
            </w:r>
          </w:p>
          <w:p w14:paraId="170DBEF9" w14:textId="77777777" w:rsidR="007D1232" w:rsidRPr="00CD3877" w:rsidRDefault="007D1232" w:rsidP="00F31A95">
            <w:pPr>
              <w:pStyle w:val="Normlny0"/>
              <w:jc w:val="center"/>
            </w:pPr>
          </w:p>
          <w:p w14:paraId="05641F4B" w14:textId="77777777" w:rsidR="007D1232" w:rsidRPr="00CD3877" w:rsidRDefault="007D1232" w:rsidP="00F31A95">
            <w:pPr>
              <w:pStyle w:val="Normlny0"/>
              <w:jc w:val="center"/>
            </w:pPr>
          </w:p>
          <w:p w14:paraId="6D1122A3" w14:textId="77777777" w:rsidR="007D1232" w:rsidRPr="00CD3877" w:rsidRDefault="007D1232" w:rsidP="00F31A95">
            <w:pPr>
              <w:pStyle w:val="Normlny0"/>
              <w:jc w:val="center"/>
            </w:pPr>
          </w:p>
          <w:p w14:paraId="456AAF5D" w14:textId="77777777" w:rsidR="007D1232" w:rsidRPr="00CD3877" w:rsidRDefault="007D1232" w:rsidP="00F31A95">
            <w:pPr>
              <w:pStyle w:val="Normlny0"/>
              <w:jc w:val="center"/>
            </w:pPr>
          </w:p>
          <w:p w14:paraId="28D66F35" w14:textId="77777777" w:rsidR="007D1232" w:rsidRPr="00CD3877" w:rsidRDefault="007D1232" w:rsidP="00F31A95">
            <w:pPr>
              <w:pStyle w:val="Normlny0"/>
              <w:jc w:val="center"/>
            </w:pPr>
            <w:r w:rsidRPr="00CD3877">
              <w:t>P: a</w:t>
            </w:r>
          </w:p>
          <w:p w14:paraId="457517B9" w14:textId="77777777" w:rsidR="007D1232" w:rsidRPr="00CD3877" w:rsidRDefault="007D1232" w:rsidP="00F31A95">
            <w:pPr>
              <w:pStyle w:val="Normlny0"/>
              <w:jc w:val="center"/>
            </w:pPr>
          </w:p>
          <w:p w14:paraId="381BFB62" w14:textId="77777777" w:rsidR="007D1232" w:rsidRPr="00CD3877" w:rsidRDefault="007D1232" w:rsidP="00F31A95">
            <w:pPr>
              <w:pStyle w:val="Normlny0"/>
              <w:jc w:val="center"/>
            </w:pPr>
          </w:p>
          <w:p w14:paraId="2487BD03" w14:textId="77777777" w:rsidR="007D1232" w:rsidRPr="00CD3877" w:rsidRDefault="007D1232" w:rsidP="00F31A95">
            <w:pPr>
              <w:pStyle w:val="Normlny0"/>
              <w:jc w:val="center"/>
            </w:pPr>
          </w:p>
          <w:p w14:paraId="066AF0D6" w14:textId="77777777" w:rsidR="007D1232" w:rsidRPr="00CD3877" w:rsidRDefault="007D1232" w:rsidP="00F31A95">
            <w:pPr>
              <w:pStyle w:val="Normlny0"/>
              <w:jc w:val="center"/>
            </w:pPr>
          </w:p>
          <w:p w14:paraId="4FA605ED" w14:textId="77777777" w:rsidR="007D1232" w:rsidRPr="00CD3877" w:rsidRDefault="007D1232" w:rsidP="00F31A95">
            <w:pPr>
              <w:pStyle w:val="Normlny0"/>
              <w:jc w:val="center"/>
            </w:pPr>
          </w:p>
          <w:p w14:paraId="2F3E3A2D" w14:textId="77777777" w:rsidR="007D1232" w:rsidRPr="00CD3877" w:rsidRDefault="007D1232" w:rsidP="00F31A95">
            <w:pPr>
              <w:pStyle w:val="Normlny0"/>
              <w:jc w:val="center"/>
            </w:pPr>
          </w:p>
          <w:p w14:paraId="014AAB77" w14:textId="77777777" w:rsidR="007D1232" w:rsidRPr="00CD3877" w:rsidRDefault="007D1232" w:rsidP="00F31A95">
            <w:pPr>
              <w:pStyle w:val="Normlny0"/>
              <w:jc w:val="center"/>
            </w:pPr>
          </w:p>
          <w:p w14:paraId="28A0A2EA" w14:textId="77777777" w:rsidR="007D1232" w:rsidRPr="00CD3877" w:rsidRDefault="007D1232" w:rsidP="00F31A95">
            <w:pPr>
              <w:pStyle w:val="Normlny0"/>
              <w:jc w:val="center"/>
            </w:pPr>
          </w:p>
          <w:p w14:paraId="3596A4B4" w14:textId="77777777" w:rsidR="007D1232" w:rsidRPr="00CD3877" w:rsidRDefault="007D1232" w:rsidP="00F31A95">
            <w:pPr>
              <w:pStyle w:val="Normlny0"/>
              <w:jc w:val="center"/>
            </w:pPr>
          </w:p>
          <w:p w14:paraId="6F396D7C" w14:textId="77777777" w:rsidR="007D1232" w:rsidRPr="00CD3877" w:rsidRDefault="007D1232" w:rsidP="00F31A95">
            <w:pPr>
              <w:pStyle w:val="Normlny0"/>
              <w:jc w:val="center"/>
            </w:pPr>
          </w:p>
          <w:p w14:paraId="092A1959" w14:textId="77777777" w:rsidR="007D1232" w:rsidRPr="00CD3877" w:rsidRDefault="007D1232" w:rsidP="00F31A95">
            <w:pPr>
              <w:pStyle w:val="Normlny0"/>
              <w:jc w:val="center"/>
            </w:pPr>
          </w:p>
          <w:p w14:paraId="2F1B2301" w14:textId="77777777" w:rsidR="007D1232" w:rsidRPr="00CD3877" w:rsidRDefault="007D1232" w:rsidP="00F31A95">
            <w:pPr>
              <w:pStyle w:val="Normlny0"/>
              <w:jc w:val="center"/>
            </w:pPr>
          </w:p>
          <w:p w14:paraId="3F1AB5A1" w14:textId="77777777" w:rsidR="00CB0E1C" w:rsidRPr="00CD3877" w:rsidRDefault="00CB0E1C" w:rsidP="00F31A95">
            <w:pPr>
              <w:pStyle w:val="Normlny0"/>
              <w:jc w:val="center"/>
            </w:pPr>
          </w:p>
          <w:p w14:paraId="7EB6BA46" w14:textId="77777777" w:rsidR="00CB0E1C" w:rsidRPr="00CD3877" w:rsidRDefault="00CB0E1C" w:rsidP="00F31A95">
            <w:pPr>
              <w:pStyle w:val="Normlny0"/>
              <w:jc w:val="center"/>
            </w:pPr>
          </w:p>
          <w:p w14:paraId="43151900" w14:textId="77777777" w:rsidR="00E77747" w:rsidRPr="00CD3877" w:rsidRDefault="00E77747" w:rsidP="00F31A95">
            <w:pPr>
              <w:pStyle w:val="Normlny0"/>
              <w:jc w:val="center"/>
            </w:pPr>
          </w:p>
          <w:p w14:paraId="1B6CDB5C" w14:textId="77777777" w:rsidR="007D1232" w:rsidRPr="00CD3877" w:rsidRDefault="007D1232" w:rsidP="00F31A95">
            <w:pPr>
              <w:pStyle w:val="Normlny0"/>
              <w:jc w:val="center"/>
            </w:pPr>
            <w:r w:rsidRPr="00CD3877">
              <w:t>P: b</w:t>
            </w:r>
          </w:p>
          <w:p w14:paraId="3A282167" w14:textId="77777777" w:rsidR="007D1232" w:rsidRPr="00CD3877" w:rsidRDefault="007D1232" w:rsidP="00F31A95">
            <w:pPr>
              <w:pStyle w:val="Normlny0"/>
              <w:jc w:val="center"/>
            </w:pPr>
          </w:p>
          <w:p w14:paraId="3096431C" w14:textId="77777777" w:rsidR="007D1232" w:rsidRPr="00CD3877" w:rsidRDefault="007D1232" w:rsidP="00F31A95">
            <w:pPr>
              <w:pStyle w:val="Normlny0"/>
              <w:jc w:val="center"/>
            </w:pPr>
          </w:p>
          <w:p w14:paraId="0F996915" w14:textId="77777777" w:rsidR="007D1232" w:rsidRPr="00CD3877" w:rsidRDefault="007D1232" w:rsidP="00F31A95">
            <w:pPr>
              <w:pStyle w:val="Normlny0"/>
              <w:jc w:val="center"/>
            </w:pPr>
          </w:p>
          <w:p w14:paraId="0B61114A" w14:textId="77777777" w:rsidR="007D1232" w:rsidRPr="00CD3877" w:rsidRDefault="007D1232" w:rsidP="00F31A95">
            <w:pPr>
              <w:pStyle w:val="Normlny0"/>
              <w:jc w:val="center"/>
            </w:pPr>
            <w:r w:rsidRPr="00CD3877">
              <w:t>P: c</w:t>
            </w:r>
          </w:p>
          <w:p w14:paraId="25E10260" w14:textId="77777777" w:rsidR="00683753" w:rsidRPr="00CD3877" w:rsidRDefault="00683753" w:rsidP="00F31A95">
            <w:pPr>
              <w:pStyle w:val="Normlny0"/>
              <w:jc w:val="center"/>
            </w:pPr>
          </w:p>
          <w:p w14:paraId="4424E315" w14:textId="77777777" w:rsidR="00683753" w:rsidRPr="00CD3877" w:rsidRDefault="00683753" w:rsidP="00F31A95">
            <w:pPr>
              <w:pStyle w:val="Normlny0"/>
              <w:jc w:val="center"/>
            </w:pPr>
          </w:p>
          <w:p w14:paraId="56287E09" w14:textId="77777777" w:rsidR="00683753" w:rsidRPr="00CD3877" w:rsidRDefault="00683753" w:rsidP="00F31A95">
            <w:pPr>
              <w:pStyle w:val="Normlny0"/>
              <w:jc w:val="center"/>
            </w:pPr>
          </w:p>
          <w:p w14:paraId="6A77FE34" w14:textId="77777777" w:rsidR="00683753" w:rsidRPr="00CD3877" w:rsidRDefault="00683753" w:rsidP="00F31A95">
            <w:pPr>
              <w:pStyle w:val="Normlny0"/>
              <w:jc w:val="center"/>
            </w:pPr>
          </w:p>
          <w:p w14:paraId="185FF00D" w14:textId="77777777" w:rsidR="00654E70" w:rsidRPr="00CD3877" w:rsidRDefault="00654E70" w:rsidP="00F31A95">
            <w:pPr>
              <w:pStyle w:val="Normlny0"/>
              <w:jc w:val="center"/>
            </w:pPr>
          </w:p>
          <w:p w14:paraId="3388F06D" w14:textId="77777777" w:rsidR="00654E70" w:rsidRPr="00CD3877" w:rsidRDefault="00654E70" w:rsidP="00F31A95">
            <w:pPr>
              <w:pStyle w:val="Normlny0"/>
              <w:jc w:val="center"/>
            </w:pPr>
          </w:p>
          <w:p w14:paraId="277C46F0" w14:textId="77777777" w:rsidR="00654E70" w:rsidRPr="00CD3877" w:rsidRDefault="00654E70" w:rsidP="00F31A95">
            <w:pPr>
              <w:pStyle w:val="Normlny0"/>
              <w:jc w:val="center"/>
            </w:pPr>
          </w:p>
          <w:p w14:paraId="65BA27A6" w14:textId="77777777" w:rsidR="00683753" w:rsidRPr="00CD3877" w:rsidRDefault="00683753" w:rsidP="00F31A95">
            <w:pPr>
              <w:pStyle w:val="Normlny0"/>
              <w:jc w:val="center"/>
            </w:pPr>
            <w:r w:rsidRPr="00CD3877">
              <w:t>P: d</w:t>
            </w:r>
          </w:p>
          <w:p w14:paraId="318FE991" w14:textId="77777777" w:rsidR="00683753" w:rsidRPr="00CD3877" w:rsidRDefault="00683753" w:rsidP="00F31A95">
            <w:pPr>
              <w:pStyle w:val="Normlny0"/>
              <w:jc w:val="center"/>
            </w:pPr>
          </w:p>
          <w:p w14:paraId="7900267B" w14:textId="77777777" w:rsidR="00CB0E1C" w:rsidRPr="00CD3877" w:rsidRDefault="00CB0E1C" w:rsidP="00F31A95">
            <w:pPr>
              <w:pStyle w:val="Normlny0"/>
              <w:jc w:val="center"/>
            </w:pPr>
          </w:p>
          <w:p w14:paraId="15D12F7A" w14:textId="77777777" w:rsidR="00CB0E1C" w:rsidRPr="00CD3877" w:rsidRDefault="00CB0E1C" w:rsidP="00F31A95">
            <w:pPr>
              <w:pStyle w:val="Normlny0"/>
              <w:jc w:val="center"/>
            </w:pPr>
          </w:p>
          <w:p w14:paraId="1517194A" w14:textId="77777777" w:rsidR="00CB0E1C" w:rsidRPr="00CD3877" w:rsidRDefault="00CB0E1C" w:rsidP="00F31A95">
            <w:pPr>
              <w:pStyle w:val="Normlny0"/>
              <w:jc w:val="center"/>
            </w:pPr>
            <w:r w:rsidRPr="00CD3877">
              <w:t>P: e</w:t>
            </w:r>
          </w:p>
          <w:p w14:paraId="3231E7AD" w14:textId="77777777" w:rsidR="00683753" w:rsidRPr="00CD3877" w:rsidRDefault="00683753" w:rsidP="00F31A95">
            <w:pPr>
              <w:pStyle w:val="Normlny0"/>
              <w:jc w:val="center"/>
            </w:pPr>
          </w:p>
          <w:p w14:paraId="3F91AFBD" w14:textId="77777777" w:rsidR="00683753" w:rsidRPr="00CD3877" w:rsidRDefault="00683753" w:rsidP="00F31A95">
            <w:pPr>
              <w:pStyle w:val="Normlny0"/>
              <w:jc w:val="center"/>
            </w:pPr>
          </w:p>
          <w:p w14:paraId="530FC1F9" w14:textId="77777777" w:rsidR="00CB0E1C" w:rsidRPr="00CD3877" w:rsidRDefault="00CB0E1C" w:rsidP="00F31A95">
            <w:pPr>
              <w:pStyle w:val="Normlny0"/>
              <w:jc w:val="center"/>
            </w:pPr>
          </w:p>
          <w:p w14:paraId="1E913EE8" w14:textId="77777777" w:rsidR="00683753" w:rsidRPr="00CD3877" w:rsidRDefault="00683753" w:rsidP="00F31A95">
            <w:pPr>
              <w:pStyle w:val="Normlny0"/>
              <w:jc w:val="center"/>
            </w:pPr>
            <w:r w:rsidRPr="00CD3877">
              <w:t>O: 3</w:t>
            </w:r>
          </w:p>
          <w:p w14:paraId="45270EC4" w14:textId="77777777" w:rsidR="00683753" w:rsidRPr="00CD3877" w:rsidRDefault="00683753" w:rsidP="00F31A95">
            <w:pPr>
              <w:pStyle w:val="Normlny0"/>
              <w:jc w:val="center"/>
            </w:pPr>
          </w:p>
          <w:p w14:paraId="066E4FCC" w14:textId="77777777" w:rsidR="00683753" w:rsidRPr="00CD3877" w:rsidRDefault="00683753" w:rsidP="00F31A95">
            <w:pPr>
              <w:pStyle w:val="Normlny0"/>
              <w:jc w:val="center"/>
            </w:pPr>
          </w:p>
          <w:p w14:paraId="50F7E960" w14:textId="77777777" w:rsidR="00683753" w:rsidRPr="00CD3877" w:rsidRDefault="00683753" w:rsidP="00F31A95">
            <w:pPr>
              <w:pStyle w:val="Normlny0"/>
              <w:jc w:val="center"/>
            </w:pPr>
          </w:p>
          <w:p w14:paraId="51C0DE6B" w14:textId="77777777" w:rsidR="00683753" w:rsidRPr="00CD3877" w:rsidRDefault="00683753" w:rsidP="00F31A95">
            <w:pPr>
              <w:pStyle w:val="Normlny0"/>
              <w:jc w:val="center"/>
            </w:pPr>
          </w:p>
          <w:p w14:paraId="6F2180D7" w14:textId="77777777" w:rsidR="00683753" w:rsidRPr="00CD3877" w:rsidRDefault="00683753" w:rsidP="00F31A95">
            <w:pPr>
              <w:pStyle w:val="Normlny0"/>
              <w:jc w:val="center"/>
            </w:pPr>
          </w:p>
          <w:p w14:paraId="7358AD5E" w14:textId="77777777" w:rsidR="00683753" w:rsidRPr="00CD3877" w:rsidRDefault="00683753" w:rsidP="00F31A95">
            <w:pPr>
              <w:pStyle w:val="Normlny0"/>
              <w:jc w:val="center"/>
            </w:pPr>
          </w:p>
          <w:p w14:paraId="2BFFD354" w14:textId="77777777" w:rsidR="00CB0E1C" w:rsidRPr="00CD3877" w:rsidRDefault="00CB0E1C" w:rsidP="00F31A95">
            <w:pPr>
              <w:pStyle w:val="Normlny0"/>
              <w:jc w:val="center"/>
            </w:pPr>
          </w:p>
          <w:p w14:paraId="105B11D0" w14:textId="77777777" w:rsidR="00CB0E1C" w:rsidRPr="00CD3877" w:rsidRDefault="00CB0E1C" w:rsidP="00F31A95">
            <w:pPr>
              <w:pStyle w:val="Normlny0"/>
              <w:jc w:val="center"/>
            </w:pPr>
          </w:p>
          <w:p w14:paraId="10C7194E" w14:textId="77777777" w:rsidR="00683753" w:rsidRPr="00CD3877" w:rsidRDefault="00683753" w:rsidP="00F31A95">
            <w:pPr>
              <w:pStyle w:val="Normlny0"/>
              <w:jc w:val="center"/>
            </w:pPr>
            <w:r w:rsidRPr="00CD3877">
              <w:t>O: 4</w:t>
            </w:r>
          </w:p>
        </w:tc>
        <w:tc>
          <w:tcPr>
            <w:tcW w:w="3600" w:type="dxa"/>
          </w:tcPr>
          <w:p w14:paraId="4122766A" w14:textId="77777777" w:rsidR="007D1232" w:rsidRPr="00CD3877" w:rsidRDefault="00CB0E1C" w:rsidP="007D1232">
            <w:pPr>
              <w:shd w:val="clear" w:color="auto" w:fill="FFFFFF"/>
              <w:autoSpaceDE/>
              <w:autoSpaceDN/>
              <w:ind w:left="66"/>
              <w:contextualSpacing/>
              <w:jc w:val="both"/>
              <w:rPr>
                <w:sz w:val="20"/>
                <w:szCs w:val="20"/>
              </w:rPr>
            </w:pPr>
            <w:r w:rsidRPr="00CD3877">
              <w:rPr>
                <w:sz w:val="20"/>
                <w:szCs w:val="20"/>
              </w:rPr>
              <w:lastRenderedPageBreak/>
              <w:t>Lekár vykonáva lekársku preventívnu prehliadku vo vzťahu k práci v súlade so zásadami a praxou pracovného lekárstva a zahŕňa takýto rozsah</w:t>
            </w:r>
            <w:r w:rsidR="007D1232" w:rsidRPr="00CD3877">
              <w:rPr>
                <w:sz w:val="20"/>
                <w:szCs w:val="20"/>
              </w:rPr>
              <w:t>:</w:t>
            </w:r>
          </w:p>
          <w:p w14:paraId="6225995F" w14:textId="77777777" w:rsidR="007D1232" w:rsidRPr="00CD3877" w:rsidRDefault="007D1232" w:rsidP="003661ED">
            <w:pPr>
              <w:shd w:val="clear" w:color="auto" w:fill="FFFFFF"/>
              <w:ind w:left="379" w:hanging="283"/>
              <w:jc w:val="both"/>
              <w:rPr>
                <w:b/>
                <w:bCs/>
                <w:sz w:val="20"/>
                <w:szCs w:val="20"/>
              </w:rPr>
            </w:pPr>
          </w:p>
          <w:p w14:paraId="5779BBAF" w14:textId="77777777" w:rsidR="007D1232" w:rsidRPr="00CD3877" w:rsidRDefault="00CB0E1C" w:rsidP="007D1232">
            <w:pPr>
              <w:shd w:val="clear" w:color="auto" w:fill="FFFFFF"/>
              <w:autoSpaceDE/>
              <w:autoSpaceDN/>
              <w:contextualSpacing/>
              <w:jc w:val="both"/>
              <w:rPr>
                <w:sz w:val="20"/>
                <w:szCs w:val="20"/>
              </w:rPr>
            </w:pPr>
            <w:r w:rsidRPr="00CD3877">
              <w:rPr>
                <w:sz w:val="20"/>
                <w:szCs w:val="20"/>
              </w:rPr>
              <w:t xml:space="preserve">vedenie a uchovávanie zdravotnej dokumentácie podľa § 13 ods. 5 a 13, ktorá obsahuje údaje o zamestnancovi, a to meno, priezvisko, pohlavie, dátum narodenia, bydlisko, údaje o zdravotnej anamnéze a pracovnej anamnéze zamestnanca, dátum nástupu do zamestnania k súčasnému zamestnávateľovi, údaje o pracovnej činnosti súvisiacej s expozíciou </w:t>
            </w:r>
            <w:r w:rsidR="00E77747" w:rsidRPr="00CD3877">
              <w:rPr>
                <w:sz w:val="20"/>
                <w:szCs w:val="20"/>
              </w:rPr>
              <w:t>karcinogénnym faktorom, mutagénnym faktorom alebo reprodukčne toxickým faktorom</w:t>
            </w:r>
            <w:r w:rsidRPr="00CD3877">
              <w:rPr>
                <w:sz w:val="20"/>
                <w:szCs w:val="20"/>
              </w:rPr>
              <w:t>, vrátane expozície ďalším zdraviu škodlivým faktorom práce a pracovného prostredia,</w:t>
            </w:r>
          </w:p>
          <w:p w14:paraId="7422112C" w14:textId="77777777" w:rsidR="00CB0E1C" w:rsidRPr="00CD3877" w:rsidRDefault="00CB0E1C" w:rsidP="007D1232">
            <w:pPr>
              <w:shd w:val="clear" w:color="auto" w:fill="FFFFFF"/>
              <w:autoSpaceDE/>
              <w:autoSpaceDN/>
              <w:contextualSpacing/>
              <w:jc w:val="both"/>
              <w:rPr>
                <w:sz w:val="20"/>
                <w:szCs w:val="20"/>
              </w:rPr>
            </w:pPr>
          </w:p>
          <w:p w14:paraId="59F9B4B4" w14:textId="77777777" w:rsidR="007D1232" w:rsidRPr="00CD3877" w:rsidRDefault="00CB0E1C" w:rsidP="007D1232">
            <w:pPr>
              <w:shd w:val="clear" w:color="auto" w:fill="FFFFFF"/>
              <w:autoSpaceDE/>
              <w:autoSpaceDN/>
              <w:contextualSpacing/>
              <w:jc w:val="both"/>
              <w:rPr>
                <w:sz w:val="20"/>
                <w:szCs w:val="20"/>
              </w:rPr>
            </w:pPr>
            <w:r w:rsidRPr="00CD3877">
              <w:rPr>
                <w:sz w:val="20"/>
                <w:szCs w:val="20"/>
              </w:rPr>
              <w:t>individuálne hodnotenie zdravotného stavu zamestnanca vo vzťahu k vykonávanej práci</w:t>
            </w:r>
            <w:r w:rsidR="007D1232" w:rsidRPr="00CD3877">
              <w:rPr>
                <w:sz w:val="20"/>
                <w:szCs w:val="20"/>
              </w:rPr>
              <w:t>,</w:t>
            </w:r>
          </w:p>
          <w:p w14:paraId="5B9630A2" w14:textId="77777777" w:rsidR="007D1232" w:rsidRPr="00CD3877" w:rsidRDefault="007D1232" w:rsidP="007D1232">
            <w:pPr>
              <w:shd w:val="clear" w:color="auto" w:fill="FFFFFF"/>
              <w:autoSpaceDE/>
              <w:autoSpaceDN/>
              <w:ind w:left="491"/>
              <w:contextualSpacing/>
              <w:jc w:val="both"/>
              <w:rPr>
                <w:sz w:val="20"/>
                <w:szCs w:val="20"/>
              </w:rPr>
            </w:pPr>
          </w:p>
          <w:p w14:paraId="2BD4AF7D" w14:textId="77777777" w:rsidR="007D1232" w:rsidRPr="00CD3877" w:rsidRDefault="00CB0E1C" w:rsidP="007D1232">
            <w:pPr>
              <w:shd w:val="clear" w:color="auto" w:fill="FFFFFF"/>
              <w:autoSpaceDE/>
              <w:autoSpaceDN/>
              <w:contextualSpacing/>
              <w:jc w:val="both"/>
              <w:rPr>
                <w:sz w:val="20"/>
                <w:szCs w:val="20"/>
              </w:rPr>
            </w:pPr>
            <w:r w:rsidRPr="00CD3877">
              <w:rPr>
                <w:sz w:val="20"/>
                <w:szCs w:val="20"/>
              </w:rPr>
              <w:t>ak je</w:t>
            </w:r>
            <w:r w:rsidR="00654E70" w:rsidRPr="00CD3877">
              <w:rPr>
                <w:sz w:val="20"/>
                <w:szCs w:val="20"/>
              </w:rPr>
              <w:t xml:space="preserve"> pre  karcinogénny faktor, mutagénny faktor alebo reprodukčne toxický faktor určená biologická medzná hodnota, lekár môže vykonať</w:t>
            </w:r>
            <w:r w:rsidR="00654E70" w:rsidRPr="00CD3877">
              <w:t xml:space="preserve"> </w:t>
            </w:r>
            <w:r w:rsidRPr="00CD3877">
              <w:rPr>
                <w:sz w:val="20"/>
                <w:szCs w:val="20"/>
              </w:rPr>
              <w:t xml:space="preserve">biologické </w:t>
            </w:r>
            <w:r w:rsidR="00654E70" w:rsidRPr="00CD3877">
              <w:rPr>
                <w:sz w:val="20"/>
                <w:szCs w:val="20"/>
              </w:rPr>
              <w:t xml:space="preserve">monitorovanie, ako aj </w:t>
            </w:r>
            <w:r w:rsidRPr="00CD3877">
              <w:rPr>
                <w:sz w:val="20"/>
                <w:szCs w:val="20"/>
              </w:rPr>
              <w:t xml:space="preserve">zisťovanie včasných a reverzibilných </w:t>
            </w:r>
            <w:r w:rsidRPr="00CD3877">
              <w:rPr>
                <w:sz w:val="20"/>
                <w:szCs w:val="20"/>
              </w:rPr>
              <w:lastRenderedPageBreak/>
              <w:t>účinkov spojených s expozíciou pri výkone práce</w:t>
            </w:r>
            <w:r w:rsidR="007D1232" w:rsidRPr="00CD3877">
              <w:rPr>
                <w:sz w:val="20"/>
                <w:szCs w:val="20"/>
              </w:rPr>
              <w:t>,</w:t>
            </w:r>
            <w:r w:rsidR="00654E70" w:rsidRPr="00CD3877">
              <w:rPr>
                <w:sz w:val="20"/>
                <w:szCs w:val="20"/>
              </w:rPr>
              <w:t xml:space="preserve"> </w:t>
            </w:r>
          </w:p>
          <w:p w14:paraId="195D12D3" w14:textId="77777777" w:rsidR="007D1232" w:rsidRPr="00CD3877" w:rsidRDefault="007D1232" w:rsidP="003661ED">
            <w:pPr>
              <w:shd w:val="clear" w:color="auto" w:fill="FFFFFF"/>
              <w:ind w:left="379" w:hanging="283"/>
              <w:jc w:val="both"/>
              <w:rPr>
                <w:b/>
                <w:bCs/>
                <w:sz w:val="20"/>
                <w:szCs w:val="20"/>
              </w:rPr>
            </w:pPr>
          </w:p>
          <w:p w14:paraId="22A7D5E9" w14:textId="77777777" w:rsidR="00683753" w:rsidRPr="00CD3877" w:rsidRDefault="00CB0E1C" w:rsidP="00683753">
            <w:pPr>
              <w:shd w:val="clear" w:color="auto" w:fill="FFFFFF"/>
              <w:autoSpaceDE/>
              <w:autoSpaceDN/>
              <w:contextualSpacing/>
              <w:jc w:val="both"/>
              <w:rPr>
                <w:sz w:val="20"/>
                <w:szCs w:val="20"/>
              </w:rPr>
            </w:pPr>
            <w:r w:rsidRPr="00CD3877">
              <w:rPr>
                <w:sz w:val="20"/>
                <w:szCs w:val="20"/>
              </w:rPr>
              <w:t>ďalšie vyšetrenia, o ktorých lekár rozhodne v súlade s najnovšími poznatkami v oblasti pracovného lekárstva</w:t>
            </w:r>
            <w:r w:rsidR="00683753" w:rsidRPr="00CD3877">
              <w:rPr>
                <w:sz w:val="20"/>
                <w:szCs w:val="20"/>
              </w:rPr>
              <w:t>.</w:t>
            </w:r>
          </w:p>
          <w:p w14:paraId="1BC61A66" w14:textId="77777777" w:rsidR="003661ED" w:rsidRPr="00CD3877" w:rsidRDefault="003661ED" w:rsidP="003661ED">
            <w:pPr>
              <w:jc w:val="both"/>
              <w:rPr>
                <w:sz w:val="20"/>
                <w:szCs w:val="20"/>
              </w:rPr>
            </w:pPr>
          </w:p>
          <w:p w14:paraId="19EF6ADD" w14:textId="77777777" w:rsidR="00CB0E1C" w:rsidRPr="00CD3877" w:rsidRDefault="00CB0E1C" w:rsidP="003661ED">
            <w:pPr>
              <w:jc w:val="both"/>
              <w:rPr>
                <w:sz w:val="20"/>
                <w:szCs w:val="20"/>
              </w:rPr>
            </w:pPr>
            <w:r w:rsidRPr="00CD3877">
              <w:rPr>
                <w:sz w:val="20"/>
                <w:szCs w:val="20"/>
              </w:rPr>
              <w:t>vyhodnotenie údajov získaných v rámci zdravotného dohľadu vrátane dátumu, kedy a kým bol zdravotný dohľad vykonaný.</w:t>
            </w:r>
          </w:p>
          <w:p w14:paraId="10E34F6B" w14:textId="77777777" w:rsidR="00CB0E1C" w:rsidRPr="00CD3877" w:rsidRDefault="00CB0E1C" w:rsidP="003661ED">
            <w:pPr>
              <w:jc w:val="both"/>
              <w:rPr>
                <w:sz w:val="20"/>
                <w:szCs w:val="20"/>
              </w:rPr>
            </w:pPr>
          </w:p>
          <w:p w14:paraId="7B6A7902" w14:textId="77777777" w:rsidR="00683753" w:rsidRPr="00CD3877" w:rsidRDefault="00CB0E1C" w:rsidP="00683753">
            <w:pPr>
              <w:autoSpaceDE/>
              <w:autoSpaceDN/>
              <w:spacing w:after="160"/>
              <w:contextualSpacing/>
              <w:jc w:val="both"/>
              <w:rPr>
                <w:sz w:val="20"/>
                <w:szCs w:val="20"/>
              </w:rPr>
            </w:pPr>
            <w:r w:rsidRPr="00CD3877">
              <w:rPr>
                <w:sz w:val="20"/>
                <w:szCs w:val="20"/>
              </w:rPr>
              <w:t>Záver lekárskej preventívnej prehliadky vo vzťahu k práci je súčasťou zdravotnej dokumentácie a vyjadruje zdravotnú spôsobilosť zamestnanca na výkon posudzovanej práce. Ak je to potrebné, obsahuje aj odporúčania lekára alebo zdravotníckeho pracovníka, ktorý zdravotný dohľad vykonal</w:t>
            </w:r>
            <w:r w:rsidR="00683753" w:rsidRPr="00CD3877">
              <w:rPr>
                <w:sz w:val="20"/>
                <w:szCs w:val="20"/>
              </w:rPr>
              <w:t xml:space="preserve">. </w:t>
            </w:r>
          </w:p>
          <w:p w14:paraId="3EB14A52" w14:textId="77777777" w:rsidR="00F31A95" w:rsidRPr="00CD3877" w:rsidRDefault="00F31A95" w:rsidP="00683753">
            <w:pPr>
              <w:jc w:val="both"/>
              <w:rPr>
                <w:b/>
                <w:bCs/>
                <w:sz w:val="20"/>
                <w:szCs w:val="20"/>
              </w:rPr>
            </w:pPr>
          </w:p>
          <w:p w14:paraId="327D0AB9" w14:textId="77777777" w:rsidR="00683753" w:rsidRPr="00CD3877" w:rsidRDefault="00CB0E1C" w:rsidP="00E77747">
            <w:pPr>
              <w:autoSpaceDE/>
              <w:autoSpaceDN/>
              <w:spacing w:after="160"/>
              <w:contextualSpacing/>
              <w:jc w:val="both"/>
              <w:rPr>
                <w:sz w:val="20"/>
                <w:szCs w:val="20"/>
              </w:rPr>
            </w:pPr>
            <w:r w:rsidRPr="00CD3877">
              <w:rPr>
                <w:sz w:val="20"/>
                <w:szCs w:val="20"/>
              </w:rPr>
              <w:t>Záver lekárskej preventívnej prehliadky vo vzťahu k práci je súčasťou lekárskeho posudku o zdravotnej spôsobilosti na prácu, ktorý vypracuje lekár podľa osobitného prepisu.</w:t>
            </w:r>
            <w:r w:rsidR="00E77747" w:rsidRPr="00CD3877">
              <w:rPr>
                <w:sz w:val="20"/>
                <w:szCs w:val="20"/>
                <w:vertAlign w:val="superscript"/>
              </w:rPr>
              <w:t>31</w:t>
            </w:r>
            <w:r w:rsidRPr="00CD3877">
              <w:rPr>
                <w:sz w:val="20"/>
                <w:szCs w:val="20"/>
              </w:rPr>
              <w:t>) Lekársky posudok o zdravotnej spôsobilosti na prácu, ktorý neobsahuje údaje o zdravotnom stave zamestnanca, lekár odovzdá zamestnávateľovi a jeho kópi</w:t>
            </w:r>
            <w:r w:rsidR="00E77747" w:rsidRPr="00CD3877">
              <w:rPr>
                <w:sz w:val="20"/>
                <w:szCs w:val="20"/>
              </w:rPr>
              <w:t>e</w:t>
            </w:r>
            <w:r w:rsidRPr="00CD3877">
              <w:rPr>
                <w:sz w:val="20"/>
                <w:szCs w:val="20"/>
              </w:rPr>
              <w:t xml:space="preserve"> doručí zamestnancovi</w:t>
            </w:r>
            <w:r w:rsidR="00E77747" w:rsidRPr="00CD3877">
              <w:rPr>
                <w:sz w:val="20"/>
                <w:szCs w:val="20"/>
              </w:rPr>
              <w:t xml:space="preserve"> a lekárovi, s ktorým má zamestnanec uzatvorenú dohodu o poskytovaní zdravotnej starostlivosti.</w:t>
            </w:r>
          </w:p>
        </w:tc>
        <w:tc>
          <w:tcPr>
            <w:tcW w:w="720" w:type="dxa"/>
          </w:tcPr>
          <w:p w14:paraId="02113A5F" w14:textId="77777777" w:rsidR="00F31A95" w:rsidRPr="00CD3877" w:rsidRDefault="00D75F4D" w:rsidP="00F31A95">
            <w:pPr>
              <w:jc w:val="center"/>
              <w:rPr>
                <w:sz w:val="20"/>
                <w:szCs w:val="20"/>
              </w:rPr>
            </w:pPr>
            <w:r w:rsidRPr="00CD3877">
              <w:rPr>
                <w:sz w:val="20"/>
                <w:szCs w:val="20"/>
              </w:rPr>
              <w:lastRenderedPageBreak/>
              <w:t>Ú</w:t>
            </w:r>
          </w:p>
        </w:tc>
        <w:tc>
          <w:tcPr>
            <w:tcW w:w="978" w:type="dxa"/>
          </w:tcPr>
          <w:p w14:paraId="69F8F5D9" w14:textId="77777777" w:rsidR="00F31A95" w:rsidRPr="00CD3877" w:rsidRDefault="00F31A95" w:rsidP="00F31A95">
            <w:pPr>
              <w:jc w:val="center"/>
              <w:rPr>
                <w:sz w:val="20"/>
                <w:szCs w:val="20"/>
              </w:rPr>
            </w:pPr>
          </w:p>
        </w:tc>
        <w:tc>
          <w:tcPr>
            <w:tcW w:w="797" w:type="dxa"/>
          </w:tcPr>
          <w:p w14:paraId="0EFC6D8A" w14:textId="77777777" w:rsidR="00F31A95" w:rsidRPr="00CD3877" w:rsidRDefault="00AD3112" w:rsidP="00F31A95">
            <w:pPr>
              <w:pStyle w:val="Nadpis1"/>
              <w:widowControl w:val="0"/>
              <w:suppressAutoHyphens/>
              <w:jc w:val="left"/>
              <w:rPr>
                <w:b w:val="0"/>
                <w:bCs w:val="0"/>
                <w:sz w:val="20"/>
                <w:szCs w:val="20"/>
              </w:rPr>
            </w:pPr>
            <w:r w:rsidRPr="00CD3877">
              <w:rPr>
                <w:b w:val="0"/>
                <w:bCs w:val="0"/>
                <w:sz w:val="20"/>
                <w:szCs w:val="20"/>
              </w:rPr>
              <w:t>GP - N</w:t>
            </w:r>
          </w:p>
        </w:tc>
        <w:tc>
          <w:tcPr>
            <w:tcW w:w="1559" w:type="dxa"/>
          </w:tcPr>
          <w:p w14:paraId="0502FA3D" w14:textId="77777777" w:rsidR="00F31A95" w:rsidRPr="00CD3877" w:rsidRDefault="00F31A95" w:rsidP="00F31A95">
            <w:pPr>
              <w:pStyle w:val="Nadpis1"/>
              <w:widowControl w:val="0"/>
              <w:suppressAutoHyphens/>
              <w:jc w:val="both"/>
              <w:rPr>
                <w:b w:val="0"/>
                <w:bCs w:val="0"/>
                <w:sz w:val="20"/>
                <w:szCs w:val="20"/>
              </w:rPr>
            </w:pPr>
          </w:p>
        </w:tc>
      </w:tr>
      <w:tr w:rsidR="008D5CC8" w:rsidRPr="00CD3877" w14:paraId="7A938D7D" w14:textId="77777777" w:rsidTr="00E408EC">
        <w:trPr>
          <w:gridAfter w:val="1"/>
          <w:wAfter w:w="7" w:type="dxa"/>
        </w:trPr>
        <w:tc>
          <w:tcPr>
            <w:tcW w:w="634" w:type="dxa"/>
          </w:tcPr>
          <w:p w14:paraId="57346BE7" w14:textId="77777777" w:rsidR="00F31A95" w:rsidRPr="00CD3877" w:rsidRDefault="00F31A95" w:rsidP="00F31A95">
            <w:pPr>
              <w:jc w:val="center"/>
              <w:rPr>
                <w:sz w:val="20"/>
                <w:szCs w:val="20"/>
              </w:rPr>
            </w:pPr>
          </w:p>
        </w:tc>
        <w:tc>
          <w:tcPr>
            <w:tcW w:w="3969" w:type="dxa"/>
            <w:gridSpan w:val="2"/>
          </w:tcPr>
          <w:p w14:paraId="111C6FA3" w14:textId="77777777" w:rsidR="00F31A95" w:rsidRPr="00CD3877" w:rsidRDefault="00F31A95" w:rsidP="00F31A95">
            <w:pPr>
              <w:pStyle w:val="Normlny0"/>
            </w:pPr>
            <w:r w:rsidRPr="00CD3877">
              <w:t>PRÍLOHA III</w:t>
            </w:r>
          </w:p>
        </w:tc>
        <w:tc>
          <w:tcPr>
            <w:tcW w:w="642" w:type="dxa"/>
          </w:tcPr>
          <w:p w14:paraId="0AF37737" w14:textId="77777777" w:rsidR="00F31A95" w:rsidRPr="00CD3877" w:rsidRDefault="00F31A95" w:rsidP="00F31A95">
            <w:pPr>
              <w:jc w:val="center"/>
              <w:rPr>
                <w:sz w:val="20"/>
                <w:szCs w:val="20"/>
              </w:rPr>
            </w:pPr>
          </w:p>
        </w:tc>
        <w:tc>
          <w:tcPr>
            <w:tcW w:w="993" w:type="dxa"/>
          </w:tcPr>
          <w:p w14:paraId="393138E5" w14:textId="77777777" w:rsidR="00F31A95" w:rsidRPr="00CD3877" w:rsidRDefault="00F31A95" w:rsidP="00F31A95">
            <w:pPr>
              <w:jc w:val="center"/>
              <w:rPr>
                <w:sz w:val="20"/>
                <w:szCs w:val="20"/>
              </w:rPr>
            </w:pPr>
          </w:p>
        </w:tc>
        <w:tc>
          <w:tcPr>
            <w:tcW w:w="898" w:type="dxa"/>
          </w:tcPr>
          <w:p w14:paraId="306080B5" w14:textId="77777777" w:rsidR="00F31A95" w:rsidRPr="00CD3877" w:rsidRDefault="00F31A95" w:rsidP="00F31A95">
            <w:pPr>
              <w:pStyle w:val="Normlny0"/>
              <w:jc w:val="center"/>
            </w:pPr>
          </w:p>
        </w:tc>
        <w:tc>
          <w:tcPr>
            <w:tcW w:w="3600" w:type="dxa"/>
            <w:shd w:val="clear" w:color="auto" w:fill="auto"/>
          </w:tcPr>
          <w:p w14:paraId="01367F97" w14:textId="77777777" w:rsidR="00F31A95" w:rsidRPr="00CD3877" w:rsidRDefault="00F31A95" w:rsidP="00F31A95">
            <w:pPr>
              <w:pStyle w:val="Normlny0"/>
              <w:jc w:val="both"/>
            </w:pPr>
            <w:r w:rsidRPr="00CD3877">
              <w:t>Príloha č.2</w:t>
            </w:r>
          </w:p>
        </w:tc>
        <w:tc>
          <w:tcPr>
            <w:tcW w:w="720" w:type="dxa"/>
          </w:tcPr>
          <w:p w14:paraId="22C9838C" w14:textId="77777777" w:rsidR="00F31A95" w:rsidRPr="00CD3877" w:rsidRDefault="00F31A95" w:rsidP="00F31A95">
            <w:pPr>
              <w:jc w:val="center"/>
              <w:rPr>
                <w:sz w:val="20"/>
                <w:szCs w:val="20"/>
              </w:rPr>
            </w:pPr>
          </w:p>
        </w:tc>
        <w:tc>
          <w:tcPr>
            <w:tcW w:w="978" w:type="dxa"/>
          </w:tcPr>
          <w:p w14:paraId="27C85479" w14:textId="77777777" w:rsidR="00F31A95" w:rsidRPr="00CD3877" w:rsidRDefault="00F31A95" w:rsidP="00F31A95">
            <w:pPr>
              <w:jc w:val="center"/>
              <w:rPr>
                <w:sz w:val="20"/>
                <w:szCs w:val="20"/>
              </w:rPr>
            </w:pPr>
          </w:p>
        </w:tc>
        <w:tc>
          <w:tcPr>
            <w:tcW w:w="797" w:type="dxa"/>
          </w:tcPr>
          <w:p w14:paraId="4B5D774B" w14:textId="77777777" w:rsidR="00F31A95" w:rsidRPr="00CD3877" w:rsidRDefault="00F31A95" w:rsidP="00F31A95">
            <w:pPr>
              <w:pStyle w:val="Nadpis1"/>
              <w:rPr>
                <w:b w:val="0"/>
                <w:bCs w:val="0"/>
                <w:sz w:val="20"/>
                <w:szCs w:val="20"/>
              </w:rPr>
            </w:pPr>
          </w:p>
        </w:tc>
        <w:tc>
          <w:tcPr>
            <w:tcW w:w="1559" w:type="dxa"/>
          </w:tcPr>
          <w:p w14:paraId="5BB64575" w14:textId="77777777" w:rsidR="00F31A95" w:rsidRPr="00CD3877" w:rsidRDefault="00F31A95" w:rsidP="00F31A95">
            <w:pPr>
              <w:pStyle w:val="Nadpis1"/>
              <w:jc w:val="both"/>
              <w:rPr>
                <w:b w:val="0"/>
                <w:bCs w:val="0"/>
                <w:sz w:val="20"/>
                <w:szCs w:val="20"/>
              </w:rPr>
            </w:pPr>
          </w:p>
        </w:tc>
      </w:tr>
      <w:tr w:rsidR="008D5CC8" w:rsidRPr="00CD3877" w14:paraId="53B5758F" w14:textId="77777777" w:rsidTr="00E408EC">
        <w:trPr>
          <w:gridAfter w:val="1"/>
          <w:wAfter w:w="7" w:type="dxa"/>
        </w:trPr>
        <w:tc>
          <w:tcPr>
            <w:tcW w:w="634" w:type="dxa"/>
          </w:tcPr>
          <w:p w14:paraId="09A7FB82" w14:textId="77777777" w:rsidR="00F31A95" w:rsidRPr="00CD3877" w:rsidRDefault="00F31A95" w:rsidP="00F31A95">
            <w:pPr>
              <w:jc w:val="center"/>
              <w:rPr>
                <w:sz w:val="20"/>
                <w:szCs w:val="20"/>
              </w:rPr>
            </w:pPr>
          </w:p>
        </w:tc>
        <w:tc>
          <w:tcPr>
            <w:tcW w:w="3969" w:type="dxa"/>
            <w:gridSpan w:val="2"/>
          </w:tcPr>
          <w:p w14:paraId="0C6870E3" w14:textId="77777777" w:rsidR="00F31A95" w:rsidRPr="00CD3877" w:rsidRDefault="00F31A95" w:rsidP="00F31A95">
            <w:pPr>
              <w:rPr>
                <w:b/>
                <w:bCs/>
                <w:sz w:val="20"/>
                <w:szCs w:val="20"/>
              </w:rPr>
            </w:pPr>
            <w:r w:rsidRPr="00CD3877">
              <w:rPr>
                <w:b/>
                <w:bCs/>
                <w:sz w:val="20"/>
                <w:szCs w:val="20"/>
              </w:rPr>
              <w:t xml:space="preserve">Limitné hodnoty a ostatné priamo súvisiace ustanovenia </w:t>
            </w:r>
          </w:p>
          <w:p w14:paraId="1DBF72F5" w14:textId="77777777" w:rsidR="00F31A95" w:rsidRPr="00CD3877" w:rsidRDefault="00F31A95" w:rsidP="00F31A95">
            <w:pPr>
              <w:rPr>
                <w:b/>
                <w:bCs/>
                <w:sz w:val="20"/>
                <w:szCs w:val="20"/>
              </w:rPr>
            </w:pPr>
            <w:r w:rsidRPr="00CD3877">
              <w:rPr>
                <w:bCs/>
                <w:sz w:val="20"/>
                <w:szCs w:val="20"/>
              </w:rPr>
              <w:t>(Článok 16)</w:t>
            </w:r>
          </w:p>
          <w:p w14:paraId="54A9E736" w14:textId="77777777" w:rsidR="00F31A95" w:rsidRPr="00CD3877" w:rsidRDefault="00F31A95" w:rsidP="00F31A95">
            <w:pPr>
              <w:rPr>
                <w:sz w:val="20"/>
                <w:szCs w:val="20"/>
              </w:rPr>
            </w:pPr>
            <w:r w:rsidRPr="00CD3877">
              <w:rPr>
                <w:sz w:val="20"/>
                <w:szCs w:val="20"/>
              </w:rPr>
              <w:t>A. Limitné hodnoty pre expozíciu pri práci</w:t>
            </w:r>
          </w:p>
          <w:p w14:paraId="1517E407" w14:textId="77777777" w:rsidR="00F31A95" w:rsidRPr="00CD3877" w:rsidRDefault="00F31A95" w:rsidP="00F31A95">
            <w:pPr>
              <w:pStyle w:val="Normlny0"/>
            </w:pPr>
            <w:r w:rsidRPr="00CD3877">
              <w:t>(Tabuľka č. 1)</w:t>
            </w:r>
          </w:p>
          <w:p w14:paraId="5093991D" w14:textId="77777777" w:rsidR="00F31A95" w:rsidRPr="00CD3877" w:rsidRDefault="00F31A95" w:rsidP="00F31A95">
            <w:pPr>
              <w:pStyle w:val="Normlny0"/>
            </w:pPr>
          </w:p>
          <w:p w14:paraId="4965CCB2" w14:textId="77777777" w:rsidR="00F31A95" w:rsidRPr="00CD3877" w:rsidRDefault="00F31A95" w:rsidP="00686CF9">
            <w:pPr>
              <w:pStyle w:val="Normlny0"/>
            </w:pPr>
          </w:p>
        </w:tc>
        <w:tc>
          <w:tcPr>
            <w:tcW w:w="642" w:type="dxa"/>
          </w:tcPr>
          <w:p w14:paraId="616A965D" w14:textId="77777777" w:rsidR="00F31A95" w:rsidRPr="00CD3877" w:rsidRDefault="00F31A95" w:rsidP="00F31A95">
            <w:pPr>
              <w:jc w:val="center"/>
              <w:rPr>
                <w:sz w:val="20"/>
                <w:szCs w:val="20"/>
              </w:rPr>
            </w:pPr>
            <w:r w:rsidRPr="00CD3877">
              <w:rPr>
                <w:sz w:val="20"/>
                <w:szCs w:val="20"/>
              </w:rPr>
              <w:t>N</w:t>
            </w:r>
          </w:p>
        </w:tc>
        <w:tc>
          <w:tcPr>
            <w:tcW w:w="993" w:type="dxa"/>
          </w:tcPr>
          <w:p w14:paraId="5117557C" w14:textId="77777777" w:rsidR="00686CF9" w:rsidRPr="00CD3877" w:rsidRDefault="00686CF9" w:rsidP="00686CF9">
            <w:pPr>
              <w:jc w:val="center"/>
              <w:rPr>
                <w:sz w:val="20"/>
                <w:szCs w:val="20"/>
              </w:rPr>
            </w:pPr>
            <w:r w:rsidRPr="00CD3877">
              <w:rPr>
                <w:sz w:val="20"/>
                <w:szCs w:val="20"/>
              </w:rPr>
              <w:t>Návrh nariadenia vlády</w:t>
            </w:r>
          </w:p>
          <w:p w14:paraId="07375EE0" w14:textId="77777777" w:rsidR="00F31A95" w:rsidRPr="00CD3877" w:rsidRDefault="00F31A95" w:rsidP="00F31A95">
            <w:pPr>
              <w:jc w:val="center"/>
              <w:rPr>
                <w:sz w:val="20"/>
                <w:szCs w:val="20"/>
              </w:rPr>
            </w:pPr>
          </w:p>
        </w:tc>
        <w:tc>
          <w:tcPr>
            <w:tcW w:w="898" w:type="dxa"/>
          </w:tcPr>
          <w:p w14:paraId="723F6F45" w14:textId="77777777" w:rsidR="00F31A95" w:rsidRPr="00CD3877" w:rsidRDefault="00F31A95" w:rsidP="00F31A95">
            <w:pPr>
              <w:pStyle w:val="Normlny0"/>
              <w:jc w:val="center"/>
            </w:pPr>
          </w:p>
        </w:tc>
        <w:tc>
          <w:tcPr>
            <w:tcW w:w="3600" w:type="dxa"/>
          </w:tcPr>
          <w:p w14:paraId="069C973E" w14:textId="77777777" w:rsidR="00686CF9" w:rsidRPr="00CD3877" w:rsidRDefault="00686CF9" w:rsidP="00686CF9">
            <w:pPr>
              <w:pStyle w:val="Nzov"/>
              <w:jc w:val="left"/>
              <w:rPr>
                <w:sz w:val="20"/>
                <w:szCs w:val="20"/>
                <w:lang w:val="sk-SK"/>
              </w:rPr>
            </w:pPr>
            <w:r w:rsidRPr="00CD3877">
              <w:rPr>
                <w:bCs w:val="0"/>
                <w:sz w:val="20"/>
                <w:szCs w:val="20"/>
                <w:lang w:val="sk-SK"/>
              </w:rPr>
              <w:t>NAJVYŠŠIE PRÍPUSTNÉ EXPOZIČNÉ LIMITY</w:t>
            </w:r>
            <w:r w:rsidRPr="00CD3877">
              <w:rPr>
                <w:b w:val="0"/>
                <w:bCs w:val="0"/>
                <w:spacing w:val="-4"/>
                <w:sz w:val="20"/>
                <w:szCs w:val="20"/>
                <w:lang w:val="sk-SK"/>
              </w:rPr>
              <w:t xml:space="preserve"> </w:t>
            </w:r>
            <w:r w:rsidRPr="00CD3877">
              <w:rPr>
                <w:sz w:val="20"/>
                <w:szCs w:val="20"/>
                <w:lang w:val="sk-SK"/>
              </w:rPr>
              <w:t>PLYNOV,</w:t>
            </w:r>
            <w:r w:rsidRPr="00CD3877">
              <w:rPr>
                <w:spacing w:val="-3"/>
                <w:sz w:val="20"/>
                <w:szCs w:val="20"/>
                <w:lang w:val="sk-SK"/>
              </w:rPr>
              <w:t xml:space="preserve"> </w:t>
            </w:r>
            <w:r w:rsidRPr="00CD3877">
              <w:rPr>
                <w:sz w:val="20"/>
                <w:szCs w:val="20"/>
                <w:lang w:val="sk-SK"/>
              </w:rPr>
              <w:t>PÁR</w:t>
            </w:r>
            <w:r w:rsidRPr="00CD3877">
              <w:rPr>
                <w:spacing w:val="-4"/>
                <w:sz w:val="20"/>
                <w:szCs w:val="20"/>
                <w:lang w:val="sk-SK"/>
              </w:rPr>
              <w:t xml:space="preserve"> </w:t>
            </w:r>
            <w:r w:rsidRPr="00CD3877">
              <w:rPr>
                <w:sz w:val="20"/>
                <w:szCs w:val="20"/>
                <w:lang w:val="sk-SK"/>
              </w:rPr>
              <w:t>A </w:t>
            </w:r>
            <w:r w:rsidRPr="00CD3877">
              <w:rPr>
                <w:spacing w:val="-2"/>
                <w:sz w:val="20"/>
                <w:szCs w:val="20"/>
                <w:lang w:val="sk-SK"/>
              </w:rPr>
              <w:t>AEROSÓLOV</w:t>
            </w:r>
            <w:r w:rsidRPr="00CD3877">
              <w:rPr>
                <w:sz w:val="20"/>
                <w:szCs w:val="20"/>
                <w:lang w:val="sk-SK"/>
              </w:rPr>
              <w:t xml:space="preserve"> S</w:t>
            </w:r>
            <w:r w:rsidR="00B96043" w:rsidRPr="00CD3877">
              <w:rPr>
                <w:spacing w:val="-6"/>
                <w:sz w:val="20"/>
                <w:szCs w:val="20"/>
                <w:lang w:val="sk-SK"/>
              </w:rPr>
              <w:t> </w:t>
            </w:r>
            <w:r w:rsidRPr="00CD3877">
              <w:rPr>
                <w:sz w:val="20"/>
                <w:szCs w:val="20"/>
                <w:lang w:val="sk-SK"/>
              </w:rPr>
              <w:t>KARCINOGÉNNYMI</w:t>
            </w:r>
            <w:r w:rsidR="00B96043" w:rsidRPr="00CD3877">
              <w:rPr>
                <w:sz w:val="20"/>
                <w:szCs w:val="20"/>
                <w:lang w:val="sk-SK"/>
              </w:rPr>
              <w:t xml:space="preserve"> ÚČINKAMI</w:t>
            </w:r>
            <w:r w:rsidRPr="00CD3877">
              <w:rPr>
                <w:sz w:val="20"/>
                <w:szCs w:val="20"/>
                <w:lang w:val="sk-SK"/>
              </w:rPr>
              <w:t>,</w:t>
            </w:r>
            <w:r w:rsidRPr="00CD3877">
              <w:rPr>
                <w:spacing w:val="-7"/>
                <w:sz w:val="20"/>
                <w:szCs w:val="20"/>
                <w:lang w:val="sk-SK"/>
              </w:rPr>
              <w:t xml:space="preserve"> </w:t>
            </w:r>
            <w:r w:rsidRPr="00CD3877">
              <w:rPr>
                <w:sz w:val="20"/>
                <w:szCs w:val="20"/>
                <w:lang w:val="sk-SK"/>
              </w:rPr>
              <w:t>MUTAGÉNNYMI</w:t>
            </w:r>
            <w:r w:rsidR="00B96043" w:rsidRPr="00CD3877">
              <w:rPr>
                <w:sz w:val="20"/>
                <w:szCs w:val="20"/>
                <w:lang w:val="sk-SK"/>
              </w:rPr>
              <w:t xml:space="preserve"> ÚČINKAMI</w:t>
            </w:r>
            <w:r w:rsidRPr="00CD3877">
              <w:rPr>
                <w:spacing w:val="-5"/>
                <w:sz w:val="20"/>
                <w:szCs w:val="20"/>
                <w:lang w:val="sk-SK"/>
              </w:rPr>
              <w:t xml:space="preserve"> ALEBO REPRODUKČNE TOXICKÝMI </w:t>
            </w:r>
            <w:r w:rsidRPr="00CD3877">
              <w:rPr>
                <w:sz w:val="20"/>
                <w:szCs w:val="20"/>
                <w:lang w:val="sk-SK"/>
              </w:rPr>
              <w:t>ÚČINKAMI</w:t>
            </w:r>
            <w:r w:rsidRPr="00CD3877">
              <w:rPr>
                <w:spacing w:val="-7"/>
                <w:sz w:val="20"/>
                <w:szCs w:val="20"/>
                <w:lang w:val="sk-SK"/>
              </w:rPr>
              <w:t xml:space="preserve"> </w:t>
            </w:r>
            <w:r w:rsidRPr="00CD3877">
              <w:rPr>
                <w:sz w:val="20"/>
                <w:szCs w:val="20"/>
                <w:lang w:val="sk-SK"/>
              </w:rPr>
              <w:t>V</w:t>
            </w:r>
            <w:r w:rsidRPr="00CD3877">
              <w:rPr>
                <w:spacing w:val="-5"/>
                <w:sz w:val="20"/>
                <w:szCs w:val="20"/>
                <w:lang w:val="sk-SK"/>
              </w:rPr>
              <w:t xml:space="preserve"> </w:t>
            </w:r>
            <w:r w:rsidRPr="00CD3877">
              <w:rPr>
                <w:sz w:val="20"/>
                <w:szCs w:val="20"/>
                <w:lang w:val="sk-SK"/>
              </w:rPr>
              <w:t xml:space="preserve">PRACOVNOM </w:t>
            </w:r>
            <w:r w:rsidRPr="00CD3877">
              <w:rPr>
                <w:spacing w:val="-2"/>
                <w:sz w:val="20"/>
                <w:szCs w:val="20"/>
                <w:lang w:val="sk-SK"/>
              </w:rPr>
              <w:t>OVZDUŠÍ</w:t>
            </w:r>
          </w:p>
          <w:p w14:paraId="4062CBAA" w14:textId="77777777" w:rsidR="00F31A95" w:rsidRPr="00CD3877" w:rsidRDefault="00F31A95" w:rsidP="00F31A95">
            <w:pPr>
              <w:pStyle w:val="Normlny0"/>
              <w:jc w:val="both"/>
            </w:pPr>
          </w:p>
          <w:p w14:paraId="292BFDB2" w14:textId="77777777" w:rsidR="00F31A95" w:rsidRPr="00CD3877" w:rsidRDefault="00F31A95" w:rsidP="00F31A95">
            <w:pPr>
              <w:pStyle w:val="Normlny0"/>
              <w:jc w:val="both"/>
            </w:pPr>
          </w:p>
          <w:p w14:paraId="17B04D57" w14:textId="77777777" w:rsidR="00F31A95" w:rsidRPr="00CD3877" w:rsidRDefault="00F31A95" w:rsidP="00F31A95">
            <w:pPr>
              <w:pStyle w:val="Normlny0"/>
              <w:jc w:val="both"/>
            </w:pPr>
          </w:p>
          <w:p w14:paraId="6193B482" w14:textId="77777777" w:rsidR="00F31A95" w:rsidRPr="00CD3877" w:rsidRDefault="00F31A95" w:rsidP="00F31A95">
            <w:pPr>
              <w:pStyle w:val="Normlny0"/>
              <w:jc w:val="both"/>
            </w:pPr>
            <w:r w:rsidRPr="00CD3877">
              <w:lastRenderedPageBreak/>
              <w:t>(Tabuľka č. 1 a</w:t>
            </w:r>
            <w:r w:rsidR="00C8555F" w:rsidRPr="00CD3877">
              <w:t>ž</w:t>
            </w:r>
            <w:r w:rsidRPr="00CD3877">
              <w:t xml:space="preserve"> </w:t>
            </w:r>
            <w:r w:rsidR="00C8555F" w:rsidRPr="00CD3877">
              <w:t>3</w:t>
            </w:r>
            <w:r w:rsidRPr="00CD3877">
              <w:t>)</w:t>
            </w:r>
          </w:p>
        </w:tc>
        <w:tc>
          <w:tcPr>
            <w:tcW w:w="720" w:type="dxa"/>
          </w:tcPr>
          <w:p w14:paraId="7A80B803" w14:textId="77777777" w:rsidR="00F31A95" w:rsidRPr="00CD3877" w:rsidRDefault="00D75F4D" w:rsidP="00F31A95">
            <w:pPr>
              <w:jc w:val="center"/>
              <w:rPr>
                <w:sz w:val="20"/>
                <w:szCs w:val="20"/>
              </w:rPr>
            </w:pPr>
            <w:r w:rsidRPr="00CD3877">
              <w:rPr>
                <w:sz w:val="20"/>
                <w:szCs w:val="20"/>
              </w:rPr>
              <w:lastRenderedPageBreak/>
              <w:t>Ú</w:t>
            </w:r>
          </w:p>
        </w:tc>
        <w:tc>
          <w:tcPr>
            <w:tcW w:w="978" w:type="dxa"/>
          </w:tcPr>
          <w:p w14:paraId="372054A9" w14:textId="77777777" w:rsidR="00F31A95" w:rsidRPr="00CD3877" w:rsidRDefault="00F31A95" w:rsidP="00F31A95">
            <w:pPr>
              <w:jc w:val="center"/>
              <w:rPr>
                <w:sz w:val="20"/>
                <w:szCs w:val="20"/>
              </w:rPr>
            </w:pPr>
          </w:p>
        </w:tc>
        <w:tc>
          <w:tcPr>
            <w:tcW w:w="797" w:type="dxa"/>
          </w:tcPr>
          <w:p w14:paraId="6E5C9DC0" w14:textId="77777777" w:rsidR="00F31A95" w:rsidRPr="00CD3877" w:rsidRDefault="00AD3112" w:rsidP="00F31A95">
            <w:pPr>
              <w:pStyle w:val="Nadpis1"/>
              <w:rPr>
                <w:b w:val="0"/>
                <w:bCs w:val="0"/>
                <w:sz w:val="20"/>
                <w:szCs w:val="20"/>
              </w:rPr>
            </w:pPr>
            <w:r w:rsidRPr="00CD3877">
              <w:rPr>
                <w:b w:val="0"/>
                <w:bCs w:val="0"/>
                <w:sz w:val="20"/>
                <w:szCs w:val="20"/>
              </w:rPr>
              <w:t>GP - N</w:t>
            </w:r>
          </w:p>
        </w:tc>
        <w:tc>
          <w:tcPr>
            <w:tcW w:w="1559" w:type="dxa"/>
          </w:tcPr>
          <w:p w14:paraId="721CBE17" w14:textId="77777777" w:rsidR="00F31A95" w:rsidRPr="00CD3877" w:rsidRDefault="00F31A95" w:rsidP="00F31A95">
            <w:pPr>
              <w:pStyle w:val="Nadpis1"/>
              <w:jc w:val="both"/>
              <w:rPr>
                <w:b w:val="0"/>
                <w:bCs w:val="0"/>
                <w:sz w:val="20"/>
                <w:szCs w:val="20"/>
              </w:rPr>
            </w:pPr>
          </w:p>
        </w:tc>
      </w:tr>
    </w:tbl>
    <w:p w14:paraId="736BDCDE" w14:textId="77777777" w:rsidR="002D7EE7" w:rsidRPr="00CD3877" w:rsidRDefault="002D7EE7"/>
    <w:p w14:paraId="0C051C66" w14:textId="77777777" w:rsidR="00455195" w:rsidRPr="00CD3877" w:rsidRDefault="00455195">
      <w:pPr>
        <w:rPr>
          <w:sz w:val="20"/>
          <w:szCs w:val="20"/>
        </w:rPr>
      </w:pPr>
    </w:p>
    <w:tbl>
      <w:tblPr>
        <w:tblW w:w="16159" w:type="dxa"/>
        <w:tblInd w:w="-539" w:type="dxa"/>
        <w:tblLayout w:type="fixed"/>
        <w:tblLook w:val="04A0" w:firstRow="1" w:lastRow="0" w:firstColumn="1" w:lastColumn="0" w:noHBand="0" w:noVBand="1"/>
      </w:tblPr>
      <w:tblGrid>
        <w:gridCol w:w="1559"/>
        <w:gridCol w:w="792"/>
        <w:gridCol w:w="849"/>
        <w:gridCol w:w="937"/>
        <w:gridCol w:w="851"/>
        <w:gridCol w:w="567"/>
        <w:gridCol w:w="850"/>
        <w:gridCol w:w="1597"/>
        <w:gridCol w:w="379"/>
        <w:gridCol w:w="1824"/>
        <w:gridCol w:w="850"/>
        <w:gridCol w:w="851"/>
        <w:gridCol w:w="992"/>
        <w:gridCol w:w="975"/>
        <w:gridCol w:w="709"/>
        <w:gridCol w:w="709"/>
        <w:gridCol w:w="856"/>
        <w:gridCol w:w="12"/>
      </w:tblGrid>
      <w:tr w:rsidR="008D5CC8" w:rsidRPr="00CD3877" w14:paraId="49A5229B" w14:textId="77777777" w:rsidTr="00686DBE">
        <w:trPr>
          <w:trHeight w:val="353"/>
        </w:trPr>
        <w:tc>
          <w:tcPr>
            <w:tcW w:w="8002" w:type="dxa"/>
            <w:gridSpan w:val="8"/>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B1F3053" w14:textId="77777777" w:rsidR="001A003F" w:rsidRPr="00CD3877" w:rsidRDefault="001A003F" w:rsidP="0079130D">
            <w:pPr>
              <w:jc w:val="center"/>
              <w:rPr>
                <w:sz w:val="20"/>
                <w:szCs w:val="20"/>
              </w:rPr>
            </w:pPr>
            <w:bookmarkStart w:id="20" w:name="_Hlk138670009"/>
            <w:r w:rsidRPr="00CD3877">
              <w:rPr>
                <w:sz w:val="20"/>
                <w:szCs w:val="20"/>
              </w:rPr>
              <w:t>Príloha III</w:t>
            </w:r>
            <w:r w:rsidR="00B75054" w:rsidRPr="00CD3877">
              <w:rPr>
                <w:sz w:val="20"/>
                <w:szCs w:val="20"/>
              </w:rPr>
              <w:t xml:space="preserve"> </w:t>
            </w:r>
          </w:p>
          <w:p w14:paraId="368DADA1" w14:textId="77777777" w:rsidR="001A003F" w:rsidRPr="00CD3877" w:rsidRDefault="001A003F" w:rsidP="0079130D">
            <w:pPr>
              <w:pStyle w:val="Nzov"/>
              <w:rPr>
                <w:sz w:val="20"/>
                <w:szCs w:val="20"/>
                <w:lang w:val="sk-SK"/>
              </w:rPr>
            </w:pPr>
            <w:r w:rsidRPr="00CD3877">
              <w:rPr>
                <w:sz w:val="20"/>
                <w:szCs w:val="20"/>
                <w:lang w:val="sk-SK"/>
              </w:rPr>
              <w:t>Limitné hodnoty a iné priamo súvisiace ustanovenia (článok 16)</w:t>
            </w:r>
          </w:p>
          <w:p w14:paraId="744ACC48" w14:textId="77777777" w:rsidR="00D228D0" w:rsidRPr="00CD3877" w:rsidRDefault="00D228D0" w:rsidP="00D228D0">
            <w:pPr>
              <w:pStyle w:val="Podtitul"/>
            </w:pPr>
          </w:p>
          <w:p w14:paraId="748BDB57" w14:textId="77777777" w:rsidR="00D228D0" w:rsidRPr="00CD3877" w:rsidRDefault="00D228D0" w:rsidP="00D228D0">
            <w:pPr>
              <w:rPr>
                <w:sz w:val="20"/>
                <w:szCs w:val="20"/>
              </w:rPr>
            </w:pPr>
            <w:r w:rsidRPr="00CD3877">
              <w:rPr>
                <w:sz w:val="20"/>
                <w:szCs w:val="20"/>
              </w:rPr>
              <w:t>A. LIMITNÉ HODNOTY EXPOZÍCIE PRI PRÁCI</w:t>
            </w:r>
          </w:p>
        </w:tc>
        <w:tc>
          <w:tcPr>
            <w:tcW w:w="8157" w:type="dxa"/>
            <w:gridSpan w:val="10"/>
            <w:vMerge w:val="restart"/>
            <w:tcBorders>
              <w:top w:val="single" w:sz="4" w:space="0" w:color="auto"/>
              <w:left w:val="single" w:sz="4" w:space="0" w:color="auto"/>
              <w:bottom w:val="single" w:sz="4" w:space="0" w:color="auto"/>
              <w:right w:val="single" w:sz="4" w:space="0" w:color="auto"/>
            </w:tcBorders>
            <w:tcMar>
              <w:left w:w="28" w:type="dxa"/>
              <w:right w:w="28" w:type="dxa"/>
            </w:tcMar>
          </w:tcPr>
          <w:p w14:paraId="346A9C1B" w14:textId="77777777" w:rsidR="00B75054" w:rsidRPr="00CD3877" w:rsidRDefault="001A003F" w:rsidP="0079130D">
            <w:pPr>
              <w:pStyle w:val="Nzov"/>
              <w:rPr>
                <w:b w:val="0"/>
                <w:bCs w:val="0"/>
                <w:sz w:val="20"/>
                <w:szCs w:val="20"/>
                <w:lang w:val="sk-SK"/>
              </w:rPr>
            </w:pPr>
            <w:r w:rsidRPr="00CD3877">
              <w:rPr>
                <w:b w:val="0"/>
                <w:bCs w:val="0"/>
                <w:sz w:val="20"/>
                <w:szCs w:val="20"/>
                <w:lang w:val="sk-SK"/>
              </w:rPr>
              <w:t>Príloha č. 2</w:t>
            </w:r>
            <w:r w:rsidR="00B75054" w:rsidRPr="00CD3877">
              <w:rPr>
                <w:b w:val="0"/>
                <w:bCs w:val="0"/>
                <w:sz w:val="20"/>
                <w:szCs w:val="20"/>
                <w:lang w:val="sk-SK"/>
              </w:rPr>
              <w:t xml:space="preserve"> </w:t>
            </w:r>
          </w:p>
          <w:p w14:paraId="78F38941" w14:textId="77777777" w:rsidR="001A003F" w:rsidRPr="00CD3877" w:rsidRDefault="006075C6" w:rsidP="0079130D">
            <w:pPr>
              <w:jc w:val="center"/>
              <w:rPr>
                <w:b/>
                <w:sz w:val="20"/>
                <w:szCs w:val="20"/>
              </w:rPr>
            </w:pPr>
            <w:r w:rsidRPr="00CD3877">
              <w:rPr>
                <w:b/>
                <w:bCs/>
                <w:sz w:val="20"/>
                <w:szCs w:val="20"/>
              </w:rPr>
              <w:t xml:space="preserve">Najvyššie prípustné expozičné limity </w:t>
            </w:r>
            <w:r w:rsidR="009B33AF" w:rsidRPr="00CD3877">
              <w:rPr>
                <w:b/>
                <w:bCs/>
                <w:sz w:val="20"/>
                <w:szCs w:val="20"/>
              </w:rPr>
              <w:t xml:space="preserve">(NPEL) </w:t>
            </w:r>
            <w:r w:rsidR="001A003F" w:rsidRPr="00CD3877">
              <w:rPr>
                <w:b/>
                <w:sz w:val="20"/>
                <w:szCs w:val="20"/>
              </w:rPr>
              <w:t xml:space="preserve">plynov, pár a aerosólov s karcinogénnymi </w:t>
            </w:r>
            <w:r w:rsidR="00B96043" w:rsidRPr="00CD3877">
              <w:rPr>
                <w:b/>
                <w:sz w:val="20"/>
                <w:szCs w:val="20"/>
              </w:rPr>
              <w:t xml:space="preserve">účinkami </w:t>
            </w:r>
            <w:r w:rsidR="001A003F" w:rsidRPr="00CD3877">
              <w:rPr>
                <w:b/>
                <w:sz w:val="20"/>
                <w:szCs w:val="20"/>
              </w:rPr>
              <w:t>a mutagénnymi účinkami v pracovnom ovzduší</w:t>
            </w:r>
          </w:p>
          <w:p w14:paraId="31E56D76" w14:textId="77777777" w:rsidR="001A003F" w:rsidRPr="00CD3877" w:rsidRDefault="001A003F" w:rsidP="0079130D">
            <w:pPr>
              <w:rPr>
                <w:sz w:val="20"/>
                <w:szCs w:val="20"/>
                <w:lang w:eastAsia="en-US"/>
              </w:rPr>
            </w:pPr>
            <w:r w:rsidRPr="00CD3877">
              <w:rPr>
                <w:sz w:val="20"/>
                <w:szCs w:val="20"/>
              </w:rPr>
              <w:t>Tabuľky č. 1 a  2</w:t>
            </w:r>
          </w:p>
        </w:tc>
      </w:tr>
      <w:tr w:rsidR="008D5CC8" w:rsidRPr="00CD3877" w14:paraId="347F0E92" w14:textId="77777777" w:rsidTr="00686DBE">
        <w:trPr>
          <w:trHeight w:val="304"/>
        </w:trPr>
        <w:tc>
          <w:tcPr>
            <w:tcW w:w="8002" w:type="dxa"/>
            <w:gridSpan w:val="8"/>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F2D6CDF" w14:textId="77777777" w:rsidR="001A003F" w:rsidRPr="00CD3877" w:rsidRDefault="001A003F" w:rsidP="0079130D">
            <w:pPr>
              <w:rPr>
                <w:sz w:val="20"/>
                <w:szCs w:val="20"/>
                <w:lang w:eastAsia="en-US"/>
              </w:rPr>
            </w:pPr>
          </w:p>
        </w:tc>
        <w:tc>
          <w:tcPr>
            <w:tcW w:w="8157" w:type="dxa"/>
            <w:gridSpan w:val="10"/>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CB69BAC" w14:textId="77777777" w:rsidR="001A003F" w:rsidRPr="00CD3877" w:rsidRDefault="001A003F" w:rsidP="0079130D">
            <w:pPr>
              <w:rPr>
                <w:sz w:val="20"/>
                <w:szCs w:val="20"/>
                <w:lang w:eastAsia="en-US"/>
              </w:rPr>
            </w:pPr>
          </w:p>
        </w:tc>
      </w:tr>
      <w:tr w:rsidR="008D5CC8" w:rsidRPr="00CD3877" w14:paraId="0C5864C7" w14:textId="77777777" w:rsidTr="00686DBE">
        <w:trPr>
          <w:trHeight w:val="304"/>
        </w:trPr>
        <w:tc>
          <w:tcPr>
            <w:tcW w:w="8002" w:type="dxa"/>
            <w:gridSpan w:val="8"/>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95EBEE6" w14:textId="77777777" w:rsidR="001A003F" w:rsidRPr="00CD3877" w:rsidRDefault="001A003F" w:rsidP="0079130D">
            <w:pPr>
              <w:rPr>
                <w:sz w:val="20"/>
                <w:szCs w:val="20"/>
                <w:lang w:eastAsia="en-US"/>
              </w:rPr>
            </w:pPr>
          </w:p>
        </w:tc>
        <w:tc>
          <w:tcPr>
            <w:tcW w:w="8157" w:type="dxa"/>
            <w:gridSpan w:val="10"/>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2CE3874" w14:textId="77777777" w:rsidR="001A003F" w:rsidRPr="00CD3877" w:rsidRDefault="001A003F" w:rsidP="0079130D">
            <w:pPr>
              <w:rPr>
                <w:sz w:val="20"/>
                <w:szCs w:val="20"/>
                <w:lang w:eastAsia="en-US"/>
              </w:rPr>
            </w:pPr>
          </w:p>
        </w:tc>
      </w:tr>
      <w:tr w:rsidR="008D5CC8" w:rsidRPr="00CD3877" w14:paraId="32F5E288" w14:textId="77777777" w:rsidTr="00686DBE">
        <w:trPr>
          <w:gridAfter w:val="1"/>
          <w:wAfter w:w="12" w:type="dxa"/>
          <w:trHeight w:val="170"/>
        </w:trPr>
        <w:tc>
          <w:tcPr>
            <w:tcW w:w="1559"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61EE755" w14:textId="77777777" w:rsidR="001A003F" w:rsidRPr="00CD3877" w:rsidRDefault="001A003F" w:rsidP="0079130D">
            <w:pPr>
              <w:jc w:val="center"/>
              <w:rPr>
                <w:sz w:val="20"/>
                <w:szCs w:val="20"/>
                <w:lang w:eastAsia="en-US"/>
              </w:rPr>
            </w:pPr>
            <w:r w:rsidRPr="00CD3877">
              <w:rPr>
                <w:sz w:val="20"/>
                <w:szCs w:val="20"/>
                <w:lang w:eastAsia="en-US"/>
              </w:rPr>
              <w:t>Názov chemického faktora</w:t>
            </w:r>
          </w:p>
        </w:tc>
        <w:tc>
          <w:tcPr>
            <w:tcW w:w="792"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A9D74D4" w14:textId="77777777" w:rsidR="001A003F" w:rsidRPr="00CD3877" w:rsidRDefault="001A003F" w:rsidP="0079130D">
            <w:pPr>
              <w:jc w:val="center"/>
              <w:rPr>
                <w:sz w:val="20"/>
                <w:szCs w:val="20"/>
                <w:vertAlign w:val="superscript"/>
                <w:lang w:eastAsia="en-US"/>
              </w:rPr>
            </w:pPr>
            <w:r w:rsidRPr="00CD3877">
              <w:rPr>
                <w:sz w:val="20"/>
                <w:szCs w:val="20"/>
                <w:lang w:eastAsia="en-US"/>
              </w:rPr>
              <w:t xml:space="preserve">Č. EC </w:t>
            </w:r>
            <w:r w:rsidRPr="00CD3877">
              <w:rPr>
                <w:sz w:val="20"/>
                <w:szCs w:val="20"/>
                <w:vertAlign w:val="superscript"/>
                <w:lang w:eastAsia="en-US"/>
              </w:rPr>
              <w:t>(1)</w:t>
            </w:r>
          </w:p>
        </w:tc>
        <w:tc>
          <w:tcPr>
            <w:tcW w:w="849"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597D7C2" w14:textId="77777777" w:rsidR="001A003F" w:rsidRPr="00CD3877" w:rsidRDefault="001A003F" w:rsidP="0079130D">
            <w:pPr>
              <w:jc w:val="center"/>
              <w:rPr>
                <w:sz w:val="20"/>
                <w:szCs w:val="20"/>
                <w:lang w:eastAsia="en-US"/>
              </w:rPr>
            </w:pPr>
            <w:r w:rsidRPr="00CD3877">
              <w:rPr>
                <w:sz w:val="20"/>
                <w:szCs w:val="20"/>
              </w:rPr>
              <w:t xml:space="preserve">Č. CAS </w:t>
            </w:r>
            <w:r w:rsidRPr="00CD3877">
              <w:rPr>
                <w:sz w:val="20"/>
                <w:szCs w:val="20"/>
                <w:vertAlign w:val="superscript"/>
              </w:rPr>
              <w:t>(2)</w:t>
            </w:r>
          </w:p>
        </w:tc>
        <w:tc>
          <w:tcPr>
            <w:tcW w:w="2355" w:type="dxa"/>
            <w:gridSpan w:val="3"/>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D3D1927" w14:textId="77777777" w:rsidR="001A003F" w:rsidRPr="00CD3877" w:rsidRDefault="001A003F" w:rsidP="0079130D">
            <w:pPr>
              <w:jc w:val="center"/>
              <w:rPr>
                <w:sz w:val="20"/>
                <w:szCs w:val="20"/>
                <w:vertAlign w:val="superscript"/>
                <w:lang w:eastAsia="en-US"/>
              </w:rPr>
            </w:pPr>
            <w:r w:rsidRPr="00CD3877">
              <w:rPr>
                <w:sz w:val="20"/>
                <w:szCs w:val="20"/>
                <w:lang w:eastAsia="en-US"/>
              </w:rPr>
              <w:t xml:space="preserve">Limitné hodnoty </w:t>
            </w:r>
            <w:r w:rsidRPr="00CD3877">
              <w:rPr>
                <w:sz w:val="20"/>
                <w:szCs w:val="20"/>
                <w:vertAlign w:val="superscript"/>
                <w:lang w:eastAsia="en-US"/>
              </w:rPr>
              <w:t>(3)</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BFAA151" w14:textId="77777777" w:rsidR="001A003F" w:rsidRPr="00CD3877" w:rsidRDefault="001A003F" w:rsidP="00FA206C">
            <w:pPr>
              <w:ind w:right="-26"/>
              <w:rPr>
                <w:sz w:val="20"/>
                <w:szCs w:val="20"/>
                <w:lang w:eastAsia="en-US"/>
              </w:rPr>
            </w:pPr>
            <w:r w:rsidRPr="00CD3877">
              <w:rPr>
                <w:sz w:val="20"/>
                <w:szCs w:val="20"/>
              </w:rPr>
              <w:t>Poznámka</w:t>
            </w:r>
          </w:p>
        </w:tc>
        <w:tc>
          <w:tcPr>
            <w:tcW w:w="159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90B8A73" w14:textId="77777777" w:rsidR="001A003F" w:rsidRPr="00CD3877" w:rsidRDefault="001A003F" w:rsidP="0079130D">
            <w:pPr>
              <w:jc w:val="center"/>
              <w:rPr>
                <w:sz w:val="20"/>
                <w:szCs w:val="20"/>
                <w:lang w:eastAsia="en-US"/>
              </w:rPr>
            </w:pPr>
            <w:r w:rsidRPr="00CD3877">
              <w:rPr>
                <w:sz w:val="20"/>
                <w:szCs w:val="20"/>
              </w:rPr>
              <w:t>Prechodné ustanovenia</w:t>
            </w: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ACB3884" w14:textId="77777777" w:rsidR="001A003F" w:rsidRPr="00CD3877" w:rsidRDefault="001A003F" w:rsidP="0079130D">
            <w:pPr>
              <w:jc w:val="center"/>
              <w:rPr>
                <w:sz w:val="20"/>
                <w:szCs w:val="20"/>
                <w:lang w:eastAsia="en-US"/>
              </w:rPr>
            </w:pPr>
            <w:r w:rsidRPr="00CD3877">
              <w:rPr>
                <w:sz w:val="20"/>
                <w:szCs w:val="20"/>
                <w:lang w:eastAsia="en-US"/>
              </w:rPr>
              <w:t xml:space="preserve">Por. </w:t>
            </w:r>
          </w:p>
          <w:p w14:paraId="5143F885" w14:textId="77777777" w:rsidR="001A003F" w:rsidRPr="00CD3877" w:rsidRDefault="001A003F" w:rsidP="0079130D">
            <w:pPr>
              <w:jc w:val="center"/>
              <w:rPr>
                <w:sz w:val="20"/>
                <w:szCs w:val="20"/>
                <w:lang w:eastAsia="en-US"/>
              </w:rPr>
            </w:pPr>
            <w:r w:rsidRPr="00CD3877">
              <w:rPr>
                <w:sz w:val="20"/>
                <w:szCs w:val="20"/>
                <w:lang w:eastAsia="en-US"/>
              </w:rPr>
              <w:t>čís.</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7A1D49E" w14:textId="77777777" w:rsidR="001A003F" w:rsidRPr="00CD3877" w:rsidRDefault="001A003F" w:rsidP="0079130D">
            <w:pPr>
              <w:jc w:val="center"/>
              <w:rPr>
                <w:sz w:val="20"/>
                <w:szCs w:val="20"/>
                <w:lang w:eastAsia="en-US"/>
              </w:rPr>
            </w:pPr>
            <w:r w:rsidRPr="00CD3877">
              <w:rPr>
                <w:sz w:val="20"/>
                <w:szCs w:val="20"/>
                <w:lang w:eastAsia="en-US"/>
              </w:rPr>
              <w:t>Chemická látka</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666841E" w14:textId="77777777" w:rsidR="001A003F" w:rsidRPr="00CD3877" w:rsidRDefault="00E823BB" w:rsidP="0079130D">
            <w:pPr>
              <w:jc w:val="center"/>
              <w:rPr>
                <w:sz w:val="20"/>
                <w:szCs w:val="20"/>
                <w:vertAlign w:val="superscript"/>
                <w:lang w:eastAsia="en-US"/>
              </w:rPr>
            </w:pPr>
            <w:r w:rsidRPr="00CD3877">
              <w:rPr>
                <w:sz w:val="20"/>
                <w:szCs w:val="20"/>
                <w:lang w:eastAsia="en-US"/>
              </w:rPr>
              <w:t>EC</w:t>
            </w:r>
            <w:r w:rsidR="001A003F" w:rsidRPr="00CD3877">
              <w:rPr>
                <w:sz w:val="20"/>
                <w:szCs w:val="20"/>
                <w:vertAlign w:val="superscript"/>
                <w:lang w:eastAsia="en-US"/>
              </w:rPr>
              <w:t>1)</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5E7611E" w14:textId="77777777" w:rsidR="001A003F" w:rsidRPr="00CD3877" w:rsidRDefault="001A003F" w:rsidP="0079130D">
            <w:pPr>
              <w:jc w:val="center"/>
              <w:rPr>
                <w:sz w:val="20"/>
                <w:szCs w:val="20"/>
                <w:vertAlign w:val="superscript"/>
                <w:lang w:eastAsia="en-US"/>
              </w:rPr>
            </w:pPr>
            <w:r w:rsidRPr="00CD3877">
              <w:rPr>
                <w:sz w:val="20"/>
                <w:szCs w:val="20"/>
                <w:lang w:eastAsia="en-US"/>
              </w:rPr>
              <w:t>CAS</w:t>
            </w:r>
            <w:r w:rsidRPr="00CD3877">
              <w:rPr>
                <w:sz w:val="20"/>
                <w:szCs w:val="20"/>
                <w:vertAlign w:val="superscript"/>
                <w:lang w:eastAsia="en-US"/>
              </w:rPr>
              <w:t>2)</w:t>
            </w:r>
          </w:p>
        </w:tc>
        <w:tc>
          <w:tcPr>
            <w:tcW w:w="1967"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8859D29" w14:textId="77777777" w:rsidR="001A003F" w:rsidRPr="00CD3877" w:rsidRDefault="006075C6" w:rsidP="0079130D">
            <w:pPr>
              <w:jc w:val="center"/>
              <w:rPr>
                <w:sz w:val="20"/>
                <w:szCs w:val="20"/>
                <w:vertAlign w:val="superscript"/>
                <w:lang w:eastAsia="en-US"/>
              </w:rPr>
            </w:pPr>
            <w:r w:rsidRPr="00CD3877">
              <w:rPr>
                <w:sz w:val="20"/>
                <w:szCs w:val="20"/>
                <w:lang w:eastAsia="en-US"/>
              </w:rPr>
              <w:t>NPEL</w:t>
            </w:r>
            <w:r w:rsidR="001A003F" w:rsidRPr="00CD3877">
              <w:rPr>
                <w:sz w:val="20"/>
                <w:szCs w:val="20"/>
                <w:vertAlign w:val="superscript"/>
                <w:lang w:eastAsia="en-US"/>
              </w:rPr>
              <w:t>3)</w:t>
            </w:r>
            <w:r w:rsidR="00B96043" w:rsidRPr="00CD3877">
              <w:rPr>
                <w:sz w:val="20"/>
                <w:szCs w:val="20"/>
                <w:vertAlign w:val="superscript"/>
                <w:lang w:eastAsia="en-US"/>
              </w:rPr>
              <w:t>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8EAD888" w14:textId="77777777" w:rsidR="001A003F" w:rsidRPr="00CD3877" w:rsidRDefault="001A003F" w:rsidP="00B96043">
            <w:pPr>
              <w:jc w:val="center"/>
              <w:rPr>
                <w:sz w:val="20"/>
                <w:szCs w:val="20"/>
                <w:vertAlign w:val="superscript"/>
                <w:lang w:eastAsia="en-US"/>
              </w:rPr>
            </w:pPr>
            <w:r w:rsidRPr="00CD3877">
              <w:rPr>
                <w:sz w:val="20"/>
                <w:szCs w:val="20"/>
                <w:lang w:eastAsia="en-US"/>
              </w:rPr>
              <w:t>Kategória karcino-gén</w:t>
            </w:r>
            <w:r w:rsidR="00B96043" w:rsidRPr="00CD3877">
              <w:rPr>
                <w:sz w:val="20"/>
                <w:szCs w:val="20"/>
                <w:lang w:eastAsia="en-US"/>
              </w:rPr>
              <w:t>nych faktorov</w:t>
            </w:r>
            <w:r w:rsidR="00B96043" w:rsidRPr="00CD3877">
              <w:rPr>
                <w:sz w:val="20"/>
                <w:szCs w:val="20"/>
                <w:vertAlign w:val="superscript"/>
                <w:lang w:eastAsia="en-US"/>
              </w:rPr>
              <w:t>7</w:t>
            </w:r>
            <w:r w:rsidRPr="00CD3877">
              <w:rPr>
                <w:sz w:val="20"/>
                <w:szCs w:val="20"/>
                <w:vertAlign w:val="superscript"/>
                <w:lang w:eastAsia="en-US"/>
              </w:rPr>
              <w:t>)</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4819A72" w14:textId="77777777" w:rsidR="001A003F" w:rsidRPr="00CD3877" w:rsidRDefault="001A003F" w:rsidP="00B96043">
            <w:pPr>
              <w:jc w:val="center"/>
              <w:rPr>
                <w:sz w:val="20"/>
                <w:szCs w:val="20"/>
                <w:lang w:eastAsia="en-US"/>
              </w:rPr>
            </w:pPr>
            <w:r w:rsidRPr="00CD3877">
              <w:rPr>
                <w:sz w:val="20"/>
                <w:szCs w:val="20"/>
                <w:lang w:eastAsia="en-US"/>
              </w:rPr>
              <w:t>Kategória mutagé-n</w:t>
            </w:r>
            <w:r w:rsidR="00B96043" w:rsidRPr="00CD3877">
              <w:rPr>
                <w:sz w:val="20"/>
                <w:szCs w:val="20"/>
                <w:lang w:eastAsia="en-US"/>
              </w:rPr>
              <w:t>nych faktorov</w:t>
            </w:r>
            <w:r w:rsidR="00B96043" w:rsidRPr="00CD3877">
              <w:rPr>
                <w:sz w:val="20"/>
                <w:szCs w:val="20"/>
                <w:vertAlign w:val="superscript"/>
                <w:lang w:eastAsia="en-US"/>
              </w:rPr>
              <w:t>8</w:t>
            </w:r>
            <w:r w:rsidRPr="00CD3877">
              <w:rPr>
                <w:sz w:val="20"/>
                <w:szCs w:val="20"/>
                <w:vertAlign w:val="superscript"/>
                <w:lang w:eastAsia="en-US"/>
              </w:rPr>
              <w:t>)</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B0ED45D" w14:textId="77777777" w:rsidR="001A003F" w:rsidRPr="00CD3877" w:rsidRDefault="001A003F" w:rsidP="0079130D">
            <w:pPr>
              <w:jc w:val="center"/>
              <w:rPr>
                <w:sz w:val="20"/>
                <w:szCs w:val="20"/>
                <w:lang w:eastAsia="en-US"/>
              </w:rPr>
            </w:pPr>
            <w:r w:rsidRPr="00CD3877">
              <w:rPr>
                <w:sz w:val="20"/>
                <w:szCs w:val="20"/>
                <w:lang w:eastAsia="en-US"/>
              </w:rPr>
              <w:t>Poznámka</w:t>
            </w:r>
          </w:p>
        </w:tc>
      </w:tr>
      <w:tr w:rsidR="008D5CC8" w:rsidRPr="00CD3877" w14:paraId="5E089882" w14:textId="77777777" w:rsidTr="00686DBE">
        <w:trPr>
          <w:gridAfter w:val="1"/>
          <w:wAfter w:w="12" w:type="dxa"/>
          <w:trHeight w:val="170"/>
        </w:trPr>
        <w:tc>
          <w:tcPr>
            <w:tcW w:w="155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E0040DE" w14:textId="77777777" w:rsidR="001A003F" w:rsidRPr="00CD3877" w:rsidRDefault="001A003F" w:rsidP="0079130D">
            <w:pPr>
              <w:rPr>
                <w:sz w:val="20"/>
                <w:szCs w:val="20"/>
                <w:lang w:eastAsia="en-US"/>
              </w:rPr>
            </w:pPr>
          </w:p>
        </w:tc>
        <w:tc>
          <w:tcPr>
            <w:tcW w:w="792"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AC546BD" w14:textId="77777777" w:rsidR="001A003F" w:rsidRPr="00CD3877" w:rsidRDefault="001A003F" w:rsidP="0079130D">
            <w:pPr>
              <w:rPr>
                <w:sz w:val="20"/>
                <w:szCs w:val="20"/>
                <w:lang w:eastAsia="en-US"/>
              </w:rPr>
            </w:pPr>
          </w:p>
        </w:tc>
        <w:tc>
          <w:tcPr>
            <w:tcW w:w="84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D377C14" w14:textId="77777777" w:rsidR="001A003F" w:rsidRPr="00CD3877" w:rsidRDefault="001A003F" w:rsidP="0079130D">
            <w:pPr>
              <w:rPr>
                <w:sz w:val="20"/>
                <w:szCs w:val="20"/>
                <w:lang w:eastAsia="en-US"/>
              </w:rPr>
            </w:pPr>
          </w:p>
        </w:tc>
        <w:tc>
          <w:tcPr>
            <w:tcW w:w="93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49FE6AD" w14:textId="77777777" w:rsidR="001A003F" w:rsidRPr="00CD3877" w:rsidRDefault="001A003F" w:rsidP="0079130D">
            <w:pPr>
              <w:jc w:val="center"/>
              <w:rPr>
                <w:sz w:val="20"/>
                <w:szCs w:val="20"/>
                <w:lang w:eastAsia="en-US"/>
              </w:rPr>
            </w:pPr>
            <w:r w:rsidRPr="00CD3877">
              <w:rPr>
                <w:sz w:val="20"/>
                <w:szCs w:val="20"/>
              </w:rPr>
              <w:t>mg/m</w:t>
            </w:r>
            <w:r w:rsidRPr="00CD3877">
              <w:rPr>
                <w:sz w:val="20"/>
                <w:szCs w:val="20"/>
                <w:vertAlign w:val="superscript"/>
              </w:rPr>
              <w:t>3 (</w:t>
            </w:r>
            <w:r w:rsidR="003228C7" w:rsidRPr="00CD3877">
              <w:rPr>
                <w:sz w:val="20"/>
                <w:szCs w:val="20"/>
                <w:vertAlign w:val="superscript"/>
              </w:rPr>
              <w:t>5</w:t>
            </w:r>
            <w:r w:rsidRPr="00CD3877">
              <w:rPr>
                <w:sz w:val="20"/>
                <w:szCs w:val="20"/>
                <w:vertAlign w:val="superscript"/>
              </w:rPr>
              <w:t>)</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5616BC3" w14:textId="77777777" w:rsidR="001A003F" w:rsidRPr="00CD3877" w:rsidRDefault="001A003F" w:rsidP="0079130D">
            <w:pPr>
              <w:jc w:val="center"/>
              <w:rPr>
                <w:sz w:val="20"/>
                <w:szCs w:val="20"/>
                <w:lang w:eastAsia="en-US"/>
              </w:rPr>
            </w:pPr>
            <w:r w:rsidRPr="00CD3877">
              <w:rPr>
                <w:sz w:val="20"/>
                <w:szCs w:val="20"/>
              </w:rPr>
              <w:t>ppm</w:t>
            </w:r>
            <w:r w:rsidRPr="00CD3877">
              <w:rPr>
                <w:sz w:val="20"/>
                <w:szCs w:val="20"/>
                <w:vertAlign w:val="superscript"/>
              </w:rPr>
              <w:t xml:space="preserve"> (</w:t>
            </w:r>
            <w:r w:rsidR="003228C7" w:rsidRPr="00CD3877">
              <w:rPr>
                <w:sz w:val="20"/>
                <w:szCs w:val="20"/>
                <w:vertAlign w:val="superscript"/>
              </w:rPr>
              <w:t>6</w:t>
            </w:r>
            <w:r w:rsidRPr="00CD3877">
              <w:rPr>
                <w:sz w:val="20"/>
                <w:szCs w:val="20"/>
                <w:vertAlign w:val="superscript"/>
              </w:rPr>
              <w:t>)</w:t>
            </w:r>
          </w:p>
        </w:tc>
        <w:tc>
          <w:tcPr>
            <w:tcW w:w="56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5700DC6" w14:textId="77777777" w:rsidR="001A003F" w:rsidRPr="00CD3877" w:rsidRDefault="001A003F" w:rsidP="0079130D">
            <w:pPr>
              <w:jc w:val="center"/>
              <w:rPr>
                <w:sz w:val="20"/>
                <w:szCs w:val="20"/>
                <w:lang w:eastAsia="en-US"/>
              </w:rPr>
            </w:pPr>
            <w:r w:rsidRPr="00CD3877">
              <w:rPr>
                <w:sz w:val="20"/>
                <w:szCs w:val="20"/>
              </w:rPr>
              <w:t>f/ml</w:t>
            </w:r>
            <w:r w:rsidRPr="00CD3877">
              <w:rPr>
                <w:sz w:val="20"/>
                <w:szCs w:val="20"/>
                <w:vertAlign w:val="superscript"/>
              </w:rPr>
              <w:t>(</w:t>
            </w:r>
            <w:r w:rsidR="003228C7" w:rsidRPr="00CD3877">
              <w:rPr>
                <w:sz w:val="20"/>
                <w:szCs w:val="20"/>
                <w:vertAlign w:val="superscript"/>
              </w:rPr>
              <w:t>7</w:t>
            </w:r>
            <w:r w:rsidRPr="00CD3877">
              <w:rPr>
                <w:sz w:val="20"/>
                <w:szCs w:val="20"/>
                <w:vertAlign w:val="superscript"/>
              </w:rPr>
              <w:t>)</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6CD6163" w14:textId="77777777" w:rsidR="001A003F" w:rsidRPr="00CD3877" w:rsidRDefault="001A003F" w:rsidP="00FA206C">
            <w:pPr>
              <w:ind w:right="-26"/>
              <w:jc w:val="center"/>
              <w:rPr>
                <w:sz w:val="20"/>
                <w:szCs w:val="20"/>
                <w:lang w:eastAsia="en-US"/>
              </w:rPr>
            </w:pPr>
          </w:p>
        </w:tc>
        <w:tc>
          <w:tcPr>
            <w:tcW w:w="159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01DE17D" w14:textId="77777777" w:rsidR="001A003F" w:rsidRPr="00CD3877" w:rsidRDefault="001A003F" w:rsidP="0079130D">
            <w:pPr>
              <w:rPr>
                <w:sz w:val="20"/>
                <w:szCs w:val="20"/>
                <w:lang w:eastAsia="en-US"/>
              </w:rPr>
            </w:pP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5606008" w14:textId="77777777" w:rsidR="001A003F" w:rsidRPr="00CD3877" w:rsidRDefault="001A003F" w:rsidP="0079130D">
            <w:pPr>
              <w:rPr>
                <w:sz w:val="20"/>
                <w:szCs w:val="20"/>
                <w:lang w:eastAsia="en-US"/>
              </w:rPr>
            </w:pP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D511B21" w14:textId="77777777" w:rsidR="001A003F" w:rsidRPr="00CD3877" w:rsidRDefault="001A003F" w:rsidP="0079130D">
            <w:pP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7B8A7D27" w14:textId="77777777" w:rsidR="001A003F" w:rsidRPr="00CD3877" w:rsidRDefault="001A003F" w:rsidP="0079130D">
            <w:pPr>
              <w:rPr>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AF03BE7" w14:textId="77777777" w:rsidR="001A003F" w:rsidRPr="00CD3877" w:rsidRDefault="001A003F" w:rsidP="0079130D">
            <w:pP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D36D4C6" w14:textId="77777777" w:rsidR="001A003F" w:rsidRPr="00CD3877" w:rsidRDefault="001A003F" w:rsidP="0079130D">
            <w:pPr>
              <w:jc w:val="center"/>
              <w:rPr>
                <w:sz w:val="20"/>
                <w:szCs w:val="20"/>
                <w:lang w:eastAsia="en-US"/>
              </w:rPr>
            </w:pPr>
            <w:r w:rsidRPr="00CD3877">
              <w:rPr>
                <w:sz w:val="20"/>
                <w:szCs w:val="20"/>
                <w:lang w:eastAsia="en-US"/>
              </w:rPr>
              <w:t>ml · m</w:t>
            </w:r>
            <w:r w:rsidRPr="00CD3877">
              <w:rPr>
                <w:sz w:val="20"/>
                <w:szCs w:val="20"/>
                <w:vertAlign w:val="superscript"/>
                <w:lang w:eastAsia="en-US"/>
              </w:rPr>
              <w:t>-3</w:t>
            </w:r>
          </w:p>
          <w:p w14:paraId="7B8D912F" w14:textId="77777777" w:rsidR="001A003F" w:rsidRPr="00CD3877" w:rsidRDefault="001A003F" w:rsidP="00B96043">
            <w:pPr>
              <w:jc w:val="center"/>
              <w:rPr>
                <w:sz w:val="20"/>
                <w:szCs w:val="20"/>
                <w:vertAlign w:val="superscript"/>
                <w:lang w:eastAsia="en-US"/>
              </w:rPr>
            </w:pPr>
            <w:r w:rsidRPr="00CD3877">
              <w:rPr>
                <w:sz w:val="20"/>
                <w:szCs w:val="20"/>
                <w:lang w:eastAsia="en-US"/>
              </w:rPr>
              <w:t>(ppm)</w:t>
            </w:r>
            <w:r w:rsidR="00B96043" w:rsidRPr="00CD3877">
              <w:rPr>
                <w:sz w:val="20"/>
                <w:szCs w:val="20"/>
                <w:vertAlign w:val="superscript"/>
                <w:lang w:eastAsia="en-US"/>
              </w:rPr>
              <w:t>5</w:t>
            </w:r>
            <w:r w:rsidRPr="00CD3877">
              <w:rPr>
                <w:sz w:val="20"/>
                <w:szCs w:val="20"/>
                <w:vertAlign w:val="superscript"/>
                <w:lang w:eastAsia="en-US"/>
              </w:rPr>
              <w:t>)</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107AF70" w14:textId="77777777" w:rsidR="001A003F" w:rsidRPr="00CD3877" w:rsidRDefault="001A003F" w:rsidP="00B96043">
            <w:pPr>
              <w:jc w:val="center"/>
              <w:rPr>
                <w:sz w:val="20"/>
                <w:szCs w:val="20"/>
                <w:lang w:eastAsia="en-US"/>
              </w:rPr>
            </w:pPr>
            <w:r w:rsidRPr="00CD3877">
              <w:rPr>
                <w:sz w:val="20"/>
                <w:szCs w:val="20"/>
              </w:rPr>
              <w:t>mg · m</w:t>
            </w:r>
            <w:r w:rsidRPr="00CD3877">
              <w:rPr>
                <w:sz w:val="20"/>
                <w:szCs w:val="20"/>
                <w:vertAlign w:val="superscript"/>
              </w:rPr>
              <w:t xml:space="preserve">-3 </w:t>
            </w:r>
            <w:r w:rsidR="00B96043" w:rsidRPr="00CD3877">
              <w:rPr>
                <w:sz w:val="20"/>
                <w:szCs w:val="20"/>
                <w:vertAlign w:val="superscript"/>
              </w:rPr>
              <w:t>6</w:t>
            </w:r>
            <w:r w:rsidRPr="00CD3877">
              <w:rPr>
                <w:sz w:val="20"/>
                <w:szCs w:val="20"/>
                <w:vertAlign w:val="superscript"/>
              </w:rPr>
              <w:t>)</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EE21CCD" w14:textId="77777777" w:rsidR="001A003F" w:rsidRPr="00CD3877" w:rsidRDefault="001A003F" w:rsidP="0079130D">
            <w:pPr>
              <w:jc w:val="center"/>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377B864" w14:textId="77777777" w:rsidR="001A003F" w:rsidRPr="00CD3877" w:rsidRDefault="001A003F" w:rsidP="0079130D">
            <w:pPr>
              <w:rPr>
                <w:sz w:val="20"/>
                <w:szCs w:val="20"/>
                <w:lang w:eastAsia="en-US"/>
              </w:rPr>
            </w:pP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2E9CA75" w14:textId="77777777" w:rsidR="001A003F" w:rsidRPr="00CD3877" w:rsidRDefault="001A003F" w:rsidP="0079130D">
            <w:pPr>
              <w:rPr>
                <w:sz w:val="20"/>
                <w:szCs w:val="20"/>
                <w:lang w:eastAsia="en-US"/>
              </w:rPr>
            </w:pPr>
          </w:p>
        </w:tc>
      </w:tr>
      <w:tr w:rsidR="008D5CC8" w:rsidRPr="00CD3877" w14:paraId="745502FF" w14:textId="77777777" w:rsidTr="00686DBE">
        <w:trPr>
          <w:gridAfter w:val="1"/>
          <w:wAfter w:w="12" w:type="dxa"/>
          <w:trHeight w:val="161"/>
        </w:trPr>
        <w:tc>
          <w:tcPr>
            <w:tcW w:w="8002" w:type="dxa"/>
            <w:gridSpan w:val="8"/>
            <w:tcBorders>
              <w:top w:val="single" w:sz="4" w:space="0" w:color="auto"/>
              <w:left w:val="single" w:sz="4" w:space="0" w:color="auto"/>
              <w:bottom w:val="single" w:sz="4" w:space="0" w:color="auto"/>
              <w:right w:val="single" w:sz="4" w:space="0" w:color="auto"/>
            </w:tcBorders>
            <w:noWrap/>
            <w:tcMar>
              <w:left w:w="28" w:type="dxa"/>
              <w:right w:w="28" w:type="dxa"/>
            </w:tcMar>
          </w:tcPr>
          <w:p w14:paraId="0ACFA14D" w14:textId="77777777" w:rsidR="00DD7EB0" w:rsidRPr="00CD3877" w:rsidRDefault="00DD7EB0" w:rsidP="0064543E">
            <w:pPr>
              <w:rPr>
                <w:sz w:val="20"/>
                <w:szCs w:val="20"/>
              </w:rPr>
            </w:pPr>
          </w:p>
        </w:tc>
        <w:tc>
          <w:tcPr>
            <w:tcW w:w="8145" w:type="dxa"/>
            <w:gridSpan w:val="9"/>
            <w:tcBorders>
              <w:top w:val="single" w:sz="4" w:space="0" w:color="auto"/>
              <w:left w:val="single" w:sz="4" w:space="0" w:color="auto"/>
              <w:bottom w:val="single" w:sz="4" w:space="0" w:color="auto"/>
              <w:right w:val="single" w:sz="4" w:space="0" w:color="auto"/>
            </w:tcBorders>
            <w:tcMar>
              <w:left w:w="28" w:type="dxa"/>
              <w:right w:w="28" w:type="dxa"/>
            </w:tcMar>
          </w:tcPr>
          <w:p w14:paraId="5A6BCAEE" w14:textId="77777777" w:rsidR="00DD7EB0" w:rsidRPr="00CD3877" w:rsidRDefault="00DD7EB0" w:rsidP="0079130D">
            <w:pPr>
              <w:jc w:val="center"/>
              <w:rPr>
                <w:sz w:val="20"/>
                <w:szCs w:val="20"/>
                <w:lang w:eastAsia="en-US"/>
              </w:rPr>
            </w:pPr>
            <w:r w:rsidRPr="00CD3877">
              <w:rPr>
                <w:sz w:val="20"/>
                <w:szCs w:val="20"/>
                <w:lang w:eastAsia="en-US"/>
              </w:rPr>
              <w:t>Tabuľk</w:t>
            </w:r>
            <w:r w:rsidR="007D00FE" w:rsidRPr="00CD3877">
              <w:rPr>
                <w:sz w:val="20"/>
                <w:szCs w:val="20"/>
                <w:lang w:eastAsia="en-US"/>
              </w:rPr>
              <w:t>y</w:t>
            </w:r>
            <w:r w:rsidRPr="00CD3877">
              <w:rPr>
                <w:sz w:val="20"/>
                <w:szCs w:val="20"/>
                <w:lang w:eastAsia="en-US"/>
              </w:rPr>
              <w:t xml:space="preserve"> 1</w:t>
            </w:r>
            <w:r w:rsidR="007D00FE" w:rsidRPr="00CD3877">
              <w:rPr>
                <w:sz w:val="20"/>
                <w:szCs w:val="20"/>
                <w:lang w:eastAsia="en-US"/>
              </w:rPr>
              <w:t xml:space="preserve"> a 2</w:t>
            </w:r>
          </w:p>
        </w:tc>
      </w:tr>
      <w:tr w:rsidR="008D5CC8" w:rsidRPr="00CD3877" w14:paraId="1BE1B1DB" w14:textId="77777777" w:rsidTr="00686DBE">
        <w:trPr>
          <w:gridAfter w:val="1"/>
          <w:wAfter w:w="12" w:type="dxa"/>
          <w:trHeight w:val="758"/>
        </w:trPr>
        <w:tc>
          <w:tcPr>
            <w:tcW w:w="1559" w:type="dxa"/>
            <w:tcBorders>
              <w:top w:val="single" w:sz="4" w:space="0" w:color="auto"/>
              <w:left w:val="single" w:sz="4" w:space="0" w:color="auto"/>
              <w:bottom w:val="single" w:sz="4" w:space="0" w:color="auto"/>
              <w:right w:val="single" w:sz="4" w:space="0" w:color="auto"/>
            </w:tcBorders>
            <w:noWrap/>
            <w:tcMar>
              <w:left w:w="28" w:type="dxa"/>
              <w:right w:w="28" w:type="dxa"/>
            </w:tcMar>
          </w:tcPr>
          <w:p w14:paraId="7C60D81C" w14:textId="77777777" w:rsidR="001A003F" w:rsidRPr="00CD3877" w:rsidRDefault="001A003F" w:rsidP="0079130D">
            <w:pPr>
              <w:rPr>
                <w:sz w:val="20"/>
                <w:szCs w:val="20"/>
                <w:lang w:eastAsia="en-US"/>
              </w:rPr>
            </w:pPr>
            <w:r w:rsidRPr="00CD3877">
              <w:rPr>
                <w:sz w:val="20"/>
                <w:szCs w:val="20"/>
                <w:lang w:eastAsia="en-US"/>
              </w:rPr>
              <w:t>Prach z tvrdého dreva</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tcPr>
          <w:p w14:paraId="2A4FA488" w14:textId="77777777" w:rsidR="001A003F" w:rsidRPr="00CD3877" w:rsidRDefault="001A003F" w:rsidP="0079130D">
            <w:pPr>
              <w:jc w:val="center"/>
              <w:rPr>
                <w:sz w:val="20"/>
                <w:szCs w:val="20"/>
                <w:lang w:eastAsia="en-US"/>
              </w:rPr>
            </w:pPr>
            <w:r w:rsidRPr="00CD3877">
              <w:rPr>
                <w:sz w:val="20"/>
                <w:szCs w:val="20"/>
                <w:lang w:eastAsia="en-US"/>
              </w:rPr>
              <w:t>—</w:t>
            </w: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tcPr>
          <w:p w14:paraId="4C67C0B5" w14:textId="77777777" w:rsidR="001A003F" w:rsidRPr="00CD3877" w:rsidRDefault="001A003F" w:rsidP="0079130D">
            <w:pPr>
              <w:jc w:val="center"/>
              <w:rPr>
                <w:sz w:val="20"/>
                <w:szCs w:val="20"/>
                <w:lang w:eastAsia="en-US"/>
              </w:rPr>
            </w:pPr>
            <w:r w:rsidRPr="00CD3877">
              <w:rPr>
                <w:sz w:val="20"/>
                <w:szCs w:val="20"/>
                <w:lang w:eastAsia="en-US"/>
              </w:rPr>
              <w:t>—</w:t>
            </w: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4358CEA6" w14:textId="77777777" w:rsidR="001A003F" w:rsidRPr="00CD3877" w:rsidRDefault="001A003F" w:rsidP="0079130D">
            <w:pPr>
              <w:jc w:val="center"/>
              <w:rPr>
                <w:sz w:val="20"/>
                <w:szCs w:val="20"/>
              </w:rPr>
            </w:pPr>
            <w:r w:rsidRPr="00CD3877">
              <w:rPr>
                <w:sz w:val="20"/>
                <w:szCs w:val="20"/>
              </w:rPr>
              <w:t>2</w:t>
            </w:r>
            <w:r w:rsidRPr="00CD3877">
              <w:rPr>
                <w:sz w:val="20"/>
                <w:szCs w:val="20"/>
                <w:vertAlign w:val="superscript"/>
              </w:rPr>
              <w:t>(</w:t>
            </w:r>
            <w:r w:rsidR="003228C7" w:rsidRPr="00CD3877">
              <w:rPr>
                <w:sz w:val="20"/>
                <w:szCs w:val="20"/>
                <w:vertAlign w:val="superscript"/>
              </w:rPr>
              <w:t>8</w:t>
            </w:r>
            <w:r w:rsidRPr="00CD3877">
              <w:rPr>
                <w:sz w:val="20"/>
                <w:szCs w:val="20"/>
                <w:vertAlign w:val="superscript"/>
              </w:rPr>
              <w:t>)</w:t>
            </w: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tcPr>
          <w:p w14:paraId="40FC898D" w14:textId="77777777" w:rsidR="001A003F" w:rsidRPr="00CD3877" w:rsidRDefault="001A003F" w:rsidP="0079130D">
            <w:pPr>
              <w:jc w:val="center"/>
              <w:rPr>
                <w:b/>
                <w:sz w:val="20"/>
                <w:szCs w:val="20"/>
              </w:rPr>
            </w:pPr>
            <w:r w:rsidRPr="00CD3877">
              <w:rPr>
                <w:sz w:val="20"/>
                <w:szCs w:val="20"/>
                <w:lang w:eastAsia="en-US"/>
              </w:rPr>
              <w:t>—</w:t>
            </w: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3335B87F" w14:textId="77777777" w:rsidR="001A003F" w:rsidRPr="00CD3877" w:rsidRDefault="001A003F" w:rsidP="0079130D">
            <w:pPr>
              <w:jc w:val="center"/>
              <w:rPr>
                <w:sz w:val="20"/>
                <w:szCs w:val="20"/>
                <w:lang w:eastAsia="en-US"/>
              </w:rPr>
            </w:pPr>
            <w:r w:rsidRPr="00CD3877">
              <w:rPr>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tcPr>
          <w:p w14:paraId="2EF3A48C" w14:textId="77777777" w:rsidR="001A003F" w:rsidRPr="00CD3877" w:rsidRDefault="001A003F" w:rsidP="0079130D">
            <w:pPr>
              <w:jc w:val="center"/>
              <w:rPr>
                <w:sz w:val="20"/>
                <w:szCs w:val="20"/>
                <w:lang w:eastAsia="en-US"/>
              </w:rPr>
            </w:pPr>
            <w:r w:rsidRPr="00CD3877">
              <w:rPr>
                <w:sz w:val="20"/>
                <w:szCs w:val="20"/>
                <w:lang w:eastAsia="en-US"/>
              </w:rPr>
              <w:t>—</w:t>
            </w:r>
          </w:p>
        </w:tc>
        <w:tc>
          <w:tcPr>
            <w:tcW w:w="1597" w:type="dxa"/>
            <w:tcBorders>
              <w:top w:val="single" w:sz="4" w:space="0" w:color="auto"/>
              <w:left w:val="single" w:sz="4" w:space="0" w:color="auto"/>
              <w:bottom w:val="single" w:sz="4" w:space="0" w:color="auto"/>
              <w:right w:val="single" w:sz="4" w:space="0" w:color="auto"/>
            </w:tcBorders>
            <w:tcMar>
              <w:left w:w="28" w:type="dxa"/>
              <w:right w:w="28" w:type="dxa"/>
            </w:tcMar>
          </w:tcPr>
          <w:p w14:paraId="53FC627A" w14:textId="77777777" w:rsidR="001A003F" w:rsidRPr="00CD3877" w:rsidRDefault="001A003F" w:rsidP="0064543E">
            <w:pPr>
              <w:rPr>
                <w:sz w:val="20"/>
                <w:szCs w:val="20"/>
                <w:lang w:eastAsia="en-US"/>
              </w:rPr>
            </w:pPr>
            <w:r w:rsidRPr="00CD3877">
              <w:rPr>
                <w:sz w:val="20"/>
                <w:szCs w:val="20"/>
              </w:rPr>
              <w:t>Limitná hodnota 3 mg/m</w:t>
            </w:r>
            <w:r w:rsidRPr="00CD3877">
              <w:rPr>
                <w:sz w:val="20"/>
                <w:szCs w:val="20"/>
                <w:vertAlign w:val="superscript"/>
              </w:rPr>
              <w:t>3</w:t>
            </w:r>
            <w:r w:rsidRPr="00CD3877">
              <w:rPr>
                <w:sz w:val="20"/>
                <w:szCs w:val="20"/>
              </w:rPr>
              <w:t xml:space="preserve"> do 17. januára 2023</w:t>
            </w: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tcPr>
          <w:p w14:paraId="145AD770" w14:textId="77777777" w:rsidR="001A003F" w:rsidRPr="00CD3877" w:rsidRDefault="001A003F" w:rsidP="0079130D">
            <w:pPr>
              <w:jc w:val="center"/>
              <w:rPr>
                <w:sz w:val="20"/>
                <w:szCs w:val="20"/>
                <w:lang w:eastAsia="en-US"/>
              </w:rPr>
            </w:pPr>
            <w:r w:rsidRPr="00CD3877">
              <w:rPr>
                <w:sz w:val="20"/>
                <w:szCs w:val="20"/>
                <w:lang w:eastAsia="en-US"/>
              </w:rPr>
              <w:t>3</w:t>
            </w:r>
            <w:r w:rsidR="008741E2" w:rsidRPr="00CD3877">
              <w:rPr>
                <w:sz w:val="20"/>
                <w:szCs w:val="20"/>
                <w:lang w:eastAsia="en-US"/>
              </w:rPr>
              <w:t>5</w:t>
            </w:r>
            <w:r w:rsidRPr="00CD3877">
              <w:rPr>
                <w:sz w:val="20"/>
                <w:szCs w:val="20"/>
                <w:lang w:eastAsia="en-US"/>
              </w:rPr>
              <w:t>.</w:t>
            </w:r>
          </w:p>
        </w:tc>
        <w:tc>
          <w:tcPr>
            <w:tcW w:w="1824" w:type="dxa"/>
            <w:tcBorders>
              <w:top w:val="single" w:sz="4" w:space="0" w:color="auto"/>
              <w:left w:val="single" w:sz="4" w:space="0" w:color="auto"/>
              <w:bottom w:val="single" w:sz="4" w:space="0" w:color="auto"/>
              <w:right w:val="single" w:sz="4" w:space="0" w:color="auto"/>
            </w:tcBorders>
            <w:noWrap/>
            <w:tcMar>
              <w:left w:w="28" w:type="dxa"/>
              <w:right w:w="28" w:type="dxa"/>
            </w:tcMar>
          </w:tcPr>
          <w:p w14:paraId="7C07937D" w14:textId="77777777" w:rsidR="001A003F" w:rsidRPr="00CD3877" w:rsidRDefault="008741E2" w:rsidP="0079130D">
            <w:pPr>
              <w:rPr>
                <w:sz w:val="20"/>
                <w:szCs w:val="20"/>
                <w:lang w:eastAsia="en-US"/>
              </w:rPr>
            </w:pPr>
            <w:r w:rsidRPr="00CD3877">
              <w:rPr>
                <w:sz w:val="20"/>
                <w:szCs w:val="20"/>
                <w:lang w:eastAsia="en-US"/>
              </w:rPr>
              <w:t>P</w:t>
            </w:r>
            <w:r w:rsidR="001A003F" w:rsidRPr="00CD3877">
              <w:rPr>
                <w:sz w:val="20"/>
                <w:szCs w:val="20"/>
                <w:lang w:eastAsia="en-US"/>
              </w:rPr>
              <w:t>rach z tvrdého dreva</w:t>
            </w:r>
          </w:p>
          <w:p w14:paraId="49B21E44" w14:textId="77777777" w:rsidR="001A003F" w:rsidRPr="00CD3877" w:rsidRDefault="001A003F" w:rsidP="0079130D">
            <w:pPr>
              <w:rPr>
                <w:sz w:val="20"/>
                <w:szCs w:val="20"/>
                <w:vertAlign w:val="superscript"/>
                <w:lang w:eastAsia="en-US"/>
              </w:rPr>
            </w:pPr>
            <w:r w:rsidRPr="00CD3877">
              <w:rPr>
                <w:sz w:val="20"/>
                <w:szCs w:val="20"/>
                <w:lang w:eastAsia="en-US"/>
              </w:rPr>
              <w:t>(dub, buk)</w:t>
            </w:r>
          </w:p>
          <w:p w14:paraId="513FFA48" w14:textId="77777777" w:rsidR="001A003F" w:rsidRPr="00CD3877" w:rsidRDefault="001A003F" w:rsidP="0079130D">
            <w:pPr>
              <w:rPr>
                <w:sz w:val="20"/>
                <w:szCs w:val="20"/>
                <w:vertAlign w:val="superscript"/>
                <w:lang w:eastAsia="en-US"/>
              </w:rPr>
            </w:pPr>
            <w:r w:rsidRPr="00CD3877">
              <w:rPr>
                <w:sz w:val="20"/>
                <w:szCs w:val="20"/>
                <w:lang w:eastAsia="en-US"/>
              </w:rPr>
              <w:t>inhalovateľná frakcia</w:t>
            </w:r>
            <w:r w:rsidR="008741E2" w:rsidRPr="00CD3877">
              <w:rPr>
                <w:sz w:val="20"/>
                <w:szCs w:val="20"/>
                <w:vertAlign w:val="superscript"/>
                <w:lang w:eastAsia="en-US"/>
              </w:rPr>
              <w:t>26</w:t>
            </w:r>
            <w:r w:rsidRPr="00CD3877">
              <w:rPr>
                <w:sz w:val="20"/>
                <w:szCs w:val="20"/>
                <w:vertAlign w:val="superscript"/>
                <w:lang w:eastAsia="en-US"/>
              </w:rPr>
              <w:t>)</w:t>
            </w:r>
          </w:p>
        </w:tc>
        <w:tc>
          <w:tcPr>
            <w:tcW w:w="850" w:type="dxa"/>
            <w:tcBorders>
              <w:top w:val="single" w:sz="4" w:space="0" w:color="auto"/>
              <w:left w:val="single" w:sz="4" w:space="0" w:color="auto"/>
              <w:bottom w:val="single" w:sz="4" w:space="0" w:color="auto"/>
              <w:right w:val="single" w:sz="4" w:space="0" w:color="auto"/>
            </w:tcBorders>
          </w:tcPr>
          <w:p w14:paraId="1E71855C" w14:textId="77777777" w:rsidR="001A003F" w:rsidRPr="00CD3877" w:rsidRDefault="001A003F" w:rsidP="0079130D">
            <w:pPr>
              <w:jc w:val="center"/>
              <w:rPr>
                <w:sz w:val="20"/>
                <w:szCs w:val="20"/>
                <w:lang w:eastAsia="en-US"/>
              </w:rPr>
            </w:pPr>
            <w:r w:rsidRPr="00CD3877">
              <w:rPr>
                <w:sz w:val="20"/>
                <w:szCs w:val="20"/>
                <w:lang w:eastAsia="en-US"/>
              </w:rPr>
              <w:t>—</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14:paraId="0415CECD" w14:textId="77777777" w:rsidR="001A003F" w:rsidRPr="00CD3877" w:rsidRDefault="001A003F" w:rsidP="0079130D">
            <w:pPr>
              <w:jc w:val="center"/>
              <w:rPr>
                <w:sz w:val="20"/>
                <w:szCs w:val="20"/>
                <w:lang w:eastAsia="en-US"/>
              </w:rPr>
            </w:pPr>
            <w:r w:rsidRPr="00CD3877">
              <w:rPr>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14:paraId="53AB40AC" w14:textId="77777777" w:rsidR="001A003F" w:rsidRPr="00CD3877" w:rsidRDefault="001A003F" w:rsidP="0079130D">
            <w:pPr>
              <w:jc w:val="center"/>
              <w:rPr>
                <w:sz w:val="20"/>
                <w:szCs w:val="20"/>
                <w:lang w:eastAsia="en-US"/>
              </w:rPr>
            </w:pPr>
            <w:r w:rsidRPr="00CD3877">
              <w:rPr>
                <w:sz w:val="20"/>
                <w:szCs w:val="20"/>
                <w:lang w:eastAsia="en-US"/>
              </w:rPr>
              <w:t>—</w:t>
            </w:r>
          </w:p>
          <w:p w14:paraId="6BDCFB25" w14:textId="77777777" w:rsidR="001A003F" w:rsidRPr="00CD3877" w:rsidRDefault="001A003F" w:rsidP="0079130D">
            <w:pPr>
              <w:jc w:val="center"/>
              <w:rPr>
                <w:sz w:val="20"/>
                <w:szCs w:val="20"/>
                <w:lang w:eastAsia="en-US"/>
              </w:rPr>
            </w:pP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tcPr>
          <w:p w14:paraId="179BB387" w14:textId="77777777" w:rsidR="001A003F" w:rsidRPr="00CD3877" w:rsidRDefault="001A003F" w:rsidP="0079130D">
            <w:pPr>
              <w:jc w:val="center"/>
              <w:rPr>
                <w:sz w:val="20"/>
                <w:szCs w:val="20"/>
              </w:rPr>
            </w:pPr>
            <w:r w:rsidRPr="00CD3877">
              <w:rPr>
                <w:sz w:val="20"/>
                <w:szCs w:val="20"/>
              </w:rPr>
              <w:t>2</w:t>
            </w:r>
          </w:p>
          <w:p w14:paraId="4B4309E6" w14:textId="77777777" w:rsidR="001A003F" w:rsidRPr="00CD3877" w:rsidRDefault="001A003F" w:rsidP="0079130D">
            <w:pPr>
              <w:jc w:val="center"/>
              <w:rPr>
                <w:sz w:val="20"/>
                <w:szCs w:val="20"/>
              </w:rPr>
            </w:pPr>
          </w:p>
          <w:p w14:paraId="65DF9DCF" w14:textId="77777777" w:rsidR="001A003F" w:rsidRPr="00CD3877" w:rsidRDefault="001A003F" w:rsidP="0079130D">
            <w:pPr>
              <w:jc w:val="center"/>
              <w:rPr>
                <w:sz w:val="20"/>
                <w:szCs w:val="20"/>
              </w:rPr>
            </w:pPr>
          </w:p>
          <w:p w14:paraId="4EB6058F" w14:textId="77777777" w:rsidR="001A003F" w:rsidRPr="00CD3877" w:rsidRDefault="001A003F" w:rsidP="000E749E">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tcPr>
          <w:p w14:paraId="3800265A" w14:textId="77777777" w:rsidR="001A003F" w:rsidRPr="00CD3877" w:rsidRDefault="001A003F" w:rsidP="0079130D">
            <w:pPr>
              <w:jc w:val="center"/>
              <w:rPr>
                <w:sz w:val="20"/>
                <w:szCs w:val="20"/>
                <w:lang w:eastAsia="en-US"/>
              </w:rPr>
            </w:pPr>
            <w:r w:rsidRPr="00CD3877">
              <w:rPr>
                <w:sz w:val="20"/>
                <w:szCs w:val="20"/>
                <w:lang w:eastAsia="en-US"/>
              </w:rPr>
              <w:t>1A</w:t>
            </w:r>
          </w:p>
          <w:p w14:paraId="78CC17A5" w14:textId="77777777" w:rsidR="001A003F" w:rsidRPr="00CD3877" w:rsidRDefault="001A003F" w:rsidP="0079130D">
            <w:pPr>
              <w:jc w:val="center"/>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tcPr>
          <w:p w14:paraId="48B403AF" w14:textId="77777777" w:rsidR="001A003F" w:rsidRPr="00CD3877" w:rsidRDefault="001A003F" w:rsidP="0079130D">
            <w:pPr>
              <w:jc w:val="center"/>
              <w:rPr>
                <w:sz w:val="20"/>
                <w:szCs w:val="20"/>
                <w:lang w:eastAsia="en-US"/>
              </w:rPr>
            </w:pPr>
            <w:r w:rsidRPr="00CD3877">
              <w:rPr>
                <w:sz w:val="20"/>
                <w:szCs w:val="20"/>
                <w:lang w:eastAsia="en-US"/>
              </w:rPr>
              <w:t>—</w:t>
            </w:r>
          </w:p>
          <w:p w14:paraId="3CFE3C66" w14:textId="77777777" w:rsidR="001A003F" w:rsidRPr="00CD3877" w:rsidRDefault="001A003F" w:rsidP="0079130D">
            <w:pPr>
              <w:jc w:val="center"/>
              <w:rPr>
                <w:sz w:val="20"/>
                <w:szCs w:val="20"/>
                <w:lang w:eastAsia="en-US"/>
              </w:rPr>
            </w:pP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tcPr>
          <w:p w14:paraId="005FD725" w14:textId="77777777" w:rsidR="001A003F" w:rsidRPr="00CD3877" w:rsidRDefault="001A003F" w:rsidP="0079130D">
            <w:pPr>
              <w:jc w:val="center"/>
              <w:rPr>
                <w:sz w:val="20"/>
                <w:szCs w:val="20"/>
                <w:lang w:eastAsia="en-US"/>
              </w:rPr>
            </w:pPr>
            <w:r w:rsidRPr="00CD3877">
              <w:rPr>
                <w:sz w:val="20"/>
                <w:szCs w:val="20"/>
                <w:lang w:eastAsia="en-US"/>
              </w:rPr>
              <w:t>—</w:t>
            </w:r>
          </w:p>
          <w:p w14:paraId="77CD61DB" w14:textId="77777777" w:rsidR="001A003F" w:rsidRPr="00CD3877" w:rsidRDefault="001A003F" w:rsidP="0079130D">
            <w:pPr>
              <w:jc w:val="center"/>
              <w:rPr>
                <w:sz w:val="20"/>
                <w:szCs w:val="20"/>
                <w:lang w:eastAsia="en-US"/>
              </w:rPr>
            </w:pPr>
          </w:p>
          <w:p w14:paraId="1D301057" w14:textId="77777777" w:rsidR="001A003F" w:rsidRPr="00CD3877" w:rsidRDefault="001A003F" w:rsidP="0079130D">
            <w:pPr>
              <w:jc w:val="center"/>
              <w:rPr>
                <w:sz w:val="20"/>
                <w:szCs w:val="20"/>
                <w:lang w:eastAsia="en-US"/>
              </w:rPr>
            </w:pPr>
          </w:p>
          <w:p w14:paraId="57EF8C2E" w14:textId="77777777" w:rsidR="001A003F" w:rsidRPr="00CD3877" w:rsidRDefault="001A003F" w:rsidP="000E749E">
            <w:pPr>
              <w:jc w:val="center"/>
              <w:rPr>
                <w:sz w:val="20"/>
                <w:szCs w:val="20"/>
                <w:lang w:eastAsia="en-US"/>
              </w:rPr>
            </w:pPr>
          </w:p>
        </w:tc>
      </w:tr>
      <w:tr w:rsidR="008D5CC8" w:rsidRPr="00CD3877" w14:paraId="4A6DE680" w14:textId="77777777" w:rsidTr="00686DBE">
        <w:trPr>
          <w:gridAfter w:val="1"/>
          <w:wAfter w:w="12" w:type="dxa"/>
          <w:trHeight w:val="170"/>
        </w:trPr>
        <w:tc>
          <w:tcPr>
            <w:tcW w:w="1559" w:type="dxa"/>
            <w:tcBorders>
              <w:top w:val="single" w:sz="4" w:space="0" w:color="auto"/>
              <w:left w:val="single" w:sz="4" w:space="0" w:color="auto"/>
              <w:bottom w:val="single" w:sz="4" w:space="0" w:color="auto"/>
              <w:right w:val="single" w:sz="4" w:space="0" w:color="auto"/>
            </w:tcBorders>
            <w:noWrap/>
            <w:tcMar>
              <w:left w:w="28" w:type="dxa"/>
              <w:right w:w="28" w:type="dxa"/>
            </w:tcMar>
          </w:tcPr>
          <w:p w14:paraId="3C70DCAD" w14:textId="77777777" w:rsidR="001A003F" w:rsidRPr="00CD3877" w:rsidRDefault="001A003F" w:rsidP="0079130D">
            <w:pPr>
              <w:spacing w:before="50" w:after="50"/>
              <w:rPr>
                <w:sz w:val="20"/>
                <w:szCs w:val="20"/>
              </w:rPr>
            </w:pPr>
            <w:r w:rsidRPr="00CD3877">
              <w:rPr>
                <w:sz w:val="20"/>
                <w:szCs w:val="20"/>
              </w:rPr>
              <w:t>Zlúčeniny šesťmocného chrómu, ktoré sú karcinogénmi v zmysle článku 2 písm. a) bodu i)</w:t>
            </w:r>
          </w:p>
          <w:p w14:paraId="50CEA294" w14:textId="77777777" w:rsidR="001A003F" w:rsidRPr="00CD3877" w:rsidRDefault="001A003F" w:rsidP="0079130D">
            <w:pPr>
              <w:spacing w:before="50" w:after="50"/>
              <w:rPr>
                <w:sz w:val="20"/>
                <w:szCs w:val="20"/>
              </w:rPr>
            </w:pPr>
            <w:r w:rsidRPr="00CD3877">
              <w:rPr>
                <w:sz w:val="20"/>
                <w:szCs w:val="20"/>
              </w:rPr>
              <w:t>(ako chróm)</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tcPr>
          <w:p w14:paraId="223FD76B" w14:textId="77777777" w:rsidR="001A003F" w:rsidRPr="00CD3877" w:rsidRDefault="001A003F" w:rsidP="0079130D">
            <w:pPr>
              <w:jc w:val="center"/>
              <w:rPr>
                <w:sz w:val="20"/>
                <w:szCs w:val="20"/>
                <w:lang w:eastAsia="en-US"/>
              </w:rPr>
            </w:pPr>
            <w:r w:rsidRPr="00CD3877">
              <w:rPr>
                <w:sz w:val="20"/>
                <w:szCs w:val="20"/>
                <w:lang w:eastAsia="en-US"/>
              </w:rPr>
              <w:t>—</w:t>
            </w: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tcPr>
          <w:p w14:paraId="0637DA93" w14:textId="77777777" w:rsidR="001A003F" w:rsidRPr="00CD3877" w:rsidRDefault="001A003F" w:rsidP="0079130D">
            <w:pPr>
              <w:jc w:val="center"/>
              <w:rPr>
                <w:sz w:val="20"/>
                <w:szCs w:val="20"/>
                <w:lang w:eastAsia="en-US"/>
              </w:rPr>
            </w:pPr>
            <w:r w:rsidRPr="00CD3877">
              <w:rPr>
                <w:sz w:val="20"/>
                <w:szCs w:val="20"/>
                <w:lang w:eastAsia="en-US"/>
              </w:rPr>
              <w:t>—</w:t>
            </w: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27C8DD72" w14:textId="77777777" w:rsidR="001A003F" w:rsidRPr="00CD3877" w:rsidRDefault="001A003F" w:rsidP="0079130D">
            <w:pPr>
              <w:jc w:val="center"/>
              <w:rPr>
                <w:sz w:val="20"/>
                <w:szCs w:val="20"/>
              </w:rPr>
            </w:pPr>
            <w:r w:rsidRPr="00CD3877">
              <w:rPr>
                <w:sz w:val="20"/>
                <w:szCs w:val="20"/>
              </w:rPr>
              <w:t>0,005</w:t>
            </w: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tcPr>
          <w:p w14:paraId="5FE4200D" w14:textId="77777777" w:rsidR="001A003F" w:rsidRPr="00CD3877" w:rsidRDefault="001A003F" w:rsidP="0079130D">
            <w:pPr>
              <w:jc w:val="center"/>
              <w:rPr>
                <w:sz w:val="20"/>
                <w:szCs w:val="20"/>
              </w:rPr>
            </w:pPr>
            <w:r w:rsidRPr="00CD3877">
              <w:rPr>
                <w:sz w:val="20"/>
                <w:szCs w:val="20"/>
                <w:lang w:eastAsia="en-US"/>
              </w:rPr>
              <w:t>—</w:t>
            </w: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4DAE710F" w14:textId="77777777" w:rsidR="001A003F" w:rsidRPr="00CD3877" w:rsidRDefault="001A003F" w:rsidP="0079130D">
            <w:pPr>
              <w:jc w:val="center"/>
              <w:rPr>
                <w:sz w:val="20"/>
                <w:szCs w:val="20"/>
                <w:lang w:eastAsia="en-US"/>
              </w:rPr>
            </w:pPr>
            <w:r w:rsidRPr="00CD3877">
              <w:rPr>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tcPr>
          <w:p w14:paraId="38341A3A" w14:textId="77777777" w:rsidR="001A003F" w:rsidRPr="00CD3877" w:rsidRDefault="001A003F" w:rsidP="0079130D">
            <w:pPr>
              <w:jc w:val="center"/>
              <w:rPr>
                <w:sz w:val="20"/>
                <w:szCs w:val="20"/>
                <w:lang w:eastAsia="en-US"/>
              </w:rPr>
            </w:pPr>
            <w:r w:rsidRPr="00CD3877">
              <w:rPr>
                <w:sz w:val="20"/>
                <w:szCs w:val="20"/>
                <w:lang w:eastAsia="en-US"/>
              </w:rPr>
              <w:t>—</w:t>
            </w:r>
          </w:p>
        </w:tc>
        <w:tc>
          <w:tcPr>
            <w:tcW w:w="159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1DEEB60" w14:textId="77777777" w:rsidR="001A003F" w:rsidRPr="00CD3877" w:rsidRDefault="001A003F" w:rsidP="0079130D">
            <w:pPr>
              <w:spacing w:before="50" w:after="50"/>
              <w:rPr>
                <w:sz w:val="20"/>
                <w:szCs w:val="20"/>
              </w:rPr>
            </w:pPr>
            <w:r w:rsidRPr="00CD3877">
              <w:rPr>
                <w:sz w:val="20"/>
                <w:szCs w:val="20"/>
              </w:rPr>
              <w:t>Limitná hodnota 0,010 mg/m</w:t>
            </w:r>
            <w:r w:rsidRPr="00CD3877">
              <w:rPr>
                <w:sz w:val="20"/>
                <w:szCs w:val="20"/>
                <w:vertAlign w:val="superscript"/>
              </w:rPr>
              <w:t>3</w:t>
            </w:r>
            <w:r w:rsidRPr="00CD3877">
              <w:rPr>
                <w:sz w:val="20"/>
                <w:szCs w:val="20"/>
              </w:rPr>
              <w:t xml:space="preserve"> do 17. januára 2025</w:t>
            </w:r>
          </w:p>
          <w:p w14:paraId="1FF8A695" w14:textId="77777777" w:rsidR="001A003F" w:rsidRPr="00CD3877" w:rsidRDefault="001A003F" w:rsidP="0079130D">
            <w:pPr>
              <w:spacing w:before="50" w:after="50"/>
              <w:rPr>
                <w:sz w:val="20"/>
                <w:szCs w:val="20"/>
              </w:rPr>
            </w:pPr>
            <w:r w:rsidRPr="00CD3877">
              <w:rPr>
                <w:sz w:val="20"/>
                <w:szCs w:val="20"/>
              </w:rPr>
              <w:t>Limitná hodnota: 0,025 mg/m</w:t>
            </w:r>
            <w:r w:rsidRPr="00CD3877">
              <w:rPr>
                <w:sz w:val="20"/>
                <w:szCs w:val="20"/>
                <w:vertAlign w:val="superscript"/>
              </w:rPr>
              <w:t>3</w:t>
            </w:r>
            <w:r w:rsidRPr="00CD3877">
              <w:rPr>
                <w:sz w:val="20"/>
                <w:szCs w:val="20"/>
              </w:rPr>
              <w:t xml:space="preserve"> pre zváranie alebo rezanie plazmou alebo obdobné pracovné procesy, pri ktorých vznikajú výpary do 17. januára 2025</w:t>
            </w: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tcPr>
          <w:p w14:paraId="211B5A67" w14:textId="77777777" w:rsidR="001A003F" w:rsidRPr="00CD3877" w:rsidRDefault="001A003F" w:rsidP="0079130D">
            <w:pPr>
              <w:jc w:val="center"/>
              <w:rPr>
                <w:sz w:val="20"/>
                <w:szCs w:val="20"/>
                <w:lang w:eastAsia="en-US"/>
              </w:rPr>
            </w:pPr>
            <w:r w:rsidRPr="00CD3877">
              <w:rPr>
                <w:sz w:val="20"/>
                <w:szCs w:val="20"/>
                <w:lang w:eastAsia="en-US"/>
              </w:rPr>
              <w:t>27.</w:t>
            </w:r>
          </w:p>
        </w:tc>
        <w:tc>
          <w:tcPr>
            <w:tcW w:w="1824" w:type="dxa"/>
            <w:tcBorders>
              <w:top w:val="single" w:sz="4" w:space="0" w:color="auto"/>
              <w:left w:val="single" w:sz="4" w:space="0" w:color="auto"/>
              <w:bottom w:val="single" w:sz="4" w:space="0" w:color="auto"/>
              <w:right w:val="single" w:sz="4" w:space="0" w:color="auto"/>
            </w:tcBorders>
            <w:noWrap/>
            <w:tcMar>
              <w:left w:w="28" w:type="dxa"/>
              <w:right w:w="28" w:type="dxa"/>
            </w:tcMar>
          </w:tcPr>
          <w:p w14:paraId="3167E4B4" w14:textId="77777777" w:rsidR="008741E2" w:rsidRPr="00CD3877" w:rsidRDefault="008741E2" w:rsidP="008741E2">
            <w:pPr>
              <w:rPr>
                <w:sz w:val="20"/>
                <w:szCs w:val="20"/>
              </w:rPr>
            </w:pPr>
            <w:r w:rsidRPr="00CD3877">
              <w:rPr>
                <w:sz w:val="20"/>
                <w:szCs w:val="20"/>
              </w:rPr>
              <w:t>C</w:t>
            </w:r>
            <w:r w:rsidR="001A003F" w:rsidRPr="00CD3877">
              <w:rPr>
                <w:sz w:val="20"/>
                <w:szCs w:val="20"/>
              </w:rPr>
              <w:t>hróm (VI) a</w:t>
            </w:r>
            <w:r w:rsidRPr="00CD3877">
              <w:rPr>
                <w:sz w:val="20"/>
                <w:szCs w:val="20"/>
              </w:rPr>
              <w:t> </w:t>
            </w:r>
            <w:r w:rsidR="001A003F" w:rsidRPr="00CD3877">
              <w:rPr>
                <w:sz w:val="20"/>
                <w:szCs w:val="20"/>
              </w:rPr>
              <w:t>zlúčeniny</w:t>
            </w:r>
            <w:r w:rsidRPr="00CD3877">
              <w:rPr>
                <w:sz w:val="20"/>
                <w:szCs w:val="20"/>
              </w:rPr>
              <w:t xml:space="preserve"> chrómu </w:t>
            </w:r>
            <w:r w:rsidR="001A003F" w:rsidRPr="00CD3877">
              <w:rPr>
                <w:sz w:val="20"/>
                <w:szCs w:val="20"/>
              </w:rPr>
              <w:t>ako prach a aerosól</w:t>
            </w:r>
            <w:r w:rsidRPr="00CD3877">
              <w:rPr>
                <w:sz w:val="20"/>
                <w:szCs w:val="20"/>
                <w:vertAlign w:val="superscript"/>
              </w:rPr>
              <w:t>19</w:t>
            </w:r>
            <w:r w:rsidRPr="00CD3877">
              <w:rPr>
                <w:sz w:val="20"/>
                <w:szCs w:val="20"/>
              </w:rPr>
              <w:t xml:space="preserve">) </w:t>
            </w:r>
            <w:r w:rsidR="001A003F" w:rsidRPr="00CD3877">
              <w:rPr>
                <w:sz w:val="20"/>
                <w:szCs w:val="20"/>
              </w:rPr>
              <w:t>(ako  Cr) inhalovateľná frakcia</w:t>
            </w:r>
            <w:r w:rsidRPr="00CD3877">
              <w:rPr>
                <w:sz w:val="20"/>
                <w:szCs w:val="20"/>
                <w:vertAlign w:val="superscript"/>
              </w:rPr>
              <w:t>12</w:t>
            </w:r>
            <w:r w:rsidRPr="00CD3877">
              <w:rPr>
                <w:sz w:val="20"/>
                <w:szCs w:val="20"/>
              </w:rPr>
              <w:t>)</w:t>
            </w:r>
            <w:r w:rsidR="001A003F" w:rsidRPr="00CD3877">
              <w:rPr>
                <w:sz w:val="20"/>
                <w:szCs w:val="20"/>
              </w:rPr>
              <w:t xml:space="preserve"> </w:t>
            </w:r>
          </w:p>
          <w:p w14:paraId="79BDAB93" w14:textId="77777777" w:rsidR="001A003F" w:rsidRPr="00CD3877" w:rsidRDefault="001A003F" w:rsidP="008741E2">
            <w:pPr>
              <w:rPr>
                <w:sz w:val="20"/>
                <w:szCs w:val="20"/>
              </w:rPr>
            </w:pPr>
            <w:r w:rsidRPr="00CD3877">
              <w:rPr>
                <w:sz w:val="20"/>
                <w:szCs w:val="20"/>
              </w:rPr>
              <w:t>zváranie alebo rezanie plazmou alebo obdobné pracovné procesy, pri ktorých vznikajú výpary</w:t>
            </w:r>
            <w:r w:rsidR="008741E2" w:rsidRPr="00CD3877">
              <w:rPr>
                <w:sz w:val="20"/>
                <w:szCs w:val="20"/>
                <w:vertAlign w:val="superscript"/>
              </w:rPr>
              <w:t>20</w:t>
            </w:r>
            <w:r w:rsidRPr="00CD3877">
              <w:rPr>
                <w:sz w:val="20"/>
                <w:szCs w:val="20"/>
              </w:rPr>
              <w:t xml:space="preserve">) </w:t>
            </w:r>
          </w:p>
          <w:p w14:paraId="7C6C0C9A" w14:textId="77777777" w:rsidR="001A003F" w:rsidRPr="00CD3877" w:rsidRDefault="001A003F" w:rsidP="0079130D">
            <w:pPr>
              <w:rPr>
                <w:sz w:val="20"/>
                <w:szCs w:val="20"/>
              </w:rPr>
            </w:pPr>
            <w:r w:rsidRPr="00CD3877">
              <w:rPr>
                <w:sz w:val="20"/>
                <w:szCs w:val="20"/>
              </w:rPr>
              <w:t xml:space="preserve"> </w:t>
            </w:r>
          </w:p>
          <w:p w14:paraId="582C66DB" w14:textId="77777777" w:rsidR="001A003F" w:rsidRPr="00CD3877" w:rsidRDefault="001A003F" w:rsidP="0079130D">
            <w:pP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3A72C397" w14:textId="77777777" w:rsidR="001A003F" w:rsidRPr="00CD3877" w:rsidRDefault="001A003F" w:rsidP="0079130D">
            <w:pPr>
              <w:jc w:val="center"/>
              <w:rPr>
                <w:sz w:val="20"/>
                <w:szCs w:val="20"/>
                <w:lang w:eastAsia="en-US"/>
              </w:rPr>
            </w:pPr>
            <w:r w:rsidRPr="00CD3877">
              <w:rPr>
                <w:sz w:val="20"/>
                <w:szCs w:val="20"/>
                <w:lang w:eastAsia="en-US"/>
              </w:rPr>
              <w:t>—</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14:paraId="5FC63E23" w14:textId="77777777" w:rsidR="001A003F" w:rsidRPr="00CD3877" w:rsidRDefault="008741E2" w:rsidP="0079130D">
            <w:pPr>
              <w:jc w:val="center"/>
              <w:rPr>
                <w:sz w:val="20"/>
                <w:szCs w:val="20"/>
                <w:lang w:eastAsia="en-US"/>
              </w:rPr>
            </w:pPr>
            <w:r w:rsidRPr="00CD3877">
              <w:rPr>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14:paraId="534AAD17" w14:textId="77777777" w:rsidR="001A003F" w:rsidRPr="00CD3877" w:rsidRDefault="001A003F" w:rsidP="0079130D">
            <w:pPr>
              <w:jc w:val="center"/>
              <w:rPr>
                <w:sz w:val="20"/>
                <w:szCs w:val="20"/>
                <w:lang w:eastAsia="en-US"/>
              </w:rPr>
            </w:pPr>
            <w:r w:rsidRPr="00CD3877">
              <w:rPr>
                <w:sz w:val="20"/>
                <w:szCs w:val="20"/>
                <w:lang w:eastAsia="en-US"/>
              </w:rPr>
              <w:t>—</w:t>
            </w:r>
          </w:p>
          <w:p w14:paraId="72DF262A" w14:textId="77777777" w:rsidR="001A003F" w:rsidRPr="00CD3877" w:rsidRDefault="001A003F" w:rsidP="0079130D">
            <w:pPr>
              <w:jc w:val="center"/>
              <w:rPr>
                <w:sz w:val="20"/>
                <w:szCs w:val="20"/>
                <w:lang w:eastAsia="en-US"/>
              </w:rPr>
            </w:pPr>
          </w:p>
          <w:p w14:paraId="75C81F27" w14:textId="77777777" w:rsidR="001A003F" w:rsidRPr="00CD3877" w:rsidRDefault="001A003F" w:rsidP="0079130D">
            <w:pPr>
              <w:jc w:val="center"/>
              <w:rPr>
                <w:sz w:val="20"/>
                <w:szCs w:val="20"/>
                <w:lang w:eastAsia="en-US"/>
              </w:rPr>
            </w:pPr>
          </w:p>
          <w:p w14:paraId="19600BCA" w14:textId="77777777" w:rsidR="001A003F" w:rsidRPr="00CD3877" w:rsidRDefault="001A003F" w:rsidP="0079130D">
            <w:pPr>
              <w:jc w:val="center"/>
              <w:rPr>
                <w:sz w:val="20"/>
                <w:szCs w:val="20"/>
                <w:lang w:eastAsia="en-US"/>
              </w:rPr>
            </w:pP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tcPr>
          <w:p w14:paraId="14B0F829" w14:textId="77777777" w:rsidR="001A003F" w:rsidRPr="00CD3877" w:rsidRDefault="001A003F" w:rsidP="0079130D">
            <w:pPr>
              <w:jc w:val="center"/>
              <w:rPr>
                <w:sz w:val="20"/>
                <w:szCs w:val="20"/>
              </w:rPr>
            </w:pPr>
            <w:r w:rsidRPr="00CD3877">
              <w:rPr>
                <w:sz w:val="20"/>
                <w:szCs w:val="20"/>
              </w:rPr>
              <w:t>0,005</w:t>
            </w:r>
          </w:p>
          <w:p w14:paraId="642D0413" w14:textId="77777777" w:rsidR="001A003F" w:rsidRPr="00CD3877" w:rsidRDefault="001A003F" w:rsidP="0079130D">
            <w:pPr>
              <w:jc w:val="center"/>
              <w:rPr>
                <w:sz w:val="20"/>
                <w:szCs w:val="20"/>
              </w:rPr>
            </w:pPr>
          </w:p>
          <w:p w14:paraId="2E023C2C" w14:textId="77777777" w:rsidR="001A003F" w:rsidRPr="00CD3877" w:rsidRDefault="001A003F" w:rsidP="0079130D">
            <w:pPr>
              <w:jc w:val="center"/>
              <w:rPr>
                <w:sz w:val="20"/>
                <w:szCs w:val="20"/>
              </w:rPr>
            </w:pPr>
            <w:r w:rsidRPr="00CD3877">
              <w:rPr>
                <w:sz w:val="20"/>
                <w:szCs w:val="20"/>
              </w:rPr>
              <w:t>0,010</w:t>
            </w:r>
          </w:p>
          <w:p w14:paraId="26CB33B6" w14:textId="77777777" w:rsidR="001A003F" w:rsidRPr="00CD3877" w:rsidRDefault="001A003F" w:rsidP="0079130D">
            <w:pPr>
              <w:jc w:val="center"/>
              <w:rPr>
                <w:sz w:val="20"/>
                <w:szCs w:val="20"/>
              </w:rPr>
            </w:pPr>
          </w:p>
          <w:p w14:paraId="5C8B8AC8" w14:textId="77777777" w:rsidR="001A003F" w:rsidRPr="00CD3877" w:rsidRDefault="001A003F" w:rsidP="0079130D">
            <w:pPr>
              <w:jc w:val="center"/>
              <w:rPr>
                <w:sz w:val="20"/>
                <w:szCs w:val="20"/>
              </w:rPr>
            </w:pPr>
          </w:p>
          <w:p w14:paraId="7058074D" w14:textId="77777777" w:rsidR="001A003F" w:rsidRPr="00CD3877" w:rsidRDefault="001A003F" w:rsidP="0079130D">
            <w:pPr>
              <w:jc w:val="center"/>
              <w:rPr>
                <w:sz w:val="20"/>
                <w:szCs w:val="20"/>
              </w:rPr>
            </w:pPr>
            <w:r w:rsidRPr="00CD3877">
              <w:rPr>
                <w:sz w:val="20"/>
                <w:szCs w:val="20"/>
              </w:rPr>
              <w:t>0,025</w:t>
            </w:r>
          </w:p>
          <w:p w14:paraId="7C1CFD58" w14:textId="77777777" w:rsidR="001A003F" w:rsidRPr="00CD3877" w:rsidRDefault="001A003F" w:rsidP="0079130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tcPr>
          <w:p w14:paraId="7F301A37" w14:textId="77777777" w:rsidR="001A003F" w:rsidRPr="00CD3877" w:rsidRDefault="001A003F" w:rsidP="0079130D">
            <w:pPr>
              <w:jc w:val="center"/>
              <w:rPr>
                <w:sz w:val="20"/>
                <w:szCs w:val="20"/>
                <w:lang w:eastAsia="en-US"/>
              </w:rPr>
            </w:pPr>
            <w:r w:rsidRPr="00CD3877">
              <w:rPr>
                <w:sz w:val="20"/>
                <w:szCs w:val="20"/>
                <w:lang w:eastAsia="en-US"/>
              </w:rPr>
              <w:t>1A</w:t>
            </w:r>
          </w:p>
          <w:p w14:paraId="736ABCEB" w14:textId="77777777" w:rsidR="001A003F" w:rsidRPr="00CD3877" w:rsidRDefault="001A003F" w:rsidP="0079130D">
            <w:pPr>
              <w:jc w:val="center"/>
              <w:rPr>
                <w:sz w:val="20"/>
                <w:szCs w:val="20"/>
                <w:lang w:eastAsia="en-US"/>
              </w:rPr>
            </w:pPr>
          </w:p>
          <w:p w14:paraId="60DE76D5" w14:textId="77777777" w:rsidR="001A003F" w:rsidRPr="00CD3877" w:rsidRDefault="001A003F" w:rsidP="0079130D">
            <w:pPr>
              <w:jc w:val="center"/>
              <w:rPr>
                <w:sz w:val="20"/>
                <w:szCs w:val="20"/>
                <w:lang w:eastAsia="en-US"/>
              </w:rPr>
            </w:pPr>
          </w:p>
          <w:p w14:paraId="5181C622" w14:textId="77777777" w:rsidR="001A003F" w:rsidRPr="00CD3877" w:rsidRDefault="001A003F" w:rsidP="0079130D">
            <w:pPr>
              <w:jc w:val="center"/>
              <w:rPr>
                <w:sz w:val="20"/>
                <w:szCs w:val="20"/>
                <w:lang w:eastAsia="en-US"/>
              </w:rPr>
            </w:pPr>
          </w:p>
          <w:p w14:paraId="7A9AF0BF" w14:textId="77777777" w:rsidR="001A003F" w:rsidRPr="00CD3877" w:rsidRDefault="001A003F" w:rsidP="0079130D">
            <w:pPr>
              <w:jc w:val="center"/>
              <w:rPr>
                <w:sz w:val="20"/>
                <w:szCs w:val="20"/>
                <w:lang w:eastAsia="en-US"/>
              </w:rPr>
            </w:pPr>
          </w:p>
          <w:p w14:paraId="2512CCE5" w14:textId="77777777" w:rsidR="001A003F" w:rsidRPr="00CD3877" w:rsidRDefault="001A003F" w:rsidP="0079130D">
            <w:pPr>
              <w:jc w:val="center"/>
              <w:rPr>
                <w:sz w:val="20"/>
                <w:szCs w:val="20"/>
                <w:lang w:eastAsia="en-US"/>
              </w:rPr>
            </w:pPr>
          </w:p>
          <w:p w14:paraId="5D4B2A42" w14:textId="77777777" w:rsidR="001A003F" w:rsidRPr="00CD3877" w:rsidRDefault="001A003F" w:rsidP="0079130D">
            <w:pPr>
              <w:jc w:val="center"/>
              <w:rPr>
                <w:b/>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tcPr>
          <w:p w14:paraId="27A1013E" w14:textId="77777777" w:rsidR="001A003F" w:rsidRPr="00CD3877" w:rsidRDefault="001A003F" w:rsidP="0079130D">
            <w:pPr>
              <w:jc w:val="center"/>
              <w:rPr>
                <w:sz w:val="20"/>
                <w:szCs w:val="20"/>
                <w:lang w:eastAsia="en-US"/>
              </w:rPr>
            </w:pPr>
            <w:r w:rsidRPr="00CD3877">
              <w:rPr>
                <w:sz w:val="20"/>
                <w:szCs w:val="20"/>
                <w:lang w:eastAsia="en-US"/>
              </w:rPr>
              <w:t>1B</w:t>
            </w:r>
          </w:p>
          <w:p w14:paraId="66B96423" w14:textId="77777777" w:rsidR="001A003F" w:rsidRPr="00CD3877" w:rsidRDefault="001A003F" w:rsidP="0079130D">
            <w:pPr>
              <w:jc w:val="center"/>
              <w:rPr>
                <w:sz w:val="20"/>
                <w:szCs w:val="20"/>
                <w:lang w:eastAsia="en-US"/>
              </w:rPr>
            </w:pPr>
          </w:p>
          <w:p w14:paraId="714390E4" w14:textId="77777777" w:rsidR="001A003F" w:rsidRPr="00CD3877" w:rsidRDefault="001A003F" w:rsidP="0079130D">
            <w:pPr>
              <w:jc w:val="center"/>
              <w:rPr>
                <w:sz w:val="20"/>
                <w:szCs w:val="20"/>
                <w:lang w:eastAsia="en-US"/>
              </w:rPr>
            </w:pPr>
          </w:p>
          <w:p w14:paraId="481A7689" w14:textId="77777777" w:rsidR="001A003F" w:rsidRPr="00CD3877" w:rsidRDefault="001A003F" w:rsidP="0079130D">
            <w:pPr>
              <w:jc w:val="center"/>
              <w:rPr>
                <w:sz w:val="20"/>
                <w:szCs w:val="20"/>
                <w:lang w:eastAsia="en-US"/>
              </w:rPr>
            </w:pPr>
          </w:p>
          <w:p w14:paraId="3A423B6A" w14:textId="77777777" w:rsidR="001A003F" w:rsidRPr="00CD3877" w:rsidRDefault="001A003F" w:rsidP="0079130D">
            <w:pPr>
              <w:jc w:val="center"/>
              <w:rPr>
                <w:sz w:val="20"/>
                <w:szCs w:val="20"/>
                <w:lang w:eastAsia="en-US"/>
              </w:rPr>
            </w:pPr>
          </w:p>
          <w:p w14:paraId="19EE1C97" w14:textId="77777777" w:rsidR="001A003F" w:rsidRPr="00CD3877" w:rsidRDefault="001A003F" w:rsidP="0079130D">
            <w:pPr>
              <w:jc w:val="center"/>
              <w:rPr>
                <w:sz w:val="20"/>
                <w:szCs w:val="20"/>
                <w:lang w:eastAsia="en-US"/>
              </w:rPr>
            </w:pPr>
          </w:p>
          <w:p w14:paraId="5ECB807B" w14:textId="77777777" w:rsidR="001A003F" w:rsidRPr="00CD3877" w:rsidRDefault="001A003F" w:rsidP="0079130D">
            <w:pPr>
              <w:jc w:val="center"/>
              <w:rPr>
                <w:sz w:val="20"/>
                <w:szCs w:val="20"/>
                <w:lang w:eastAsia="en-US"/>
              </w:rPr>
            </w:pP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tcPr>
          <w:p w14:paraId="400CCE4B" w14:textId="77777777" w:rsidR="001A003F" w:rsidRPr="00CD3877" w:rsidRDefault="001A003F" w:rsidP="0079130D">
            <w:pPr>
              <w:jc w:val="center"/>
              <w:rPr>
                <w:sz w:val="20"/>
                <w:szCs w:val="20"/>
                <w:vertAlign w:val="superscript"/>
                <w:lang w:eastAsia="en-US"/>
              </w:rPr>
            </w:pPr>
            <w:r w:rsidRPr="00CD3877">
              <w:rPr>
                <w:sz w:val="20"/>
                <w:szCs w:val="20"/>
                <w:lang w:eastAsia="en-US"/>
              </w:rPr>
              <w:t>S</w:t>
            </w:r>
          </w:p>
          <w:p w14:paraId="4652E465" w14:textId="77777777" w:rsidR="001A003F" w:rsidRPr="00CD3877" w:rsidRDefault="001A003F" w:rsidP="0079130D">
            <w:pPr>
              <w:jc w:val="center"/>
              <w:rPr>
                <w:sz w:val="20"/>
                <w:szCs w:val="20"/>
                <w:lang w:eastAsia="en-US"/>
              </w:rPr>
            </w:pPr>
          </w:p>
          <w:p w14:paraId="7510C5AA" w14:textId="77777777" w:rsidR="001A003F" w:rsidRPr="00CD3877" w:rsidRDefault="003345A8" w:rsidP="0079130D">
            <w:pPr>
              <w:jc w:val="center"/>
              <w:rPr>
                <w:sz w:val="20"/>
                <w:szCs w:val="20"/>
                <w:lang w:eastAsia="en-US"/>
              </w:rPr>
            </w:pPr>
            <w:r w:rsidRPr="00CD3877">
              <w:rPr>
                <w:sz w:val="20"/>
                <w:szCs w:val="20"/>
                <w:lang w:eastAsia="en-US"/>
              </w:rPr>
              <w:t>NPEL</w:t>
            </w:r>
            <w:r w:rsidR="001A003F" w:rsidRPr="00CD3877">
              <w:rPr>
                <w:sz w:val="20"/>
                <w:szCs w:val="20"/>
                <w:lang w:eastAsia="en-US"/>
              </w:rPr>
              <w:t xml:space="preserve"> do 17.1.2025</w:t>
            </w:r>
          </w:p>
          <w:p w14:paraId="1F7BF5D5" w14:textId="77777777" w:rsidR="001A003F" w:rsidRPr="00CD3877" w:rsidRDefault="001A003F" w:rsidP="0079130D">
            <w:pPr>
              <w:jc w:val="center"/>
              <w:rPr>
                <w:sz w:val="20"/>
                <w:szCs w:val="20"/>
                <w:lang w:eastAsia="en-US"/>
              </w:rPr>
            </w:pPr>
          </w:p>
          <w:p w14:paraId="7192B595" w14:textId="77777777" w:rsidR="001A003F" w:rsidRPr="00CD3877" w:rsidRDefault="003345A8" w:rsidP="0079130D">
            <w:pPr>
              <w:jc w:val="center"/>
              <w:rPr>
                <w:sz w:val="20"/>
                <w:szCs w:val="20"/>
                <w:lang w:eastAsia="en-US"/>
              </w:rPr>
            </w:pPr>
            <w:r w:rsidRPr="00CD3877">
              <w:rPr>
                <w:sz w:val="20"/>
                <w:szCs w:val="20"/>
                <w:lang w:eastAsia="en-US"/>
              </w:rPr>
              <w:t>NPEL</w:t>
            </w:r>
            <w:r w:rsidR="001A003F" w:rsidRPr="00CD3877">
              <w:rPr>
                <w:sz w:val="20"/>
                <w:szCs w:val="20"/>
                <w:lang w:eastAsia="en-US"/>
              </w:rPr>
              <w:t xml:space="preserve"> do 17.1.2025</w:t>
            </w:r>
          </w:p>
          <w:p w14:paraId="244D00BA" w14:textId="77777777" w:rsidR="001A003F" w:rsidRPr="00CD3877" w:rsidRDefault="001A003F" w:rsidP="0079130D">
            <w:pPr>
              <w:jc w:val="center"/>
              <w:rPr>
                <w:sz w:val="20"/>
                <w:szCs w:val="20"/>
                <w:lang w:eastAsia="en-US"/>
              </w:rPr>
            </w:pPr>
          </w:p>
          <w:p w14:paraId="3921B31E" w14:textId="77777777" w:rsidR="001A003F" w:rsidRPr="00CD3877" w:rsidRDefault="001A003F" w:rsidP="0079130D">
            <w:pPr>
              <w:jc w:val="center"/>
              <w:rPr>
                <w:sz w:val="20"/>
                <w:szCs w:val="20"/>
                <w:lang w:eastAsia="en-US"/>
              </w:rPr>
            </w:pPr>
          </w:p>
          <w:p w14:paraId="5CE14DAE" w14:textId="77777777" w:rsidR="001A003F" w:rsidRPr="00CD3877" w:rsidRDefault="001A003F" w:rsidP="0079130D">
            <w:pPr>
              <w:jc w:val="center"/>
              <w:rPr>
                <w:sz w:val="20"/>
                <w:szCs w:val="20"/>
                <w:lang w:eastAsia="en-US"/>
              </w:rPr>
            </w:pPr>
          </w:p>
        </w:tc>
      </w:tr>
      <w:tr w:rsidR="008D5CC8" w:rsidRPr="00CD3877" w14:paraId="2C1CCB52" w14:textId="77777777" w:rsidTr="00686DBE">
        <w:trPr>
          <w:gridAfter w:val="1"/>
          <w:wAfter w:w="12" w:type="dxa"/>
          <w:trHeight w:val="170"/>
        </w:trPr>
        <w:tc>
          <w:tcPr>
            <w:tcW w:w="155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530919E" w14:textId="77777777" w:rsidR="001A003F" w:rsidRPr="00CD3877" w:rsidRDefault="001A003F" w:rsidP="0079130D">
            <w:pPr>
              <w:rPr>
                <w:sz w:val="20"/>
                <w:szCs w:val="20"/>
                <w:lang w:eastAsia="en-US"/>
              </w:rPr>
            </w:pPr>
            <w:r w:rsidRPr="00CD3877">
              <w:rPr>
                <w:sz w:val="20"/>
                <w:szCs w:val="20"/>
              </w:rPr>
              <w:t>Ohňovzdorné keramické vlákna, ktoré sú karcinogénmi v zmysle článku 2 písm. a) bodu i)</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34F416C" w14:textId="77777777" w:rsidR="001A003F" w:rsidRPr="00CD3877" w:rsidRDefault="001A003F" w:rsidP="0079130D">
            <w:pPr>
              <w:jc w:val="center"/>
              <w:rPr>
                <w:sz w:val="20"/>
                <w:szCs w:val="20"/>
                <w:lang w:eastAsia="en-US"/>
              </w:rPr>
            </w:pPr>
            <w:r w:rsidRPr="00CD3877">
              <w:rPr>
                <w:sz w:val="20"/>
                <w:szCs w:val="20"/>
                <w:lang w:eastAsia="en-US"/>
              </w:rPr>
              <w:t>—</w:t>
            </w: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28DC325" w14:textId="77777777" w:rsidR="001A003F" w:rsidRPr="00CD3877" w:rsidRDefault="001A003F" w:rsidP="0079130D">
            <w:pPr>
              <w:jc w:val="center"/>
              <w:rPr>
                <w:sz w:val="20"/>
                <w:szCs w:val="20"/>
                <w:lang w:eastAsia="en-US"/>
              </w:rPr>
            </w:pPr>
            <w:r w:rsidRPr="00CD3877">
              <w:rPr>
                <w:sz w:val="20"/>
                <w:szCs w:val="20"/>
                <w:lang w:eastAsia="en-US"/>
              </w:rPr>
              <w:t>—</w:t>
            </w: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3844665" w14:textId="77777777" w:rsidR="001A003F" w:rsidRPr="00CD3877" w:rsidRDefault="001A003F" w:rsidP="0079130D">
            <w:pPr>
              <w:jc w:val="center"/>
              <w:rPr>
                <w:sz w:val="20"/>
                <w:szCs w:val="20"/>
              </w:rPr>
            </w:pPr>
            <w:r w:rsidRPr="00CD3877">
              <w:rPr>
                <w:sz w:val="20"/>
                <w:szCs w:val="20"/>
                <w:lang w:eastAsia="en-US"/>
              </w:rPr>
              <w:t>—</w:t>
            </w: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48D7685" w14:textId="77777777" w:rsidR="001A003F" w:rsidRPr="00CD3877" w:rsidRDefault="001A003F" w:rsidP="0079130D">
            <w:pPr>
              <w:jc w:val="center"/>
              <w:rPr>
                <w:sz w:val="20"/>
                <w:szCs w:val="20"/>
              </w:rPr>
            </w:pPr>
            <w:r w:rsidRPr="00CD3877">
              <w:rPr>
                <w:sz w:val="20"/>
                <w:szCs w:val="20"/>
                <w:lang w:eastAsia="en-US"/>
              </w:rPr>
              <w:t>—</w:t>
            </w: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208A064" w14:textId="77777777" w:rsidR="001A003F" w:rsidRPr="00CD3877" w:rsidRDefault="001A003F" w:rsidP="0079130D">
            <w:pPr>
              <w:jc w:val="center"/>
              <w:rPr>
                <w:sz w:val="20"/>
                <w:szCs w:val="20"/>
                <w:lang w:eastAsia="en-US"/>
              </w:rPr>
            </w:pPr>
            <w:r w:rsidRPr="00CD3877">
              <w:rPr>
                <w:sz w:val="20"/>
                <w:szCs w:val="20"/>
                <w:lang w:eastAsia="en-US"/>
              </w:rPr>
              <w:t>0,3</w:t>
            </w: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FFDC82A" w14:textId="77777777" w:rsidR="001A003F" w:rsidRPr="00CD3877" w:rsidRDefault="001A003F" w:rsidP="0079130D">
            <w:pPr>
              <w:jc w:val="center"/>
              <w:rPr>
                <w:sz w:val="20"/>
                <w:szCs w:val="20"/>
                <w:lang w:eastAsia="en-US"/>
              </w:rPr>
            </w:pPr>
            <w:r w:rsidRPr="00CD3877">
              <w:rPr>
                <w:sz w:val="20"/>
                <w:szCs w:val="20"/>
                <w:lang w:eastAsia="en-US"/>
              </w:rPr>
              <w:t>—</w:t>
            </w:r>
          </w:p>
        </w:tc>
        <w:tc>
          <w:tcPr>
            <w:tcW w:w="159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5F4B0B3" w14:textId="77777777" w:rsidR="001A003F" w:rsidRPr="00CD3877" w:rsidRDefault="001A003F" w:rsidP="0079130D">
            <w:pPr>
              <w:jc w:val="center"/>
              <w:rPr>
                <w:sz w:val="20"/>
                <w:szCs w:val="20"/>
                <w:lang w:eastAsia="en-US"/>
              </w:rPr>
            </w:pPr>
            <w:r w:rsidRPr="00CD3877">
              <w:rPr>
                <w:sz w:val="20"/>
                <w:szCs w:val="20"/>
                <w:lang w:eastAsia="en-US"/>
              </w:rPr>
              <w:t>—</w:t>
            </w: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72BB1C5" w14:textId="77777777" w:rsidR="001A003F" w:rsidRPr="00CD3877" w:rsidRDefault="001A003F" w:rsidP="0079130D">
            <w:pPr>
              <w:jc w:val="center"/>
              <w:rPr>
                <w:sz w:val="20"/>
                <w:szCs w:val="20"/>
                <w:lang w:eastAsia="en-US"/>
              </w:rPr>
            </w:pPr>
            <w:r w:rsidRPr="00CD3877">
              <w:rPr>
                <w:sz w:val="20"/>
                <w:szCs w:val="20"/>
                <w:lang w:eastAsia="en-US"/>
              </w:rPr>
              <w:t>3</w:t>
            </w:r>
            <w:r w:rsidR="003A2AA0" w:rsidRPr="00CD3877">
              <w:rPr>
                <w:sz w:val="20"/>
                <w:szCs w:val="20"/>
                <w:lang w:eastAsia="en-US"/>
              </w:rPr>
              <w:t>3</w:t>
            </w:r>
            <w:r w:rsidRPr="00CD3877">
              <w:rPr>
                <w:sz w:val="20"/>
                <w:szCs w:val="20"/>
                <w:lang w:eastAsia="en-US"/>
              </w:rPr>
              <w:t>.</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24FBE3D" w14:textId="77777777" w:rsidR="001A003F" w:rsidRPr="00CD3877" w:rsidRDefault="00EC5D64" w:rsidP="0079130D">
            <w:pPr>
              <w:rPr>
                <w:sz w:val="20"/>
                <w:szCs w:val="20"/>
                <w:lang w:eastAsia="en-US"/>
              </w:rPr>
            </w:pPr>
            <w:r w:rsidRPr="00CD3877">
              <w:rPr>
                <w:sz w:val="20"/>
                <w:szCs w:val="20"/>
              </w:rPr>
              <w:t>O</w:t>
            </w:r>
            <w:r w:rsidR="001A003F" w:rsidRPr="00CD3877">
              <w:rPr>
                <w:sz w:val="20"/>
                <w:szCs w:val="20"/>
              </w:rPr>
              <w:t>hňovzdorné keramické vlákna</w:t>
            </w:r>
          </w:p>
        </w:tc>
        <w:tc>
          <w:tcPr>
            <w:tcW w:w="850" w:type="dxa"/>
            <w:tcBorders>
              <w:top w:val="single" w:sz="4" w:space="0" w:color="auto"/>
              <w:left w:val="single" w:sz="4" w:space="0" w:color="auto"/>
              <w:bottom w:val="single" w:sz="4" w:space="0" w:color="auto"/>
              <w:right w:val="single" w:sz="4" w:space="0" w:color="auto"/>
            </w:tcBorders>
            <w:vAlign w:val="center"/>
          </w:tcPr>
          <w:p w14:paraId="284204C0" w14:textId="77777777" w:rsidR="001A003F" w:rsidRPr="00CD3877" w:rsidRDefault="001A003F" w:rsidP="0079130D">
            <w:pPr>
              <w:jc w:val="center"/>
              <w:rPr>
                <w:sz w:val="20"/>
                <w:szCs w:val="20"/>
                <w:lang w:eastAsia="en-US"/>
              </w:rPr>
            </w:pPr>
            <w:r w:rsidRPr="00CD3877">
              <w:rPr>
                <w:sz w:val="20"/>
                <w:szCs w:val="20"/>
                <w:lang w:eastAsia="en-US"/>
              </w:rPr>
              <w:t>—</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7BD0462" w14:textId="77777777" w:rsidR="001A003F" w:rsidRPr="00CD3877" w:rsidRDefault="001A003F" w:rsidP="0079130D">
            <w:pPr>
              <w:jc w:val="center"/>
              <w:rPr>
                <w:sz w:val="20"/>
                <w:szCs w:val="20"/>
                <w:lang w:eastAsia="en-US"/>
              </w:rPr>
            </w:pPr>
            <w:r w:rsidRPr="00CD3877">
              <w:rPr>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95DD3C7" w14:textId="77777777" w:rsidR="001A003F" w:rsidRPr="00CD3877" w:rsidRDefault="001A003F" w:rsidP="0079130D">
            <w:pPr>
              <w:jc w:val="center"/>
              <w:rPr>
                <w:sz w:val="20"/>
                <w:szCs w:val="20"/>
                <w:lang w:eastAsia="en-US"/>
              </w:rPr>
            </w:pPr>
            <w:r w:rsidRPr="00CD3877">
              <w:rPr>
                <w:sz w:val="20"/>
                <w:szCs w:val="20"/>
                <w:lang w:eastAsia="en-US"/>
              </w:rPr>
              <w:t>—</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F9271A1" w14:textId="77777777" w:rsidR="001A003F" w:rsidRPr="00CD3877" w:rsidRDefault="001A003F" w:rsidP="0079130D">
            <w:pPr>
              <w:jc w:val="center"/>
              <w:rPr>
                <w:sz w:val="20"/>
                <w:szCs w:val="20"/>
              </w:rPr>
            </w:pPr>
            <w:r w:rsidRPr="00CD3877">
              <w:rPr>
                <w:sz w:val="20"/>
                <w:szCs w:val="20"/>
              </w:rPr>
              <w:t>0,3</w:t>
            </w:r>
          </w:p>
          <w:p w14:paraId="501DFC89" w14:textId="77777777" w:rsidR="00EC5D64" w:rsidRPr="00CD3877" w:rsidRDefault="001A003F" w:rsidP="0079130D">
            <w:pPr>
              <w:jc w:val="center"/>
              <w:rPr>
                <w:sz w:val="20"/>
                <w:szCs w:val="20"/>
                <w:vertAlign w:val="superscript"/>
              </w:rPr>
            </w:pPr>
            <w:r w:rsidRPr="00CD3877">
              <w:rPr>
                <w:sz w:val="20"/>
                <w:szCs w:val="20"/>
              </w:rPr>
              <w:t xml:space="preserve"> vl</w:t>
            </w:r>
            <w:r w:rsidR="00EC5D64" w:rsidRPr="00CD3877">
              <w:rPr>
                <w:sz w:val="20"/>
                <w:szCs w:val="20"/>
              </w:rPr>
              <w:t xml:space="preserve"> · </w:t>
            </w:r>
            <w:r w:rsidRPr="00CD3877">
              <w:rPr>
                <w:sz w:val="20"/>
                <w:szCs w:val="20"/>
              </w:rPr>
              <w:t>cm</w:t>
            </w:r>
            <w:r w:rsidRPr="00CD3877">
              <w:rPr>
                <w:sz w:val="20"/>
                <w:szCs w:val="20"/>
                <w:vertAlign w:val="superscript"/>
              </w:rPr>
              <w:t xml:space="preserve">-3 </w:t>
            </w:r>
          </w:p>
          <w:p w14:paraId="296E05D0" w14:textId="77777777" w:rsidR="001A003F" w:rsidRPr="00CD3877" w:rsidRDefault="00EC5D64" w:rsidP="0079130D">
            <w:pPr>
              <w:jc w:val="center"/>
              <w:rPr>
                <w:sz w:val="20"/>
                <w:szCs w:val="20"/>
                <w:vertAlign w:val="superscript"/>
              </w:rPr>
            </w:pPr>
            <w:r w:rsidRPr="00CD3877">
              <w:rPr>
                <w:sz w:val="20"/>
                <w:szCs w:val="20"/>
                <w:vertAlign w:val="superscript"/>
              </w:rPr>
              <w:t>14</w:t>
            </w:r>
            <w:r w:rsidR="001A003F" w:rsidRPr="00CD3877">
              <w:rPr>
                <w:sz w:val="20"/>
                <w:szCs w:val="20"/>
              </w:rPr>
              <w:t>)</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CE1C191" w14:textId="77777777" w:rsidR="001A003F" w:rsidRPr="00CD3877" w:rsidRDefault="001A003F" w:rsidP="0079130D">
            <w:pPr>
              <w:jc w:val="center"/>
              <w:rPr>
                <w:sz w:val="20"/>
                <w:szCs w:val="20"/>
                <w:lang w:eastAsia="en-US"/>
              </w:rPr>
            </w:pPr>
            <w:r w:rsidRPr="00CD3877">
              <w:rPr>
                <w:sz w:val="20"/>
                <w:szCs w:val="20"/>
                <w:lang w:eastAsia="en-US"/>
              </w:rPr>
              <w:t>1B</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BCBE30A" w14:textId="77777777" w:rsidR="001A003F" w:rsidRPr="00CD3877" w:rsidRDefault="001A003F" w:rsidP="0079130D">
            <w:pPr>
              <w:jc w:val="center"/>
              <w:rPr>
                <w:sz w:val="20"/>
                <w:szCs w:val="20"/>
                <w:lang w:eastAsia="en-US"/>
              </w:rPr>
            </w:pPr>
            <w:r w:rsidRPr="00CD3877">
              <w:rPr>
                <w:sz w:val="20"/>
                <w:szCs w:val="20"/>
                <w:lang w:eastAsia="en-US"/>
              </w:rPr>
              <w:t>—</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7D1F124" w14:textId="77777777" w:rsidR="001A003F" w:rsidRPr="00CD3877" w:rsidRDefault="001A003F" w:rsidP="0079130D">
            <w:pPr>
              <w:jc w:val="center"/>
              <w:rPr>
                <w:sz w:val="20"/>
                <w:szCs w:val="20"/>
                <w:lang w:eastAsia="en-US"/>
              </w:rPr>
            </w:pPr>
            <w:r w:rsidRPr="00CD3877">
              <w:rPr>
                <w:sz w:val="20"/>
                <w:szCs w:val="20"/>
                <w:lang w:eastAsia="en-US"/>
              </w:rPr>
              <w:t>—</w:t>
            </w:r>
          </w:p>
        </w:tc>
      </w:tr>
      <w:tr w:rsidR="008D5CC8" w:rsidRPr="00CD3877" w14:paraId="3878853A" w14:textId="77777777" w:rsidTr="00686DBE">
        <w:trPr>
          <w:gridAfter w:val="1"/>
          <w:wAfter w:w="12" w:type="dxa"/>
          <w:trHeight w:val="170"/>
        </w:trPr>
        <w:tc>
          <w:tcPr>
            <w:tcW w:w="155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7B0C913" w14:textId="77777777" w:rsidR="001A003F" w:rsidRPr="00CD3877" w:rsidRDefault="001A003F" w:rsidP="0079130D">
            <w:pPr>
              <w:rPr>
                <w:sz w:val="20"/>
                <w:szCs w:val="20"/>
                <w:lang w:eastAsia="en-US"/>
              </w:rPr>
            </w:pPr>
            <w:r w:rsidRPr="00CD3877">
              <w:rPr>
                <w:sz w:val="20"/>
                <w:szCs w:val="20"/>
              </w:rPr>
              <w:t xml:space="preserve">Respirabilný </w:t>
            </w:r>
            <w:r w:rsidRPr="00CD3877">
              <w:rPr>
                <w:sz w:val="20"/>
                <w:szCs w:val="20"/>
              </w:rPr>
              <w:lastRenderedPageBreak/>
              <w:t>prach kryštalického oxidu kremičitého</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41ED844" w14:textId="77777777" w:rsidR="001A003F" w:rsidRPr="00CD3877" w:rsidRDefault="001A003F" w:rsidP="0079130D">
            <w:pPr>
              <w:jc w:val="center"/>
              <w:rPr>
                <w:sz w:val="20"/>
                <w:szCs w:val="20"/>
                <w:lang w:eastAsia="en-US"/>
              </w:rPr>
            </w:pPr>
            <w:r w:rsidRPr="00CD3877">
              <w:rPr>
                <w:sz w:val="20"/>
                <w:szCs w:val="20"/>
                <w:lang w:eastAsia="en-US"/>
              </w:rPr>
              <w:lastRenderedPageBreak/>
              <w:t>—</w:t>
            </w: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E5B4D92" w14:textId="77777777" w:rsidR="001A003F" w:rsidRPr="00CD3877" w:rsidRDefault="001A003F" w:rsidP="0079130D">
            <w:pPr>
              <w:jc w:val="center"/>
              <w:rPr>
                <w:sz w:val="20"/>
                <w:szCs w:val="20"/>
                <w:lang w:eastAsia="en-US"/>
              </w:rPr>
            </w:pPr>
            <w:r w:rsidRPr="00CD3877">
              <w:rPr>
                <w:sz w:val="20"/>
                <w:szCs w:val="20"/>
                <w:lang w:eastAsia="en-US"/>
              </w:rPr>
              <w:t>—</w:t>
            </w:r>
          </w:p>
        </w:tc>
        <w:tc>
          <w:tcPr>
            <w:tcW w:w="93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FBB9B99" w14:textId="77777777" w:rsidR="001A003F" w:rsidRPr="00CD3877" w:rsidRDefault="001A003F" w:rsidP="0079130D">
            <w:pPr>
              <w:jc w:val="center"/>
              <w:rPr>
                <w:sz w:val="20"/>
                <w:szCs w:val="20"/>
                <w:vertAlign w:val="superscript"/>
              </w:rPr>
            </w:pPr>
            <w:r w:rsidRPr="00CD3877">
              <w:rPr>
                <w:sz w:val="20"/>
                <w:szCs w:val="20"/>
              </w:rPr>
              <w:t>0,1</w:t>
            </w:r>
            <w:r w:rsidRPr="00CD3877">
              <w:rPr>
                <w:sz w:val="20"/>
                <w:szCs w:val="20"/>
                <w:vertAlign w:val="superscript"/>
              </w:rPr>
              <w:t>(</w:t>
            </w:r>
            <w:r w:rsidR="00FA206C" w:rsidRPr="00CD3877">
              <w:rPr>
                <w:sz w:val="20"/>
                <w:szCs w:val="20"/>
                <w:vertAlign w:val="superscript"/>
              </w:rPr>
              <w:t>9</w:t>
            </w:r>
            <w:r w:rsidRPr="00CD3877">
              <w:rPr>
                <w:sz w:val="20"/>
                <w:szCs w:val="20"/>
                <w:vertAlign w:val="superscript"/>
              </w:rPr>
              <w:t>)</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B4D3A4F" w14:textId="77777777" w:rsidR="001A003F" w:rsidRPr="00CD3877" w:rsidRDefault="001A003F" w:rsidP="0079130D">
            <w:pPr>
              <w:jc w:val="center"/>
              <w:rPr>
                <w:sz w:val="20"/>
                <w:szCs w:val="20"/>
                <w:vertAlign w:val="superscript"/>
              </w:rPr>
            </w:pPr>
            <w:r w:rsidRPr="00CD3877">
              <w:rPr>
                <w:sz w:val="20"/>
                <w:szCs w:val="20"/>
                <w:lang w:eastAsia="en-US"/>
              </w:rPr>
              <w:t>—</w:t>
            </w:r>
          </w:p>
        </w:tc>
        <w:tc>
          <w:tcPr>
            <w:tcW w:w="56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CC2E11C" w14:textId="77777777" w:rsidR="001A003F" w:rsidRPr="00CD3877" w:rsidRDefault="001A003F" w:rsidP="0079130D">
            <w:pPr>
              <w:jc w:val="center"/>
              <w:rPr>
                <w:sz w:val="20"/>
                <w:szCs w:val="20"/>
                <w:lang w:eastAsia="en-US"/>
              </w:rPr>
            </w:pPr>
            <w:r w:rsidRPr="00CD3877">
              <w:rPr>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B42C50B" w14:textId="77777777" w:rsidR="001A003F" w:rsidRPr="00CD3877" w:rsidRDefault="001A003F" w:rsidP="0079130D">
            <w:pPr>
              <w:jc w:val="center"/>
              <w:rPr>
                <w:sz w:val="20"/>
                <w:szCs w:val="20"/>
                <w:lang w:eastAsia="en-US"/>
              </w:rPr>
            </w:pPr>
            <w:r w:rsidRPr="00CD3877">
              <w:rPr>
                <w:sz w:val="20"/>
                <w:szCs w:val="20"/>
                <w:lang w:eastAsia="en-US"/>
              </w:rPr>
              <w:t>—</w:t>
            </w:r>
          </w:p>
        </w:tc>
        <w:tc>
          <w:tcPr>
            <w:tcW w:w="159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B8DF09D" w14:textId="77777777" w:rsidR="001A003F" w:rsidRPr="00CD3877" w:rsidRDefault="001A003F" w:rsidP="0079130D">
            <w:pPr>
              <w:jc w:val="center"/>
              <w:rPr>
                <w:sz w:val="20"/>
                <w:szCs w:val="20"/>
                <w:lang w:eastAsia="en-US"/>
              </w:rPr>
            </w:pPr>
            <w:r w:rsidRPr="00CD3877">
              <w:rPr>
                <w:sz w:val="20"/>
                <w:szCs w:val="20"/>
                <w:lang w:eastAsia="en-US"/>
              </w:rPr>
              <w:t>—</w:t>
            </w: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F54AB06" w14:textId="77777777" w:rsidR="001A003F" w:rsidRPr="00CD3877" w:rsidRDefault="001A003F" w:rsidP="0079130D">
            <w:pPr>
              <w:jc w:val="center"/>
              <w:rPr>
                <w:sz w:val="20"/>
                <w:szCs w:val="20"/>
                <w:lang w:eastAsia="en-US"/>
              </w:rPr>
            </w:pPr>
            <w:r w:rsidRPr="00CD3877">
              <w:rPr>
                <w:sz w:val="20"/>
                <w:szCs w:val="20"/>
                <w:lang w:eastAsia="en-US"/>
              </w:rPr>
              <w:t>3</w:t>
            </w:r>
            <w:r w:rsidR="00E052BE" w:rsidRPr="00CD3877">
              <w:rPr>
                <w:sz w:val="20"/>
                <w:szCs w:val="20"/>
                <w:lang w:eastAsia="en-US"/>
              </w:rPr>
              <w:t>4</w:t>
            </w:r>
            <w:r w:rsidRPr="00CD3877">
              <w:rPr>
                <w:sz w:val="20"/>
                <w:szCs w:val="20"/>
                <w:lang w:eastAsia="en-US"/>
              </w:rPr>
              <w:t>.</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E31E5EA" w14:textId="77777777" w:rsidR="001A003F" w:rsidRPr="00CD3877" w:rsidRDefault="00EC5D64" w:rsidP="0079130D">
            <w:pPr>
              <w:rPr>
                <w:sz w:val="20"/>
                <w:szCs w:val="20"/>
                <w:lang w:eastAsia="en-US"/>
              </w:rPr>
            </w:pPr>
            <w:r w:rsidRPr="00CD3877">
              <w:rPr>
                <w:sz w:val="20"/>
                <w:szCs w:val="20"/>
                <w:lang w:eastAsia="en-US"/>
              </w:rPr>
              <w:t>Respira</w:t>
            </w:r>
            <w:r w:rsidR="006075C6" w:rsidRPr="00CD3877">
              <w:rPr>
                <w:sz w:val="20"/>
                <w:szCs w:val="20"/>
                <w:lang w:eastAsia="en-US"/>
              </w:rPr>
              <w:t>bilný</w:t>
            </w:r>
            <w:r w:rsidRPr="00CD3877">
              <w:rPr>
                <w:sz w:val="20"/>
                <w:szCs w:val="20"/>
                <w:lang w:eastAsia="en-US"/>
              </w:rPr>
              <w:t xml:space="preserve"> prach </w:t>
            </w:r>
            <w:r w:rsidRPr="00CD3877">
              <w:rPr>
                <w:sz w:val="20"/>
                <w:szCs w:val="20"/>
                <w:lang w:eastAsia="en-US"/>
              </w:rPr>
              <w:lastRenderedPageBreak/>
              <w:t xml:space="preserve">kryštalického </w:t>
            </w:r>
            <w:r w:rsidR="001A003F" w:rsidRPr="00CD3877">
              <w:rPr>
                <w:sz w:val="20"/>
                <w:szCs w:val="20"/>
                <w:lang w:eastAsia="en-US"/>
              </w:rPr>
              <w:t>oxid</w:t>
            </w:r>
            <w:r w:rsidRPr="00CD3877">
              <w:rPr>
                <w:sz w:val="20"/>
                <w:szCs w:val="20"/>
                <w:lang w:eastAsia="en-US"/>
              </w:rPr>
              <w:t>u</w:t>
            </w:r>
            <w:r w:rsidR="001A003F" w:rsidRPr="00CD3877">
              <w:rPr>
                <w:sz w:val="20"/>
                <w:szCs w:val="20"/>
                <w:lang w:eastAsia="en-US"/>
              </w:rPr>
              <w:t xml:space="preserve"> kremičit</w:t>
            </w:r>
            <w:r w:rsidRPr="00CD3877">
              <w:rPr>
                <w:sz w:val="20"/>
                <w:szCs w:val="20"/>
                <w:lang w:eastAsia="en-US"/>
              </w:rPr>
              <w:t>ého</w:t>
            </w:r>
          </w:p>
          <w:p w14:paraId="4B4E0897" w14:textId="77777777" w:rsidR="001A003F" w:rsidRPr="00CD3877" w:rsidRDefault="001A003F" w:rsidP="0079130D">
            <w:pPr>
              <w:rPr>
                <w:sz w:val="20"/>
                <w:szCs w:val="20"/>
                <w:lang w:eastAsia="en-US"/>
              </w:rPr>
            </w:pPr>
            <w:r w:rsidRPr="00CD3877">
              <w:rPr>
                <w:sz w:val="20"/>
                <w:szCs w:val="20"/>
                <w:lang w:eastAsia="en-US"/>
              </w:rPr>
              <w:t>respirabilná frakcia</w:t>
            </w:r>
            <w:r w:rsidR="00EC5D64" w:rsidRPr="00CD3877">
              <w:rPr>
                <w:sz w:val="20"/>
                <w:szCs w:val="20"/>
                <w:vertAlign w:val="superscript"/>
                <w:lang w:eastAsia="en-US"/>
              </w:rPr>
              <w:t>25</w:t>
            </w:r>
            <w:r w:rsidRPr="00CD3877">
              <w:rPr>
                <w:sz w:val="20"/>
                <w:szCs w:val="20"/>
                <w:vertAlign w:val="superscript"/>
                <w:lang w:eastAsia="en-US"/>
              </w:rPr>
              <w:t>)</w:t>
            </w:r>
          </w:p>
        </w:tc>
        <w:tc>
          <w:tcPr>
            <w:tcW w:w="850" w:type="dxa"/>
            <w:tcBorders>
              <w:top w:val="single" w:sz="4" w:space="0" w:color="auto"/>
              <w:left w:val="single" w:sz="4" w:space="0" w:color="auto"/>
              <w:bottom w:val="single" w:sz="4" w:space="0" w:color="auto"/>
              <w:right w:val="single" w:sz="4" w:space="0" w:color="auto"/>
            </w:tcBorders>
            <w:vAlign w:val="center"/>
          </w:tcPr>
          <w:p w14:paraId="0BAC66BE" w14:textId="77777777" w:rsidR="001A003F" w:rsidRPr="00CD3877" w:rsidRDefault="001A003F" w:rsidP="0079130D">
            <w:pPr>
              <w:jc w:val="center"/>
              <w:rPr>
                <w:sz w:val="20"/>
                <w:szCs w:val="20"/>
                <w:lang w:eastAsia="en-US"/>
              </w:rPr>
            </w:pPr>
            <w:r w:rsidRPr="00CD3877">
              <w:rPr>
                <w:sz w:val="20"/>
                <w:szCs w:val="20"/>
                <w:lang w:eastAsia="en-US"/>
              </w:rPr>
              <w:lastRenderedPageBreak/>
              <w:t>—</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FEE515A" w14:textId="77777777" w:rsidR="001A003F" w:rsidRPr="00CD3877" w:rsidRDefault="00EC5D64" w:rsidP="0079130D">
            <w:pPr>
              <w:jc w:val="center"/>
              <w:rPr>
                <w:sz w:val="20"/>
                <w:szCs w:val="20"/>
                <w:lang w:eastAsia="en-US"/>
              </w:rPr>
            </w:pPr>
            <w:r w:rsidRPr="00CD3877">
              <w:rPr>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4B3CABB" w14:textId="77777777" w:rsidR="001A003F" w:rsidRPr="00CD3877" w:rsidRDefault="001A003F" w:rsidP="0079130D">
            <w:pPr>
              <w:jc w:val="center"/>
              <w:rPr>
                <w:sz w:val="20"/>
                <w:szCs w:val="20"/>
                <w:lang w:eastAsia="en-US"/>
              </w:rPr>
            </w:pPr>
            <w:r w:rsidRPr="00CD3877">
              <w:rPr>
                <w:sz w:val="20"/>
                <w:szCs w:val="20"/>
                <w:lang w:eastAsia="en-US"/>
              </w:rPr>
              <w:t>—</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075241A" w14:textId="77777777" w:rsidR="001A003F" w:rsidRPr="00CD3877" w:rsidRDefault="001A003F" w:rsidP="0079130D">
            <w:pPr>
              <w:jc w:val="center"/>
              <w:rPr>
                <w:sz w:val="20"/>
                <w:szCs w:val="20"/>
                <w:vertAlign w:val="superscript"/>
              </w:rPr>
            </w:pPr>
            <w:r w:rsidRPr="00CD3877">
              <w:rPr>
                <w:sz w:val="20"/>
                <w:szCs w:val="20"/>
              </w:rPr>
              <w:t>0,1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8F6CDD0" w14:textId="77777777" w:rsidR="001A003F" w:rsidRPr="00CD3877" w:rsidRDefault="001A003F" w:rsidP="0079130D">
            <w:pPr>
              <w:jc w:val="center"/>
              <w:rPr>
                <w:sz w:val="20"/>
                <w:szCs w:val="20"/>
                <w:lang w:eastAsia="en-US"/>
              </w:rPr>
            </w:pPr>
            <w:r w:rsidRPr="00CD3877">
              <w:rPr>
                <w:sz w:val="20"/>
                <w:szCs w:val="20"/>
                <w:lang w:eastAsia="en-US"/>
              </w:rPr>
              <w:t>1A</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F4292A2" w14:textId="77777777" w:rsidR="001A003F" w:rsidRPr="00CD3877" w:rsidRDefault="001A003F" w:rsidP="0079130D">
            <w:pPr>
              <w:jc w:val="center"/>
              <w:rPr>
                <w:sz w:val="20"/>
                <w:szCs w:val="20"/>
                <w:lang w:eastAsia="en-US"/>
              </w:rPr>
            </w:pPr>
            <w:r w:rsidRPr="00CD3877">
              <w:rPr>
                <w:sz w:val="20"/>
                <w:szCs w:val="20"/>
                <w:lang w:eastAsia="en-US"/>
              </w:rPr>
              <w:t>—</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800242B" w14:textId="77777777" w:rsidR="001A003F" w:rsidRPr="00CD3877" w:rsidRDefault="001A003F" w:rsidP="0079130D">
            <w:pPr>
              <w:jc w:val="center"/>
              <w:rPr>
                <w:sz w:val="20"/>
                <w:szCs w:val="20"/>
                <w:lang w:eastAsia="en-US"/>
              </w:rPr>
            </w:pPr>
            <w:r w:rsidRPr="00CD3877">
              <w:rPr>
                <w:sz w:val="20"/>
                <w:szCs w:val="20"/>
                <w:lang w:eastAsia="en-US"/>
              </w:rPr>
              <w:t>—</w:t>
            </w:r>
          </w:p>
        </w:tc>
      </w:tr>
      <w:tr w:rsidR="008D5CC8" w:rsidRPr="00CD3877" w14:paraId="5072A20E" w14:textId="77777777" w:rsidTr="00686DBE">
        <w:trPr>
          <w:gridAfter w:val="1"/>
          <w:wAfter w:w="12" w:type="dxa"/>
          <w:trHeight w:val="283"/>
        </w:trPr>
        <w:tc>
          <w:tcPr>
            <w:tcW w:w="155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29BC270" w14:textId="77777777" w:rsidR="001A003F" w:rsidRPr="00CD3877" w:rsidRDefault="001A003F" w:rsidP="0079130D">
            <w:pPr>
              <w:rPr>
                <w:sz w:val="20"/>
                <w:szCs w:val="20"/>
                <w:lang w:eastAsia="en-US"/>
              </w:rPr>
            </w:pPr>
            <w:r w:rsidRPr="00CD3877">
              <w:rPr>
                <w:sz w:val="20"/>
                <w:szCs w:val="20"/>
              </w:rPr>
              <w:t>Benzén</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C7EF74A" w14:textId="77777777" w:rsidR="001A003F" w:rsidRPr="00CD3877" w:rsidRDefault="001A003F" w:rsidP="0079130D">
            <w:pPr>
              <w:jc w:val="center"/>
              <w:rPr>
                <w:sz w:val="20"/>
                <w:szCs w:val="20"/>
                <w:lang w:eastAsia="en-US"/>
              </w:rPr>
            </w:pPr>
            <w:r w:rsidRPr="00CD3877">
              <w:rPr>
                <w:sz w:val="20"/>
                <w:szCs w:val="20"/>
                <w:lang w:eastAsia="en-US"/>
              </w:rPr>
              <w:t>200-753-7</w:t>
            </w: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DE198FF" w14:textId="77777777" w:rsidR="001A003F" w:rsidRPr="00CD3877" w:rsidRDefault="001A003F" w:rsidP="0079130D">
            <w:pPr>
              <w:jc w:val="center"/>
              <w:rPr>
                <w:sz w:val="20"/>
                <w:szCs w:val="20"/>
                <w:lang w:eastAsia="en-US"/>
              </w:rPr>
            </w:pPr>
            <w:r w:rsidRPr="00CD3877">
              <w:rPr>
                <w:sz w:val="20"/>
                <w:szCs w:val="20"/>
                <w:lang w:eastAsia="en-US"/>
              </w:rPr>
              <w:t>71-43-2</w:t>
            </w:r>
          </w:p>
        </w:tc>
        <w:tc>
          <w:tcPr>
            <w:tcW w:w="93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2B72136" w14:textId="77777777" w:rsidR="001A003F" w:rsidRPr="00CD3877" w:rsidRDefault="00521765" w:rsidP="0079130D">
            <w:pPr>
              <w:jc w:val="center"/>
              <w:rPr>
                <w:sz w:val="20"/>
                <w:szCs w:val="20"/>
              </w:rPr>
            </w:pPr>
            <w:r w:rsidRPr="00CD3877">
              <w:rPr>
                <w:sz w:val="20"/>
                <w:szCs w:val="20"/>
              </w:rPr>
              <w:t>0,66</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68205C2" w14:textId="77777777" w:rsidR="001A003F" w:rsidRPr="00CD3877" w:rsidRDefault="00521765" w:rsidP="0079130D">
            <w:pPr>
              <w:jc w:val="center"/>
              <w:rPr>
                <w:sz w:val="20"/>
                <w:szCs w:val="20"/>
              </w:rPr>
            </w:pPr>
            <w:r w:rsidRPr="00CD3877">
              <w:rPr>
                <w:sz w:val="20"/>
                <w:szCs w:val="20"/>
              </w:rPr>
              <w:t>0,2</w:t>
            </w:r>
          </w:p>
        </w:tc>
        <w:tc>
          <w:tcPr>
            <w:tcW w:w="56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523C81A" w14:textId="77777777" w:rsidR="001A003F" w:rsidRPr="00CD3877" w:rsidRDefault="001A003F" w:rsidP="0079130D">
            <w:pPr>
              <w:jc w:val="center"/>
              <w:rPr>
                <w:sz w:val="20"/>
                <w:szCs w:val="20"/>
                <w:lang w:eastAsia="en-US"/>
              </w:rPr>
            </w:pPr>
            <w:r w:rsidRPr="00CD3877">
              <w:rPr>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8C08B8C" w14:textId="77777777" w:rsidR="001A003F" w:rsidRPr="00CD3877" w:rsidRDefault="00FA206C" w:rsidP="0079130D">
            <w:pPr>
              <w:jc w:val="center"/>
              <w:rPr>
                <w:sz w:val="20"/>
                <w:szCs w:val="20"/>
                <w:vertAlign w:val="superscript"/>
                <w:lang w:eastAsia="en-US"/>
              </w:rPr>
            </w:pPr>
            <w:r w:rsidRPr="00CD3877">
              <w:rPr>
                <w:sz w:val="20"/>
                <w:szCs w:val="20"/>
                <w:lang w:eastAsia="en-US"/>
              </w:rPr>
              <w:t>koža</w:t>
            </w:r>
            <w:r w:rsidRPr="00CD3877">
              <w:rPr>
                <w:sz w:val="20"/>
                <w:szCs w:val="20"/>
                <w:vertAlign w:val="superscript"/>
                <w:lang w:eastAsia="en-US"/>
              </w:rPr>
              <w:t>(10)</w:t>
            </w:r>
          </w:p>
        </w:tc>
        <w:tc>
          <w:tcPr>
            <w:tcW w:w="159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DB66EAD" w14:textId="77777777" w:rsidR="007108F7" w:rsidRPr="00CD3877" w:rsidRDefault="00521765" w:rsidP="0064543E">
            <w:pPr>
              <w:rPr>
                <w:sz w:val="20"/>
                <w:szCs w:val="20"/>
              </w:rPr>
            </w:pPr>
            <w:r w:rsidRPr="00CD3877">
              <w:rPr>
                <w:sz w:val="20"/>
                <w:szCs w:val="20"/>
              </w:rPr>
              <w:t>Limitná hodnota 1 ppm (3,25 mg/m</w:t>
            </w:r>
            <w:r w:rsidRPr="00CD3877">
              <w:rPr>
                <w:sz w:val="20"/>
                <w:szCs w:val="20"/>
                <w:vertAlign w:val="superscript"/>
              </w:rPr>
              <w:t>3</w:t>
            </w:r>
            <w:r w:rsidRPr="00CD3877">
              <w:rPr>
                <w:sz w:val="20"/>
                <w:szCs w:val="20"/>
              </w:rPr>
              <w:t xml:space="preserve">) do 5. apríla 2024. </w:t>
            </w:r>
          </w:p>
          <w:p w14:paraId="2AC09D38" w14:textId="77777777" w:rsidR="007108F7" w:rsidRPr="00CD3877" w:rsidRDefault="007108F7" w:rsidP="0064543E">
            <w:pPr>
              <w:rPr>
                <w:sz w:val="20"/>
                <w:szCs w:val="20"/>
              </w:rPr>
            </w:pPr>
          </w:p>
          <w:p w14:paraId="3A5C33ED" w14:textId="77777777" w:rsidR="001A003F" w:rsidRPr="00CD3877" w:rsidRDefault="00521765" w:rsidP="0064543E">
            <w:pPr>
              <w:rPr>
                <w:sz w:val="20"/>
                <w:szCs w:val="20"/>
                <w:lang w:eastAsia="en-US"/>
              </w:rPr>
            </w:pPr>
            <w:r w:rsidRPr="00CD3877">
              <w:rPr>
                <w:sz w:val="20"/>
                <w:szCs w:val="20"/>
              </w:rPr>
              <w:t>Limitná hodnota 0,5 ppm (1,65 mg/m</w:t>
            </w:r>
            <w:r w:rsidRPr="00CD3877">
              <w:rPr>
                <w:sz w:val="20"/>
                <w:szCs w:val="20"/>
                <w:vertAlign w:val="superscript"/>
              </w:rPr>
              <w:t>3</w:t>
            </w:r>
            <w:r w:rsidRPr="00CD3877">
              <w:rPr>
                <w:sz w:val="20"/>
                <w:szCs w:val="20"/>
              </w:rPr>
              <w:t>) od 5. apríla 2024 do 5. apríla 2026</w:t>
            </w: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E40E8FB" w14:textId="77777777" w:rsidR="001A003F" w:rsidRPr="00CD3877" w:rsidRDefault="001A003F" w:rsidP="0079130D">
            <w:pPr>
              <w:jc w:val="center"/>
              <w:rPr>
                <w:sz w:val="20"/>
                <w:szCs w:val="20"/>
                <w:lang w:eastAsia="en-US"/>
              </w:rPr>
            </w:pPr>
            <w:r w:rsidRPr="00CD3877">
              <w:rPr>
                <w:sz w:val="20"/>
                <w:szCs w:val="20"/>
                <w:lang w:eastAsia="en-US"/>
              </w:rPr>
              <w:t>6.</w:t>
            </w:r>
          </w:p>
        </w:tc>
        <w:tc>
          <w:tcPr>
            <w:tcW w:w="1824" w:type="dxa"/>
            <w:tcBorders>
              <w:top w:val="single" w:sz="4" w:space="0" w:color="auto"/>
              <w:left w:val="single" w:sz="4" w:space="0" w:color="auto"/>
              <w:bottom w:val="single" w:sz="4" w:space="0" w:color="auto"/>
              <w:right w:val="single" w:sz="4" w:space="0" w:color="auto"/>
            </w:tcBorders>
            <w:noWrap/>
            <w:tcMar>
              <w:left w:w="28" w:type="dxa"/>
              <w:right w:w="28" w:type="dxa"/>
            </w:tcMar>
          </w:tcPr>
          <w:p w14:paraId="1B36D5E1" w14:textId="77777777" w:rsidR="001A003F" w:rsidRPr="00CD3877" w:rsidRDefault="00EC5D64" w:rsidP="0079130D">
            <w:pPr>
              <w:rPr>
                <w:sz w:val="20"/>
                <w:szCs w:val="20"/>
                <w:lang w:eastAsia="en-US"/>
              </w:rPr>
            </w:pPr>
            <w:r w:rsidRPr="00CD3877">
              <w:rPr>
                <w:sz w:val="20"/>
                <w:szCs w:val="20"/>
                <w:lang w:eastAsia="en-US"/>
              </w:rPr>
              <w:t>B</w:t>
            </w:r>
            <w:r w:rsidR="001A003F" w:rsidRPr="00CD3877">
              <w:rPr>
                <w:sz w:val="20"/>
                <w:szCs w:val="20"/>
                <w:lang w:eastAsia="en-US"/>
              </w:rPr>
              <w:t>enzén</w:t>
            </w:r>
            <w:r w:rsidRPr="00CD3877">
              <w:rPr>
                <w:sz w:val="20"/>
                <w:szCs w:val="20"/>
                <w:vertAlign w:val="superscript"/>
                <w:lang w:eastAsia="en-US"/>
              </w:rPr>
              <w:t>15</w:t>
            </w:r>
            <w:r w:rsidRPr="00CD3877">
              <w:rPr>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14:paraId="21B7D369" w14:textId="77777777" w:rsidR="001A003F" w:rsidRPr="00CD3877" w:rsidRDefault="001A003F" w:rsidP="0079130D">
            <w:pPr>
              <w:jc w:val="center"/>
              <w:rPr>
                <w:sz w:val="20"/>
                <w:szCs w:val="20"/>
                <w:lang w:eastAsia="en-US"/>
              </w:rPr>
            </w:pPr>
            <w:r w:rsidRPr="00CD3877">
              <w:rPr>
                <w:sz w:val="20"/>
                <w:szCs w:val="20"/>
                <w:lang w:eastAsia="en-US"/>
              </w:rPr>
              <w:t>200-753-7</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14:paraId="24361F3D" w14:textId="77777777" w:rsidR="001A003F" w:rsidRPr="00CD3877" w:rsidRDefault="001A003F" w:rsidP="0079130D">
            <w:pPr>
              <w:jc w:val="center"/>
              <w:rPr>
                <w:sz w:val="20"/>
                <w:szCs w:val="20"/>
                <w:lang w:eastAsia="en-US"/>
              </w:rPr>
            </w:pPr>
            <w:r w:rsidRPr="00CD3877">
              <w:rPr>
                <w:sz w:val="20"/>
                <w:szCs w:val="20"/>
                <w:lang w:eastAsia="en-US"/>
              </w:rPr>
              <w:t>71-43-2</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14:paraId="4B593490" w14:textId="77777777" w:rsidR="001A003F" w:rsidRPr="00CD3877" w:rsidRDefault="00EC5D64" w:rsidP="0079130D">
            <w:pPr>
              <w:jc w:val="center"/>
              <w:rPr>
                <w:sz w:val="20"/>
                <w:szCs w:val="20"/>
                <w:lang w:eastAsia="en-US"/>
              </w:rPr>
            </w:pPr>
            <w:r w:rsidRPr="00CD3877">
              <w:rPr>
                <w:sz w:val="20"/>
                <w:szCs w:val="20"/>
                <w:lang w:eastAsia="en-US"/>
              </w:rPr>
              <w:t>0,2</w:t>
            </w:r>
          </w:p>
          <w:p w14:paraId="38424424" w14:textId="77777777" w:rsidR="00EC5D64" w:rsidRPr="00CD3877" w:rsidRDefault="00EC5D64" w:rsidP="0079130D">
            <w:pPr>
              <w:jc w:val="center"/>
              <w:rPr>
                <w:sz w:val="20"/>
                <w:szCs w:val="20"/>
                <w:lang w:eastAsia="en-US"/>
              </w:rPr>
            </w:pPr>
          </w:p>
          <w:p w14:paraId="613CEC06" w14:textId="77777777" w:rsidR="00EC5D64" w:rsidRPr="00CD3877" w:rsidRDefault="00EC5D64" w:rsidP="0079130D">
            <w:pPr>
              <w:jc w:val="center"/>
              <w:rPr>
                <w:sz w:val="20"/>
                <w:szCs w:val="20"/>
                <w:lang w:eastAsia="en-US"/>
              </w:rPr>
            </w:pPr>
            <w:r w:rsidRPr="00CD3877">
              <w:rPr>
                <w:sz w:val="20"/>
                <w:szCs w:val="20"/>
                <w:lang w:eastAsia="en-US"/>
              </w:rPr>
              <w:t>1</w:t>
            </w:r>
          </w:p>
          <w:p w14:paraId="79377EF0" w14:textId="77777777" w:rsidR="00EC5D64" w:rsidRPr="00CD3877" w:rsidRDefault="00EC5D64" w:rsidP="0079130D">
            <w:pPr>
              <w:jc w:val="center"/>
              <w:rPr>
                <w:sz w:val="20"/>
                <w:szCs w:val="20"/>
                <w:lang w:eastAsia="en-US"/>
              </w:rPr>
            </w:pPr>
          </w:p>
          <w:p w14:paraId="610DB871" w14:textId="77777777" w:rsidR="0064543E" w:rsidRPr="00CD3877" w:rsidRDefault="0064543E" w:rsidP="0079130D">
            <w:pPr>
              <w:jc w:val="center"/>
              <w:rPr>
                <w:sz w:val="20"/>
                <w:szCs w:val="20"/>
                <w:lang w:eastAsia="en-US"/>
              </w:rPr>
            </w:pPr>
          </w:p>
          <w:p w14:paraId="6669BF9C" w14:textId="77777777" w:rsidR="007108F7" w:rsidRPr="00CD3877" w:rsidRDefault="007108F7" w:rsidP="0079130D">
            <w:pPr>
              <w:jc w:val="center"/>
              <w:rPr>
                <w:sz w:val="20"/>
                <w:szCs w:val="20"/>
                <w:lang w:eastAsia="en-US"/>
              </w:rPr>
            </w:pPr>
          </w:p>
          <w:p w14:paraId="01E8A77B" w14:textId="77777777" w:rsidR="007108F7" w:rsidRPr="00CD3877" w:rsidRDefault="007108F7" w:rsidP="0079130D">
            <w:pPr>
              <w:jc w:val="center"/>
              <w:rPr>
                <w:sz w:val="20"/>
                <w:szCs w:val="20"/>
                <w:lang w:eastAsia="en-US"/>
              </w:rPr>
            </w:pPr>
          </w:p>
          <w:p w14:paraId="556DCB0F" w14:textId="77777777" w:rsidR="007108F7" w:rsidRPr="00CD3877" w:rsidRDefault="007108F7" w:rsidP="0079130D">
            <w:pPr>
              <w:jc w:val="center"/>
              <w:rPr>
                <w:sz w:val="20"/>
                <w:szCs w:val="20"/>
                <w:lang w:eastAsia="en-US"/>
              </w:rPr>
            </w:pPr>
          </w:p>
          <w:p w14:paraId="7013F330" w14:textId="77777777" w:rsidR="007108F7" w:rsidRPr="00CD3877" w:rsidRDefault="007108F7" w:rsidP="0079130D">
            <w:pPr>
              <w:jc w:val="center"/>
              <w:rPr>
                <w:sz w:val="20"/>
                <w:szCs w:val="20"/>
                <w:lang w:eastAsia="en-US"/>
              </w:rPr>
            </w:pPr>
          </w:p>
          <w:p w14:paraId="48656921" w14:textId="77777777" w:rsidR="00EC5D64" w:rsidRPr="00CD3877" w:rsidRDefault="00EC5D64" w:rsidP="0079130D">
            <w:pPr>
              <w:jc w:val="center"/>
              <w:rPr>
                <w:sz w:val="20"/>
                <w:szCs w:val="20"/>
                <w:lang w:eastAsia="en-US"/>
              </w:rPr>
            </w:pPr>
            <w:r w:rsidRPr="00CD3877">
              <w:rPr>
                <w:sz w:val="20"/>
                <w:szCs w:val="20"/>
                <w:lang w:eastAsia="en-US"/>
              </w:rPr>
              <w:t>0,5</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tcPr>
          <w:p w14:paraId="757EF804" w14:textId="77777777" w:rsidR="001A003F" w:rsidRPr="00CD3877" w:rsidRDefault="00EC5D64" w:rsidP="0079130D">
            <w:pPr>
              <w:jc w:val="center"/>
              <w:rPr>
                <w:sz w:val="20"/>
                <w:szCs w:val="20"/>
              </w:rPr>
            </w:pPr>
            <w:r w:rsidRPr="00CD3877">
              <w:rPr>
                <w:sz w:val="20"/>
                <w:szCs w:val="20"/>
              </w:rPr>
              <w:t>0,66</w:t>
            </w:r>
          </w:p>
          <w:p w14:paraId="22FDBA46" w14:textId="77777777" w:rsidR="0064543E" w:rsidRPr="00CD3877" w:rsidRDefault="0064543E" w:rsidP="0079130D">
            <w:pPr>
              <w:jc w:val="center"/>
              <w:rPr>
                <w:sz w:val="20"/>
                <w:szCs w:val="20"/>
              </w:rPr>
            </w:pPr>
          </w:p>
          <w:p w14:paraId="7ADFDCFA" w14:textId="77777777" w:rsidR="0064543E" w:rsidRPr="00CD3877" w:rsidRDefault="0064543E" w:rsidP="0079130D">
            <w:pPr>
              <w:jc w:val="center"/>
              <w:rPr>
                <w:sz w:val="20"/>
                <w:szCs w:val="20"/>
              </w:rPr>
            </w:pPr>
            <w:r w:rsidRPr="00CD3877">
              <w:rPr>
                <w:sz w:val="20"/>
                <w:szCs w:val="20"/>
              </w:rPr>
              <w:t>3,25</w:t>
            </w:r>
          </w:p>
          <w:p w14:paraId="792D62F2" w14:textId="77777777" w:rsidR="0064543E" w:rsidRPr="00CD3877" w:rsidRDefault="0064543E" w:rsidP="0079130D">
            <w:pPr>
              <w:jc w:val="center"/>
              <w:rPr>
                <w:sz w:val="20"/>
                <w:szCs w:val="20"/>
              </w:rPr>
            </w:pPr>
          </w:p>
          <w:p w14:paraId="5D39CF21" w14:textId="77777777" w:rsidR="0064543E" w:rsidRPr="00CD3877" w:rsidRDefault="0064543E" w:rsidP="0079130D">
            <w:pPr>
              <w:jc w:val="center"/>
              <w:rPr>
                <w:sz w:val="20"/>
                <w:szCs w:val="20"/>
              </w:rPr>
            </w:pPr>
          </w:p>
          <w:p w14:paraId="0DCC1084" w14:textId="77777777" w:rsidR="007108F7" w:rsidRPr="00CD3877" w:rsidRDefault="007108F7" w:rsidP="0079130D">
            <w:pPr>
              <w:jc w:val="center"/>
              <w:rPr>
                <w:sz w:val="20"/>
                <w:szCs w:val="20"/>
              </w:rPr>
            </w:pPr>
          </w:p>
          <w:p w14:paraId="68A23E2A" w14:textId="77777777" w:rsidR="007108F7" w:rsidRPr="00CD3877" w:rsidRDefault="007108F7" w:rsidP="0079130D">
            <w:pPr>
              <w:jc w:val="center"/>
              <w:rPr>
                <w:sz w:val="20"/>
                <w:szCs w:val="20"/>
              </w:rPr>
            </w:pPr>
          </w:p>
          <w:p w14:paraId="3337C386" w14:textId="77777777" w:rsidR="007108F7" w:rsidRPr="00CD3877" w:rsidRDefault="007108F7" w:rsidP="0079130D">
            <w:pPr>
              <w:jc w:val="center"/>
              <w:rPr>
                <w:sz w:val="20"/>
                <w:szCs w:val="20"/>
              </w:rPr>
            </w:pPr>
          </w:p>
          <w:p w14:paraId="7D54C597" w14:textId="77777777" w:rsidR="007108F7" w:rsidRPr="00CD3877" w:rsidRDefault="007108F7" w:rsidP="0079130D">
            <w:pPr>
              <w:jc w:val="center"/>
              <w:rPr>
                <w:sz w:val="20"/>
                <w:szCs w:val="20"/>
              </w:rPr>
            </w:pPr>
          </w:p>
          <w:p w14:paraId="382D30DC" w14:textId="77777777" w:rsidR="0064543E" w:rsidRPr="00CD3877" w:rsidRDefault="0064543E" w:rsidP="0079130D">
            <w:pPr>
              <w:jc w:val="center"/>
              <w:rPr>
                <w:sz w:val="20"/>
                <w:szCs w:val="20"/>
              </w:rPr>
            </w:pPr>
            <w:r w:rsidRPr="00CD3877">
              <w:rPr>
                <w:sz w:val="20"/>
                <w:szCs w:val="20"/>
              </w:rPr>
              <w:t>1,65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tcPr>
          <w:p w14:paraId="38B83D44" w14:textId="77777777" w:rsidR="001A003F" w:rsidRPr="00CD3877" w:rsidRDefault="001A003F" w:rsidP="0079130D">
            <w:pPr>
              <w:jc w:val="center"/>
              <w:rPr>
                <w:sz w:val="20"/>
                <w:szCs w:val="20"/>
                <w:lang w:eastAsia="en-US"/>
              </w:rPr>
            </w:pPr>
            <w:r w:rsidRPr="00CD3877">
              <w:rPr>
                <w:sz w:val="20"/>
                <w:szCs w:val="20"/>
                <w:lang w:eastAsia="en-US"/>
              </w:rPr>
              <w:t>1A</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tcPr>
          <w:p w14:paraId="0F132F46" w14:textId="77777777" w:rsidR="001A003F" w:rsidRPr="00CD3877" w:rsidRDefault="001A003F" w:rsidP="0079130D">
            <w:pPr>
              <w:jc w:val="center"/>
              <w:rPr>
                <w:sz w:val="20"/>
                <w:szCs w:val="20"/>
                <w:lang w:eastAsia="en-US"/>
              </w:rPr>
            </w:pPr>
            <w:r w:rsidRPr="00CD3877">
              <w:rPr>
                <w:sz w:val="20"/>
                <w:szCs w:val="20"/>
                <w:lang w:eastAsia="en-US"/>
              </w:rPr>
              <w:t>1B</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tcPr>
          <w:p w14:paraId="6E095489" w14:textId="77777777" w:rsidR="001A003F" w:rsidRPr="00CD3877" w:rsidRDefault="001A003F" w:rsidP="0079130D">
            <w:pPr>
              <w:jc w:val="center"/>
              <w:rPr>
                <w:sz w:val="20"/>
                <w:szCs w:val="20"/>
                <w:lang w:eastAsia="en-US"/>
              </w:rPr>
            </w:pPr>
            <w:r w:rsidRPr="00CD3877">
              <w:rPr>
                <w:sz w:val="20"/>
                <w:szCs w:val="20"/>
                <w:lang w:eastAsia="en-US"/>
              </w:rPr>
              <w:t>K</w:t>
            </w:r>
          </w:p>
          <w:p w14:paraId="76FD103D" w14:textId="77777777" w:rsidR="00EC5D64" w:rsidRPr="00CD3877" w:rsidRDefault="00EC5D64" w:rsidP="0079130D">
            <w:pPr>
              <w:jc w:val="center"/>
              <w:rPr>
                <w:sz w:val="20"/>
                <w:szCs w:val="20"/>
                <w:lang w:eastAsia="en-US"/>
              </w:rPr>
            </w:pPr>
          </w:p>
          <w:p w14:paraId="6564F9C1" w14:textId="77777777" w:rsidR="0064543E" w:rsidRPr="00CD3877" w:rsidRDefault="0064543E" w:rsidP="0079130D">
            <w:pPr>
              <w:jc w:val="center"/>
              <w:rPr>
                <w:sz w:val="20"/>
                <w:szCs w:val="20"/>
                <w:lang w:eastAsia="en-US"/>
              </w:rPr>
            </w:pPr>
            <w:r w:rsidRPr="00CD3877">
              <w:rPr>
                <w:sz w:val="20"/>
                <w:szCs w:val="20"/>
                <w:lang w:eastAsia="en-US"/>
              </w:rPr>
              <w:t>NPEL do 5.4.2024</w:t>
            </w:r>
            <w:r w:rsidR="007108F7" w:rsidRPr="00CD3877">
              <w:rPr>
                <w:sz w:val="20"/>
                <w:szCs w:val="20"/>
                <w:lang w:eastAsia="en-US"/>
              </w:rPr>
              <w:t xml:space="preserve"> v NV SR č. 356/2006 Z. z.</w:t>
            </w:r>
          </w:p>
          <w:p w14:paraId="6DCE5C38" w14:textId="77777777" w:rsidR="007108F7" w:rsidRPr="00CD3877" w:rsidRDefault="007108F7" w:rsidP="0079130D">
            <w:pPr>
              <w:jc w:val="center"/>
              <w:rPr>
                <w:sz w:val="20"/>
                <w:szCs w:val="20"/>
                <w:lang w:eastAsia="en-US"/>
              </w:rPr>
            </w:pPr>
          </w:p>
          <w:p w14:paraId="20B4BAE5" w14:textId="77777777" w:rsidR="0064543E" w:rsidRPr="00CD3877" w:rsidRDefault="0064543E" w:rsidP="0079130D">
            <w:pPr>
              <w:jc w:val="center"/>
              <w:rPr>
                <w:sz w:val="20"/>
                <w:szCs w:val="20"/>
                <w:lang w:eastAsia="en-US"/>
              </w:rPr>
            </w:pPr>
            <w:r w:rsidRPr="00CD3877">
              <w:rPr>
                <w:sz w:val="20"/>
                <w:szCs w:val="20"/>
                <w:lang w:eastAsia="en-US"/>
              </w:rPr>
              <w:t>NPEL do 5.4.2026</w:t>
            </w:r>
          </w:p>
        </w:tc>
      </w:tr>
      <w:tr w:rsidR="008D5CC8" w:rsidRPr="00CD3877" w14:paraId="41C750DD" w14:textId="77777777" w:rsidTr="00686DBE">
        <w:trPr>
          <w:gridAfter w:val="1"/>
          <w:wAfter w:w="12" w:type="dxa"/>
          <w:trHeight w:val="283"/>
        </w:trPr>
        <w:tc>
          <w:tcPr>
            <w:tcW w:w="155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8BFDC22" w14:textId="77777777" w:rsidR="001A003F" w:rsidRPr="00CD3877" w:rsidRDefault="001A003F" w:rsidP="0079130D">
            <w:pPr>
              <w:rPr>
                <w:sz w:val="20"/>
                <w:szCs w:val="20"/>
                <w:lang w:eastAsia="en-US"/>
              </w:rPr>
            </w:pPr>
            <w:r w:rsidRPr="00CD3877">
              <w:rPr>
                <w:sz w:val="20"/>
                <w:szCs w:val="20"/>
              </w:rPr>
              <w:t>Monomér vinylchloridu</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36CF784" w14:textId="77777777" w:rsidR="001A003F" w:rsidRPr="00CD3877" w:rsidRDefault="001A003F" w:rsidP="0079130D">
            <w:pPr>
              <w:jc w:val="center"/>
              <w:rPr>
                <w:sz w:val="20"/>
                <w:szCs w:val="20"/>
                <w:lang w:eastAsia="en-US"/>
              </w:rPr>
            </w:pPr>
            <w:r w:rsidRPr="00CD3877">
              <w:rPr>
                <w:sz w:val="20"/>
                <w:szCs w:val="20"/>
                <w:lang w:eastAsia="en-US"/>
              </w:rPr>
              <w:t>200-831-0</w:t>
            </w: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66063C3" w14:textId="77777777" w:rsidR="001A003F" w:rsidRPr="00CD3877" w:rsidRDefault="001A003F" w:rsidP="0079130D">
            <w:pPr>
              <w:jc w:val="center"/>
              <w:rPr>
                <w:sz w:val="20"/>
                <w:szCs w:val="20"/>
                <w:lang w:eastAsia="en-US"/>
              </w:rPr>
            </w:pPr>
            <w:r w:rsidRPr="00CD3877">
              <w:rPr>
                <w:sz w:val="20"/>
                <w:szCs w:val="20"/>
                <w:lang w:eastAsia="en-US"/>
              </w:rPr>
              <w:t>75-01-4</w:t>
            </w:r>
          </w:p>
        </w:tc>
        <w:tc>
          <w:tcPr>
            <w:tcW w:w="93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ADFFD65" w14:textId="77777777" w:rsidR="001A003F" w:rsidRPr="00CD3877" w:rsidRDefault="001A003F" w:rsidP="0079130D">
            <w:pPr>
              <w:jc w:val="center"/>
              <w:rPr>
                <w:sz w:val="20"/>
                <w:szCs w:val="20"/>
              </w:rPr>
            </w:pPr>
            <w:r w:rsidRPr="00CD3877">
              <w:rPr>
                <w:sz w:val="20"/>
                <w:szCs w:val="20"/>
              </w:rPr>
              <w:t>2,6</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E08BF17" w14:textId="77777777" w:rsidR="001A003F" w:rsidRPr="00CD3877" w:rsidRDefault="001A003F" w:rsidP="0079130D">
            <w:pPr>
              <w:jc w:val="center"/>
              <w:rPr>
                <w:sz w:val="20"/>
                <w:szCs w:val="20"/>
              </w:rPr>
            </w:pPr>
            <w:r w:rsidRPr="00CD3877">
              <w:rPr>
                <w:sz w:val="20"/>
                <w:szCs w:val="20"/>
              </w:rPr>
              <w:t>1</w:t>
            </w:r>
          </w:p>
        </w:tc>
        <w:tc>
          <w:tcPr>
            <w:tcW w:w="56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097C66C" w14:textId="77777777" w:rsidR="001A003F" w:rsidRPr="00CD3877" w:rsidRDefault="001A003F" w:rsidP="0079130D">
            <w:pPr>
              <w:jc w:val="center"/>
              <w:rPr>
                <w:sz w:val="20"/>
                <w:szCs w:val="20"/>
                <w:lang w:eastAsia="en-US"/>
              </w:rPr>
            </w:pPr>
            <w:r w:rsidRPr="00CD3877">
              <w:rPr>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9A3FABF" w14:textId="77777777" w:rsidR="001A003F" w:rsidRPr="00CD3877" w:rsidRDefault="001A003F" w:rsidP="0079130D">
            <w:pPr>
              <w:jc w:val="center"/>
              <w:rPr>
                <w:sz w:val="20"/>
                <w:szCs w:val="20"/>
                <w:lang w:eastAsia="en-US"/>
              </w:rPr>
            </w:pPr>
            <w:r w:rsidRPr="00CD3877">
              <w:rPr>
                <w:sz w:val="20"/>
                <w:szCs w:val="20"/>
                <w:lang w:eastAsia="en-US"/>
              </w:rPr>
              <w:t>—</w:t>
            </w:r>
          </w:p>
        </w:tc>
        <w:tc>
          <w:tcPr>
            <w:tcW w:w="159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2D73F3D" w14:textId="77777777" w:rsidR="001A003F" w:rsidRPr="00CD3877" w:rsidRDefault="001A003F" w:rsidP="0079130D">
            <w:pPr>
              <w:jc w:val="center"/>
              <w:rPr>
                <w:sz w:val="20"/>
                <w:szCs w:val="20"/>
                <w:lang w:eastAsia="en-US"/>
              </w:rPr>
            </w:pPr>
            <w:r w:rsidRPr="00CD3877">
              <w:rPr>
                <w:sz w:val="20"/>
                <w:szCs w:val="20"/>
                <w:lang w:eastAsia="en-US"/>
              </w:rPr>
              <w:t>—</w:t>
            </w: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6A1D66F" w14:textId="77777777" w:rsidR="001A003F" w:rsidRPr="00CD3877" w:rsidRDefault="001A003F" w:rsidP="0079130D">
            <w:pPr>
              <w:jc w:val="center"/>
              <w:rPr>
                <w:sz w:val="20"/>
                <w:szCs w:val="20"/>
                <w:lang w:eastAsia="en-US"/>
              </w:rPr>
            </w:pPr>
            <w:r w:rsidRPr="00CD3877">
              <w:rPr>
                <w:sz w:val="20"/>
                <w:szCs w:val="20"/>
                <w:lang w:eastAsia="en-US"/>
              </w:rPr>
              <w:t>38.</w:t>
            </w:r>
          </w:p>
        </w:tc>
        <w:tc>
          <w:tcPr>
            <w:tcW w:w="182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9AC40E9" w14:textId="77777777" w:rsidR="001A003F" w:rsidRPr="00CD3877" w:rsidRDefault="00EC5D64" w:rsidP="0079130D">
            <w:pPr>
              <w:rPr>
                <w:sz w:val="20"/>
                <w:szCs w:val="20"/>
                <w:lang w:eastAsia="en-US"/>
              </w:rPr>
            </w:pPr>
            <w:r w:rsidRPr="00CD3877">
              <w:rPr>
                <w:sz w:val="20"/>
                <w:szCs w:val="20"/>
              </w:rPr>
              <w:t>M</w:t>
            </w:r>
            <w:r w:rsidR="001A003F" w:rsidRPr="00CD3877">
              <w:rPr>
                <w:sz w:val="20"/>
                <w:szCs w:val="20"/>
              </w:rPr>
              <w:t>onomér vinylchloridu</w:t>
            </w:r>
            <w:r w:rsidRPr="00CD3877">
              <w:rPr>
                <w:sz w:val="20"/>
                <w:szCs w:val="20"/>
              </w:rPr>
              <w:t xml:space="preserve"> (chlóretén)</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042E34B" w14:textId="77777777" w:rsidR="001A003F" w:rsidRPr="00CD3877" w:rsidRDefault="001A003F" w:rsidP="0079130D">
            <w:pPr>
              <w:jc w:val="center"/>
              <w:rPr>
                <w:sz w:val="20"/>
                <w:szCs w:val="20"/>
                <w:lang w:eastAsia="en-US"/>
              </w:rPr>
            </w:pPr>
            <w:r w:rsidRPr="00CD3877">
              <w:rPr>
                <w:sz w:val="20"/>
                <w:szCs w:val="20"/>
                <w:lang w:eastAsia="en-US"/>
              </w:rPr>
              <w:t>200-831-0</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1167403" w14:textId="77777777" w:rsidR="001A003F" w:rsidRPr="00CD3877" w:rsidRDefault="001A003F" w:rsidP="0079130D">
            <w:pPr>
              <w:jc w:val="center"/>
              <w:rPr>
                <w:sz w:val="20"/>
                <w:szCs w:val="20"/>
                <w:lang w:eastAsia="en-US"/>
              </w:rPr>
            </w:pPr>
            <w:r w:rsidRPr="00CD3877">
              <w:rPr>
                <w:sz w:val="20"/>
                <w:szCs w:val="20"/>
                <w:lang w:eastAsia="en-US"/>
              </w:rPr>
              <w:t>75-01-4</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56D60AB" w14:textId="77777777" w:rsidR="001A003F" w:rsidRPr="00CD3877" w:rsidRDefault="001A003F" w:rsidP="0079130D">
            <w:pPr>
              <w:jc w:val="center"/>
              <w:rPr>
                <w:sz w:val="20"/>
                <w:szCs w:val="20"/>
                <w:lang w:eastAsia="en-US"/>
              </w:rPr>
            </w:pPr>
            <w:r w:rsidRPr="00CD3877">
              <w:rPr>
                <w:sz w:val="20"/>
                <w:szCs w:val="20"/>
                <w:lang w:eastAsia="en-US"/>
              </w:rPr>
              <w:t>1</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0227696" w14:textId="77777777" w:rsidR="001A003F" w:rsidRPr="00CD3877" w:rsidRDefault="001A003F" w:rsidP="0079130D">
            <w:pPr>
              <w:jc w:val="center"/>
              <w:rPr>
                <w:sz w:val="20"/>
                <w:szCs w:val="20"/>
              </w:rPr>
            </w:pPr>
            <w:r w:rsidRPr="00CD3877">
              <w:rPr>
                <w:sz w:val="20"/>
                <w:szCs w:val="20"/>
              </w:rPr>
              <w:t>2,6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52C12B6" w14:textId="77777777" w:rsidR="001A003F" w:rsidRPr="00CD3877" w:rsidRDefault="001A003F" w:rsidP="0079130D">
            <w:pPr>
              <w:jc w:val="center"/>
              <w:rPr>
                <w:sz w:val="20"/>
                <w:szCs w:val="20"/>
                <w:lang w:eastAsia="en-US"/>
              </w:rPr>
            </w:pPr>
            <w:r w:rsidRPr="00CD3877">
              <w:rPr>
                <w:sz w:val="20"/>
                <w:szCs w:val="20"/>
                <w:lang w:eastAsia="en-US"/>
              </w:rPr>
              <w:t>1A</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6D6AF21" w14:textId="77777777" w:rsidR="001A003F" w:rsidRPr="00CD3877" w:rsidRDefault="001A003F" w:rsidP="0079130D">
            <w:pPr>
              <w:jc w:val="center"/>
              <w:rPr>
                <w:sz w:val="20"/>
                <w:szCs w:val="20"/>
                <w:lang w:eastAsia="en-US"/>
              </w:rPr>
            </w:pPr>
            <w:r w:rsidRPr="00CD3877">
              <w:rPr>
                <w:sz w:val="20"/>
                <w:szCs w:val="20"/>
                <w:lang w:eastAsia="en-US"/>
              </w:rPr>
              <w:t>—</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5095324" w14:textId="77777777" w:rsidR="001A003F" w:rsidRPr="00CD3877" w:rsidRDefault="001A003F" w:rsidP="0079130D">
            <w:pPr>
              <w:jc w:val="center"/>
              <w:rPr>
                <w:sz w:val="20"/>
                <w:szCs w:val="20"/>
                <w:lang w:eastAsia="en-US"/>
              </w:rPr>
            </w:pPr>
            <w:r w:rsidRPr="00CD3877">
              <w:rPr>
                <w:sz w:val="20"/>
                <w:szCs w:val="20"/>
                <w:lang w:eastAsia="en-US"/>
              </w:rPr>
              <w:t>—</w:t>
            </w:r>
          </w:p>
        </w:tc>
      </w:tr>
      <w:tr w:rsidR="008D5CC8" w:rsidRPr="00CD3877" w14:paraId="3AF10655" w14:textId="77777777" w:rsidTr="00686DBE">
        <w:trPr>
          <w:gridAfter w:val="1"/>
          <w:wAfter w:w="12" w:type="dxa"/>
          <w:trHeight w:val="283"/>
        </w:trPr>
        <w:tc>
          <w:tcPr>
            <w:tcW w:w="155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675FE63" w14:textId="77777777" w:rsidR="001A003F" w:rsidRPr="00CD3877" w:rsidRDefault="001A003F" w:rsidP="0079130D">
            <w:pPr>
              <w:rPr>
                <w:sz w:val="20"/>
                <w:szCs w:val="20"/>
                <w:lang w:eastAsia="en-US"/>
              </w:rPr>
            </w:pPr>
            <w:r w:rsidRPr="00CD3877">
              <w:rPr>
                <w:sz w:val="20"/>
                <w:szCs w:val="20"/>
              </w:rPr>
              <w:t>Etylénoxid</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7ACD61C" w14:textId="77777777" w:rsidR="001A003F" w:rsidRPr="00CD3877" w:rsidRDefault="001A003F" w:rsidP="0079130D">
            <w:pPr>
              <w:jc w:val="center"/>
              <w:rPr>
                <w:sz w:val="20"/>
                <w:szCs w:val="20"/>
                <w:lang w:eastAsia="en-US"/>
              </w:rPr>
            </w:pPr>
            <w:r w:rsidRPr="00CD3877">
              <w:rPr>
                <w:sz w:val="20"/>
                <w:szCs w:val="20"/>
                <w:lang w:eastAsia="en-US"/>
              </w:rPr>
              <w:t>200-849-9</w:t>
            </w: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C9EC836" w14:textId="77777777" w:rsidR="001A003F" w:rsidRPr="00CD3877" w:rsidRDefault="001A003F" w:rsidP="0079130D">
            <w:pPr>
              <w:jc w:val="center"/>
              <w:rPr>
                <w:sz w:val="20"/>
                <w:szCs w:val="20"/>
                <w:lang w:eastAsia="en-US"/>
              </w:rPr>
            </w:pPr>
            <w:r w:rsidRPr="00CD3877">
              <w:rPr>
                <w:sz w:val="20"/>
                <w:szCs w:val="20"/>
                <w:lang w:eastAsia="en-US"/>
              </w:rPr>
              <w:t>75-21-8</w:t>
            </w:r>
          </w:p>
        </w:tc>
        <w:tc>
          <w:tcPr>
            <w:tcW w:w="93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273A9DF" w14:textId="77777777" w:rsidR="001A003F" w:rsidRPr="00CD3877" w:rsidRDefault="001A003F" w:rsidP="0079130D">
            <w:pPr>
              <w:jc w:val="center"/>
              <w:rPr>
                <w:sz w:val="20"/>
                <w:szCs w:val="20"/>
              </w:rPr>
            </w:pPr>
            <w:r w:rsidRPr="00CD3877">
              <w:rPr>
                <w:sz w:val="20"/>
                <w:szCs w:val="20"/>
              </w:rPr>
              <w:t>1,8</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A4872DB" w14:textId="77777777" w:rsidR="001A003F" w:rsidRPr="00CD3877" w:rsidRDefault="001A003F" w:rsidP="0079130D">
            <w:pPr>
              <w:jc w:val="center"/>
              <w:rPr>
                <w:sz w:val="20"/>
                <w:szCs w:val="20"/>
              </w:rPr>
            </w:pPr>
            <w:r w:rsidRPr="00CD3877">
              <w:rPr>
                <w:sz w:val="20"/>
                <w:szCs w:val="20"/>
              </w:rPr>
              <w:t>1</w:t>
            </w:r>
          </w:p>
        </w:tc>
        <w:tc>
          <w:tcPr>
            <w:tcW w:w="56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86B00CC" w14:textId="77777777" w:rsidR="001A003F" w:rsidRPr="00CD3877" w:rsidRDefault="001A003F" w:rsidP="0079130D">
            <w:pPr>
              <w:jc w:val="center"/>
              <w:rPr>
                <w:sz w:val="20"/>
                <w:szCs w:val="20"/>
                <w:lang w:eastAsia="en-US"/>
              </w:rPr>
            </w:pPr>
            <w:r w:rsidRPr="00CD3877">
              <w:rPr>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C0A564A" w14:textId="77777777" w:rsidR="001A003F" w:rsidRPr="00CD3877" w:rsidRDefault="00FA206C" w:rsidP="0079130D">
            <w:pPr>
              <w:jc w:val="center"/>
              <w:rPr>
                <w:sz w:val="20"/>
                <w:szCs w:val="20"/>
                <w:lang w:eastAsia="en-US"/>
              </w:rPr>
            </w:pPr>
            <w:r w:rsidRPr="00CD3877">
              <w:rPr>
                <w:sz w:val="20"/>
                <w:szCs w:val="20"/>
                <w:lang w:eastAsia="en-US"/>
              </w:rPr>
              <w:t>koža</w:t>
            </w:r>
            <w:r w:rsidRPr="00CD3877">
              <w:rPr>
                <w:sz w:val="20"/>
                <w:szCs w:val="20"/>
                <w:vertAlign w:val="superscript"/>
                <w:lang w:eastAsia="en-US"/>
              </w:rPr>
              <w:t>(10)</w:t>
            </w:r>
          </w:p>
        </w:tc>
        <w:tc>
          <w:tcPr>
            <w:tcW w:w="159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39D6053" w14:textId="77777777" w:rsidR="001A003F" w:rsidRPr="00CD3877" w:rsidRDefault="001A003F" w:rsidP="0079130D">
            <w:pPr>
              <w:jc w:val="center"/>
              <w:rPr>
                <w:sz w:val="20"/>
                <w:szCs w:val="20"/>
                <w:lang w:eastAsia="en-US"/>
              </w:rPr>
            </w:pPr>
            <w:r w:rsidRPr="00CD3877">
              <w:rPr>
                <w:sz w:val="20"/>
                <w:szCs w:val="20"/>
                <w:lang w:eastAsia="en-US"/>
              </w:rPr>
              <w:t>—</w:t>
            </w: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7852B57" w14:textId="77777777" w:rsidR="001A003F" w:rsidRPr="00CD3877" w:rsidRDefault="001A003F" w:rsidP="0079130D">
            <w:pPr>
              <w:jc w:val="center"/>
              <w:rPr>
                <w:sz w:val="20"/>
                <w:szCs w:val="20"/>
                <w:lang w:eastAsia="en-US"/>
              </w:rPr>
            </w:pPr>
            <w:r w:rsidRPr="00CD3877">
              <w:rPr>
                <w:sz w:val="20"/>
                <w:szCs w:val="20"/>
                <w:lang w:eastAsia="en-US"/>
              </w:rPr>
              <w:t>2</w:t>
            </w:r>
            <w:r w:rsidR="0064543E" w:rsidRPr="00CD3877">
              <w:rPr>
                <w:sz w:val="20"/>
                <w:szCs w:val="20"/>
                <w:lang w:eastAsia="en-US"/>
              </w:rPr>
              <w:t>3</w:t>
            </w:r>
            <w:r w:rsidRPr="00CD3877">
              <w:rPr>
                <w:sz w:val="20"/>
                <w:szCs w:val="20"/>
                <w:lang w:eastAsia="en-US"/>
              </w:rPr>
              <w:t>.</w:t>
            </w:r>
          </w:p>
        </w:tc>
        <w:tc>
          <w:tcPr>
            <w:tcW w:w="182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ADC849F" w14:textId="77777777" w:rsidR="001A003F" w:rsidRPr="00CD3877" w:rsidRDefault="0064543E" w:rsidP="0079130D">
            <w:pPr>
              <w:rPr>
                <w:sz w:val="20"/>
                <w:szCs w:val="20"/>
                <w:lang w:eastAsia="en-US"/>
              </w:rPr>
            </w:pPr>
            <w:r w:rsidRPr="00CD3877">
              <w:rPr>
                <w:sz w:val="20"/>
                <w:szCs w:val="20"/>
                <w:lang w:eastAsia="en-US"/>
              </w:rPr>
              <w:t>E</w:t>
            </w:r>
            <w:r w:rsidR="001A003F" w:rsidRPr="00CD3877">
              <w:rPr>
                <w:sz w:val="20"/>
                <w:szCs w:val="20"/>
                <w:lang w:eastAsia="en-US"/>
              </w:rPr>
              <w:t>tylénoxid (oxirán)</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8D87D56" w14:textId="77777777" w:rsidR="001A003F" w:rsidRPr="00CD3877" w:rsidRDefault="001A003F" w:rsidP="0079130D">
            <w:pPr>
              <w:jc w:val="center"/>
              <w:rPr>
                <w:sz w:val="20"/>
                <w:szCs w:val="20"/>
                <w:lang w:eastAsia="en-US"/>
              </w:rPr>
            </w:pPr>
            <w:r w:rsidRPr="00CD3877">
              <w:rPr>
                <w:sz w:val="20"/>
                <w:szCs w:val="20"/>
                <w:lang w:eastAsia="en-US"/>
              </w:rPr>
              <w:t>200-849-9</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44D2136" w14:textId="77777777" w:rsidR="001A003F" w:rsidRPr="00CD3877" w:rsidRDefault="001A003F" w:rsidP="0079130D">
            <w:pPr>
              <w:jc w:val="center"/>
              <w:rPr>
                <w:sz w:val="20"/>
                <w:szCs w:val="20"/>
                <w:lang w:eastAsia="en-US"/>
              </w:rPr>
            </w:pPr>
            <w:r w:rsidRPr="00CD3877">
              <w:rPr>
                <w:sz w:val="20"/>
                <w:szCs w:val="20"/>
                <w:lang w:eastAsia="en-US"/>
              </w:rPr>
              <w:t>75-21-8</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DFFEDB6" w14:textId="77777777" w:rsidR="001A003F" w:rsidRPr="00CD3877" w:rsidRDefault="001A003F" w:rsidP="0079130D">
            <w:pPr>
              <w:jc w:val="center"/>
              <w:rPr>
                <w:sz w:val="20"/>
                <w:szCs w:val="20"/>
                <w:lang w:eastAsia="en-US"/>
              </w:rPr>
            </w:pPr>
            <w:r w:rsidRPr="00CD3877">
              <w:rPr>
                <w:sz w:val="20"/>
                <w:szCs w:val="20"/>
                <w:lang w:eastAsia="en-US"/>
              </w:rPr>
              <w:t>1</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E4F1178" w14:textId="77777777" w:rsidR="001A003F" w:rsidRPr="00CD3877" w:rsidRDefault="001A003F" w:rsidP="0079130D">
            <w:pPr>
              <w:jc w:val="center"/>
              <w:rPr>
                <w:sz w:val="20"/>
                <w:szCs w:val="20"/>
              </w:rPr>
            </w:pPr>
            <w:r w:rsidRPr="00CD3877">
              <w:rPr>
                <w:sz w:val="20"/>
                <w:szCs w:val="20"/>
              </w:rPr>
              <w:t>1,8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A5E04D5" w14:textId="77777777" w:rsidR="001A003F" w:rsidRPr="00CD3877" w:rsidRDefault="001A003F" w:rsidP="0079130D">
            <w:pPr>
              <w:jc w:val="center"/>
              <w:rPr>
                <w:sz w:val="20"/>
                <w:szCs w:val="20"/>
                <w:lang w:eastAsia="en-US"/>
              </w:rPr>
            </w:pPr>
            <w:r w:rsidRPr="00CD3877">
              <w:rPr>
                <w:sz w:val="20"/>
                <w:szCs w:val="20"/>
                <w:lang w:eastAsia="en-US"/>
              </w:rPr>
              <w:t>1B</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3EC29DB" w14:textId="77777777" w:rsidR="001A003F" w:rsidRPr="00CD3877" w:rsidRDefault="001A003F" w:rsidP="0079130D">
            <w:pPr>
              <w:jc w:val="center"/>
              <w:rPr>
                <w:sz w:val="20"/>
                <w:szCs w:val="20"/>
                <w:lang w:eastAsia="en-US"/>
              </w:rPr>
            </w:pPr>
            <w:r w:rsidRPr="00CD3877">
              <w:rPr>
                <w:sz w:val="20"/>
                <w:szCs w:val="20"/>
                <w:lang w:eastAsia="en-US"/>
              </w:rPr>
              <w:t>1B</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60EA587" w14:textId="77777777" w:rsidR="001A003F" w:rsidRPr="00CD3877" w:rsidRDefault="001A003F" w:rsidP="0079130D">
            <w:pPr>
              <w:jc w:val="center"/>
              <w:rPr>
                <w:sz w:val="20"/>
                <w:szCs w:val="20"/>
                <w:lang w:eastAsia="en-US"/>
              </w:rPr>
            </w:pPr>
            <w:r w:rsidRPr="00CD3877">
              <w:rPr>
                <w:sz w:val="20"/>
                <w:szCs w:val="20"/>
                <w:lang w:eastAsia="en-US"/>
              </w:rPr>
              <w:t>K</w:t>
            </w:r>
          </w:p>
        </w:tc>
      </w:tr>
      <w:tr w:rsidR="008D5CC8" w:rsidRPr="00CD3877" w14:paraId="3F9E4064" w14:textId="77777777" w:rsidTr="00686DBE">
        <w:trPr>
          <w:gridAfter w:val="1"/>
          <w:wAfter w:w="12" w:type="dxa"/>
          <w:trHeight w:val="283"/>
        </w:trPr>
        <w:tc>
          <w:tcPr>
            <w:tcW w:w="155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B8CBFFF" w14:textId="77777777" w:rsidR="001A003F" w:rsidRPr="00CD3877" w:rsidRDefault="001A003F" w:rsidP="0079130D">
            <w:pPr>
              <w:rPr>
                <w:sz w:val="20"/>
                <w:szCs w:val="20"/>
                <w:lang w:eastAsia="en-US"/>
              </w:rPr>
            </w:pPr>
            <w:r w:rsidRPr="00CD3877">
              <w:rPr>
                <w:sz w:val="20"/>
                <w:szCs w:val="20"/>
              </w:rPr>
              <w:t>1,2-epoxypropán</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1AE80A9" w14:textId="77777777" w:rsidR="001A003F" w:rsidRPr="00CD3877" w:rsidRDefault="001A003F" w:rsidP="0079130D">
            <w:pPr>
              <w:jc w:val="center"/>
              <w:rPr>
                <w:sz w:val="20"/>
                <w:szCs w:val="20"/>
                <w:lang w:eastAsia="en-US"/>
              </w:rPr>
            </w:pPr>
            <w:r w:rsidRPr="00CD3877">
              <w:rPr>
                <w:sz w:val="20"/>
                <w:szCs w:val="20"/>
                <w:lang w:eastAsia="en-US"/>
              </w:rPr>
              <w:t>200-879-2</w:t>
            </w: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E8ACA3B" w14:textId="77777777" w:rsidR="001A003F" w:rsidRPr="00CD3877" w:rsidRDefault="001A003F" w:rsidP="0079130D">
            <w:pPr>
              <w:jc w:val="center"/>
              <w:rPr>
                <w:sz w:val="20"/>
                <w:szCs w:val="20"/>
                <w:lang w:eastAsia="en-US"/>
              </w:rPr>
            </w:pPr>
            <w:r w:rsidRPr="00CD3877">
              <w:rPr>
                <w:sz w:val="20"/>
                <w:szCs w:val="20"/>
                <w:lang w:eastAsia="en-US"/>
              </w:rPr>
              <w:t>75-56-9</w:t>
            </w: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D7D1692" w14:textId="77777777" w:rsidR="001A003F" w:rsidRPr="00CD3877" w:rsidRDefault="001A003F" w:rsidP="0079130D">
            <w:pPr>
              <w:jc w:val="center"/>
              <w:rPr>
                <w:sz w:val="20"/>
                <w:szCs w:val="20"/>
              </w:rPr>
            </w:pPr>
            <w:r w:rsidRPr="00CD3877">
              <w:rPr>
                <w:sz w:val="20"/>
                <w:szCs w:val="20"/>
              </w:rPr>
              <w:t>2,4</w:t>
            </w: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2D7B06A" w14:textId="77777777" w:rsidR="001A003F" w:rsidRPr="00CD3877" w:rsidRDefault="001A003F" w:rsidP="0079130D">
            <w:pPr>
              <w:jc w:val="center"/>
              <w:rPr>
                <w:sz w:val="20"/>
                <w:szCs w:val="20"/>
              </w:rPr>
            </w:pPr>
            <w:r w:rsidRPr="00CD3877">
              <w:rPr>
                <w:sz w:val="20"/>
                <w:szCs w:val="20"/>
              </w:rPr>
              <w:t>1</w:t>
            </w: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7979007" w14:textId="77777777" w:rsidR="001A003F" w:rsidRPr="00CD3877" w:rsidRDefault="001A003F" w:rsidP="0079130D">
            <w:pPr>
              <w:jc w:val="center"/>
              <w:rPr>
                <w:sz w:val="20"/>
                <w:szCs w:val="20"/>
                <w:lang w:eastAsia="en-US"/>
              </w:rPr>
            </w:pPr>
            <w:r w:rsidRPr="00CD3877">
              <w:rPr>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C7D14E3" w14:textId="77777777" w:rsidR="001A003F" w:rsidRPr="00CD3877" w:rsidRDefault="001A003F" w:rsidP="0079130D">
            <w:pPr>
              <w:jc w:val="center"/>
              <w:rPr>
                <w:sz w:val="20"/>
                <w:szCs w:val="20"/>
                <w:lang w:eastAsia="en-US"/>
              </w:rPr>
            </w:pPr>
            <w:r w:rsidRPr="00CD3877">
              <w:rPr>
                <w:sz w:val="20"/>
                <w:szCs w:val="20"/>
                <w:lang w:eastAsia="en-US"/>
              </w:rPr>
              <w:t>—</w:t>
            </w:r>
          </w:p>
        </w:tc>
        <w:tc>
          <w:tcPr>
            <w:tcW w:w="159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5975015" w14:textId="77777777" w:rsidR="001A003F" w:rsidRPr="00CD3877" w:rsidRDefault="001A003F" w:rsidP="0079130D">
            <w:pPr>
              <w:jc w:val="center"/>
              <w:rPr>
                <w:sz w:val="20"/>
                <w:szCs w:val="20"/>
                <w:lang w:eastAsia="en-US"/>
              </w:rPr>
            </w:pPr>
            <w:r w:rsidRPr="00CD3877">
              <w:rPr>
                <w:sz w:val="20"/>
                <w:szCs w:val="20"/>
                <w:lang w:eastAsia="en-US"/>
              </w:rPr>
              <w:t>—</w:t>
            </w: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8E82D23" w14:textId="77777777" w:rsidR="001A003F" w:rsidRPr="00CD3877" w:rsidRDefault="001A003F" w:rsidP="0079130D">
            <w:pPr>
              <w:jc w:val="center"/>
              <w:rPr>
                <w:sz w:val="20"/>
                <w:szCs w:val="20"/>
                <w:lang w:eastAsia="en-US"/>
              </w:rPr>
            </w:pPr>
            <w:r w:rsidRPr="00CD3877">
              <w:rPr>
                <w:sz w:val="20"/>
                <w:szCs w:val="20"/>
                <w:lang w:eastAsia="en-US"/>
              </w:rPr>
              <w:t>2</w:t>
            </w:r>
            <w:r w:rsidR="0064543E" w:rsidRPr="00CD3877">
              <w:rPr>
                <w:sz w:val="20"/>
                <w:szCs w:val="20"/>
                <w:lang w:eastAsia="en-US"/>
              </w:rPr>
              <w:t>1</w:t>
            </w:r>
            <w:r w:rsidRPr="00CD3877">
              <w:rPr>
                <w:sz w:val="20"/>
                <w:szCs w:val="20"/>
                <w:lang w:eastAsia="en-US"/>
              </w:rPr>
              <w:t>.</w:t>
            </w:r>
          </w:p>
        </w:tc>
        <w:tc>
          <w:tcPr>
            <w:tcW w:w="182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E188D0D" w14:textId="77777777" w:rsidR="001A003F" w:rsidRPr="00CD3877" w:rsidRDefault="001A003F" w:rsidP="0079130D">
            <w:pPr>
              <w:rPr>
                <w:sz w:val="20"/>
                <w:szCs w:val="20"/>
                <w:lang w:eastAsia="en-US"/>
              </w:rPr>
            </w:pPr>
            <w:r w:rsidRPr="00CD3877">
              <w:rPr>
                <w:sz w:val="20"/>
                <w:szCs w:val="20"/>
                <w:lang w:eastAsia="en-US"/>
              </w:rPr>
              <w:t>1,2-epoxypropán</w:t>
            </w:r>
          </w:p>
          <w:p w14:paraId="0EE816F3" w14:textId="77777777" w:rsidR="0064543E" w:rsidRPr="00CD3877" w:rsidRDefault="0064543E" w:rsidP="0079130D">
            <w:pPr>
              <w:rPr>
                <w:sz w:val="20"/>
                <w:szCs w:val="20"/>
                <w:lang w:eastAsia="en-US"/>
              </w:rPr>
            </w:pPr>
            <w:r w:rsidRPr="00CD3877">
              <w:rPr>
                <w:sz w:val="20"/>
                <w:szCs w:val="20"/>
                <w:lang w:eastAsia="en-US"/>
              </w:rPr>
              <w:t>(propylénoxyd)</w:t>
            </w:r>
          </w:p>
          <w:p w14:paraId="78C5190D" w14:textId="77777777" w:rsidR="0064543E" w:rsidRPr="00CD3877" w:rsidRDefault="0064543E" w:rsidP="0079130D">
            <w:pPr>
              <w:rPr>
                <w:sz w:val="20"/>
                <w:szCs w:val="20"/>
                <w:lang w:eastAsia="en-US"/>
              </w:rPr>
            </w:pPr>
            <w:r w:rsidRPr="00CD3877">
              <w:rPr>
                <w:sz w:val="20"/>
                <w:szCs w:val="20"/>
                <w:lang w:eastAsia="en-US"/>
              </w:rPr>
              <w:t>(metyloxirán)</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C5F1171" w14:textId="77777777" w:rsidR="001A003F" w:rsidRPr="00CD3877" w:rsidRDefault="001A003F" w:rsidP="0079130D">
            <w:pPr>
              <w:jc w:val="center"/>
              <w:rPr>
                <w:sz w:val="20"/>
                <w:szCs w:val="20"/>
                <w:lang w:eastAsia="en-US"/>
              </w:rPr>
            </w:pPr>
            <w:r w:rsidRPr="00CD3877">
              <w:rPr>
                <w:sz w:val="20"/>
                <w:szCs w:val="20"/>
                <w:lang w:eastAsia="en-US"/>
              </w:rPr>
              <w:t>200-879-2</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62CF07F" w14:textId="77777777" w:rsidR="001A003F" w:rsidRPr="00CD3877" w:rsidRDefault="001A003F" w:rsidP="0079130D">
            <w:pPr>
              <w:jc w:val="center"/>
              <w:rPr>
                <w:sz w:val="20"/>
                <w:szCs w:val="20"/>
                <w:lang w:eastAsia="en-US"/>
              </w:rPr>
            </w:pPr>
            <w:r w:rsidRPr="00CD3877">
              <w:rPr>
                <w:sz w:val="20"/>
                <w:szCs w:val="20"/>
                <w:lang w:eastAsia="en-US"/>
              </w:rPr>
              <w:t>75-56-9</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51306D0" w14:textId="77777777" w:rsidR="001A003F" w:rsidRPr="00CD3877" w:rsidRDefault="001A003F" w:rsidP="0079130D">
            <w:pPr>
              <w:jc w:val="center"/>
              <w:rPr>
                <w:sz w:val="20"/>
                <w:szCs w:val="20"/>
                <w:lang w:eastAsia="en-US"/>
              </w:rPr>
            </w:pPr>
            <w:r w:rsidRPr="00CD3877">
              <w:rPr>
                <w:sz w:val="20"/>
                <w:szCs w:val="20"/>
                <w:lang w:eastAsia="en-US"/>
              </w:rPr>
              <w:t>1</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5F928C2" w14:textId="77777777" w:rsidR="001A003F" w:rsidRPr="00CD3877" w:rsidRDefault="001A003F" w:rsidP="0079130D">
            <w:pPr>
              <w:jc w:val="center"/>
              <w:rPr>
                <w:sz w:val="20"/>
                <w:szCs w:val="20"/>
              </w:rPr>
            </w:pPr>
            <w:r w:rsidRPr="00CD3877">
              <w:rPr>
                <w:sz w:val="20"/>
                <w:szCs w:val="20"/>
              </w:rPr>
              <w:t>2,4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29D9A75" w14:textId="77777777" w:rsidR="001A003F" w:rsidRPr="00CD3877" w:rsidRDefault="001A003F" w:rsidP="0079130D">
            <w:pPr>
              <w:jc w:val="center"/>
              <w:rPr>
                <w:sz w:val="20"/>
                <w:szCs w:val="20"/>
                <w:lang w:eastAsia="en-US"/>
              </w:rPr>
            </w:pPr>
            <w:r w:rsidRPr="00CD3877">
              <w:rPr>
                <w:sz w:val="20"/>
                <w:szCs w:val="20"/>
                <w:lang w:eastAsia="en-US"/>
              </w:rPr>
              <w:t>1B</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33B3746" w14:textId="77777777" w:rsidR="001A003F" w:rsidRPr="00CD3877" w:rsidRDefault="0064543E" w:rsidP="0079130D">
            <w:pPr>
              <w:jc w:val="center"/>
              <w:rPr>
                <w:sz w:val="20"/>
                <w:szCs w:val="20"/>
                <w:lang w:eastAsia="en-US"/>
              </w:rPr>
            </w:pPr>
            <w:r w:rsidRPr="00CD3877">
              <w:rPr>
                <w:sz w:val="20"/>
                <w:szCs w:val="20"/>
                <w:lang w:eastAsia="en-US"/>
              </w:rPr>
              <w:t>1B</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1C437D1" w14:textId="77777777" w:rsidR="001A003F" w:rsidRPr="00CD3877" w:rsidRDefault="001A003F" w:rsidP="0079130D">
            <w:pPr>
              <w:jc w:val="center"/>
              <w:rPr>
                <w:sz w:val="20"/>
                <w:szCs w:val="20"/>
                <w:lang w:eastAsia="en-US"/>
              </w:rPr>
            </w:pPr>
            <w:r w:rsidRPr="00CD3877">
              <w:rPr>
                <w:sz w:val="20"/>
                <w:szCs w:val="20"/>
                <w:lang w:eastAsia="en-US"/>
              </w:rPr>
              <w:t>—</w:t>
            </w:r>
          </w:p>
        </w:tc>
      </w:tr>
      <w:tr w:rsidR="008D5CC8" w:rsidRPr="00CD3877" w14:paraId="1B1CFF41" w14:textId="77777777" w:rsidTr="00686DBE">
        <w:trPr>
          <w:gridAfter w:val="1"/>
          <w:wAfter w:w="12" w:type="dxa"/>
          <w:trHeight w:val="283"/>
        </w:trPr>
        <w:tc>
          <w:tcPr>
            <w:tcW w:w="1559" w:type="dxa"/>
            <w:tcBorders>
              <w:top w:val="single" w:sz="4" w:space="0" w:color="auto"/>
              <w:left w:val="single" w:sz="4" w:space="0" w:color="auto"/>
              <w:bottom w:val="single" w:sz="4" w:space="0" w:color="auto"/>
              <w:right w:val="single" w:sz="4" w:space="0" w:color="auto"/>
            </w:tcBorders>
            <w:tcMar>
              <w:left w:w="28" w:type="dxa"/>
              <w:right w:w="28" w:type="dxa"/>
            </w:tcMar>
          </w:tcPr>
          <w:p w14:paraId="351912A6" w14:textId="77777777" w:rsidR="0064543E" w:rsidRPr="00CD3877" w:rsidRDefault="0064543E" w:rsidP="0064543E">
            <w:pPr>
              <w:rPr>
                <w:sz w:val="20"/>
                <w:szCs w:val="20"/>
                <w:lang w:eastAsia="en-US"/>
              </w:rPr>
            </w:pPr>
            <w:r w:rsidRPr="00CD3877">
              <w:rPr>
                <w:sz w:val="20"/>
                <w:szCs w:val="20"/>
                <w:lang w:eastAsia="en-US"/>
              </w:rPr>
              <w:t>Trichlóretén</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tcPr>
          <w:p w14:paraId="1DED2760" w14:textId="77777777" w:rsidR="0064543E" w:rsidRPr="00CD3877" w:rsidRDefault="0064543E" w:rsidP="0064543E">
            <w:pPr>
              <w:jc w:val="center"/>
              <w:rPr>
                <w:sz w:val="20"/>
                <w:szCs w:val="20"/>
                <w:lang w:eastAsia="en-US"/>
              </w:rPr>
            </w:pPr>
            <w:r w:rsidRPr="00CD3877">
              <w:rPr>
                <w:sz w:val="20"/>
                <w:szCs w:val="20"/>
                <w:lang w:eastAsia="en-US"/>
              </w:rPr>
              <w:t>201-167-4</w:t>
            </w: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tcPr>
          <w:p w14:paraId="2E0C42C7" w14:textId="77777777" w:rsidR="0064543E" w:rsidRPr="00CD3877" w:rsidRDefault="0064543E" w:rsidP="0064543E">
            <w:pPr>
              <w:jc w:val="center"/>
              <w:rPr>
                <w:sz w:val="20"/>
                <w:szCs w:val="20"/>
                <w:lang w:eastAsia="en-US"/>
              </w:rPr>
            </w:pPr>
            <w:r w:rsidRPr="00CD3877">
              <w:rPr>
                <w:sz w:val="20"/>
                <w:szCs w:val="20"/>
                <w:lang w:eastAsia="en-US"/>
              </w:rPr>
              <w:t>79-01-6</w:t>
            </w: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276A88E9" w14:textId="77777777" w:rsidR="0064543E" w:rsidRPr="00CD3877" w:rsidRDefault="0064543E" w:rsidP="0064543E">
            <w:pPr>
              <w:jc w:val="center"/>
              <w:rPr>
                <w:sz w:val="20"/>
                <w:szCs w:val="20"/>
              </w:rPr>
            </w:pPr>
            <w:r w:rsidRPr="00CD3877">
              <w:rPr>
                <w:sz w:val="20"/>
                <w:szCs w:val="20"/>
              </w:rPr>
              <w:t>54,7</w:t>
            </w:r>
          </w:p>
          <w:p w14:paraId="3D132A76" w14:textId="77777777" w:rsidR="0064543E" w:rsidRPr="00CD3877" w:rsidRDefault="0064543E" w:rsidP="0064543E">
            <w:pPr>
              <w:jc w:val="center"/>
              <w:rPr>
                <w:sz w:val="20"/>
                <w:szCs w:val="20"/>
              </w:rPr>
            </w:pPr>
          </w:p>
          <w:p w14:paraId="2350C636" w14:textId="77777777" w:rsidR="0064543E" w:rsidRPr="00CD3877" w:rsidRDefault="0064543E" w:rsidP="0064543E">
            <w:pPr>
              <w:jc w:val="center"/>
              <w:rPr>
                <w:sz w:val="20"/>
                <w:szCs w:val="20"/>
                <w:vertAlign w:val="superscript"/>
              </w:rPr>
            </w:pPr>
            <w:r w:rsidRPr="00CD3877">
              <w:rPr>
                <w:sz w:val="20"/>
                <w:szCs w:val="20"/>
              </w:rPr>
              <w:t>krátkodobá</w:t>
            </w:r>
            <w:r w:rsidRPr="00CD3877">
              <w:rPr>
                <w:sz w:val="20"/>
                <w:szCs w:val="20"/>
                <w:vertAlign w:val="superscript"/>
              </w:rPr>
              <w:t>(4)</w:t>
            </w:r>
          </w:p>
          <w:p w14:paraId="6CD0DB2F" w14:textId="77777777" w:rsidR="0064543E" w:rsidRPr="00CD3877" w:rsidRDefault="0064543E" w:rsidP="0064543E">
            <w:pPr>
              <w:jc w:val="center"/>
              <w:rPr>
                <w:sz w:val="20"/>
                <w:szCs w:val="20"/>
              </w:rPr>
            </w:pPr>
            <w:r w:rsidRPr="00CD3877">
              <w:rPr>
                <w:sz w:val="20"/>
                <w:szCs w:val="20"/>
              </w:rPr>
              <w:t>164,1</w:t>
            </w: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tcPr>
          <w:p w14:paraId="2375848D" w14:textId="77777777" w:rsidR="0064543E" w:rsidRPr="00CD3877" w:rsidRDefault="0064543E" w:rsidP="0064543E">
            <w:pPr>
              <w:jc w:val="center"/>
              <w:rPr>
                <w:sz w:val="20"/>
                <w:szCs w:val="20"/>
                <w:lang w:eastAsia="en-US"/>
              </w:rPr>
            </w:pPr>
            <w:r w:rsidRPr="00CD3877">
              <w:rPr>
                <w:sz w:val="20"/>
                <w:szCs w:val="20"/>
                <w:lang w:eastAsia="en-US"/>
              </w:rPr>
              <w:t>10</w:t>
            </w:r>
          </w:p>
          <w:p w14:paraId="6E6ACD0B" w14:textId="77777777" w:rsidR="0064543E" w:rsidRPr="00CD3877" w:rsidRDefault="0064543E" w:rsidP="0064543E">
            <w:pPr>
              <w:jc w:val="center"/>
              <w:rPr>
                <w:sz w:val="20"/>
                <w:szCs w:val="20"/>
                <w:lang w:eastAsia="en-US"/>
              </w:rPr>
            </w:pPr>
          </w:p>
          <w:p w14:paraId="12490534" w14:textId="77777777" w:rsidR="0064543E" w:rsidRPr="00CD3877" w:rsidRDefault="0064543E" w:rsidP="0064543E">
            <w:pPr>
              <w:jc w:val="center"/>
              <w:rPr>
                <w:sz w:val="20"/>
                <w:szCs w:val="20"/>
              </w:rPr>
            </w:pPr>
            <w:r w:rsidRPr="00CD3877">
              <w:rPr>
                <w:sz w:val="20"/>
                <w:szCs w:val="20"/>
              </w:rPr>
              <w:t>krátkodobá</w:t>
            </w:r>
          </w:p>
          <w:p w14:paraId="16594614" w14:textId="77777777" w:rsidR="0064543E" w:rsidRPr="00CD3877" w:rsidRDefault="0064543E" w:rsidP="0064543E">
            <w:pPr>
              <w:jc w:val="center"/>
              <w:rPr>
                <w:sz w:val="20"/>
                <w:szCs w:val="20"/>
                <w:lang w:eastAsia="en-US"/>
              </w:rPr>
            </w:pPr>
            <w:r w:rsidRPr="00CD3877">
              <w:rPr>
                <w:sz w:val="20"/>
                <w:szCs w:val="20"/>
              </w:rPr>
              <w:t>30</w:t>
            </w: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79E22ADA" w14:textId="77777777" w:rsidR="0064543E" w:rsidRPr="00CD3877" w:rsidRDefault="0064543E" w:rsidP="0064543E">
            <w:pPr>
              <w:jc w:val="center"/>
              <w:rPr>
                <w:sz w:val="20"/>
                <w:szCs w:val="20"/>
                <w:lang w:eastAsia="en-US"/>
              </w:rPr>
            </w:pPr>
            <w:r w:rsidRPr="00CD3877">
              <w:rPr>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tcPr>
          <w:p w14:paraId="7492F93C" w14:textId="77777777" w:rsidR="0064543E" w:rsidRPr="00CD3877" w:rsidRDefault="0064543E" w:rsidP="0064543E">
            <w:pPr>
              <w:jc w:val="center"/>
              <w:rPr>
                <w:sz w:val="20"/>
                <w:szCs w:val="20"/>
                <w:lang w:eastAsia="en-US"/>
              </w:rPr>
            </w:pPr>
            <w:r w:rsidRPr="00CD3877">
              <w:rPr>
                <w:sz w:val="20"/>
                <w:szCs w:val="20"/>
                <w:lang w:eastAsia="en-US"/>
              </w:rPr>
              <w:t>koža</w:t>
            </w:r>
            <w:r w:rsidRPr="00CD3877">
              <w:rPr>
                <w:sz w:val="20"/>
                <w:szCs w:val="20"/>
                <w:vertAlign w:val="superscript"/>
                <w:lang w:eastAsia="en-US"/>
              </w:rPr>
              <w:t>(10)</w:t>
            </w:r>
          </w:p>
        </w:tc>
        <w:tc>
          <w:tcPr>
            <w:tcW w:w="159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45705F5E" w14:textId="77777777" w:rsidR="0064543E" w:rsidRPr="00CD3877" w:rsidRDefault="0064543E" w:rsidP="0064543E">
            <w:pPr>
              <w:jc w:val="center"/>
              <w:rPr>
                <w:sz w:val="20"/>
                <w:szCs w:val="20"/>
                <w:lang w:eastAsia="en-US"/>
              </w:rPr>
            </w:pPr>
            <w:r w:rsidRPr="00CD3877">
              <w:rPr>
                <w:sz w:val="20"/>
                <w:szCs w:val="20"/>
                <w:lang w:eastAsia="en-US"/>
              </w:rPr>
              <w:t>—</w:t>
            </w: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tcPr>
          <w:p w14:paraId="03077AA2" w14:textId="77777777" w:rsidR="0064543E" w:rsidRPr="00CD3877" w:rsidRDefault="0064543E" w:rsidP="0064543E">
            <w:pPr>
              <w:jc w:val="center"/>
              <w:rPr>
                <w:sz w:val="20"/>
                <w:szCs w:val="20"/>
                <w:lang w:eastAsia="en-US"/>
              </w:rPr>
            </w:pPr>
            <w:r w:rsidRPr="00CD3877">
              <w:rPr>
                <w:sz w:val="20"/>
                <w:szCs w:val="20"/>
                <w:lang w:eastAsia="en-US"/>
              </w:rPr>
              <w:t>37.</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tcPr>
          <w:p w14:paraId="50F85864" w14:textId="77777777" w:rsidR="0064543E" w:rsidRPr="00CD3877" w:rsidRDefault="0064543E" w:rsidP="0064543E">
            <w:pPr>
              <w:rPr>
                <w:sz w:val="20"/>
                <w:szCs w:val="20"/>
                <w:lang w:eastAsia="en-US"/>
              </w:rPr>
            </w:pPr>
            <w:r w:rsidRPr="00CD3877">
              <w:rPr>
                <w:sz w:val="20"/>
                <w:szCs w:val="20"/>
                <w:lang w:eastAsia="en-US"/>
              </w:rPr>
              <w:t>Trichlóretén</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14:paraId="6263CF5E" w14:textId="77777777" w:rsidR="0064543E" w:rsidRPr="00CD3877" w:rsidRDefault="0064543E" w:rsidP="0064543E">
            <w:pPr>
              <w:jc w:val="center"/>
              <w:rPr>
                <w:sz w:val="20"/>
                <w:szCs w:val="20"/>
                <w:lang w:eastAsia="en-US"/>
              </w:rPr>
            </w:pPr>
            <w:r w:rsidRPr="00CD3877">
              <w:rPr>
                <w:sz w:val="20"/>
                <w:szCs w:val="20"/>
                <w:lang w:eastAsia="en-US"/>
              </w:rPr>
              <w:t>201-167-4</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14:paraId="2A172E3A" w14:textId="77777777" w:rsidR="0064543E" w:rsidRPr="00CD3877" w:rsidRDefault="0064543E" w:rsidP="0064543E">
            <w:pPr>
              <w:jc w:val="center"/>
              <w:rPr>
                <w:sz w:val="20"/>
                <w:szCs w:val="20"/>
                <w:lang w:eastAsia="en-US"/>
              </w:rPr>
            </w:pPr>
            <w:r w:rsidRPr="00CD3877">
              <w:rPr>
                <w:sz w:val="20"/>
                <w:szCs w:val="20"/>
                <w:lang w:eastAsia="en-US"/>
              </w:rPr>
              <w:t>79-01-6</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14:paraId="5655422F" w14:textId="77777777" w:rsidR="0064543E" w:rsidRPr="00CD3877" w:rsidRDefault="0064543E" w:rsidP="0064543E">
            <w:pPr>
              <w:jc w:val="center"/>
              <w:rPr>
                <w:sz w:val="20"/>
                <w:szCs w:val="20"/>
                <w:lang w:eastAsia="en-US"/>
              </w:rPr>
            </w:pPr>
            <w:r w:rsidRPr="00CD3877">
              <w:rPr>
                <w:sz w:val="20"/>
                <w:szCs w:val="20"/>
                <w:lang w:eastAsia="en-US"/>
              </w:rPr>
              <w:t>10</w:t>
            </w:r>
          </w:p>
          <w:p w14:paraId="1FD8DA1F" w14:textId="77777777" w:rsidR="0064543E" w:rsidRPr="00CD3877" w:rsidRDefault="0064543E" w:rsidP="0064543E">
            <w:pPr>
              <w:jc w:val="center"/>
              <w:rPr>
                <w:sz w:val="20"/>
                <w:szCs w:val="20"/>
                <w:lang w:eastAsia="en-US"/>
              </w:rPr>
            </w:pPr>
          </w:p>
          <w:p w14:paraId="5D3490F4" w14:textId="77777777" w:rsidR="0064543E" w:rsidRPr="00CD3877" w:rsidRDefault="0064543E" w:rsidP="0064543E">
            <w:pPr>
              <w:jc w:val="center"/>
              <w:rPr>
                <w:sz w:val="20"/>
                <w:szCs w:val="20"/>
                <w:vertAlign w:val="superscript"/>
              </w:rPr>
            </w:pPr>
            <w:r w:rsidRPr="00CD3877">
              <w:rPr>
                <w:sz w:val="20"/>
                <w:szCs w:val="20"/>
              </w:rPr>
              <w:t>krátkodobý</w:t>
            </w:r>
            <w:r w:rsidRPr="00CD3877">
              <w:rPr>
                <w:sz w:val="20"/>
                <w:szCs w:val="20"/>
                <w:vertAlign w:val="superscript"/>
              </w:rPr>
              <w:t>4)</w:t>
            </w:r>
          </w:p>
          <w:p w14:paraId="44A9DB99" w14:textId="77777777" w:rsidR="0064543E" w:rsidRPr="00CD3877" w:rsidRDefault="0064543E" w:rsidP="0064543E">
            <w:pPr>
              <w:jc w:val="center"/>
              <w:rPr>
                <w:sz w:val="20"/>
                <w:szCs w:val="20"/>
                <w:lang w:eastAsia="en-US"/>
              </w:rPr>
            </w:pPr>
            <w:r w:rsidRPr="00CD3877">
              <w:rPr>
                <w:sz w:val="20"/>
                <w:szCs w:val="20"/>
              </w:rPr>
              <w:t>30</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tcPr>
          <w:p w14:paraId="435A5932" w14:textId="77777777" w:rsidR="0064543E" w:rsidRPr="00CD3877" w:rsidRDefault="0064543E" w:rsidP="0064543E">
            <w:pPr>
              <w:jc w:val="center"/>
              <w:rPr>
                <w:sz w:val="20"/>
                <w:szCs w:val="20"/>
              </w:rPr>
            </w:pPr>
            <w:r w:rsidRPr="00CD3877">
              <w:rPr>
                <w:sz w:val="20"/>
                <w:szCs w:val="20"/>
              </w:rPr>
              <w:t>54,7</w:t>
            </w:r>
          </w:p>
          <w:p w14:paraId="7C1C9A1E" w14:textId="77777777" w:rsidR="0064543E" w:rsidRPr="00CD3877" w:rsidRDefault="0064543E" w:rsidP="0064543E">
            <w:pPr>
              <w:jc w:val="center"/>
              <w:rPr>
                <w:sz w:val="20"/>
                <w:szCs w:val="20"/>
              </w:rPr>
            </w:pPr>
          </w:p>
          <w:p w14:paraId="7051719F" w14:textId="77777777" w:rsidR="0064543E" w:rsidRPr="00CD3877" w:rsidRDefault="0064543E" w:rsidP="0064543E">
            <w:pPr>
              <w:jc w:val="center"/>
              <w:rPr>
                <w:sz w:val="20"/>
                <w:szCs w:val="20"/>
                <w:vertAlign w:val="superscript"/>
              </w:rPr>
            </w:pPr>
            <w:r w:rsidRPr="00CD3877">
              <w:rPr>
                <w:sz w:val="20"/>
                <w:szCs w:val="20"/>
              </w:rPr>
              <w:t>krátkodobý</w:t>
            </w:r>
            <w:r w:rsidRPr="00CD3877">
              <w:rPr>
                <w:sz w:val="20"/>
                <w:szCs w:val="20"/>
                <w:vertAlign w:val="superscript"/>
              </w:rPr>
              <w:t>4)</w:t>
            </w:r>
          </w:p>
          <w:p w14:paraId="7F80E35C" w14:textId="77777777" w:rsidR="0064543E" w:rsidRPr="00CD3877" w:rsidRDefault="0064543E" w:rsidP="0064543E">
            <w:pPr>
              <w:jc w:val="center"/>
              <w:rPr>
                <w:sz w:val="20"/>
                <w:szCs w:val="20"/>
              </w:rPr>
            </w:pPr>
            <w:r w:rsidRPr="00CD3877">
              <w:rPr>
                <w:sz w:val="20"/>
                <w:szCs w:val="20"/>
              </w:rPr>
              <w:t>164,1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tcPr>
          <w:p w14:paraId="0E9F3158" w14:textId="77777777" w:rsidR="0064543E" w:rsidRPr="00CD3877" w:rsidRDefault="0064543E" w:rsidP="0064543E">
            <w:pPr>
              <w:jc w:val="center"/>
              <w:rPr>
                <w:sz w:val="20"/>
                <w:szCs w:val="20"/>
                <w:lang w:eastAsia="en-US"/>
              </w:rPr>
            </w:pPr>
            <w:r w:rsidRPr="00CD3877">
              <w:rPr>
                <w:sz w:val="20"/>
                <w:szCs w:val="20"/>
                <w:lang w:eastAsia="en-US"/>
              </w:rPr>
              <w:t>1B</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tcPr>
          <w:p w14:paraId="0C34A642" w14:textId="77777777" w:rsidR="0064543E" w:rsidRPr="00CD3877" w:rsidRDefault="0064543E" w:rsidP="0064543E">
            <w:pPr>
              <w:jc w:val="center"/>
              <w:rPr>
                <w:sz w:val="20"/>
                <w:szCs w:val="20"/>
                <w:lang w:eastAsia="en-US"/>
              </w:rPr>
            </w:pPr>
            <w:r w:rsidRPr="00CD3877">
              <w:rPr>
                <w:sz w:val="20"/>
                <w:szCs w:val="20"/>
                <w:lang w:eastAsia="en-US"/>
              </w:rPr>
              <w:t>2</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tcPr>
          <w:p w14:paraId="5ADAE8AC" w14:textId="77777777" w:rsidR="0064543E" w:rsidRPr="00CD3877" w:rsidRDefault="0064543E" w:rsidP="0064543E">
            <w:pPr>
              <w:jc w:val="center"/>
              <w:rPr>
                <w:sz w:val="20"/>
                <w:szCs w:val="20"/>
                <w:lang w:eastAsia="en-US"/>
              </w:rPr>
            </w:pPr>
            <w:r w:rsidRPr="00CD3877">
              <w:rPr>
                <w:sz w:val="20"/>
                <w:szCs w:val="20"/>
                <w:lang w:eastAsia="en-US"/>
              </w:rPr>
              <w:t>K</w:t>
            </w:r>
          </w:p>
        </w:tc>
      </w:tr>
      <w:tr w:rsidR="008D5CC8" w:rsidRPr="00CD3877" w14:paraId="093020AC" w14:textId="77777777" w:rsidTr="00686DBE">
        <w:trPr>
          <w:gridAfter w:val="1"/>
          <w:wAfter w:w="12" w:type="dxa"/>
          <w:trHeight w:val="283"/>
        </w:trPr>
        <w:tc>
          <w:tcPr>
            <w:tcW w:w="155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2792240" w14:textId="77777777" w:rsidR="001A003F" w:rsidRPr="00CD3877" w:rsidRDefault="001A003F" w:rsidP="0079130D">
            <w:pPr>
              <w:rPr>
                <w:sz w:val="20"/>
                <w:szCs w:val="20"/>
                <w:lang w:eastAsia="en-US"/>
              </w:rPr>
            </w:pPr>
            <w:r w:rsidRPr="00CD3877">
              <w:rPr>
                <w:sz w:val="20"/>
                <w:szCs w:val="20"/>
                <w:lang w:eastAsia="en-US"/>
              </w:rPr>
              <w:t>Akrylamid</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C23CF96" w14:textId="77777777" w:rsidR="001A003F" w:rsidRPr="00CD3877" w:rsidRDefault="001A003F" w:rsidP="0079130D">
            <w:pPr>
              <w:jc w:val="center"/>
              <w:rPr>
                <w:sz w:val="20"/>
                <w:szCs w:val="20"/>
                <w:lang w:eastAsia="en-US"/>
              </w:rPr>
            </w:pPr>
            <w:r w:rsidRPr="00CD3877">
              <w:rPr>
                <w:sz w:val="20"/>
                <w:szCs w:val="20"/>
                <w:lang w:eastAsia="en-US"/>
              </w:rPr>
              <w:t>201-173-7</w:t>
            </w: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4DF7B45" w14:textId="77777777" w:rsidR="001A003F" w:rsidRPr="00CD3877" w:rsidRDefault="001A003F" w:rsidP="0079130D">
            <w:pPr>
              <w:jc w:val="center"/>
              <w:rPr>
                <w:sz w:val="20"/>
                <w:szCs w:val="20"/>
                <w:lang w:eastAsia="en-US"/>
              </w:rPr>
            </w:pPr>
            <w:r w:rsidRPr="00CD3877">
              <w:rPr>
                <w:sz w:val="20"/>
                <w:szCs w:val="20"/>
                <w:lang w:eastAsia="en-US"/>
              </w:rPr>
              <w:t>79-06-1</w:t>
            </w: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C88CE5F" w14:textId="77777777" w:rsidR="001A003F" w:rsidRPr="00CD3877" w:rsidRDefault="001A003F" w:rsidP="0079130D">
            <w:pPr>
              <w:jc w:val="center"/>
              <w:rPr>
                <w:sz w:val="20"/>
                <w:szCs w:val="20"/>
              </w:rPr>
            </w:pPr>
            <w:r w:rsidRPr="00CD3877">
              <w:rPr>
                <w:sz w:val="20"/>
                <w:szCs w:val="20"/>
              </w:rPr>
              <w:t>0,1</w:t>
            </w: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761F737" w14:textId="77777777" w:rsidR="001A003F" w:rsidRPr="00CD3877" w:rsidRDefault="001A003F" w:rsidP="0079130D">
            <w:pPr>
              <w:jc w:val="center"/>
              <w:rPr>
                <w:sz w:val="20"/>
                <w:szCs w:val="20"/>
              </w:rPr>
            </w:pPr>
            <w:r w:rsidRPr="00CD3877">
              <w:rPr>
                <w:sz w:val="20"/>
                <w:szCs w:val="20"/>
                <w:lang w:eastAsia="en-US"/>
              </w:rPr>
              <w:t>—</w:t>
            </w: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455D79D" w14:textId="77777777" w:rsidR="001A003F" w:rsidRPr="00CD3877" w:rsidRDefault="001A003F" w:rsidP="0079130D">
            <w:pPr>
              <w:jc w:val="center"/>
              <w:rPr>
                <w:sz w:val="20"/>
                <w:szCs w:val="20"/>
                <w:lang w:eastAsia="en-US"/>
              </w:rPr>
            </w:pPr>
            <w:r w:rsidRPr="00CD3877">
              <w:rPr>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C3D8BB0" w14:textId="77777777" w:rsidR="001A003F" w:rsidRPr="00CD3877" w:rsidRDefault="00FA206C" w:rsidP="0079130D">
            <w:pPr>
              <w:jc w:val="center"/>
              <w:rPr>
                <w:sz w:val="20"/>
                <w:szCs w:val="20"/>
                <w:lang w:eastAsia="en-US"/>
              </w:rPr>
            </w:pPr>
            <w:r w:rsidRPr="00CD3877">
              <w:rPr>
                <w:sz w:val="20"/>
                <w:szCs w:val="20"/>
                <w:lang w:eastAsia="en-US"/>
              </w:rPr>
              <w:t>koža</w:t>
            </w:r>
            <w:r w:rsidRPr="00CD3877">
              <w:rPr>
                <w:sz w:val="20"/>
                <w:szCs w:val="20"/>
                <w:vertAlign w:val="superscript"/>
                <w:lang w:eastAsia="en-US"/>
              </w:rPr>
              <w:t>(10)</w:t>
            </w:r>
          </w:p>
        </w:tc>
        <w:tc>
          <w:tcPr>
            <w:tcW w:w="159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02496C2" w14:textId="77777777" w:rsidR="001A003F" w:rsidRPr="00CD3877" w:rsidRDefault="001A003F" w:rsidP="0079130D">
            <w:pPr>
              <w:jc w:val="center"/>
              <w:rPr>
                <w:sz w:val="20"/>
                <w:szCs w:val="20"/>
                <w:lang w:eastAsia="en-US"/>
              </w:rPr>
            </w:pPr>
            <w:r w:rsidRPr="00CD3877">
              <w:rPr>
                <w:sz w:val="20"/>
                <w:szCs w:val="20"/>
                <w:lang w:eastAsia="en-US"/>
              </w:rPr>
              <w:t>—</w:t>
            </w: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6B876AE" w14:textId="77777777" w:rsidR="001A003F" w:rsidRPr="00CD3877" w:rsidRDefault="001A003F" w:rsidP="0079130D">
            <w:pPr>
              <w:jc w:val="center"/>
              <w:rPr>
                <w:sz w:val="20"/>
                <w:szCs w:val="20"/>
                <w:lang w:eastAsia="en-US"/>
              </w:rPr>
            </w:pPr>
            <w:r w:rsidRPr="00CD3877">
              <w:rPr>
                <w:sz w:val="20"/>
                <w:szCs w:val="20"/>
                <w:lang w:eastAsia="en-US"/>
              </w:rPr>
              <w:t>1.</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DADC1C3" w14:textId="77777777" w:rsidR="001A003F" w:rsidRPr="00CD3877" w:rsidRDefault="0064543E" w:rsidP="0079130D">
            <w:pPr>
              <w:rPr>
                <w:sz w:val="20"/>
                <w:szCs w:val="20"/>
                <w:lang w:eastAsia="en-US"/>
              </w:rPr>
            </w:pPr>
            <w:r w:rsidRPr="00CD3877">
              <w:rPr>
                <w:sz w:val="20"/>
                <w:szCs w:val="20"/>
                <w:lang w:eastAsia="en-US"/>
              </w:rPr>
              <w:t>A</w:t>
            </w:r>
            <w:r w:rsidR="001A003F" w:rsidRPr="00CD3877">
              <w:rPr>
                <w:sz w:val="20"/>
                <w:szCs w:val="20"/>
                <w:lang w:eastAsia="en-US"/>
              </w:rPr>
              <w:t>krylamid</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DEF136E" w14:textId="77777777" w:rsidR="001A003F" w:rsidRPr="00CD3877" w:rsidRDefault="001A003F" w:rsidP="0079130D">
            <w:pPr>
              <w:jc w:val="center"/>
              <w:rPr>
                <w:sz w:val="20"/>
                <w:szCs w:val="20"/>
                <w:lang w:eastAsia="en-US"/>
              </w:rPr>
            </w:pPr>
            <w:r w:rsidRPr="00CD3877">
              <w:rPr>
                <w:sz w:val="20"/>
                <w:szCs w:val="20"/>
                <w:lang w:eastAsia="en-US"/>
              </w:rPr>
              <w:t>201-173-7</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7C948A4" w14:textId="77777777" w:rsidR="001A003F" w:rsidRPr="00CD3877" w:rsidRDefault="001A003F" w:rsidP="0079130D">
            <w:pPr>
              <w:jc w:val="center"/>
              <w:rPr>
                <w:sz w:val="20"/>
                <w:szCs w:val="20"/>
                <w:lang w:eastAsia="en-US"/>
              </w:rPr>
            </w:pPr>
            <w:r w:rsidRPr="00CD3877">
              <w:rPr>
                <w:sz w:val="20"/>
                <w:szCs w:val="20"/>
                <w:lang w:eastAsia="en-US"/>
              </w:rPr>
              <w:t>79-06-1</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FF481B6" w14:textId="77777777" w:rsidR="001A003F" w:rsidRPr="00CD3877" w:rsidRDefault="001A003F" w:rsidP="0079130D">
            <w:pPr>
              <w:jc w:val="center"/>
              <w:rPr>
                <w:sz w:val="20"/>
                <w:szCs w:val="20"/>
                <w:lang w:eastAsia="en-US"/>
              </w:rPr>
            </w:pPr>
            <w:r w:rsidRPr="00CD3877">
              <w:rPr>
                <w:sz w:val="20"/>
                <w:szCs w:val="20"/>
                <w:lang w:eastAsia="en-US"/>
              </w:rPr>
              <w:t>—</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220FD8F" w14:textId="77777777" w:rsidR="001A003F" w:rsidRPr="00CD3877" w:rsidRDefault="001A003F" w:rsidP="0079130D">
            <w:pPr>
              <w:jc w:val="center"/>
              <w:rPr>
                <w:sz w:val="20"/>
                <w:szCs w:val="20"/>
              </w:rPr>
            </w:pPr>
            <w:r w:rsidRPr="00CD3877">
              <w:rPr>
                <w:sz w:val="20"/>
                <w:szCs w:val="20"/>
              </w:rPr>
              <w:t>0,1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6AC13A4" w14:textId="77777777" w:rsidR="001A003F" w:rsidRPr="00CD3877" w:rsidRDefault="001A003F" w:rsidP="0079130D">
            <w:pPr>
              <w:jc w:val="center"/>
              <w:rPr>
                <w:sz w:val="20"/>
                <w:szCs w:val="20"/>
                <w:lang w:eastAsia="en-US"/>
              </w:rPr>
            </w:pPr>
            <w:r w:rsidRPr="00CD3877">
              <w:rPr>
                <w:sz w:val="20"/>
                <w:szCs w:val="20"/>
                <w:lang w:eastAsia="en-US"/>
              </w:rPr>
              <w:t>1B</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27A595C" w14:textId="77777777" w:rsidR="001A003F" w:rsidRPr="00CD3877" w:rsidRDefault="001A003F" w:rsidP="0079130D">
            <w:pPr>
              <w:jc w:val="center"/>
              <w:rPr>
                <w:sz w:val="20"/>
                <w:szCs w:val="20"/>
                <w:lang w:eastAsia="en-US"/>
              </w:rPr>
            </w:pPr>
            <w:r w:rsidRPr="00CD3877">
              <w:rPr>
                <w:sz w:val="20"/>
                <w:szCs w:val="20"/>
                <w:lang w:eastAsia="en-US"/>
              </w:rPr>
              <w:t>1B</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AC31602" w14:textId="77777777" w:rsidR="001A003F" w:rsidRPr="00CD3877" w:rsidRDefault="001A003F" w:rsidP="0079130D">
            <w:pPr>
              <w:jc w:val="center"/>
              <w:rPr>
                <w:sz w:val="20"/>
                <w:szCs w:val="20"/>
                <w:lang w:eastAsia="en-US"/>
              </w:rPr>
            </w:pPr>
            <w:r w:rsidRPr="00CD3877">
              <w:rPr>
                <w:sz w:val="20"/>
                <w:szCs w:val="20"/>
                <w:lang w:eastAsia="en-US"/>
              </w:rPr>
              <w:t>K</w:t>
            </w:r>
            <w:r w:rsidR="0064543E" w:rsidRPr="00CD3877">
              <w:rPr>
                <w:sz w:val="20"/>
                <w:szCs w:val="20"/>
                <w:vertAlign w:val="superscript"/>
                <w:lang w:eastAsia="en-US"/>
              </w:rPr>
              <w:t>9</w:t>
            </w:r>
            <w:r w:rsidR="0064543E" w:rsidRPr="00CD3877">
              <w:rPr>
                <w:sz w:val="20"/>
                <w:szCs w:val="20"/>
                <w:lang w:eastAsia="en-US"/>
              </w:rPr>
              <w:t>)</w:t>
            </w:r>
          </w:p>
        </w:tc>
      </w:tr>
      <w:tr w:rsidR="008D5CC8" w:rsidRPr="00CD3877" w14:paraId="52C89C38" w14:textId="77777777" w:rsidTr="00686DBE">
        <w:trPr>
          <w:gridAfter w:val="1"/>
          <w:wAfter w:w="12" w:type="dxa"/>
          <w:trHeight w:val="283"/>
        </w:trPr>
        <w:tc>
          <w:tcPr>
            <w:tcW w:w="155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6622713" w14:textId="77777777" w:rsidR="001A003F" w:rsidRPr="00CD3877" w:rsidRDefault="001A003F" w:rsidP="0079130D">
            <w:pPr>
              <w:rPr>
                <w:sz w:val="20"/>
                <w:szCs w:val="20"/>
                <w:lang w:eastAsia="en-US"/>
              </w:rPr>
            </w:pPr>
            <w:r w:rsidRPr="00CD3877">
              <w:rPr>
                <w:sz w:val="20"/>
                <w:szCs w:val="20"/>
              </w:rPr>
              <w:t>2-nitropropán</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E81CD68" w14:textId="77777777" w:rsidR="001A003F" w:rsidRPr="00CD3877" w:rsidRDefault="001A003F" w:rsidP="0079130D">
            <w:pPr>
              <w:jc w:val="center"/>
              <w:rPr>
                <w:sz w:val="20"/>
                <w:szCs w:val="20"/>
                <w:lang w:eastAsia="en-US"/>
              </w:rPr>
            </w:pPr>
            <w:r w:rsidRPr="00CD3877">
              <w:rPr>
                <w:sz w:val="20"/>
                <w:szCs w:val="20"/>
                <w:lang w:eastAsia="en-US"/>
              </w:rPr>
              <w:t>201-209-1</w:t>
            </w: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4B1EFE3" w14:textId="77777777" w:rsidR="001A003F" w:rsidRPr="00CD3877" w:rsidRDefault="001A003F" w:rsidP="0079130D">
            <w:pPr>
              <w:jc w:val="center"/>
              <w:rPr>
                <w:sz w:val="20"/>
                <w:szCs w:val="20"/>
                <w:lang w:eastAsia="en-US"/>
              </w:rPr>
            </w:pPr>
            <w:r w:rsidRPr="00CD3877">
              <w:rPr>
                <w:sz w:val="20"/>
                <w:szCs w:val="20"/>
                <w:lang w:eastAsia="en-US"/>
              </w:rPr>
              <w:t>79-46-9</w:t>
            </w: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94CC0E4" w14:textId="77777777" w:rsidR="001A003F" w:rsidRPr="00CD3877" w:rsidRDefault="001A003F" w:rsidP="0079130D">
            <w:pPr>
              <w:jc w:val="center"/>
              <w:rPr>
                <w:sz w:val="20"/>
                <w:szCs w:val="20"/>
              </w:rPr>
            </w:pPr>
            <w:r w:rsidRPr="00CD3877">
              <w:rPr>
                <w:sz w:val="20"/>
                <w:szCs w:val="20"/>
              </w:rPr>
              <w:t>18</w:t>
            </w: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090B41C" w14:textId="77777777" w:rsidR="001A003F" w:rsidRPr="00CD3877" w:rsidRDefault="001A003F" w:rsidP="0079130D">
            <w:pPr>
              <w:jc w:val="center"/>
              <w:rPr>
                <w:sz w:val="20"/>
                <w:szCs w:val="20"/>
              </w:rPr>
            </w:pPr>
            <w:r w:rsidRPr="00CD3877">
              <w:rPr>
                <w:sz w:val="20"/>
                <w:szCs w:val="20"/>
              </w:rPr>
              <w:t>5</w:t>
            </w: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A5A6260" w14:textId="77777777" w:rsidR="001A003F" w:rsidRPr="00CD3877" w:rsidRDefault="001A003F" w:rsidP="0079130D">
            <w:pPr>
              <w:jc w:val="center"/>
              <w:rPr>
                <w:sz w:val="20"/>
                <w:szCs w:val="20"/>
                <w:lang w:eastAsia="en-US"/>
              </w:rPr>
            </w:pPr>
            <w:r w:rsidRPr="00CD3877">
              <w:rPr>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87CCC4D" w14:textId="77777777" w:rsidR="001A003F" w:rsidRPr="00CD3877" w:rsidRDefault="001A003F" w:rsidP="0079130D">
            <w:pPr>
              <w:jc w:val="center"/>
              <w:rPr>
                <w:sz w:val="20"/>
                <w:szCs w:val="20"/>
                <w:lang w:eastAsia="en-US"/>
              </w:rPr>
            </w:pPr>
            <w:r w:rsidRPr="00CD3877">
              <w:rPr>
                <w:sz w:val="20"/>
                <w:szCs w:val="20"/>
                <w:lang w:eastAsia="en-US"/>
              </w:rPr>
              <w:t>—</w:t>
            </w:r>
          </w:p>
        </w:tc>
        <w:tc>
          <w:tcPr>
            <w:tcW w:w="159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6B66E21" w14:textId="77777777" w:rsidR="001A003F" w:rsidRPr="00CD3877" w:rsidRDefault="001A003F" w:rsidP="0079130D">
            <w:pPr>
              <w:jc w:val="center"/>
              <w:rPr>
                <w:sz w:val="20"/>
                <w:szCs w:val="20"/>
                <w:lang w:eastAsia="en-US"/>
              </w:rPr>
            </w:pPr>
            <w:r w:rsidRPr="00CD3877">
              <w:rPr>
                <w:sz w:val="20"/>
                <w:szCs w:val="20"/>
                <w:lang w:eastAsia="en-US"/>
              </w:rPr>
              <w:t>—</w:t>
            </w: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FABBEC1" w14:textId="77777777" w:rsidR="001A003F" w:rsidRPr="00CD3877" w:rsidRDefault="001A003F" w:rsidP="0079130D">
            <w:pPr>
              <w:jc w:val="center"/>
              <w:rPr>
                <w:sz w:val="20"/>
                <w:szCs w:val="20"/>
                <w:lang w:eastAsia="en-US"/>
              </w:rPr>
            </w:pPr>
            <w:r w:rsidRPr="00CD3877">
              <w:rPr>
                <w:sz w:val="20"/>
                <w:szCs w:val="20"/>
                <w:lang w:eastAsia="en-US"/>
              </w:rPr>
              <w:t>3</w:t>
            </w:r>
            <w:r w:rsidR="00FE61E6" w:rsidRPr="00CD3877">
              <w:rPr>
                <w:sz w:val="20"/>
                <w:szCs w:val="20"/>
                <w:lang w:eastAsia="en-US"/>
              </w:rPr>
              <w:t>2</w:t>
            </w:r>
            <w:r w:rsidRPr="00CD3877">
              <w:rPr>
                <w:sz w:val="20"/>
                <w:szCs w:val="20"/>
                <w:lang w:eastAsia="en-US"/>
              </w:rPr>
              <w:t>.</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AC1D8FE" w14:textId="77777777" w:rsidR="001A003F" w:rsidRPr="00CD3877" w:rsidRDefault="001A003F" w:rsidP="0079130D">
            <w:pPr>
              <w:rPr>
                <w:sz w:val="20"/>
                <w:szCs w:val="20"/>
                <w:lang w:eastAsia="en-US"/>
              </w:rPr>
            </w:pPr>
            <w:r w:rsidRPr="00CD3877">
              <w:rPr>
                <w:sz w:val="20"/>
                <w:szCs w:val="20"/>
              </w:rPr>
              <w:t>2-nitropropán</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9AE4ACF" w14:textId="77777777" w:rsidR="001A003F" w:rsidRPr="00CD3877" w:rsidRDefault="001A003F" w:rsidP="0079130D">
            <w:pPr>
              <w:jc w:val="center"/>
              <w:rPr>
                <w:sz w:val="20"/>
                <w:szCs w:val="20"/>
                <w:lang w:eastAsia="en-US"/>
              </w:rPr>
            </w:pPr>
            <w:r w:rsidRPr="00CD3877">
              <w:rPr>
                <w:sz w:val="20"/>
                <w:szCs w:val="20"/>
                <w:lang w:eastAsia="en-US"/>
              </w:rPr>
              <w:t>201-209-1</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14:paraId="6E78CC6D" w14:textId="77777777" w:rsidR="001A003F" w:rsidRPr="00CD3877" w:rsidRDefault="001A003F" w:rsidP="0079130D">
            <w:pPr>
              <w:jc w:val="center"/>
              <w:rPr>
                <w:sz w:val="20"/>
                <w:szCs w:val="20"/>
                <w:lang w:eastAsia="en-US"/>
              </w:rPr>
            </w:pPr>
            <w:r w:rsidRPr="00CD3877">
              <w:rPr>
                <w:sz w:val="20"/>
                <w:szCs w:val="20"/>
                <w:lang w:eastAsia="en-US"/>
              </w:rPr>
              <w:t>79-46-9</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B475AA6" w14:textId="77777777" w:rsidR="001A003F" w:rsidRPr="00CD3877" w:rsidRDefault="001A003F" w:rsidP="0079130D">
            <w:pPr>
              <w:jc w:val="center"/>
              <w:rPr>
                <w:sz w:val="20"/>
                <w:szCs w:val="20"/>
                <w:lang w:eastAsia="en-US"/>
              </w:rPr>
            </w:pPr>
            <w:r w:rsidRPr="00CD3877">
              <w:rPr>
                <w:sz w:val="20"/>
                <w:szCs w:val="20"/>
                <w:lang w:eastAsia="en-US"/>
              </w:rPr>
              <w:t>5</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B6D5F41" w14:textId="77777777" w:rsidR="001A003F" w:rsidRPr="00CD3877" w:rsidRDefault="001A003F" w:rsidP="0079130D">
            <w:pPr>
              <w:jc w:val="center"/>
              <w:rPr>
                <w:sz w:val="20"/>
                <w:szCs w:val="20"/>
              </w:rPr>
            </w:pPr>
            <w:r w:rsidRPr="00CD3877">
              <w:rPr>
                <w:sz w:val="20"/>
                <w:szCs w:val="20"/>
              </w:rPr>
              <w:t>18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DEC2F5B" w14:textId="77777777" w:rsidR="001A003F" w:rsidRPr="00CD3877" w:rsidRDefault="001A003F" w:rsidP="0079130D">
            <w:pPr>
              <w:jc w:val="center"/>
              <w:rPr>
                <w:sz w:val="20"/>
                <w:szCs w:val="20"/>
                <w:lang w:eastAsia="en-US"/>
              </w:rPr>
            </w:pPr>
            <w:r w:rsidRPr="00CD3877">
              <w:rPr>
                <w:sz w:val="20"/>
                <w:szCs w:val="20"/>
              </w:rPr>
              <w:t>1B</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8E1A1E1" w14:textId="77777777" w:rsidR="001A003F" w:rsidRPr="00CD3877" w:rsidRDefault="001A003F" w:rsidP="0079130D">
            <w:pPr>
              <w:jc w:val="center"/>
              <w:rPr>
                <w:sz w:val="20"/>
                <w:szCs w:val="20"/>
                <w:lang w:eastAsia="en-US"/>
              </w:rPr>
            </w:pPr>
            <w:r w:rsidRPr="00CD3877">
              <w:rPr>
                <w:sz w:val="20"/>
                <w:szCs w:val="20"/>
                <w:lang w:eastAsia="en-US"/>
              </w:rPr>
              <w:t>—</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30C1D31" w14:textId="77777777" w:rsidR="001A003F" w:rsidRPr="00CD3877" w:rsidRDefault="001A003F" w:rsidP="0079130D">
            <w:pPr>
              <w:jc w:val="center"/>
              <w:rPr>
                <w:sz w:val="20"/>
                <w:szCs w:val="20"/>
                <w:lang w:eastAsia="en-US"/>
              </w:rPr>
            </w:pPr>
            <w:r w:rsidRPr="00CD3877">
              <w:rPr>
                <w:sz w:val="20"/>
                <w:szCs w:val="20"/>
                <w:lang w:eastAsia="en-US"/>
              </w:rPr>
              <w:t>—</w:t>
            </w:r>
          </w:p>
        </w:tc>
      </w:tr>
      <w:tr w:rsidR="008D5CC8" w:rsidRPr="00CD3877" w14:paraId="79BD26E3" w14:textId="77777777" w:rsidTr="00686DBE">
        <w:trPr>
          <w:gridAfter w:val="1"/>
          <w:wAfter w:w="12" w:type="dxa"/>
          <w:trHeight w:val="283"/>
        </w:trPr>
        <w:tc>
          <w:tcPr>
            <w:tcW w:w="155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51DEBC1" w14:textId="77777777" w:rsidR="001A003F" w:rsidRPr="00CD3877" w:rsidRDefault="001A003F" w:rsidP="0079130D">
            <w:pPr>
              <w:rPr>
                <w:sz w:val="20"/>
                <w:szCs w:val="20"/>
                <w:lang w:eastAsia="en-US"/>
              </w:rPr>
            </w:pPr>
            <w:r w:rsidRPr="00CD3877">
              <w:rPr>
                <w:sz w:val="20"/>
                <w:szCs w:val="20"/>
              </w:rPr>
              <w:t>o-toluidín</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7EA3C08" w14:textId="77777777" w:rsidR="001A003F" w:rsidRPr="00CD3877" w:rsidRDefault="001A003F" w:rsidP="0079130D">
            <w:pPr>
              <w:jc w:val="center"/>
              <w:rPr>
                <w:sz w:val="20"/>
                <w:szCs w:val="20"/>
                <w:lang w:eastAsia="en-US"/>
              </w:rPr>
            </w:pPr>
            <w:r w:rsidRPr="00CD3877">
              <w:rPr>
                <w:sz w:val="20"/>
                <w:szCs w:val="20"/>
                <w:lang w:eastAsia="en-US"/>
              </w:rPr>
              <w:t>202-429-0</w:t>
            </w: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00DCE8F" w14:textId="77777777" w:rsidR="001A003F" w:rsidRPr="00CD3877" w:rsidRDefault="001A003F" w:rsidP="0079130D">
            <w:pPr>
              <w:jc w:val="center"/>
              <w:rPr>
                <w:sz w:val="20"/>
                <w:szCs w:val="20"/>
                <w:lang w:eastAsia="en-US"/>
              </w:rPr>
            </w:pPr>
            <w:r w:rsidRPr="00CD3877">
              <w:rPr>
                <w:sz w:val="20"/>
                <w:szCs w:val="20"/>
                <w:lang w:eastAsia="en-US"/>
              </w:rPr>
              <w:t>95-53-4</w:t>
            </w: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CB9FAA5" w14:textId="77777777" w:rsidR="001A003F" w:rsidRPr="00CD3877" w:rsidRDefault="001A003F" w:rsidP="0079130D">
            <w:pPr>
              <w:jc w:val="center"/>
              <w:rPr>
                <w:sz w:val="20"/>
                <w:szCs w:val="20"/>
              </w:rPr>
            </w:pPr>
            <w:r w:rsidRPr="00CD3877">
              <w:rPr>
                <w:sz w:val="20"/>
                <w:szCs w:val="20"/>
              </w:rPr>
              <w:t>0,5</w:t>
            </w: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5D17CB6" w14:textId="77777777" w:rsidR="001A003F" w:rsidRPr="00CD3877" w:rsidRDefault="001A003F" w:rsidP="0079130D">
            <w:pPr>
              <w:jc w:val="center"/>
              <w:rPr>
                <w:sz w:val="20"/>
                <w:szCs w:val="20"/>
              </w:rPr>
            </w:pPr>
            <w:r w:rsidRPr="00CD3877">
              <w:rPr>
                <w:sz w:val="20"/>
                <w:szCs w:val="20"/>
              </w:rPr>
              <w:t>0,1</w:t>
            </w: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0AA13D4" w14:textId="77777777" w:rsidR="001A003F" w:rsidRPr="00CD3877" w:rsidRDefault="001A003F" w:rsidP="0079130D">
            <w:pPr>
              <w:jc w:val="center"/>
              <w:rPr>
                <w:sz w:val="20"/>
                <w:szCs w:val="20"/>
                <w:lang w:eastAsia="en-US"/>
              </w:rPr>
            </w:pPr>
            <w:r w:rsidRPr="00CD3877">
              <w:rPr>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7C79152" w14:textId="77777777" w:rsidR="001A003F" w:rsidRPr="00CD3877" w:rsidRDefault="00FA206C" w:rsidP="0079130D">
            <w:pPr>
              <w:jc w:val="center"/>
              <w:rPr>
                <w:sz w:val="20"/>
                <w:szCs w:val="20"/>
                <w:lang w:eastAsia="en-US"/>
              </w:rPr>
            </w:pPr>
            <w:r w:rsidRPr="00CD3877">
              <w:rPr>
                <w:sz w:val="20"/>
                <w:szCs w:val="20"/>
                <w:lang w:eastAsia="en-US"/>
              </w:rPr>
              <w:t>koža</w:t>
            </w:r>
            <w:r w:rsidRPr="00CD3877">
              <w:rPr>
                <w:sz w:val="20"/>
                <w:szCs w:val="20"/>
                <w:vertAlign w:val="superscript"/>
                <w:lang w:eastAsia="en-US"/>
              </w:rPr>
              <w:t>(10)</w:t>
            </w:r>
          </w:p>
        </w:tc>
        <w:tc>
          <w:tcPr>
            <w:tcW w:w="159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E1EC072" w14:textId="77777777" w:rsidR="001A003F" w:rsidRPr="00CD3877" w:rsidRDefault="001A003F" w:rsidP="0079130D">
            <w:pPr>
              <w:jc w:val="center"/>
              <w:rPr>
                <w:sz w:val="20"/>
                <w:szCs w:val="20"/>
                <w:lang w:eastAsia="en-US"/>
              </w:rPr>
            </w:pPr>
            <w:r w:rsidRPr="00CD3877">
              <w:rPr>
                <w:sz w:val="20"/>
                <w:szCs w:val="20"/>
                <w:lang w:eastAsia="en-US"/>
              </w:rPr>
              <w:t>—</w:t>
            </w: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CC99E18" w14:textId="77777777" w:rsidR="001A003F" w:rsidRPr="00CD3877" w:rsidRDefault="001A003F" w:rsidP="0079130D">
            <w:pPr>
              <w:jc w:val="center"/>
              <w:rPr>
                <w:sz w:val="20"/>
                <w:szCs w:val="20"/>
                <w:lang w:eastAsia="en-US"/>
              </w:rPr>
            </w:pPr>
            <w:r w:rsidRPr="00CD3877">
              <w:rPr>
                <w:sz w:val="20"/>
                <w:szCs w:val="20"/>
                <w:lang w:eastAsia="en-US"/>
              </w:rPr>
              <w:t>36.</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DC2DFE7" w14:textId="77777777" w:rsidR="001A003F" w:rsidRPr="00CD3877" w:rsidRDefault="001A003F" w:rsidP="0079130D">
            <w:pPr>
              <w:rPr>
                <w:sz w:val="20"/>
                <w:szCs w:val="20"/>
              </w:rPr>
            </w:pPr>
            <w:r w:rsidRPr="00CD3877">
              <w:rPr>
                <w:sz w:val="20"/>
                <w:szCs w:val="20"/>
              </w:rPr>
              <w:t>o-toluidín</w:t>
            </w:r>
          </w:p>
          <w:p w14:paraId="08146B07" w14:textId="77777777" w:rsidR="001A003F" w:rsidRPr="00CD3877" w:rsidRDefault="001A003F" w:rsidP="0079130D">
            <w:pPr>
              <w:rPr>
                <w:sz w:val="20"/>
                <w:szCs w:val="20"/>
                <w:lang w:eastAsia="en-US"/>
              </w:rPr>
            </w:pPr>
            <w:r w:rsidRPr="00CD3877">
              <w:rPr>
                <w:sz w:val="20"/>
                <w:szCs w:val="20"/>
              </w:rPr>
              <w:t>(2-metylanilín)</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25A914F" w14:textId="77777777" w:rsidR="001A003F" w:rsidRPr="00CD3877" w:rsidRDefault="001A003F" w:rsidP="0079130D">
            <w:pPr>
              <w:jc w:val="center"/>
              <w:rPr>
                <w:sz w:val="20"/>
                <w:szCs w:val="20"/>
                <w:lang w:eastAsia="en-US"/>
              </w:rPr>
            </w:pPr>
            <w:r w:rsidRPr="00CD3877">
              <w:rPr>
                <w:sz w:val="20"/>
                <w:szCs w:val="20"/>
                <w:lang w:eastAsia="en-US"/>
              </w:rPr>
              <w:t>202-429-0</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7854C28" w14:textId="77777777" w:rsidR="001A003F" w:rsidRPr="00CD3877" w:rsidRDefault="001A003F" w:rsidP="0079130D">
            <w:pPr>
              <w:jc w:val="center"/>
              <w:rPr>
                <w:sz w:val="20"/>
                <w:szCs w:val="20"/>
                <w:lang w:eastAsia="en-US"/>
              </w:rPr>
            </w:pPr>
            <w:r w:rsidRPr="00CD3877">
              <w:rPr>
                <w:sz w:val="20"/>
                <w:szCs w:val="20"/>
                <w:lang w:eastAsia="en-US"/>
              </w:rPr>
              <w:t>95-53-4</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FC766D0" w14:textId="77777777" w:rsidR="001A003F" w:rsidRPr="00CD3877" w:rsidRDefault="001A003F" w:rsidP="0079130D">
            <w:pPr>
              <w:jc w:val="center"/>
              <w:rPr>
                <w:sz w:val="20"/>
                <w:szCs w:val="20"/>
                <w:lang w:eastAsia="en-US"/>
              </w:rPr>
            </w:pPr>
            <w:r w:rsidRPr="00CD3877">
              <w:rPr>
                <w:sz w:val="20"/>
                <w:szCs w:val="20"/>
                <w:lang w:eastAsia="en-US"/>
              </w:rPr>
              <w:t>0,1</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FBFE997" w14:textId="77777777" w:rsidR="001A003F" w:rsidRPr="00CD3877" w:rsidRDefault="001A003F" w:rsidP="0079130D">
            <w:pPr>
              <w:jc w:val="center"/>
              <w:rPr>
                <w:sz w:val="20"/>
                <w:szCs w:val="20"/>
              </w:rPr>
            </w:pPr>
            <w:r w:rsidRPr="00CD3877">
              <w:rPr>
                <w:sz w:val="20"/>
                <w:szCs w:val="20"/>
              </w:rPr>
              <w:t>0,5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0713041" w14:textId="77777777" w:rsidR="001A003F" w:rsidRPr="00CD3877" w:rsidRDefault="001A003F" w:rsidP="0079130D">
            <w:pPr>
              <w:jc w:val="center"/>
              <w:rPr>
                <w:sz w:val="20"/>
                <w:szCs w:val="20"/>
                <w:lang w:eastAsia="en-US"/>
              </w:rPr>
            </w:pPr>
            <w:r w:rsidRPr="00CD3877">
              <w:rPr>
                <w:sz w:val="20"/>
                <w:szCs w:val="20"/>
                <w:lang w:eastAsia="en-US"/>
              </w:rPr>
              <w:t>1B</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15504C2" w14:textId="77777777" w:rsidR="001A003F" w:rsidRPr="00CD3877" w:rsidRDefault="001A003F" w:rsidP="0079130D">
            <w:pPr>
              <w:jc w:val="center"/>
              <w:rPr>
                <w:sz w:val="20"/>
                <w:szCs w:val="20"/>
                <w:lang w:eastAsia="en-US"/>
              </w:rPr>
            </w:pPr>
            <w:r w:rsidRPr="00CD3877">
              <w:rPr>
                <w:sz w:val="20"/>
                <w:szCs w:val="20"/>
                <w:lang w:eastAsia="en-US"/>
              </w:rPr>
              <w:t>—</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5A44378" w14:textId="77777777" w:rsidR="001A003F" w:rsidRPr="00CD3877" w:rsidRDefault="001A003F" w:rsidP="0079130D">
            <w:pPr>
              <w:jc w:val="center"/>
              <w:rPr>
                <w:sz w:val="20"/>
                <w:szCs w:val="20"/>
                <w:lang w:eastAsia="en-US"/>
              </w:rPr>
            </w:pPr>
            <w:r w:rsidRPr="00CD3877">
              <w:rPr>
                <w:sz w:val="20"/>
                <w:szCs w:val="20"/>
                <w:lang w:eastAsia="en-US"/>
              </w:rPr>
              <w:t>K</w:t>
            </w:r>
          </w:p>
        </w:tc>
      </w:tr>
      <w:tr w:rsidR="008D5CC8" w:rsidRPr="00CD3877" w14:paraId="60A536B0" w14:textId="77777777" w:rsidTr="00686DBE">
        <w:trPr>
          <w:gridAfter w:val="1"/>
          <w:wAfter w:w="12" w:type="dxa"/>
          <w:trHeight w:val="283"/>
        </w:trPr>
        <w:tc>
          <w:tcPr>
            <w:tcW w:w="155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889C507" w14:textId="77777777" w:rsidR="00FE61E6" w:rsidRPr="00CD3877" w:rsidRDefault="00FE61E6" w:rsidP="00FE61E6">
            <w:pPr>
              <w:rPr>
                <w:sz w:val="20"/>
                <w:szCs w:val="20"/>
              </w:rPr>
            </w:pPr>
            <w:r w:rsidRPr="00CD3877">
              <w:rPr>
                <w:sz w:val="20"/>
                <w:szCs w:val="20"/>
              </w:rPr>
              <w:t>4,4´-metyléndianilín; bis/4-aminofenyl)metán</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8589369" w14:textId="77777777" w:rsidR="00FE61E6" w:rsidRPr="00CD3877" w:rsidRDefault="00FE61E6" w:rsidP="00FE61E6">
            <w:pPr>
              <w:jc w:val="center"/>
              <w:rPr>
                <w:sz w:val="20"/>
                <w:szCs w:val="20"/>
                <w:lang w:eastAsia="en-US"/>
              </w:rPr>
            </w:pPr>
            <w:r w:rsidRPr="00CD3877">
              <w:rPr>
                <w:sz w:val="20"/>
                <w:szCs w:val="20"/>
                <w:lang w:eastAsia="en-US"/>
              </w:rPr>
              <w:t>202-974-4</w:t>
            </w: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91BCBE8" w14:textId="77777777" w:rsidR="00FE61E6" w:rsidRPr="00CD3877" w:rsidRDefault="00FE61E6" w:rsidP="00FE61E6">
            <w:pPr>
              <w:jc w:val="center"/>
              <w:rPr>
                <w:sz w:val="20"/>
                <w:szCs w:val="20"/>
                <w:lang w:eastAsia="en-US"/>
              </w:rPr>
            </w:pPr>
            <w:r w:rsidRPr="00CD3877">
              <w:rPr>
                <w:sz w:val="20"/>
                <w:szCs w:val="20"/>
                <w:lang w:eastAsia="en-US"/>
              </w:rPr>
              <w:t>101-77-9</w:t>
            </w: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A6A55ED" w14:textId="77777777" w:rsidR="00FE61E6" w:rsidRPr="00CD3877" w:rsidRDefault="00FE61E6" w:rsidP="00FE61E6">
            <w:pPr>
              <w:jc w:val="center"/>
              <w:rPr>
                <w:sz w:val="20"/>
                <w:szCs w:val="20"/>
              </w:rPr>
            </w:pPr>
            <w:r w:rsidRPr="00CD3877">
              <w:rPr>
                <w:sz w:val="20"/>
                <w:szCs w:val="20"/>
              </w:rPr>
              <w:t>0,08</w:t>
            </w: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C6F4C59" w14:textId="77777777" w:rsidR="00FE61E6" w:rsidRPr="00CD3877" w:rsidRDefault="00FE61E6" w:rsidP="00FE61E6">
            <w:pPr>
              <w:jc w:val="center"/>
              <w:rPr>
                <w:sz w:val="20"/>
                <w:szCs w:val="20"/>
              </w:rPr>
            </w:pPr>
            <w:r w:rsidRPr="00CD3877">
              <w:rPr>
                <w:sz w:val="20"/>
                <w:szCs w:val="20"/>
                <w:lang w:eastAsia="en-US"/>
              </w:rPr>
              <w:t>—</w:t>
            </w: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4D0D7B7" w14:textId="77777777" w:rsidR="00FE61E6" w:rsidRPr="00CD3877" w:rsidRDefault="00FE61E6" w:rsidP="00FE61E6">
            <w:pPr>
              <w:jc w:val="center"/>
              <w:rPr>
                <w:sz w:val="20"/>
                <w:szCs w:val="20"/>
                <w:lang w:eastAsia="en-US"/>
              </w:rPr>
            </w:pPr>
            <w:r w:rsidRPr="00CD3877">
              <w:rPr>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AF031D0" w14:textId="77777777" w:rsidR="00FE61E6" w:rsidRPr="00CD3877" w:rsidRDefault="00FE61E6" w:rsidP="00FE61E6">
            <w:pPr>
              <w:jc w:val="center"/>
              <w:rPr>
                <w:sz w:val="20"/>
                <w:szCs w:val="20"/>
                <w:lang w:eastAsia="en-US"/>
              </w:rPr>
            </w:pPr>
            <w:r w:rsidRPr="00CD3877">
              <w:rPr>
                <w:sz w:val="20"/>
                <w:szCs w:val="20"/>
                <w:lang w:eastAsia="en-US"/>
              </w:rPr>
              <w:t>koža</w:t>
            </w:r>
            <w:r w:rsidRPr="00CD3877">
              <w:rPr>
                <w:sz w:val="20"/>
                <w:szCs w:val="20"/>
                <w:vertAlign w:val="superscript"/>
                <w:lang w:eastAsia="en-US"/>
              </w:rPr>
              <w:t>(10)</w:t>
            </w:r>
          </w:p>
        </w:tc>
        <w:tc>
          <w:tcPr>
            <w:tcW w:w="159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BB3EA74" w14:textId="77777777" w:rsidR="00FE61E6" w:rsidRPr="00CD3877" w:rsidRDefault="00FE61E6" w:rsidP="00FE61E6">
            <w:pPr>
              <w:jc w:val="center"/>
              <w:rPr>
                <w:sz w:val="20"/>
                <w:szCs w:val="20"/>
                <w:lang w:eastAsia="en-US"/>
              </w:rPr>
            </w:pPr>
            <w:r w:rsidRPr="00CD3877">
              <w:rPr>
                <w:sz w:val="20"/>
                <w:szCs w:val="20"/>
                <w:lang w:eastAsia="en-US"/>
              </w:rPr>
              <w:t>—</w:t>
            </w: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0364193" w14:textId="77777777" w:rsidR="00FE61E6" w:rsidRPr="00CD3877" w:rsidRDefault="00E57D47" w:rsidP="00FE61E6">
            <w:pPr>
              <w:jc w:val="center"/>
              <w:rPr>
                <w:sz w:val="20"/>
                <w:szCs w:val="20"/>
                <w:lang w:eastAsia="en-US"/>
              </w:rPr>
            </w:pPr>
            <w:r w:rsidRPr="00CD3877">
              <w:rPr>
                <w:sz w:val="20"/>
                <w:szCs w:val="20"/>
                <w:lang w:eastAsia="en-US"/>
              </w:rPr>
              <w:t>30.</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C7E91A6" w14:textId="77777777" w:rsidR="00FE61E6" w:rsidRPr="00CD3877" w:rsidRDefault="00FE61E6" w:rsidP="00FE61E6">
            <w:pPr>
              <w:rPr>
                <w:sz w:val="20"/>
                <w:szCs w:val="20"/>
              </w:rPr>
            </w:pPr>
            <w:r w:rsidRPr="00CD3877">
              <w:rPr>
                <w:sz w:val="20"/>
                <w:szCs w:val="20"/>
              </w:rPr>
              <w:t>4,4´-metyléndianilín; (bis(4-aminofenyl)metán) (4,4´-diaminodifenylmetán)</w:t>
            </w:r>
          </w:p>
          <w:p w14:paraId="2EA660B4" w14:textId="77777777" w:rsidR="00FE61E6" w:rsidRPr="00CD3877" w:rsidRDefault="00FE61E6" w:rsidP="00FE61E6">
            <w:pPr>
              <w:rPr>
                <w:sz w:val="20"/>
                <w:szCs w:val="20"/>
                <w:lang w:eastAsia="en-US"/>
              </w:rPr>
            </w:pPr>
            <w:r w:rsidRPr="00CD3877">
              <w:rPr>
                <w:sz w:val="20"/>
                <w:szCs w:val="20"/>
              </w:rPr>
              <w:t>(MDA)</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FD8933C" w14:textId="77777777" w:rsidR="00FE61E6" w:rsidRPr="00CD3877" w:rsidRDefault="00FE61E6" w:rsidP="00FE61E6">
            <w:pPr>
              <w:jc w:val="center"/>
              <w:rPr>
                <w:sz w:val="20"/>
                <w:szCs w:val="20"/>
                <w:lang w:eastAsia="en-US"/>
              </w:rPr>
            </w:pPr>
            <w:r w:rsidRPr="00CD3877">
              <w:rPr>
                <w:sz w:val="20"/>
                <w:szCs w:val="20"/>
                <w:lang w:eastAsia="en-US"/>
              </w:rPr>
              <w:t>202-974-4</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2954753" w14:textId="77777777" w:rsidR="00FE61E6" w:rsidRPr="00CD3877" w:rsidRDefault="00FE61E6" w:rsidP="00FE61E6">
            <w:pPr>
              <w:jc w:val="center"/>
              <w:rPr>
                <w:sz w:val="20"/>
                <w:szCs w:val="20"/>
                <w:lang w:eastAsia="en-US"/>
              </w:rPr>
            </w:pPr>
            <w:r w:rsidRPr="00CD3877">
              <w:rPr>
                <w:sz w:val="20"/>
                <w:szCs w:val="20"/>
                <w:lang w:eastAsia="en-US"/>
              </w:rPr>
              <w:t>101-77-9</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3DE35E2" w14:textId="77777777" w:rsidR="00FE61E6" w:rsidRPr="00CD3877" w:rsidRDefault="003A2AA0" w:rsidP="00FE61E6">
            <w:pPr>
              <w:jc w:val="center"/>
              <w:rPr>
                <w:sz w:val="20"/>
                <w:szCs w:val="20"/>
                <w:lang w:eastAsia="en-US"/>
              </w:rPr>
            </w:pPr>
            <w:r w:rsidRPr="00CD3877">
              <w:rPr>
                <w:sz w:val="20"/>
                <w:szCs w:val="20"/>
                <w:lang w:eastAsia="en-US"/>
              </w:rPr>
              <w:t>—</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EC60D52" w14:textId="77777777" w:rsidR="00FE61E6" w:rsidRPr="00CD3877" w:rsidRDefault="003A2AA0" w:rsidP="00FE61E6">
            <w:pPr>
              <w:jc w:val="center"/>
              <w:rPr>
                <w:sz w:val="20"/>
                <w:szCs w:val="20"/>
              </w:rPr>
            </w:pPr>
            <w:r w:rsidRPr="00CD3877">
              <w:rPr>
                <w:sz w:val="20"/>
                <w:szCs w:val="20"/>
                <w:lang w:eastAsia="en-US"/>
              </w:rPr>
              <w:t>0,08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EF9E40B" w14:textId="77777777" w:rsidR="00FE61E6" w:rsidRPr="00CD3877" w:rsidRDefault="00FE61E6" w:rsidP="00FE61E6">
            <w:pPr>
              <w:jc w:val="center"/>
              <w:rPr>
                <w:sz w:val="20"/>
                <w:szCs w:val="20"/>
                <w:lang w:eastAsia="en-US"/>
              </w:rPr>
            </w:pPr>
            <w:r w:rsidRPr="00CD3877">
              <w:rPr>
                <w:sz w:val="20"/>
                <w:szCs w:val="20"/>
                <w:lang w:eastAsia="en-US"/>
              </w:rPr>
              <w:t>1B</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3AE715C" w14:textId="77777777" w:rsidR="00FE61E6" w:rsidRPr="00CD3877" w:rsidRDefault="00FE61E6" w:rsidP="00FE61E6">
            <w:pPr>
              <w:jc w:val="center"/>
              <w:rPr>
                <w:sz w:val="20"/>
                <w:szCs w:val="20"/>
                <w:lang w:eastAsia="en-US"/>
              </w:rPr>
            </w:pPr>
            <w:r w:rsidRPr="00CD3877">
              <w:rPr>
                <w:sz w:val="20"/>
                <w:szCs w:val="20"/>
                <w:lang w:eastAsia="en-US"/>
              </w:rPr>
              <w:t>2</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63F9789" w14:textId="77777777" w:rsidR="00FE61E6" w:rsidRPr="00CD3877" w:rsidRDefault="00E57D47" w:rsidP="00FE61E6">
            <w:pPr>
              <w:jc w:val="center"/>
              <w:rPr>
                <w:sz w:val="20"/>
                <w:szCs w:val="20"/>
                <w:lang w:eastAsia="en-US"/>
              </w:rPr>
            </w:pPr>
            <w:r w:rsidRPr="00CD3877">
              <w:rPr>
                <w:sz w:val="20"/>
                <w:szCs w:val="20"/>
                <w:lang w:eastAsia="en-US"/>
              </w:rPr>
              <w:t>S, K</w:t>
            </w:r>
          </w:p>
        </w:tc>
      </w:tr>
      <w:tr w:rsidR="008D5CC8" w:rsidRPr="00CD3877" w14:paraId="4E8F4F19" w14:textId="77777777" w:rsidTr="00686DBE">
        <w:trPr>
          <w:gridAfter w:val="1"/>
          <w:wAfter w:w="12" w:type="dxa"/>
          <w:trHeight w:val="283"/>
        </w:trPr>
        <w:tc>
          <w:tcPr>
            <w:tcW w:w="155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D2FE890" w14:textId="77777777" w:rsidR="00E57D47" w:rsidRPr="00CD3877" w:rsidRDefault="00E57D47" w:rsidP="00E57D47">
            <w:pPr>
              <w:rPr>
                <w:sz w:val="20"/>
                <w:szCs w:val="20"/>
              </w:rPr>
            </w:pPr>
            <w:r w:rsidRPr="00CD3877">
              <w:rPr>
                <w:sz w:val="20"/>
                <w:szCs w:val="20"/>
              </w:rPr>
              <w:t>Epichlórhydrín; 2-(chlórmetyl)oxirán</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1F9A1FE" w14:textId="77777777" w:rsidR="00E57D47" w:rsidRPr="00CD3877" w:rsidRDefault="00E57D47" w:rsidP="00E57D47">
            <w:pPr>
              <w:jc w:val="center"/>
              <w:rPr>
                <w:sz w:val="20"/>
                <w:szCs w:val="20"/>
                <w:lang w:eastAsia="en-US"/>
              </w:rPr>
            </w:pPr>
            <w:r w:rsidRPr="00CD3877">
              <w:rPr>
                <w:sz w:val="20"/>
                <w:szCs w:val="20"/>
                <w:lang w:eastAsia="en-US"/>
              </w:rPr>
              <w:t>203-439-8</w:t>
            </w: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0C88AA2" w14:textId="77777777" w:rsidR="00E57D47" w:rsidRPr="00CD3877" w:rsidRDefault="00E57D47" w:rsidP="00E57D47">
            <w:pPr>
              <w:jc w:val="center"/>
              <w:rPr>
                <w:sz w:val="20"/>
                <w:szCs w:val="20"/>
                <w:lang w:eastAsia="en-US"/>
              </w:rPr>
            </w:pPr>
            <w:r w:rsidRPr="00CD3877">
              <w:rPr>
                <w:sz w:val="20"/>
                <w:szCs w:val="20"/>
                <w:lang w:eastAsia="en-US"/>
              </w:rPr>
              <w:t>106-89-8</w:t>
            </w: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87B17FA" w14:textId="77777777" w:rsidR="00E57D47" w:rsidRPr="00CD3877" w:rsidRDefault="00E57D47" w:rsidP="00E57D47">
            <w:pPr>
              <w:jc w:val="center"/>
              <w:rPr>
                <w:sz w:val="20"/>
                <w:szCs w:val="20"/>
              </w:rPr>
            </w:pPr>
            <w:r w:rsidRPr="00CD3877">
              <w:rPr>
                <w:sz w:val="20"/>
                <w:szCs w:val="20"/>
              </w:rPr>
              <w:t>1,9</w:t>
            </w: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553DBB1" w14:textId="77777777" w:rsidR="00E57D47" w:rsidRPr="00CD3877" w:rsidRDefault="00E57D47" w:rsidP="00E57D47">
            <w:pPr>
              <w:jc w:val="center"/>
              <w:rPr>
                <w:sz w:val="20"/>
                <w:szCs w:val="20"/>
                <w:lang w:eastAsia="en-US"/>
              </w:rPr>
            </w:pPr>
            <w:r w:rsidRPr="00CD3877">
              <w:rPr>
                <w:sz w:val="20"/>
                <w:szCs w:val="20"/>
                <w:lang w:eastAsia="en-US"/>
              </w:rPr>
              <w:t>—</w:t>
            </w: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D1FD12C" w14:textId="77777777" w:rsidR="00E57D47" w:rsidRPr="00CD3877" w:rsidRDefault="00E57D47" w:rsidP="00E57D47">
            <w:pPr>
              <w:jc w:val="center"/>
              <w:rPr>
                <w:sz w:val="20"/>
                <w:szCs w:val="20"/>
                <w:lang w:eastAsia="en-US"/>
              </w:rPr>
            </w:pPr>
            <w:r w:rsidRPr="00CD3877">
              <w:rPr>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8A83D7A" w14:textId="77777777" w:rsidR="00E57D47" w:rsidRPr="00CD3877" w:rsidRDefault="00E57D47" w:rsidP="00E57D47">
            <w:pPr>
              <w:jc w:val="center"/>
              <w:rPr>
                <w:sz w:val="20"/>
                <w:szCs w:val="20"/>
                <w:lang w:eastAsia="en-US"/>
              </w:rPr>
            </w:pPr>
            <w:r w:rsidRPr="00CD3877">
              <w:rPr>
                <w:sz w:val="20"/>
                <w:szCs w:val="20"/>
                <w:lang w:eastAsia="en-US"/>
              </w:rPr>
              <w:t>koža</w:t>
            </w:r>
            <w:r w:rsidRPr="00CD3877">
              <w:rPr>
                <w:sz w:val="20"/>
                <w:szCs w:val="20"/>
                <w:vertAlign w:val="superscript"/>
                <w:lang w:eastAsia="en-US"/>
              </w:rPr>
              <w:t>(10)</w:t>
            </w:r>
          </w:p>
        </w:tc>
        <w:tc>
          <w:tcPr>
            <w:tcW w:w="159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94B6FE0" w14:textId="77777777" w:rsidR="00E57D47" w:rsidRPr="00CD3877" w:rsidRDefault="00E57D47" w:rsidP="00E57D47">
            <w:pPr>
              <w:jc w:val="center"/>
              <w:rPr>
                <w:sz w:val="20"/>
                <w:szCs w:val="20"/>
                <w:lang w:eastAsia="en-US"/>
              </w:rPr>
            </w:pPr>
            <w:r w:rsidRPr="00CD3877">
              <w:rPr>
                <w:sz w:val="20"/>
                <w:szCs w:val="20"/>
                <w:lang w:eastAsia="en-US"/>
              </w:rPr>
              <w:t>—</w:t>
            </w: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E0FB631" w14:textId="77777777" w:rsidR="00E57D47" w:rsidRPr="00CD3877" w:rsidRDefault="00E57D47" w:rsidP="00E57D47">
            <w:pPr>
              <w:jc w:val="center"/>
              <w:rPr>
                <w:sz w:val="20"/>
                <w:szCs w:val="20"/>
                <w:lang w:eastAsia="en-US"/>
              </w:rPr>
            </w:pPr>
            <w:r w:rsidRPr="00CD3877">
              <w:rPr>
                <w:sz w:val="20"/>
                <w:szCs w:val="20"/>
                <w:lang w:eastAsia="en-US"/>
              </w:rPr>
              <w:t>20.</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BCD837E" w14:textId="77777777" w:rsidR="00E57D47" w:rsidRPr="00CD3877" w:rsidRDefault="00E57D47" w:rsidP="00E57D47">
            <w:pPr>
              <w:rPr>
                <w:sz w:val="20"/>
                <w:szCs w:val="20"/>
              </w:rPr>
            </w:pPr>
            <w:r w:rsidRPr="00CD3877">
              <w:rPr>
                <w:sz w:val="20"/>
                <w:szCs w:val="20"/>
              </w:rPr>
              <w:t xml:space="preserve">Epichlórhydrín </w:t>
            </w:r>
          </w:p>
          <w:p w14:paraId="563A3ED5" w14:textId="77777777" w:rsidR="00E57D47" w:rsidRPr="00CD3877" w:rsidRDefault="00E57D47" w:rsidP="00E57D47">
            <w:pPr>
              <w:rPr>
                <w:sz w:val="20"/>
                <w:szCs w:val="20"/>
              </w:rPr>
            </w:pPr>
            <w:r w:rsidRPr="00CD3877">
              <w:rPr>
                <w:sz w:val="20"/>
                <w:szCs w:val="20"/>
              </w:rPr>
              <w:t xml:space="preserve">(2-(chlórmetyl)oxirán) </w:t>
            </w:r>
          </w:p>
          <w:p w14:paraId="138944DA" w14:textId="77777777" w:rsidR="00E57D47" w:rsidRPr="00CD3877" w:rsidRDefault="00E57D47" w:rsidP="00E57D47">
            <w:pPr>
              <w:rPr>
                <w:sz w:val="20"/>
                <w:szCs w:val="20"/>
                <w:lang w:eastAsia="en-US"/>
              </w:rPr>
            </w:pPr>
            <w:r w:rsidRPr="00CD3877">
              <w:rPr>
                <w:sz w:val="20"/>
                <w:szCs w:val="20"/>
              </w:rPr>
              <w:lastRenderedPageBreak/>
              <w:t>(1-chlór-2,3-epoxypropán)</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4232003" w14:textId="77777777" w:rsidR="00E57D47" w:rsidRPr="00CD3877" w:rsidRDefault="00E57D47" w:rsidP="00E57D47">
            <w:pPr>
              <w:jc w:val="center"/>
              <w:rPr>
                <w:sz w:val="20"/>
                <w:szCs w:val="20"/>
                <w:lang w:eastAsia="en-US"/>
              </w:rPr>
            </w:pPr>
            <w:r w:rsidRPr="00CD3877">
              <w:rPr>
                <w:sz w:val="20"/>
                <w:szCs w:val="20"/>
                <w:lang w:eastAsia="en-US"/>
              </w:rPr>
              <w:lastRenderedPageBreak/>
              <w:t>203-439-8</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28FCB23" w14:textId="77777777" w:rsidR="00E57D47" w:rsidRPr="00CD3877" w:rsidRDefault="00E57D47" w:rsidP="00E57D47">
            <w:pPr>
              <w:jc w:val="center"/>
              <w:rPr>
                <w:sz w:val="20"/>
                <w:szCs w:val="20"/>
                <w:lang w:eastAsia="en-US"/>
              </w:rPr>
            </w:pPr>
            <w:r w:rsidRPr="00CD3877">
              <w:rPr>
                <w:sz w:val="20"/>
                <w:szCs w:val="20"/>
                <w:lang w:eastAsia="en-US"/>
              </w:rPr>
              <w:t>106-89-8</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170D276" w14:textId="77777777" w:rsidR="00E57D47" w:rsidRPr="00CD3877" w:rsidRDefault="00E57D47" w:rsidP="00E57D47">
            <w:pPr>
              <w:jc w:val="center"/>
              <w:rPr>
                <w:sz w:val="20"/>
                <w:szCs w:val="20"/>
                <w:lang w:eastAsia="en-US"/>
              </w:rPr>
            </w:pPr>
            <w:r w:rsidRPr="00CD3877">
              <w:rPr>
                <w:sz w:val="20"/>
                <w:szCs w:val="20"/>
                <w:lang w:eastAsia="en-US"/>
              </w:rPr>
              <w:t>—</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046BD0D" w14:textId="77777777" w:rsidR="00E57D47" w:rsidRPr="00CD3877" w:rsidRDefault="00E57D47" w:rsidP="00E57D47">
            <w:pPr>
              <w:jc w:val="center"/>
              <w:rPr>
                <w:sz w:val="20"/>
                <w:szCs w:val="20"/>
              </w:rPr>
            </w:pPr>
            <w:r w:rsidRPr="00CD3877">
              <w:rPr>
                <w:sz w:val="20"/>
                <w:szCs w:val="20"/>
              </w:rPr>
              <w:t>1,9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4CF80CE" w14:textId="77777777" w:rsidR="00E57D47" w:rsidRPr="00CD3877" w:rsidRDefault="00E57D47" w:rsidP="00E57D47">
            <w:pPr>
              <w:jc w:val="center"/>
              <w:rPr>
                <w:sz w:val="20"/>
                <w:szCs w:val="20"/>
                <w:lang w:eastAsia="en-US"/>
              </w:rPr>
            </w:pPr>
            <w:r w:rsidRPr="00CD3877">
              <w:rPr>
                <w:sz w:val="20"/>
                <w:szCs w:val="20"/>
                <w:lang w:eastAsia="en-US"/>
              </w:rPr>
              <w:t>1B</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78D1F0C" w14:textId="77777777" w:rsidR="00E57D47" w:rsidRPr="00CD3877" w:rsidRDefault="00E57D47" w:rsidP="00E57D47">
            <w:pPr>
              <w:jc w:val="center"/>
              <w:rPr>
                <w:sz w:val="20"/>
                <w:szCs w:val="20"/>
                <w:lang w:eastAsia="en-US"/>
              </w:rPr>
            </w:pPr>
            <w:r w:rsidRPr="00CD3877">
              <w:rPr>
                <w:sz w:val="20"/>
                <w:szCs w:val="20"/>
                <w:lang w:eastAsia="en-US"/>
              </w:rPr>
              <w:t>—</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BED02BF" w14:textId="77777777" w:rsidR="00E57D47" w:rsidRPr="00CD3877" w:rsidRDefault="00E57D47" w:rsidP="00E57D47">
            <w:pPr>
              <w:jc w:val="center"/>
              <w:rPr>
                <w:sz w:val="20"/>
                <w:szCs w:val="20"/>
                <w:lang w:eastAsia="en-US"/>
              </w:rPr>
            </w:pPr>
            <w:r w:rsidRPr="00CD3877">
              <w:rPr>
                <w:sz w:val="20"/>
                <w:szCs w:val="20"/>
                <w:lang w:eastAsia="en-US"/>
              </w:rPr>
              <w:t>S, K</w:t>
            </w:r>
          </w:p>
        </w:tc>
      </w:tr>
      <w:tr w:rsidR="00590C8B" w:rsidRPr="00CD3877" w14:paraId="230C9B6E" w14:textId="77777777" w:rsidTr="00686DBE">
        <w:trPr>
          <w:gridAfter w:val="1"/>
          <w:wAfter w:w="12" w:type="dxa"/>
          <w:trHeight w:val="283"/>
        </w:trPr>
        <w:tc>
          <w:tcPr>
            <w:tcW w:w="155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ADA59B5" w14:textId="77777777" w:rsidR="00E57D47" w:rsidRPr="00CD3877" w:rsidRDefault="00E57D47" w:rsidP="00E57D47">
            <w:pPr>
              <w:rPr>
                <w:sz w:val="20"/>
                <w:szCs w:val="20"/>
              </w:rPr>
            </w:pPr>
            <w:r w:rsidRPr="00CD3877">
              <w:rPr>
                <w:sz w:val="20"/>
                <w:szCs w:val="20"/>
              </w:rPr>
              <w:t>1,2-dibrómet</w:t>
            </w:r>
            <w:r w:rsidR="00DA2747" w:rsidRPr="00CD3877">
              <w:rPr>
                <w:sz w:val="20"/>
                <w:szCs w:val="20"/>
              </w:rPr>
              <w:t>á</w:t>
            </w:r>
            <w:r w:rsidRPr="00CD3877">
              <w:rPr>
                <w:sz w:val="20"/>
                <w:szCs w:val="20"/>
              </w:rPr>
              <w:t>n</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5B0569C" w14:textId="77777777" w:rsidR="00E57D47" w:rsidRPr="00CD3877" w:rsidRDefault="00E57D47" w:rsidP="00E57D47">
            <w:pPr>
              <w:jc w:val="center"/>
              <w:rPr>
                <w:sz w:val="20"/>
                <w:szCs w:val="20"/>
                <w:lang w:eastAsia="en-US"/>
              </w:rPr>
            </w:pPr>
            <w:r w:rsidRPr="00CD3877">
              <w:rPr>
                <w:sz w:val="20"/>
                <w:szCs w:val="20"/>
                <w:lang w:eastAsia="en-US"/>
              </w:rPr>
              <w:t>203-444-5</w:t>
            </w: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8F78133" w14:textId="77777777" w:rsidR="00E57D47" w:rsidRPr="00CD3877" w:rsidRDefault="00E57D47" w:rsidP="00E57D47">
            <w:pPr>
              <w:jc w:val="center"/>
              <w:rPr>
                <w:sz w:val="20"/>
                <w:szCs w:val="20"/>
                <w:lang w:eastAsia="en-US"/>
              </w:rPr>
            </w:pPr>
            <w:r w:rsidRPr="00CD3877">
              <w:rPr>
                <w:sz w:val="20"/>
                <w:szCs w:val="20"/>
                <w:lang w:eastAsia="en-US"/>
              </w:rPr>
              <w:t>106-93-4</w:t>
            </w: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A247C42" w14:textId="77777777" w:rsidR="00E57D47" w:rsidRPr="00CD3877" w:rsidRDefault="00E57D47" w:rsidP="00E57D47">
            <w:pPr>
              <w:jc w:val="center"/>
              <w:rPr>
                <w:sz w:val="20"/>
                <w:szCs w:val="20"/>
              </w:rPr>
            </w:pPr>
            <w:r w:rsidRPr="00CD3877">
              <w:rPr>
                <w:sz w:val="20"/>
                <w:szCs w:val="20"/>
              </w:rPr>
              <w:t>0,8</w:t>
            </w: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4BFDE0B" w14:textId="77777777" w:rsidR="00E57D47" w:rsidRPr="00CD3877" w:rsidRDefault="00E57D47" w:rsidP="00E57D47">
            <w:pPr>
              <w:jc w:val="center"/>
              <w:rPr>
                <w:sz w:val="20"/>
                <w:szCs w:val="20"/>
              </w:rPr>
            </w:pPr>
            <w:r w:rsidRPr="00CD3877">
              <w:rPr>
                <w:sz w:val="20"/>
                <w:szCs w:val="20"/>
              </w:rPr>
              <w:t>0,1</w:t>
            </w: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FB645C2" w14:textId="77777777" w:rsidR="00E57D47" w:rsidRPr="00CD3877" w:rsidRDefault="00E57D47" w:rsidP="00E57D47">
            <w:pPr>
              <w:jc w:val="center"/>
              <w:rPr>
                <w:sz w:val="20"/>
                <w:szCs w:val="20"/>
                <w:lang w:eastAsia="en-US"/>
              </w:rPr>
            </w:pPr>
            <w:r w:rsidRPr="00CD3877">
              <w:rPr>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E9EDD51" w14:textId="77777777" w:rsidR="00E57D47" w:rsidRPr="00CD3877" w:rsidRDefault="00E57D47" w:rsidP="00E57D47">
            <w:pPr>
              <w:jc w:val="center"/>
              <w:rPr>
                <w:sz w:val="20"/>
                <w:szCs w:val="20"/>
                <w:lang w:eastAsia="en-US"/>
              </w:rPr>
            </w:pPr>
            <w:r w:rsidRPr="00CD3877">
              <w:rPr>
                <w:sz w:val="20"/>
                <w:szCs w:val="20"/>
                <w:lang w:eastAsia="en-US"/>
              </w:rPr>
              <w:t>koža</w:t>
            </w:r>
            <w:r w:rsidRPr="00CD3877">
              <w:rPr>
                <w:sz w:val="20"/>
                <w:szCs w:val="20"/>
                <w:vertAlign w:val="superscript"/>
                <w:lang w:eastAsia="en-US"/>
              </w:rPr>
              <w:t>(10)</w:t>
            </w:r>
          </w:p>
        </w:tc>
        <w:tc>
          <w:tcPr>
            <w:tcW w:w="159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F9D7552" w14:textId="77777777" w:rsidR="00E57D47" w:rsidRPr="00CD3877" w:rsidRDefault="00E57D47" w:rsidP="00E57D47">
            <w:pPr>
              <w:jc w:val="center"/>
              <w:rPr>
                <w:sz w:val="20"/>
                <w:szCs w:val="20"/>
                <w:lang w:eastAsia="en-US"/>
              </w:rPr>
            </w:pPr>
            <w:r w:rsidRPr="00CD3877">
              <w:rPr>
                <w:sz w:val="20"/>
                <w:szCs w:val="20"/>
                <w:lang w:eastAsia="en-US"/>
              </w:rPr>
              <w:t>—</w:t>
            </w: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6AA9F3C" w14:textId="77777777" w:rsidR="00E57D47" w:rsidRPr="00CD3877" w:rsidRDefault="00E57D47" w:rsidP="00E57D47">
            <w:pPr>
              <w:jc w:val="center"/>
              <w:rPr>
                <w:sz w:val="20"/>
                <w:szCs w:val="20"/>
                <w:lang w:eastAsia="en-US"/>
              </w:rPr>
            </w:pPr>
            <w:r w:rsidRPr="00CD3877">
              <w:rPr>
                <w:sz w:val="20"/>
                <w:szCs w:val="20"/>
                <w:lang w:eastAsia="en-US"/>
              </w:rPr>
              <w:t>14.</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AAB8F79" w14:textId="77777777" w:rsidR="00E57D47" w:rsidRPr="00CD3877" w:rsidRDefault="00E57D47" w:rsidP="00E57D47">
            <w:pPr>
              <w:rPr>
                <w:sz w:val="20"/>
                <w:szCs w:val="20"/>
                <w:lang w:eastAsia="en-US"/>
              </w:rPr>
            </w:pPr>
            <w:r w:rsidRPr="00CD3877">
              <w:rPr>
                <w:sz w:val="20"/>
                <w:szCs w:val="20"/>
                <w:lang w:eastAsia="en-US"/>
              </w:rPr>
              <w:t>1,2-dibrómetán</w:t>
            </w:r>
          </w:p>
          <w:p w14:paraId="42ABE428" w14:textId="77777777" w:rsidR="00E57D47" w:rsidRPr="00CD3877" w:rsidRDefault="00E57D47" w:rsidP="00E57D47">
            <w:pPr>
              <w:rPr>
                <w:sz w:val="20"/>
                <w:szCs w:val="20"/>
                <w:lang w:eastAsia="en-US"/>
              </w:rPr>
            </w:pPr>
            <w:r w:rsidRPr="00CD3877">
              <w:rPr>
                <w:sz w:val="20"/>
                <w:szCs w:val="20"/>
                <w:lang w:eastAsia="en-US"/>
              </w:rPr>
              <w:t>(EDB)</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75CAC25" w14:textId="77777777" w:rsidR="00E57D47" w:rsidRPr="00CD3877" w:rsidRDefault="00E57D47" w:rsidP="00E57D47">
            <w:pPr>
              <w:jc w:val="center"/>
              <w:rPr>
                <w:sz w:val="20"/>
                <w:szCs w:val="20"/>
                <w:lang w:eastAsia="en-US"/>
              </w:rPr>
            </w:pPr>
            <w:r w:rsidRPr="00CD3877">
              <w:rPr>
                <w:sz w:val="20"/>
                <w:szCs w:val="20"/>
                <w:lang w:eastAsia="en-US"/>
              </w:rPr>
              <w:t>203-444-5</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944EA93" w14:textId="77777777" w:rsidR="00E57D47" w:rsidRPr="00CD3877" w:rsidRDefault="00E57D47" w:rsidP="00E57D47">
            <w:pPr>
              <w:jc w:val="center"/>
              <w:rPr>
                <w:sz w:val="20"/>
                <w:szCs w:val="20"/>
                <w:lang w:eastAsia="en-US"/>
              </w:rPr>
            </w:pPr>
            <w:r w:rsidRPr="00CD3877">
              <w:rPr>
                <w:sz w:val="20"/>
                <w:szCs w:val="20"/>
                <w:lang w:eastAsia="en-US"/>
              </w:rPr>
              <w:t>106-93-4</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3E7C8CC" w14:textId="77777777" w:rsidR="00E57D47" w:rsidRPr="00CD3877" w:rsidRDefault="00E57D47" w:rsidP="00E57D47">
            <w:pPr>
              <w:jc w:val="center"/>
              <w:rPr>
                <w:sz w:val="20"/>
                <w:szCs w:val="20"/>
                <w:lang w:eastAsia="en-US"/>
              </w:rPr>
            </w:pPr>
            <w:r w:rsidRPr="00CD3877">
              <w:rPr>
                <w:sz w:val="20"/>
                <w:szCs w:val="20"/>
                <w:lang w:eastAsia="en-US"/>
              </w:rPr>
              <w:t>0,1</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E0EE0D8" w14:textId="77777777" w:rsidR="00E57D47" w:rsidRPr="00CD3877" w:rsidRDefault="00E57D47" w:rsidP="00E57D47">
            <w:pPr>
              <w:jc w:val="center"/>
              <w:rPr>
                <w:sz w:val="20"/>
                <w:szCs w:val="20"/>
              </w:rPr>
            </w:pPr>
            <w:r w:rsidRPr="00CD3877">
              <w:rPr>
                <w:sz w:val="20"/>
                <w:szCs w:val="20"/>
              </w:rPr>
              <w:t>0,8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BD4BB26" w14:textId="77777777" w:rsidR="00E57D47" w:rsidRPr="00CD3877" w:rsidRDefault="00E57D47" w:rsidP="00E57D47">
            <w:pPr>
              <w:jc w:val="center"/>
              <w:rPr>
                <w:sz w:val="20"/>
                <w:szCs w:val="20"/>
                <w:lang w:eastAsia="en-US"/>
              </w:rPr>
            </w:pPr>
            <w:r w:rsidRPr="00CD3877">
              <w:rPr>
                <w:sz w:val="20"/>
                <w:szCs w:val="20"/>
                <w:lang w:eastAsia="en-US"/>
              </w:rPr>
              <w:t>1B</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B1C843C" w14:textId="77777777" w:rsidR="00E57D47" w:rsidRPr="00CD3877" w:rsidRDefault="00E57D47" w:rsidP="00E57D47">
            <w:pPr>
              <w:jc w:val="center"/>
              <w:rPr>
                <w:sz w:val="20"/>
                <w:szCs w:val="20"/>
                <w:lang w:eastAsia="en-US"/>
              </w:rPr>
            </w:pPr>
            <w:r w:rsidRPr="00CD3877">
              <w:rPr>
                <w:sz w:val="20"/>
                <w:szCs w:val="20"/>
                <w:lang w:eastAsia="en-US"/>
              </w:rPr>
              <w:t>—</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009CD0F" w14:textId="77777777" w:rsidR="00E57D47" w:rsidRPr="00CD3877" w:rsidRDefault="00E57D47" w:rsidP="00E57D47">
            <w:pPr>
              <w:jc w:val="center"/>
              <w:rPr>
                <w:sz w:val="20"/>
                <w:szCs w:val="20"/>
                <w:lang w:eastAsia="en-US"/>
              </w:rPr>
            </w:pPr>
            <w:r w:rsidRPr="00CD3877">
              <w:rPr>
                <w:sz w:val="20"/>
                <w:szCs w:val="20"/>
                <w:lang w:eastAsia="en-US"/>
              </w:rPr>
              <w:t>K</w:t>
            </w:r>
          </w:p>
        </w:tc>
      </w:tr>
      <w:tr w:rsidR="00590C8B" w:rsidRPr="00CD3877" w14:paraId="0101F3E3" w14:textId="77777777" w:rsidTr="00686DBE">
        <w:trPr>
          <w:gridAfter w:val="1"/>
          <w:wAfter w:w="12" w:type="dxa"/>
          <w:trHeight w:val="283"/>
        </w:trPr>
        <w:tc>
          <w:tcPr>
            <w:tcW w:w="155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5B3A2C7" w14:textId="77777777" w:rsidR="00E57D47" w:rsidRPr="00CD3877" w:rsidRDefault="00E57D47" w:rsidP="00E57D47">
            <w:pPr>
              <w:rPr>
                <w:sz w:val="20"/>
                <w:szCs w:val="20"/>
                <w:vertAlign w:val="superscript"/>
                <w:lang w:eastAsia="en-US"/>
              </w:rPr>
            </w:pPr>
            <w:r w:rsidRPr="00CD3877">
              <w:rPr>
                <w:sz w:val="20"/>
                <w:szCs w:val="20"/>
              </w:rPr>
              <w:t>1,3-butadién</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77881A3" w14:textId="77777777" w:rsidR="00E57D47" w:rsidRPr="00CD3877" w:rsidRDefault="00E57D47" w:rsidP="00E57D47">
            <w:pPr>
              <w:jc w:val="center"/>
              <w:rPr>
                <w:sz w:val="20"/>
                <w:szCs w:val="20"/>
                <w:lang w:eastAsia="en-US"/>
              </w:rPr>
            </w:pPr>
            <w:r w:rsidRPr="00CD3877">
              <w:rPr>
                <w:sz w:val="20"/>
                <w:szCs w:val="20"/>
                <w:lang w:eastAsia="en-US"/>
              </w:rPr>
              <w:t>203-450-8</w:t>
            </w: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5121FC8" w14:textId="77777777" w:rsidR="00E57D47" w:rsidRPr="00CD3877" w:rsidRDefault="00E57D47" w:rsidP="00E57D47">
            <w:pPr>
              <w:jc w:val="center"/>
              <w:rPr>
                <w:sz w:val="20"/>
                <w:szCs w:val="20"/>
                <w:lang w:eastAsia="en-US"/>
              </w:rPr>
            </w:pPr>
            <w:r w:rsidRPr="00CD3877">
              <w:rPr>
                <w:sz w:val="20"/>
                <w:szCs w:val="20"/>
                <w:lang w:eastAsia="en-US"/>
              </w:rPr>
              <w:t>106-99-0</w:t>
            </w: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35A2621" w14:textId="77777777" w:rsidR="00E57D47" w:rsidRPr="00CD3877" w:rsidRDefault="00E57D47" w:rsidP="00E57D47">
            <w:pPr>
              <w:jc w:val="center"/>
              <w:rPr>
                <w:sz w:val="20"/>
                <w:szCs w:val="20"/>
              </w:rPr>
            </w:pPr>
            <w:r w:rsidRPr="00CD3877">
              <w:rPr>
                <w:sz w:val="20"/>
                <w:szCs w:val="20"/>
              </w:rPr>
              <w:t>2,2</w:t>
            </w: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4759E2C" w14:textId="77777777" w:rsidR="00E57D47" w:rsidRPr="00CD3877" w:rsidRDefault="00E57D47" w:rsidP="00E57D47">
            <w:pPr>
              <w:jc w:val="center"/>
              <w:rPr>
                <w:sz w:val="20"/>
                <w:szCs w:val="20"/>
              </w:rPr>
            </w:pPr>
            <w:r w:rsidRPr="00CD3877">
              <w:rPr>
                <w:sz w:val="20"/>
                <w:szCs w:val="20"/>
              </w:rPr>
              <w:t>1</w:t>
            </w: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F41E42F" w14:textId="77777777" w:rsidR="00E57D47" w:rsidRPr="00CD3877" w:rsidRDefault="00E57D47" w:rsidP="00E57D47">
            <w:pPr>
              <w:jc w:val="center"/>
              <w:rPr>
                <w:sz w:val="20"/>
                <w:szCs w:val="20"/>
                <w:lang w:eastAsia="en-US"/>
              </w:rPr>
            </w:pPr>
            <w:r w:rsidRPr="00CD3877">
              <w:rPr>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DDBD5FC" w14:textId="77777777" w:rsidR="00E57D47" w:rsidRPr="00CD3877" w:rsidRDefault="00E57D47" w:rsidP="00E57D47">
            <w:pPr>
              <w:jc w:val="center"/>
              <w:rPr>
                <w:sz w:val="20"/>
                <w:szCs w:val="20"/>
                <w:lang w:eastAsia="en-US"/>
              </w:rPr>
            </w:pPr>
            <w:r w:rsidRPr="00CD3877">
              <w:rPr>
                <w:sz w:val="20"/>
                <w:szCs w:val="20"/>
                <w:lang w:eastAsia="en-US"/>
              </w:rPr>
              <w:t>—</w:t>
            </w:r>
          </w:p>
        </w:tc>
        <w:tc>
          <w:tcPr>
            <w:tcW w:w="159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5AD0894" w14:textId="77777777" w:rsidR="00E57D47" w:rsidRPr="00CD3877" w:rsidRDefault="00E57D47" w:rsidP="00E57D47">
            <w:pPr>
              <w:jc w:val="center"/>
              <w:rPr>
                <w:sz w:val="20"/>
                <w:szCs w:val="20"/>
                <w:lang w:eastAsia="en-US"/>
              </w:rPr>
            </w:pPr>
            <w:r w:rsidRPr="00CD3877">
              <w:rPr>
                <w:sz w:val="20"/>
                <w:szCs w:val="20"/>
                <w:lang w:eastAsia="en-US"/>
              </w:rPr>
              <w:t>—</w:t>
            </w: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A2EDC0C" w14:textId="77777777" w:rsidR="00E57D47" w:rsidRPr="00CD3877" w:rsidRDefault="00E57D47" w:rsidP="00E57D47">
            <w:pPr>
              <w:jc w:val="center"/>
              <w:rPr>
                <w:sz w:val="20"/>
                <w:szCs w:val="20"/>
                <w:lang w:eastAsia="en-US"/>
              </w:rPr>
            </w:pPr>
            <w:r w:rsidRPr="00CD3877">
              <w:rPr>
                <w:sz w:val="20"/>
                <w:szCs w:val="20"/>
                <w:lang w:eastAsia="en-US"/>
              </w:rPr>
              <w:t>12.</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2BCA0BC" w14:textId="77777777" w:rsidR="00E57D47" w:rsidRPr="00CD3877" w:rsidRDefault="00E57D47" w:rsidP="00E57D47">
            <w:pPr>
              <w:rPr>
                <w:sz w:val="20"/>
                <w:szCs w:val="20"/>
                <w:lang w:eastAsia="en-US"/>
              </w:rPr>
            </w:pPr>
            <w:r w:rsidRPr="00CD3877">
              <w:rPr>
                <w:sz w:val="20"/>
                <w:szCs w:val="20"/>
                <w:lang w:eastAsia="en-US"/>
              </w:rPr>
              <w:t>1,3-butadién</w:t>
            </w:r>
          </w:p>
          <w:p w14:paraId="296F271D" w14:textId="77777777" w:rsidR="00E57D47" w:rsidRPr="00CD3877" w:rsidRDefault="00E57D47" w:rsidP="00E57D47">
            <w:pPr>
              <w:rPr>
                <w:sz w:val="20"/>
                <w:szCs w:val="20"/>
                <w:lang w:eastAsia="en-US"/>
              </w:rPr>
            </w:pPr>
            <w:r w:rsidRPr="00CD3877">
              <w:rPr>
                <w:sz w:val="20"/>
                <w:szCs w:val="20"/>
                <w:lang w:eastAsia="en-US"/>
              </w:rPr>
              <w:t>(buta-1,3-dién)</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83C3CB5" w14:textId="77777777" w:rsidR="00E57D47" w:rsidRPr="00CD3877" w:rsidRDefault="00E57D47" w:rsidP="00E57D47">
            <w:pPr>
              <w:jc w:val="center"/>
              <w:rPr>
                <w:sz w:val="20"/>
                <w:szCs w:val="20"/>
                <w:lang w:eastAsia="en-US"/>
              </w:rPr>
            </w:pPr>
            <w:r w:rsidRPr="00CD3877">
              <w:rPr>
                <w:sz w:val="20"/>
                <w:szCs w:val="20"/>
                <w:lang w:eastAsia="en-US"/>
              </w:rPr>
              <w:t>203-450-8</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9F1B5EF" w14:textId="77777777" w:rsidR="00E57D47" w:rsidRPr="00CD3877" w:rsidRDefault="00E57D47" w:rsidP="00E57D47">
            <w:pPr>
              <w:jc w:val="center"/>
              <w:rPr>
                <w:sz w:val="20"/>
                <w:szCs w:val="20"/>
                <w:lang w:eastAsia="en-US"/>
              </w:rPr>
            </w:pPr>
            <w:r w:rsidRPr="00CD3877">
              <w:rPr>
                <w:sz w:val="20"/>
                <w:szCs w:val="20"/>
                <w:lang w:eastAsia="en-US"/>
              </w:rPr>
              <w:t>106-99-0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8DD64EC" w14:textId="77777777" w:rsidR="00E57D47" w:rsidRPr="00CD3877" w:rsidRDefault="00E57D47" w:rsidP="00E57D47">
            <w:pPr>
              <w:jc w:val="center"/>
              <w:rPr>
                <w:sz w:val="20"/>
                <w:szCs w:val="20"/>
                <w:lang w:eastAsia="en-US"/>
              </w:rPr>
            </w:pPr>
            <w:r w:rsidRPr="00CD3877">
              <w:rPr>
                <w:sz w:val="20"/>
                <w:szCs w:val="20"/>
                <w:lang w:eastAsia="en-US"/>
              </w:rPr>
              <w:t>1</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0757612" w14:textId="77777777" w:rsidR="00E57D47" w:rsidRPr="00CD3877" w:rsidRDefault="00E57D47" w:rsidP="00E57D47">
            <w:pPr>
              <w:jc w:val="center"/>
              <w:rPr>
                <w:sz w:val="20"/>
                <w:szCs w:val="20"/>
              </w:rPr>
            </w:pPr>
            <w:r w:rsidRPr="00CD3877">
              <w:rPr>
                <w:sz w:val="20"/>
                <w:szCs w:val="20"/>
              </w:rPr>
              <w:t>2,2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53F5D31" w14:textId="77777777" w:rsidR="00E57D47" w:rsidRPr="00CD3877" w:rsidRDefault="00E57D47" w:rsidP="00E57D47">
            <w:pPr>
              <w:jc w:val="center"/>
              <w:rPr>
                <w:sz w:val="20"/>
                <w:szCs w:val="20"/>
                <w:lang w:eastAsia="en-US"/>
              </w:rPr>
            </w:pPr>
            <w:r w:rsidRPr="00CD3877">
              <w:rPr>
                <w:sz w:val="20"/>
                <w:szCs w:val="20"/>
                <w:lang w:eastAsia="en-US"/>
              </w:rPr>
              <w:t>1A</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AE6F3AB" w14:textId="77777777" w:rsidR="00E57D47" w:rsidRPr="00CD3877" w:rsidRDefault="00E57D47" w:rsidP="00E57D47">
            <w:pPr>
              <w:jc w:val="center"/>
              <w:rPr>
                <w:sz w:val="20"/>
                <w:szCs w:val="20"/>
                <w:lang w:eastAsia="en-US"/>
              </w:rPr>
            </w:pPr>
            <w:r w:rsidRPr="00CD3877">
              <w:rPr>
                <w:sz w:val="20"/>
                <w:szCs w:val="20"/>
                <w:lang w:eastAsia="en-US"/>
              </w:rPr>
              <w:t>1B</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91EE348" w14:textId="77777777" w:rsidR="00E57D47" w:rsidRPr="00CD3877" w:rsidRDefault="00E57D47" w:rsidP="00E57D47">
            <w:pPr>
              <w:jc w:val="center"/>
              <w:rPr>
                <w:sz w:val="20"/>
                <w:szCs w:val="20"/>
                <w:lang w:eastAsia="en-US"/>
              </w:rPr>
            </w:pPr>
            <w:r w:rsidRPr="00CD3877">
              <w:rPr>
                <w:sz w:val="20"/>
                <w:szCs w:val="20"/>
                <w:lang w:eastAsia="en-US"/>
              </w:rPr>
              <w:t>—</w:t>
            </w:r>
          </w:p>
        </w:tc>
      </w:tr>
      <w:tr w:rsidR="00590C8B" w:rsidRPr="00CD3877" w14:paraId="010BB0C1" w14:textId="77777777" w:rsidTr="00686DBE">
        <w:trPr>
          <w:gridAfter w:val="1"/>
          <w:wAfter w:w="12" w:type="dxa"/>
          <w:trHeight w:val="283"/>
        </w:trPr>
        <w:tc>
          <w:tcPr>
            <w:tcW w:w="155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2F5FDD1" w14:textId="77777777" w:rsidR="00EF5F15" w:rsidRPr="00CD3877" w:rsidRDefault="00EF5F15" w:rsidP="00EF5F15">
            <w:pPr>
              <w:rPr>
                <w:sz w:val="20"/>
                <w:szCs w:val="20"/>
              </w:rPr>
            </w:pPr>
            <w:r w:rsidRPr="00CD3877">
              <w:rPr>
                <w:sz w:val="20"/>
                <w:szCs w:val="20"/>
              </w:rPr>
              <w:t>Etyléndichlorid; 1,2-dichlóretán</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2171729" w14:textId="77777777" w:rsidR="00EF5F15" w:rsidRPr="00CD3877" w:rsidRDefault="00EF5F15" w:rsidP="00EF5F15">
            <w:pPr>
              <w:jc w:val="center"/>
              <w:rPr>
                <w:sz w:val="20"/>
                <w:szCs w:val="20"/>
                <w:lang w:eastAsia="en-US"/>
              </w:rPr>
            </w:pPr>
            <w:r w:rsidRPr="00CD3877">
              <w:rPr>
                <w:sz w:val="20"/>
                <w:szCs w:val="20"/>
                <w:lang w:eastAsia="en-US"/>
              </w:rPr>
              <w:t>203-458-1</w:t>
            </w: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AE07C33" w14:textId="77777777" w:rsidR="00EF5F15" w:rsidRPr="00CD3877" w:rsidRDefault="00EF5F15" w:rsidP="00EF5F15">
            <w:pPr>
              <w:jc w:val="center"/>
              <w:rPr>
                <w:sz w:val="20"/>
                <w:szCs w:val="20"/>
                <w:lang w:eastAsia="en-US"/>
              </w:rPr>
            </w:pPr>
            <w:r w:rsidRPr="00CD3877">
              <w:rPr>
                <w:sz w:val="20"/>
                <w:szCs w:val="20"/>
                <w:lang w:eastAsia="en-US"/>
              </w:rPr>
              <w:t>107-06-2</w:t>
            </w: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109978F" w14:textId="77777777" w:rsidR="00EF5F15" w:rsidRPr="00CD3877" w:rsidRDefault="00EF5F15" w:rsidP="00EF5F15">
            <w:pPr>
              <w:jc w:val="center"/>
              <w:rPr>
                <w:sz w:val="20"/>
                <w:szCs w:val="20"/>
              </w:rPr>
            </w:pPr>
            <w:r w:rsidRPr="00CD3877">
              <w:rPr>
                <w:sz w:val="20"/>
                <w:szCs w:val="20"/>
              </w:rPr>
              <w:t>8,2</w:t>
            </w: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807F322" w14:textId="77777777" w:rsidR="00EF5F15" w:rsidRPr="00CD3877" w:rsidRDefault="00EF5F15" w:rsidP="00EF5F15">
            <w:pPr>
              <w:jc w:val="center"/>
              <w:rPr>
                <w:sz w:val="20"/>
                <w:szCs w:val="20"/>
              </w:rPr>
            </w:pPr>
            <w:r w:rsidRPr="00CD3877">
              <w:rPr>
                <w:sz w:val="20"/>
                <w:szCs w:val="20"/>
              </w:rPr>
              <w:t>2</w:t>
            </w: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407434F" w14:textId="77777777" w:rsidR="00EF5F15" w:rsidRPr="00CD3877" w:rsidRDefault="00EF5F15" w:rsidP="00EF5F15">
            <w:pPr>
              <w:jc w:val="center"/>
              <w:rPr>
                <w:sz w:val="20"/>
                <w:szCs w:val="20"/>
                <w:lang w:eastAsia="en-US"/>
              </w:rPr>
            </w:pPr>
            <w:r w:rsidRPr="00CD3877">
              <w:rPr>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5ADED03" w14:textId="77777777" w:rsidR="00EF5F15" w:rsidRPr="00CD3877" w:rsidRDefault="00DA2747" w:rsidP="00EF5F15">
            <w:pPr>
              <w:jc w:val="center"/>
              <w:rPr>
                <w:sz w:val="20"/>
                <w:szCs w:val="20"/>
                <w:lang w:eastAsia="en-US"/>
              </w:rPr>
            </w:pPr>
            <w:r w:rsidRPr="00CD3877">
              <w:rPr>
                <w:sz w:val="20"/>
                <w:szCs w:val="20"/>
                <w:lang w:eastAsia="en-US"/>
              </w:rPr>
              <w:t>koža</w:t>
            </w:r>
            <w:r w:rsidRPr="00CD3877">
              <w:rPr>
                <w:sz w:val="20"/>
                <w:szCs w:val="20"/>
                <w:vertAlign w:val="superscript"/>
                <w:lang w:eastAsia="en-US"/>
              </w:rPr>
              <w:t>(10)</w:t>
            </w:r>
          </w:p>
        </w:tc>
        <w:tc>
          <w:tcPr>
            <w:tcW w:w="159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C6A7896" w14:textId="77777777" w:rsidR="00EF5F15" w:rsidRPr="00CD3877" w:rsidRDefault="00EF5F15" w:rsidP="00EF5F15">
            <w:pPr>
              <w:jc w:val="center"/>
              <w:rPr>
                <w:sz w:val="20"/>
                <w:szCs w:val="20"/>
                <w:lang w:eastAsia="en-US"/>
              </w:rPr>
            </w:pPr>
            <w:r w:rsidRPr="00CD3877">
              <w:rPr>
                <w:sz w:val="20"/>
                <w:szCs w:val="20"/>
                <w:lang w:eastAsia="en-US"/>
              </w:rPr>
              <w:t>—</w:t>
            </w: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BA0ECEE" w14:textId="77777777" w:rsidR="00EF5F15" w:rsidRPr="00CD3877" w:rsidRDefault="00EF5F15" w:rsidP="00EF5F15">
            <w:pPr>
              <w:jc w:val="center"/>
              <w:rPr>
                <w:sz w:val="20"/>
                <w:szCs w:val="20"/>
                <w:lang w:eastAsia="en-US"/>
              </w:rPr>
            </w:pPr>
            <w:r w:rsidRPr="00CD3877">
              <w:rPr>
                <w:sz w:val="20"/>
                <w:szCs w:val="20"/>
                <w:lang w:eastAsia="en-US"/>
              </w:rPr>
              <w:t>16.</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7AE4984" w14:textId="77777777" w:rsidR="00EF5F15" w:rsidRPr="00CD3877" w:rsidRDefault="00EF5F15" w:rsidP="00EF5F15">
            <w:pPr>
              <w:rPr>
                <w:sz w:val="20"/>
                <w:szCs w:val="20"/>
              </w:rPr>
            </w:pPr>
            <w:r w:rsidRPr="00CD3877">
              <w:rPr>
                <w:sz w:val="20"/>
                <w:szCs w:val="20"/>
              </w:rPr>
              <w:t>Etyléndichlorid (1,2-dichlóretán)</w:t>
            </w:r>
          </w:p>
          <w:p w14:paraId="04472BBE" w14:textId="77777777" w:rsidR="00EF5F15" w:rsidRPr="00CD3877" w:rsidRDefault="00EF5F15" w:rsidP="00EF5F15">
            <w:pPr>
              <w:rPr>
                <w:sz w:val="20"/>
                <w:szCs w:val="20"/>
              </w:rPr>
            </w:pPr>
            <w:r w:rsidRPr="00CD3877">
              <w:rPr>
                <w:sz w:val="20"/>
                <w:szCs w:val="20"/>
              </w:rPr>
              <w:t>(EDC)</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965C2E2" w14:textId="77777777" w:rsidR="00EF5F15" w:rsidRPr="00CD3877" w:rsidRDefault="00EF5F15" w:rsidP="00EF5F15">
            <w:pPr>
              <w:jc w:val="center"/>
              <w:rPr>
                <w:sz w:val="20"/>
                <w:szCs w:val="20"/>
                <w:lang w:eastAsia="en-US"/>
              </w:rPr>
            </w:pPr>
            <w:r w:rsidRPr="00CD3877">
              <w:rPr>
                <w:sz w:val="20"/>
                <w:szCs w:val="20"/>
                <w:lang w:eastAsia="en-US"/>
              </w:rPr>
              <w:t>203-458-1</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FF22E0C" w14:textId="77777777" w:rsidR="00EF5F15" w:rsidRPr="00CD3877" w:rsidRDefault="00EF5F15" w:rsidP="00EF5F15">
            <w:pPr>
              <w:jc w:val="center"/>
              <w:rPr>
                <w:sz w:val="20"/>
                <w:szCs w:val="20"/>
                <w:lang w:eastAsia="en-US"/>
              </w:rPr>
            </w:pPr>
            <w:r w:rsidRPr="00CD3877">
              <w:rPr>
                <w:sz w:val="20"/>
                <w:szCs w:val="20"/>
                <w:lang w:eastAsia="en-US"/>
              </w:rPr>
              <w:t>107-06-2</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8DD42F2" w14:textId="77777777" w:rsidR="00EF5F15" w:rsidRPr="00CD3877" w:rsidRDefault="00EF5F15" w:rsidP="00EF5F15">
            <w:pPr>
              <w:jc w:val="center"/>
              <w:rPr>
                <w:sz w:val="20"/>
                <w:szCs w:val="20"/>
                <w:lang w:eastAsia="en-US"/>
              </w:rPr>
            </w:pPr>
            <w:r w:rsidRPr="00CD3877">
              <w:rPr>
                <w:sz w:val="20"/>
                <w:szCs w:val="20"/>
                <w:lang w:eastAsia="en-US"/>
              </w:rPr>
              <w:t>2</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B5E2DC8" w14:textId="77777777" w:rsidR="00EF5F15" w:rsidRPr="00CD3877" w:rsidRDefault="00EF5F15" w:rsidP="00EF5F15">
            <w:pPr>
              <w:jc w:val="center"/>
              <w:rPr>
                <w:sz w:val="20"/>
                <w:szCs w:val="20"/>
              </w:rPr>
            </w:pPr>
            <w:r w:rsidRPr="00CD3877">
              <w:rPr>
                <w:sz w:val="20"/>
                <w:szCs w:val="20"/>
              </w:rPr>
              <w:t>8,2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70F32C4" w14:textId="77777777" w:rsidR="00EF5F15" w:rsidRPr="00CD3877" w:rsidRDefault="00EF5F15" w:rsidP="00EF5F15">
            <w:pPr>
              <w:jc w:val="center"/>
              <w:rPr>
                <w:sz w:val="20"/>
                <w:szCs w:val="20"/>
                <w:lang w:eastAsia="en-US"/>
              </w:rPr>
            </w:pPr>
            <w:r w:rsidRPr="00CD3877">
              <w:rPr>
                <w:sz w:val="20"/>
                <w:szCs w:val="20"/>
                <w:lang w:eastAsia="en-US"/>
              </w:rPr>
              <w:t>1B</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D1B4C44" w14:textId="77777777" w:rsidR="00EF5F15" w:rsidRPr="00CD3877" w:rsidRDefault="00EF5F15" w:rsidP="00EF5F15">
            <w:pPr>
              <w:jc w:val="center"/>
              <w:rPr>
                <w:sz w:val="20"/>
                <w:szCs w:val="20"/>
                <w:lang w:eastAsia="en-US"/>
              </w:rPr>
            </w:pPr>
            <w:r w:rsidRPr="00CD3877">
              <w:rPr>
                <w:sz w:val="20"/>
                <w:szCs w:val="20"/>
                <w:lang w:eastAsia="en-US"/>
              </w:rPr>
              <w:t>—</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B4995FB" w14:textId="77777777" w:rsidR="00EF5F15" w:rsidRPr="00CD3877" w:rsidRDefault="00EF5F15" w:rsidP="00EF5F15">
            <w:pPr>
              <w:jc w:val="center"/>
              <w:rPr>
                <w:sz w:val="20"/>
                <w:szCs w:val="20"/>
                <w:lang w:eastAsia="en-US"/>
              </w:rPr>
            </w:pPr>
            <w:r w:rsidRPr="00CD3877">
              <w:rPr>
                <w:sz w:val="20"/>
                <w:szCs w:val="20"/>
                <w:lang w:eastAsia="en-US"/>
              </w:rPr>
              <w:t>K</w:t>
            </w:r>
          </w:p>
        </w:tc>
      </w:tr>
      <w:tr w:rsidR="00590C8B" w:rsidRPr="00CD3877" w14:paraId="6D962FB2" w14:textId="77777777" w:rsidTr="00686DBE">
        <w:trPr>
          <w:gridAfter w:val="1"/>
          <w:wAfter w:w="12" w:type="dxa"/>
          <w:trHeight w:val="283"/>
        </w:trPr>
        <w:tc>
          <w:tcPr>
            <w:tcW w:w="155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8888540" w14:textId="77777777" w:rsidR="00EF5F15" w:rsidRPr="00CD3877" w:rsidRDefault="00EF5F15" w:rsidP="00EF5F15">
            <w:pPr>
              <w:rPr>
                <w:sz w:val="20"/>
                <w:szCs w:val="20"/>
                <w:lang w:eastAsia="en-US"/>
              </w:rPr>
            </w:pPr>
            <w:r w:rsidRPr="00CD3877">
              <w:rPr>
                <w:sz w:val="20"/>
                <w:szCs w:val="20"/>
              </w:rPr>
              <w:t>Hydrazín</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86CB760" w14:textId="77777777" w:rsidR="00EF5F15" w:rsidRPr="00CD3877" w:rsidRDefault="00EF5F15" w:rsidP="00EF5F15">
            <w:pPr>
              <w:jc w:val="center"/>
              <w:rPr>
                <w:sz w:val="20"/>
                <w:szCs w:val="20"/>
                <w:lang w:eastAsia="en-US"/>
              </w:rPr>
            </w:pPr>
            <w:r w:rsidRPr="00CD3877">
              <w:rPr>
                <w:sz w:val="20"/>
                <w:szCs w:val="20"/>
                <w:lang w:eastAsia="en-US"/>
              </w:rPr>
              <w:t>206-114-9</w:t>
            </w: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DC3BBFD" w14:textId="77777777" w:rsidR="00EF5F15" w:rsidRPr="00CD3877" w:rsidRDefault="00EF5F15" w:rsidP="00EF5F15">
            <w:pPr>
              <w:jc w:val="center"/>
              <w:rPr>
                <w:sz w:val="20"/>
                <w:szCs w:val="20"/>
                <w:lang w:eastAsia="en-US"/>
              </w:rPr>
            </w:pPr>
            <w:r w:rsidRPr="00CD3877">
              <w:rPr>
                <w:sz w:val="20"/>
                <w:szCs w:val="20"/>
                <w:lang w:eastAsia="en-US"/>
              </w:rPr>
              <w:t>302-01-2</w:t>
            </w: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90F91C8" w14:textId="77777777" w:rsidR="00EF5F15" w:rsidRPr="00CD3877" w:rsidRDefault="00EF5F15" w:rsidP="00EF5F15">
            <w:pPr>
              <w:jc w:val="center"/>
              <w:rPr>
                <w:sz w:val="20"/>
                <w:szCs w:val="20"/>
              </w:rPr>
            </w:pPr>
            <w:r w:rsidRPr="00CD3877">
              <w:rPr>
                <w:sz w:val="20"/>
                <w:szCs w:val="20"/>
              </w:rPr>
              <w:t>0,013</w:t>
            </w: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5587A53" w14:textId="77777777" w:rsidR="00EF5F15" w:rsidRPr="00CD3877" w:rsidRDefault="00EF5F15" w:rsidP="00EF5F15">
            <w:pPr>
              <w:jc w:val="center"/>
              <w:rPr>
                <w:sz w:val="20"/>
                <w:szCs w:val="20"/>
              </w:rPr>
            </w:pPr>
            <w:r w:rsidRPr="00CD3877">
              <w:rPr>
                <w:sz w:val="20"/>
                <w:szCs w:val="20"/>
              </w:rPr>
              <w:t>0,01</w:t>
            </w: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E59A5BB" w14:textId="77777777" w:rsidR="00EF5F15" w:rsidRPr="00CD3877" w:rsidRDefault="00EF5F15" w:rsidP="00EF5F15">
            <w:pPr>
              <w:jc w:val="center"/>
              <w:rPr>
                <w:sz w:val="20"/>
                <w:szCs w:val="20"/>
                <w:lang w:eastAsia="en-US"/>
              </w:rPr>
            </w:pPr>
            <w:r w:rsidRPr="00CD3877">
              <w:rPr>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037E036" w14:textId="77777777" w:rsidR="00EF5F15" w:rsidRPr="00CD3877" w:rsidRDefault="00EF5F15" w:rsidP="00EF5F15">
            <w:pPr>
              <w:jc w:val="center"/>
              <w:rPr>
                <w:sz w:val="20"/>
                <w:szCs w:val="20"/>
                <w:lang w:eastAsia="en-US"/>
              </w:rPr>
            </w:pPr>
            <w:r w:rsidRPr="00CD3877">
              <w:rPr>
                <w:sz w:val="20"/>
                <w:szCs w:val="20"/>
                <w:lang w:eastAsia="en-US"/>
              </w:rPr>
              <w:t>koža</w:t>
            </w:r>
            <w:r w:rsidRPr="00CD3877">
              <w:rPr>
                <w:sz w:val="20"/>
                <w:szCs w:val="20"/>
                <w:vertAlign w:val="superscript"/>
                <w:lang w:eastAsia="en-US"/>
              </w:rPr>
              <w:t>(10)</w:t>
            </w:r>
          </w:p>
        </w:tc>
        <w:tc>
          <w:tcPr>
            <w:tcW w:w="159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AA132F5" w14:textId="77777777" w:rsidR="00EF5F15" w:rsidRPr="00CD3877" w:rsidRDefault="00EF5F15" w:rsidP="00EF5F15">
            <w:pPr>
              <w:jc w:val="center"/>
              <w:rPr>
                <w:sz w:val="20"/>
                <w:szCs w:val="20"/>
                <w:lang w:eastAsia="en-US"/>
              </w:rPr>
            </w:pPr>
            <w:r w:rsidRPr="00CD3877">
              <w:rPr>
                <w:sz w:val="20"/>
                <w:szCs w:val="20"/>
                <w:lang w:eastAsia="en-US"/>
              </w:rPr>
              <w:t>—</w:t>
            </w: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52CDBD0" w14:textId="77777777" w:rsidR="00EF5F15" w:rsidRPr="00CD3877" w:rsidRDefault="00EF5F15" w:rsidP="00EF5F15">
            <w:pPr>
              <w:jc w:val="center"/>
              <w:rPr>
                <w:sz w:val="20"/>
                <w:szCs w:val="20"/>
                <w:lang w:eastAsia="en-US"/>
              </w:rPr>
            </w:pPr>
            <w:r w:rsidRPr="00CD3877">
              <w:rPr>
                <w:sz w:val="20"/>
                <w:szCs w:val="20"/>
                <w:lang w:eastAsia="en-US"/>
              </w:rPr>
              <w:t>25.</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4F9893C" w14:textId="77777777" w:rsidR="00EF5F15" w:rsidRPr="00CD3877" w:rsidRDefault="00EF5F15" w:rsidP="00EF5F15">
            <w:pPr>
              <w:rPr>
                <w:sz w:val="20"/>
                <w:szCs w:val="20"/>
                <w:lang w:eastAsia="en-US"/>
              </w:rPr>
            </w:pPr>
            <w:r w:rsidRPr="00CD3877">
              <w:rPr>
                <w:sz w:val="20"/>
                <w:szCs w:val="20"/>
              </w:rPr>
              <w:t>Hydrazín (diazán)</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412B85C" w14:textId="77777777" w:rsidR="00EF5F15" w:rsidRPr="00CD3877" w:rsidRDefault="00EF5F15" w:rsidP="00EF5F15">
            <w:pPr>
              <w:jc w:val="center"/>
              <w:rPr>
                <w:sz w:val="20"/>
                <w:szCs w:val="20"/>
                <w:lang w:eastAsia="en-US"/>
              </w:rPr>
            </w:pPr>
            <w:r w:rsidRPr="00CD3877">
              <w:rPr>
                <w:sz w:val="20"/>
                <w:szCs w:val="20"/>
                <w:lang w:eastAsia="en-US"/>
              </w:rPr>
              <w:t>206-114-9</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D377B09" w14:textId="77777777" w:rsidR="00EF5F15" w:rsidRPr="00CD3877" w:rsidRDefault="00EF5F15" w:rsidP="00EF5F15">
            <w:pPr>
              <w:jc w:val="center"/>
              <w:rPr>
                <w:sz w:val="20"/>
                <w:szCs w:val="20"/>
                <w:lang w:eastAsia="en-US"/>
              </w:rPr>
            </w:pPr>
            <w:r w:rsidRPr="00CD3877">
              <w:rPr>
                <w:sz w:val="20"/>
                <w:szCs w:val="20"/>
                <w:lang w:eastAsia="en-US"/>
              </w:rPr>
              <w:t>302-01-2</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477EB67" w14:textId="77777777" w:rsidR="00EF5F15" w:rsidRPr="00CD3877" w:rsidRDefault="00EF5F15" w:rsidP="00EF5F15">
            <w:pPr>
              <w:jc w:val="center"/>
              <w:rPr>
                <w:sz w:val="20"/>
                <w:szCs w:val="20"/>
                <w:lang w:eastAsia="en-US"/>
              </w:rPr>
            </w:pPr>
            <w:r w:rsidRPr="00CD3877">
              <w:rPr>
                <w:sz w:val="20"/>
                <w:szCs w:val="20"/>
                <w:lang w:eastAsia="en-US"/>
              </w:rPr>
              <w:t>0,01</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78E8DE3" w14:textId="77777777" w:rsidR="00EF5F15" w:rsidRPr="00CD3877" w:rsidRDefault="00EF5F15" w:rsidP="00EF5F15">
            <w:pPr>
              <w:jc w:val="center"/>
              <w:rPr>
                <w:sz w:val="20"/>
                <w:szCs w:val="20"/>
              </w:rPr>
            </w:pPr>
            <w:r w:rsidRPr="00CD3877">
              <w:rPr>
                <w:sz w:val="20"/>
                <w:szCs w:val="20"/>
              </w:rPr>
              <w:t>0,013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2E5EB2D" w14:textId="77777777" w:rsidR="00EF5F15" w:rsidRPr="00CD3877" w:rsidRDefault="00EF5F15" w:rsidP="00EF5F15">
            <w:pPr>
              <w:jc w:val="center"/>
              <w:rPr>
                <w:sz w:val="20"/>
                <w:szCs w:val="20"/>
                <w:lang w:eastAsia="en-US"/>
              </w:rPr>
            </w:pPr>
            <w:r w:rsidRPr="00CD3877">
              <w:rPr>
                <w:sz w:val="20"/>
                <w:szCs w:val="20"/>
                <w:lang w:eastAsia="en-US"/>
              </w:rPr>
              <w:t>1B</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97BC92E" w14:textId="77777777" w:rsidR="00EF5F15" w:rsidRPr="00CD3877" w:rsidRDefault="00EF5F15" w:rsidP="00EF5F15">
            <w:pPr>
              <w:jc w:val="center"/>
              <w:rPr>
                <w:sz w:val="20"/>
                <w:szCs w:val="20"/>
                <w:lang w:eastAsia="en-US"/>
              </w:rPr>
            </w:pPr>
            <w:r w:rsidRPr="00CD3877">
              <w:rPr>
                <w:sz w:val="20"/>
                <w:szCs w:val="20"/>
                <w:lang w:eastAsia="en-US"/>
              </w:rPr>
              <w:t>—</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CE1CD85" w14:textId="77777777" w:rsidR="00EF5F15" w:rsidRPr="00CD3877" w:rsidRDefault="00EF5F15" w:rsidP="00EF5F15">
            <w:pPr>
              <w:jc w:val="center"/>
              <w:rPr>
                <w:sz w:val="20"/>
                <w:szCs w:val="20"/>
                <w:lang w:eastAsia="en-US"/>
              </w:rPr>
            </w:pPr>
            <w:r w:rsidRPr="00CD3877">
              <w:rPr>
                <w:sz w:val="20"/>
                <w:szCs w:val="20"/>
                <w:lang w:eastAsia="en-US"/>
              </w:rPr>
              <w:t>S, K</w:t>
            </w:r>
          </w:p>
        </w:tc>
      </w:tr>
      <w:tr w:rsidR="00590C8B" w:rsidRPr="00CD3877" w14:paraId="60BC4D1B" w14:textId="77777777" w:rsidTr="00686DBE">
        <w:trPr>
          <w:gridAfter w:val="1"/>
          <w:wAfter w:w="12" w:type="dxa"/>
          <w:trHeight w:val="283"/>
        </w:trPr>
        <w:tc>
          <w:tcPr>
            <w:tcW w:w="155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5B0AB56" w14:textId="77777777" w:rsidR="00EF5F15" w:rsidRPr="00CD3877" w:rsidRDefault="00EF5F15" w:rsidP="00EF5F15">
            <w:pPr>
              <w:rPr>
                <w:sz w:val="20"/>
                <w:szCs w:val="20"/>
                <w:lang w:eastAsia="en-US"/>
              </w:rPr>
            </w:pPr>
            <w:r w:rsidRPr="00CD3877">
              <w:rPr>
                <w:sz w:val="20"/>
                <w:szCs w:val="20"/>
              </w:rPr>
              <w:t>Brómetylén</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5A9DCD4" w14:textId="77777777" w:rsidR="00EF5F15" w:rsidRPr="00CD3877" w:rsidRDefault="00EF5F15" w:rsidP="00EF5F15">
            <w:pPr>
              <w:jc w:val="center"/>
              <w:rPr>
                <w:sz w:val="20"/>
                <w:szCs w:val="20"/>
                <w:lang w:eastAsia="en-US"/>
              </w:rPr>
            </w:pPr>
            <w:r w:rsidRPr="00CD3877">
              <w:rPr>
                <w:sz w:val="20"/>
                <w:szCs w:val="20"/>
                <w:lang w:eastAsia="en-US"/>
              </w:rPr>
              <w:t>209-800-6</w:t>
            </w: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089A201" w14:textId="77777777" w:rsidR="00EF5F15" w:rsidRPr="00CD3877" w:rsidRDefault="00EF5F15" w:rsidP="00EF5F15">
            <w:pPr>
              <w:jc w:val="center"/>
              <w:rPr>
                <w:sz w:val="20"/>
                <w:szCs w:val="20"/>
                <w:lang w:eastAsia="en-US"/>
              </w:rPr>
            </w:pPr>
            <w:r w:rsidRPr="00CD3877">
              <w:rPr>
                <w:sz w:val="20"/>
                <w:szCs w:val="20"/>
                <w:lang w:eastAsia="en-US"/>
              </w:rPr>
              <w:t>593-60-2</w:t>
            </w: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B18FD44" w14:textId="77777777" w:rsidR="00EF5F15" w:rsidRPr="00CD3877" w:rsidRDefault="00EF5F15" w:rsidP="00EF5F15">
            <w:pPr>
              <w:jc w:val="center"/>
              <w:rPr>
                <w:sz w:val="20"/>
                <w:szCs w:val="20"/>
              </w:rPr>
            </w:pPr>
            <w:r w:rsidRPr="00CD3877">
              <w:rPr>
                <w:sz w:val="20"/>
                <w:szCs w:val="20"/>
              </w:rPr>
              <w:t>4,4</w:t>
            </w: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8B9121D" w14:textId="77777777" w:rsidR="00EF5F15" w:rsidRPr="00CD3877" w:rsidRDefault="00EF5F15" w:rsidP="00EF5F15">
            <w:pPr>
              <w:jc w:val="center"/>
              <w:rPr>
                <w:sz w:val="20"/>
                <w:szCs w:val="20"/>
              </w:rPr>
            </w:pPr>
            <w:r w:rsidRPr="00CD3877">
              <w:rPr>
                <w:sz w:val="20"/>
                <w:szCs w:val="20"/>
              </w:rPr>
              <w:t>1</w:t>
            </w: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EF8B87B" w14:textId="77777777" w:rsidR="00EF5F15" w:rsidRPr="00CD3877" w:rsidRDefault="00EF5F15" w:rsidP="00EF5F15">
            <w:pPr>
              <w:jc w:val="center"/>
              <w:rPr>
                <w:sz w:val="20"/>
                <w:szCs w:val="20"/>
                <w:lang w:eastAsia="en-US"/>
              </w:rPr>
            </w:pPr>
            <w:r w:rsidRPr="00CD3877">
              <w:rPr>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6CA0746" w14:textId="77777777" w:rsidR="00EF5F15" w:rsidRPr="00CD3877" w:rsidRDefault="00EF5F15" w:rsidP="00EF5F15">
            <w:pPr>
              <w:jc w:val="center"/>
              <w:rPr>
                <w:sz w:val="20"/>
                <w:szCs w:val="20"/>
                <w:lang w:eastAsia="en-US"/>
              </w:rPr>
            </w:pPr>
            <w:r w:rsidRPr="00CD3877">
              <w:rPr>
                <w:sz w:val="20"/>
                <w:szCs w:val="20"/>
                <w:lang w:eastAsia="en-US"/>
              </w:rPr>
              <w:t>—</w:t>
            </w:r>
          </w:p>
        </w:tc>
        <w:tc>
          <w:tcPr>
            <w:tcW w:w="159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F85D1EF" w14:textId="77777777" w:rsidR="00EF5F15" w:rsidRPr="00CD3877" w:rsidRDefault="00EF5F15" w:rsidP="00EF5F15">
            <w:pPr>
              <w:jc w:val="center"/>
              <w:rPr>
                <w:sz w:val="20"/>
                <w:szCs w:val="20"/>
                <w:lang w:eastAsia="en-US"/>
              </w:rPr>
            </w:pPr>
            <w:r w:rsidRPr="00CD3877">
              <w:rPr>
                <w:sz w:val="20"/>
                <w:szCs w:val="20"/>
                <w:lang w:eastAsia="en-US"/>
              </w:rPr>
              <w:t>—</w:t>
            </w: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BD39EEF" w14:textId="77777777" w:rsidR="00EF5F15" w:rsidRPr="00CD3877" w:rsidRDefault="00EF5F15" w:rsidP="00EF5F15">
            <w:pPr>
              <w:jc w:val="center"/>
              <w:rPr>
                <w:sz w:val="20"/>
                <w:szCs w:val="20"/>
                <w:lang w:eastAsia="en-US"/>
              </w:rPr>
            </w:pPr>
            <w:r w:rsidRPr="00CD3877">
              <w:rPr>
                <w:sz w:val="20"/>
                <w:szCs w:val="20"/>
                <w:lang w:eastAsia="en-US"/>
              </w:rPr>
              <w:t>11.</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084F9E2" w14:textId="77777777" w:rsidR="00EF5F15" w:rsidRPr="00CD3877" w:rsidRDefault="00EF5F15" w:rsidP="00EF5F15">
            <w:pPr>
              <w:tabs>
                <w:tab w:val="left" w:pos="5"/>
                <w:tab w:val="left" w:pos="147"/>
              </w:tabs>
              <w:rPr>
                <w:sz w:val="20"/>
                <w:szCs w:val="20"/>
                <w:lang w:eastAsia="en-US"/>
              </w:rPr>
            </w:pPr>
            <w:r w:rsidRPr="00CD3877">
              <w:rPr>
                <w:sz w:val="20"/>
                <w:szCs w:val="20"/>
                <w:lang w:eastAsia="en-US"/>
              </w:rPr>
              <w:t>Brómetylén</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87342BF" w14:textId="77777777" w:rsidR="00EF5F15" w:rsidRPr="00CD3877" w:rsidRDefault="00EF5F15" w:rsidP="00EF5F15">
            <w:pPr>
              <w:jc w:val="center"/>
              <w:rPr>
                <w:sz w:val="20"/>
                <w:szCs w:val="20"/>
                <w:lang w:eastAsia="en-US"/>
              </w:rPr>
            </w:pPr>
            <w:r w:rsidRPr="00CD3877">
              <w:rPr>
                <w:sz w:val="20"/>
                <w:szCs w:val="20"/>
                <w:lang w:eastAsia="en-US"/>
              </w:rPr>
              <w:t>209-800-6</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8D465BD" w14:textId="77777777" w:rsidR="00EF5F15" w:rsidRPr="00CD3877" w:rsidRDefault="00EF5F15" w:rsidP="00EF5F15">
            <w:pPr>
              <w:jc w:val="center"/>
              <w:rPr>
                <w:sz w:val="20"/>
                <w:szCs w:val="20"/>
                <w:lang w:eastAsia="en-US"/>
              </w:rPr>
            </w:pPr>
            <w:r w:rsidRPr="00CD3877">
              <w:rPr>
                <w:sz w:val="20"/>
                <w:szCs w:val="20"/>
                <w:lang w:eastAsia="en-US"/>
              </w:rPr>
              <w:t>593-60-2</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74FE105" w14:textId="77777777" w:rsidR="00EF5F15" w:rsidRPr="00CD3877" w:rsidRDefault="00EF5F15" w:rsidP="00EF5F15">
            <w:pPr>
              <w:jc w:val="center"/>
              <w:rPr>
                <w:sz w:val="20"/>
                <w:szCs w:val="20"/>
                <w:lang w:eastAsia="en-US"/>
              </w:rPr>
            </w:pPr>
            <w:r w:rsidRPr="00CD3877">
              <w:rPr>
                <w:sz w:val="20"/>
                <w:szCs w:val="20"/>
                <w:lang w:eastAsia="en-US"/>
              </w:rPr>
              <w:t>1</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E786318" w14:textId="77777777" w:rsidR="00EF5F15" w:rsidRPr="00CD3877" w:rsidRDefault="00EF5F15" w:rsidP="00EF5F15">
            <w:pPr>
              <w:jc w:val="center"/>
              <w:rPr>
                <w:sz w:val="20"/>
                <w:szCs w:val="20"/>
              </w:rPr>
            </w:pPr>
            <w:r w:rsidRPr="00CD3877">
              <w:rPr>
                <w:sz w:val="20"/>
                <w:szCs w:val="20"/>
              </w:rPr>
              <w:t>4,4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B7E673C" w14:textId="77777777" w:rsidR="00EF5F15" w:rsidRPr="00CD3877" w:rsidRDefault="00EF5F15" w:rsidP="00EF5F15">
            <w:pPr>
              <w:jc w:val="center"/>
              <w:rPr>
                <w:sz w:val="20"/>
                <w:szCs w:val="20"/>
                <w:lang w:eastAsia="en-US"/>
              </w:rPr>
            </w:pPr>
            <w:r w:rsidRPr="00CD3877">
              <w:rPr>
                <w:sz w:val="20"/>
                <w:szCs w:val="20"/>
                <w:lang w:eastAsia="en-US"/>
              </w:rPr>
              <w:t>1B</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B4B48A1" w14:textId="77777777" w:rsidR="00EF5F15" w:rsidRPr="00CD3877" w:rsidRDefault="00EF5F15" w:rsidP="00EF5F15">
            <w:pPr>
              <w:jc w:val="center"/>
              <w:rPr>
                <w:sz w:val="20"/>
                <w:szCs w:val="20"/>
                <w:lang w:eastAsia="en-US"/>
              </w:rPr>
            </w:pPr>
            <w:r w:rsidRPr="00CD3877">
              <w:rPr>
                <w:sz w:val="20"/>
                <w:szCs w:val="20"/>
                <w:lang w:eastAsia="en-US"/>
              </w:rPr>
              <w:t>—</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22E2E8B" w14:textId="77777777" w:rsidR="00EF5F15" w:rsidRPr="00CD3877" w:rsidRDefault="00EF5F15" w:rsidP="00EF5F15">
            <w:pPr>
              <w:jc w:val="center"/>
              <w:rPr>
                <w:sz w:val="20"/>
                <w:szCs w:val="20"/>
                <w:lang w:eastAsia="en-US"/>
              </w:rPr>
            </w:pPr>
            <w:r w:rsidRPr="00CD3877">
              <w:rPr>
                <w:sz w:val="20"/>
                <w:szCs w:val="20"/>
                <w:lang w:eastAsia="en-US"/>
              </w:rPr>
              <w:t>—</w:t>
            </w:r>
          </w:p>
        </w:tc>
      </w:tr>
      <w:tr w:rsidR="00590C8B" w:rsidRPr="00CD3877" w14:paraId="4CE7592E" w14:textId="77777777" w:rsidTr="00686DBE">
        <w:trPr>
          <w:gridAfter w:val="1"/>
          <w:wAfter w:w="12" w:type="dxa"/>
          <w:trHeight w:val="283"/>
        </w:trPr>
        <w:tc>
          <w:tcPr>
            <w:tcW w:w="155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2E6F102" w14:textId="77777777" w:rsidR="00EF5F15" w:rsidRPr="00CD3877" w:rsidRDefault="00EF5F15" w:rsidP="00EF5F15">
            <w:pPr>
              <w:rPr>
                <w:sz w:val="20"/>
                <w:szCs w:val="20"/>
              </w:rPr>
            </w:pPr>
            <w:r w:rsidRPr="00CD3877">
              <w:rPr>
                <w:sz w:val="20"/>
                <w:szCs w:val="20"/>
              </w:rPr>
              <w:t>Výfukové emisie zo vznetových naftových motorov</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0B8984A" w14:textId="77777777" w:rsidR="00EF5F15" w:rsidRPr="00CD3877" w:rsidRDefault="00EF5F15" w:rsidP="00EF5F15">
            <w:pPr>
              <w:jc w:val="center"/>
              <w:rPr>
                <w:sz w:val="20"/>
                <w:szCs w:val="20"/>
                <w:lang w:eastAsia="en-US"/>
              </w:rPr>
            </w:pP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4B7426D" w14:textId="77777777" w:rsidR="00EF5F15" w:rsidRPr="00CD3877" w:rsidRDefault="00EF5F15" w:rsidP="00EF5F15">
            <w:pPr>
              <w:jc w:val="center"/>
              <w:rPr>
                <w:sz w:val="20"/>
                <w:szCs w:val="20"/>
                <w:lang w:eastAsia="en-US"/>
              </w:rPr>
            </w:pP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57C0686" w14:textId="77777777" w:rsidR="00EF5F15" w:rsidRPr="00CD3877" w:rsidRDefault="00EF5F15" w:rsidP="00EF5F15">
            <w:pPr>
              <w:jc w:val="center"/>
              <w:rPr>
                <w:sz w:val="20"/>
                <w:szCs w:val="20"/>
              </w:rPr>
            </w:pPr>
            <w:r w:rsidRPr="00CD3877">
              <w:rPr>
                <w:sz w:val="20"/>
                <w:szCs w:val="20"/>
              </w:rPr>
              <w:t>0,05 (*)</w:t>
            </w: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212FBA1" w14:textId="77777777" w:rsidR="00EF5F15" w:rsidRPr="00CD3877" w:rsidRDefault="00EF5F15" w:rsidP="00EF5F15">
            <w:pPr>
              <w:jc w:val="center"/>
              <w:rPr>
                <w:sz w:val="20"/>
                <w:szCs w:val="20"/>
              </w:rPr>
            </w:pP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D4C04C3" w14:textId="77777777" w:rsidR="00EF5F15" w:rsidRPr="00CD3877" w:rsidRDefault="00EF5F15" w:rsidP="00EF5F15">
            <w:pPr>
              <w:jc w:val="cente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85F8C4C" w14:textId="77777777" w:rsidR="00EF5F15" w:rsidRPr="00CD3877" w:rsidRDefault="00EF5F15" w:rsidP="00EF5F15">
            <w:pPr>
              <w:jc w:val="center"/>
              <w:rPr>
                <w:sz w:val="20"/>
                <w:szCs w:val="20"/>
                <w:lang w:eastAsia="en-US"/>
              </w:rPr>
            </w:pPr>
          </w:p>
        </w:tc>
        <w:tc>
          <w:tcPr>
            <w:tcW w:w="159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4962930" w14:textId="77777777" w:rsidR="00EF5F15" w:rsidRPr="00CD3877" w:rsidRDefault="00EF5F15" w:rsidP="00EF5F15">
            <w:pPr>
              <w:rPr>
                <w:sz w:val="20"/>
                <w:szCs w:val="20"/>
                <w:lang w:eastAsia="en-US"/>
              </w:rPr>
            </w:pPr>
            <w:r w:rsidRPr="00CD3877">
              <w:rPr>
                <w:sz w:val="20"/>
                <w:szCs w:val="20"/>
              </w:rPr>
              <w:t>Limitná hodnota sa uplatňuje od 21. februára 2023. V prípade podzemnej ťažby a výstavby tunelov sa limitná hodnota uplatňuje od 21. februára 2026</w:t>
            </w: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FB6C75E" w14:textId="77777777" w:rsidR="00EF5F15" w:rsidRPr="00CD3877" w:rsidRDefault="00EF5F15" w:rsidP="00EF5F15">
            <w:pPr>
              <w:jc w:val="center"/>
              <w:rPr>
                <w:sz w:val="20"/>
                <w:szCs w:val="20"/>
                <w:lang w:eastAsia="en-US"/>
              </w:rPr>
            </w:pPr>
            <w:r w:rsidRPr="00CD3877">
              <w:rPr>
                <w:sz w:val="20"/>
                <w:szCs w:val="20"/>
                <w:lang w:eastAsia="en-US"/>
              </w:rPr>
              <w:t>39.</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20B2C13" w14:textId="77777777" w:rsidR="00EF5F15" w:rsidRPr="00CD3877" w:rsidRDefault="00EF5F15" w:rsidP="00EF5F15">
            <w:pPr>
              <w:tabs>
                <w:tab w:val="left" w:pos="5"/>
                <w:tab w:val="left" w:pos="147"/>
              </w:tabs>
              <w:rPr>
                <w:sz w:val="20"/>
                <w:szCs w:val="20"/>
                <w:lang w:eastAsia="en-US"/>
              </w:rPr>
            </w:pPr>
            <w:r w:rsidRPr="00CD3877">
              <w:rPr>
                <w:sz w:val="20"/>
                <w:szCs w:val="20"/>
                <w:lang w:eastAsia="en-US"/>
              </w:rPr>
              <w:t>Výfukové emisie zo vznetových naftových motorov</w:t>
            </w:r>
            <w:r w:rsidRPr="00CD3877">
              <w:rPr>
                <w:sz w:val="20"/>
                <w:szCs w:val="20"/>
                <w:vertAlign w:val="superscript"/>
                <w:lang w:eastAsia="en-US"/>
              </w:rPr>
              <w:t>27</w:t>
            </w:r>
            <w:r w:rsidRPr="00CD3877">
              <w:rPr>
                <w:sz w:val="20"/>
                <w:szCs w:val="20"/>
                <w:lang w:eastAsia="en-US"/>
              </w:rPr>
              <w:t xml:space="preserve">), </w:t>
            </w:r>
            <w:r w:rsidRPr="00CD3877">
              <w:rPr>
                <w:sz w:val="20"/>
                <w:szCs w:val="20"/>
                <w:vertAlign w:val="superscript"/>
                <w:lang w:eastAsia="en-US"/>
              </w:rPr>
              <w:t>28</w:t>
            </w:r>
            <w:r w:rsidRPr="00CD3877">
              <w:rPr>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1A6C752" w14:textId="77777777" w:rsidR="00EF5F15" w:rsidRPr="00CD3877" w:rsidRDefault="00EF5F15" w:rsidP="00EF5F15">
            <w:pPr>
              <w:jc w:val="center"/>
              <w:rPr>
                <w:sz w:val="20"/>
                <w:szCs w:val="20"/>
                <w:lang w:eastAsia="en-US"/>
              </w:rPr>
            </w:pPr>
            <w:r w:rsidRPr="00CD3877">
              <w:rPr>
                <w:sz w:val="20"/>
                <w:szCs w:val="20"/>
                <w:lang w:eastAsia="en-US"/>
              </w:rPr>
              <w:t>—</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6395659" w14:textId="77777777" w:rsidR="00EF5F15" w:rsidRPr="00CD3877" w:rsidRDefault="00EF5F15" w:rsidP="00EF5F15">
            <w:pPr>
              <w:jc w:val="center"/>
              <w:rPr>
                <w:sz w:val="20"/>
                <w:szCs w:val="20"/>
                <w:lang w:eastAsia="en-US"/>
              </w:rPr>
            </w:pPr>
            <w:r w:rsidRPr="00CD3877">
              <w:rPr>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0B29210" w14:textId="77777777" w:rsidR="00EF5F15" w:rsidRPr="00CD3877" w:rsidRDefault="00EF5F15" w:rsidP="00EF5F15">
            <w:pPr>
              <w:jc w:val="center"/>
              <w:rPr>
                <w:sz w:val="20"/>
                <w:szCs w:val="20"/>
                <w:lang w:eastAsia="en-US"/>
              </w:rPr>
            </w:pPr>
            <w:r w:rsidRPr="00CD3877">
              <w:rPr>
                <w:sz w:val="20"/>
                <w:szCs w:val="20"/>
                <w:lang w:eastAsia="en-US"/>
              </w:rPr>
              <w:t>—</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D9A41B6" w14:textId="77777777" w:rsidR="00EF5F15" w:rsidRPr="00CD3877" w:rsidRDefault="00EF5F15" w:rsidP="00EF5F15">
            <w:pPr>
              <w:jc w:val="center"/>
              <w:rPr>
                <w:sz w:val="20"/>
                <w:szCs w:val="20"/>
              </w:rPr>
            </w:pPr>
            <w:r w:rsidRPr="00CD3877">
              <w:rPr>
                <w:sz w:val="20"/>
                <w:szCs w:val="20"/>
              </w:rPr>
              <w:t>0,05</w:t>
            </w:r>
            <w:r w:rsidRPr="00CD3877">
              <w:rPr>
                <w:sz w:val="20"/>
                <w:szCs w:val="20"/>
                <w:vertAlign w:val="superscript"/>
              </w:rPr>
              <w:t>29</w:t>
            </w:r>
            <w:r w:rsidRPr="00CD3877">
              <w:rPr>
                <w:sz w:val="20"/>
                <w:szCs w:val="20"/>
              </w:rPr>
              <w:t>)</w:t>
            </w:r>
          </w:p>
          <w:p w14:paraId="41D7AB0C" w14:textId="77777777" w:rsidR="00EF5F15" w:rsidRPr="00CD3877" w:rsidRDefault="00EF5F15" w:rsidP="00EF5F15">
            <w:pPr>
              <w:jc w:val="center"/>
              <w:rPr>
                <w:sz w:val="20"/>
                <w:szCs w:val="20"/>
              </w:rPr>
            </w:pPr>
          </w:p>
          <w:p w14:paraId="09C9D397" w14:textId="77777777" w:rsidR="00EF5F15" w:rsidRPr="00CD3877" w:rsidRDefault="00EF5F15" w:rsidP="00EF5F15">
            <w:pPr>
              <w:jc w:val="center"/>
              <w:rPr>
                <w:sz w:val="20"/>
                <w:szCs w:val="20"/>
              </w:rPr>
            </w:pPr>
            <w:r w:rsidRPr="00CD3877">
              <w:rPr>
                <w:sz w:val="20"/>
                <w:szCs w:val="20"/>
              </w:rPr>
              <w:t>0,05</w:t>
            </w:r>
            <w:r w:rsidRPr="00CD3877">
              <w:rPr>
                <w:sz w:val="20"/>
                <w:szCs w:val="20"/>
                <w:vertAlign w:val="superscript"/>
              </w:rPr>
              <w:t>28</w:t>
            </w:r>
            <w:r w:rsidRPr="00CD3877">
              <w:rPr>
                <w:sz w:val="20"/>
                <w:szCs w:val="20"/>
              </w:rPr>
              <w:t>)</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EC6EE5F" w14:textId="77777777" w:rsidR="00EF5F15" w:rsidRPr="00CD3877" w:rsidRDefault="00EF5F15" w:rsidP="00EF5F15">
            <w:pPr>
              <w:jc w:val="center"/>
              <w:rPr>
                <w:sz w:val="20"/>
                <w:szCs w:val="20"/>
                <w:lang w:eastAsia="en-US"/>
              </w:rPr>
            </w:pPr>
            <w:r w:rsidRPr="00CD3877">
              <w:rPr>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0B373EC" w14:textId="77777777" w:rsidR="00EF5F15" w:rsidRPr="00CD3877" w:rsidRDefault="00EF5F15" w:rsidP="00EF5F15">
            <w:pPr>
              <w:jc w:val="center"/>
              <w:rPr>
                <w:sz w:val="20"/>
                <w:szCs w:val="20"/>
                <w:lang w:eastAsia="en-US"/>
              </w:rPr>
            </w:pPr>
            <w:r w:rsidRPr="00CD3877">
              <w:rPr>
                <w:sz w:val="20"/>
                <w:szCs w:val="20"/>
                <w:lang w:eastAsia="en-US"/>
              </w:rPr>
              <w:t>—</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F731488" w14:textId="77777777" w:rsidR="00EF5F15" w:rsidRPr="00CD3877" w:rsidRDefault="00EF5F15" w:rsidP="00EF5F15">
            <w:pPr>
              <w:jc w:val="center"/>
              <w:rPr>
                <w:sz w:val="20"/>
                <w:szCs w:val="20"/>
                <w:lang w:eastAsia="en-US"/>
              </w:rPr>
            </w:pPr>
            <w:r w:rsidRPr="00CD3877">
              <w:rPr>
                <w:sz w:val="20"/>
                <w:szCs w:val="20"/>
                <w:lang w:eastAsia="en-US"/>
              </w:rPr>
              <w:t>Pri podzemnej ťažbe a výstavbe tunelov sa NPEL uplatňuje od 21.2.2026</w:t>
            </w:r>
          </w:p>
        </w:tc>
      </w:tr>
      <w:tr w:rsidR="00590C8B" w:rsidRPr="00CD3877" w14:paraId="4E03A0EF" w14:textId="77777777" w:rsidTr="00686DBE">
        <w:trPr>
          <w:gridAfter w:val="1"/>
          <w:wAfter w:w="12" w:type="dxa"/>
          <w:trHeight w:val="283"/>
        </w:trPr>
        <w:tc>
          <w:tcPr>
            <w:tcW w:w="155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2552741" w14:textId="77777777" w:rsidR="00C22649" w:rsidRPr="00CD3877" w:rsidRDefault="00C22649" w:rsidP="00C22649">
            <w:pPr>
              <w:rPr>
                <w:sz w:val="20"/>
                <w:szCs w:val="20"/>
              </w:rPr>
            </w:pPr>
            <w:r w:rsidRPr="00CD3877">
              <w:rPr>
                <w:sz w:val="20"/>
                <w:szCs w:val="20"/>
              </w:rPr>
              <w:t xml:space="preserve">Zmesi polycyklických aromatických </w:t>
            </w:r>
          </w:p>
          <w:p w14:paraId="77CFD7E1" w14:textId="77777777" w:rsidR="00C22649" w:rsidRPr="00CD3877" w:rsidRDefault="00C22649" w:rsidP="00C22649">
            <w:pPr>
              <w:rPr>
                <w:sz w:val="20"/>
                <w:szCs w:val="20"/>
              </w:rPr>
            </w:pPr>
            <w:r w:rsidRPr="00CD3877">
              <w:rPr>
                <w:sz w:val="20"/>
                <w:szCs w:val="20"/>
              </w:rPr>
              <w:t>uhľovodíkov, osobitne tie, ktoré obsahujú benzo[a]pyrén a ktoré sú karcinogénmi v zmysle tejto smernice</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B99C8D2" w14:textId="77777777" w:rsidR="00C22649" w:rsidRPr="00CD3877" w:rsidRDefault="00C22649" w:rsidP="00C22649">
            <w:pPr>
              <w:jc w:val="center"/>
              <w:rPr>
                <w:sz w:val="20"/>
                <w:szCs w:val="20"/>
                <w:lang w:eastAsia="en-US"/>
              </w:rPr>
            </w:pP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5BA2AAE" w14:textId="77777777" w:rsidR="00C22649" w:rsidRPr="00CD3877" w:rsidRDefault="00C22649" w:rsidP="00C22649">
            <w:pPr>
              <w:jc w:val="center"/>
              <w:rPr>
                <w:sz w:val="20"/>
                <w:szCs w:val="20"/>
                <w:lang w:eastAsia="en-US"/>
              </w:rPr>
            </w:pP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20441EE" w14:textId="77777777" w:rsidR="00C22649" w:rsidRPr="00CD3877" w:rsidRDefault="00C22649" w:rsidP="00C22649">
            <w:pPr>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86236CE" w14:textId="77777777" w:rsidR="00C22649" w:rsidRPr="00CD3877" w:rsidRDefault="00C22649" w:rsidP="00C22649">
            <w:pPr>
              <w:jc w:val="center"/>
              <w:rPr>
                <w:sz w:val="20"/>
                <w:szCs w:val="20"/>
              </w:rPr>
            </w:pP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ADD5387" w14:textId="77777777" w:rsidR="00C22649" w:rsidRPr="00CD3877" w:rsidRDefault="00C22649" w:rsidP="00C22649">
            <w:pPr>
              <w:jc w:val="cente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7DA41F4" w14:textId="77777777" w:rsidR="00C22649" w:rsidRPr="00CD3877" w:rsidRDefault="00C22649" w:rsidP="00C22649">
            <w:pPr>
              <w:jc w:val="center"/>
              <w:rPr>
                <w:sz w:val="20"/>
                <w:szCs w:val="20"/>
                <w:lang w:eastAsia="en-US"/>
              </w:rPr>
            </w:pPr>
            <w:r w:rsidRPr="00CD3877">
              <w:rPr>
                <w:sz w:val="20"/>
                <w:szCs w:val="20"/>
                <w:lang w:eastAsia="en-US"/>
              </w:rPr>
              <w:t>koža</w:t>
            </w:r>
            <w:r w:rsidRPr="00CD3877">
              <w:rPr>
                <w:sz w:val="20"/>
                <w:szCs w:val="20"/>
                <w:vertAlign w:val="superscript"/>
                <w:lang w:eastAsia="en-US"/>
              </w:rPr>
              <w:t>(10)</w:t>
            </w:r>
          </w:p>
        </w:tc>
        <w:tc>
          <w:tcPr>
            <w:tcW w:w="159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B20F44B" w14:textId="77777777" w:rsidR="00C22649" w:rsidRPr="00CD3877" w:rsidRDefault="00C22649" w:rsidP="00C22649">
            <w:pPr>
              <w:rPr>
                <w:sz w:val="20"/>
                <w:szCs w:val="20"/>
              </w:rPr>
            </w:pP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A48EC77" w14:textId="77777777" w:rsidR="00C22649" w:rsidRPr="00CD3877" w:rsidRDefault="00C22649" w:rsidP="00C22649">
            <w:pPr>
              <w:jc w:val="center"/>
              <w:rPr>
                <w:sz w:val="20"/>
                <w:szCs w:val="20"/>
                <w:lang w:eastAsia="en-US"/>
              </w:rPr>
            </w:pPr>
            <w:r w:rsidRPr="00CD3877">
              <w:rPr>
                <w:sz w:val="20"/>
                <w:szCs w:val="20"/>
                <w:lang w:eastAsia="en-US"/>
              </w:rPr>
              <w:t>40.</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AA45797" w14:textId="77777777" w:rsidR="00C22649" w:rsidRPr="00CD3877" w:rsidRDefault="00C22649" w:rsidP="00C22649">
            <w:pPr>
              <w:rPr>
                <w:sz w:val="20"/>
                <w:szCs w:val="20"/>
              </w:rPr>
            </w:pPr>
            <w:r w:rsidRPr="00CD3877">
              <w:rPr>
                <w:sz w:val="20"/>
                <w:szCs w:val="20"/>
              </w:rPr>
              <w:t xml:space="preserve">Zmesi polycyklických aromatických </w:t>
            </w:r>
          </w:p>
          <w:p w14:paraId="2DC104D6" w14:textId="77777777" w:rsidR="00C22649" w:rsidRPr="00CD3877" w:rsidRDefault="00C22649" w:rsidP="00C22649">
            <w:pPr>
              <w:tabs>
                <w:tab w:val="left" w:pos="5"/>
                <w:tab w:val="left" w:pos="147"/>
              </w:tabs>
              <w:rPr>
                <w:sz w:val="20"/>
                <w:szCs w:val="20"/>
                <w:lang w:eastAsia="en-US"/>
              </w:rPr>
            </w:pPr>
            <w:r w:rsidRPr="00CD3877">
              <w:rPr>
                <w:sz w:val="20"/>
                <w:szCs w:val="20"/>
              </w:rPr>
              <w:t>uhľovodíkov, ktoré sú karcinogénmi, osobitne tie, ktoré obsahujú benzo(a)pyrén</w:t>
            </w:r>
            <w:r w:rsidRPr="00CD3877">
              <w:rPr>
                <w:sz w:val="20"/>
                <w:szCs w:val="20"/>
                <w:vertAlign w:val="superscript"/>
              </w:rPr>
              <w:t>30</w:t>
            </w:r>
            <w:r w:rsidRPr="00CD3877">
              <w:rPr>
                <w:sz w:val="20"/>
                <w:szCs w:val="20"/>
              </w:rPr>
              <w:t>)</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0E35C6F" w14:textId="77777777" w:rsidR="00C22649" w:rsidRPr="00CD3877" w:rsidRDefault="00C22649" w:rsidP="00C22649">
            <w:pPr>
              <w:jc w:val="center"/>
              <w:rPr>
                <w:sz w:val="20"/>
                <w:szCs w:val="20"/>
                <w:lang w:eastAsia="en-US"/>
              </w:rPr>
            </w:pPr>
            <w:r w:rsidRPr="00CD3877">
              <w:rPr>
                <w:sz w:val="20"/>
                <w:szCs w:val="20"/>
                <w:lang w:eastAsia="en-US"/>
              </w:rPr>
              <w:t>—</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D5DEE3C" w14:textId="77777777" w:rsidR="00C22649" w:rsidRPr="00CD3877" w:rsidRDefault="00C22649" w:rsidP="00C22649">
            <w:pPr>
              <w:jc w:val="center"/>
              <w:rPr>
                <w:sz w:val="20"/>
                <w:szCs w:val="20"/>
                <w:lang w:eastAsia="en-US"/>
              </w:rPr>
            </w:pPr>
            <w:r w:rsidRPr="00CD3877">
              <w:rPr>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7893A74" w14:textId="77777777" w:rsidR="00C22649" w:rsidRPr="00CD3877" w:rsidRDefault="00C22649" w:rsidP="00C22649">
            <w:pPr>
              <w:jc w:val="center"/>
              <w:rPr>
                <w:sz w:val="20"/>
                <w:szCs w:val="20"/>
                <w:lang w:eastAsia="en-US"/>
              </w:rPr>
            </w:pPr>
            <w:r w:rsidRPr="00CD3877">
              <w:rPr>
                <w:sz w:val="20"/>
                <w:szCs w:val="20"/>
                <w:lang w:eastAsia="en-US"/>
              </w:rPr>
              <w:t>—</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69458FF" w14:textId="77777777" w:rsidR="00C22649" w:rsidRPr="00CD3877" w:rsidRDefault="00C22649" w:rsidP="00C22649">
            <w:pPr>
              <w:jc w:val="center"/>
              <w:rPr>
                <w:sz w:val="20"/>
                <w:szCs w:val="20"/>
              </w:rPr>
            </w:pPr>
            <w:r w:rsidRPr="00CD3877">
              <w:rPr>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426F4D8" w14:textId="77777777" w:rsidR="00C22649" w:rsidRPr="00CD3877" w:rsidRDefault="00C22649" w:rsidP="00C22649">
            <w:pPr>
              <w:jc w:val="center"/>
              <w:rPr>
                <w:sz w:val="20"/>
                <w:szCs w:val="20"/>
                <w:lang w:eastAsia="en-US"/>
              </w:rPr>
            </w:pPr>
            <w:r w:rsidRPr="00CD3877">
              <w:rPr>
                <w:sz w:val="20"/>
                <w:szCs w:val="20"/>
                <w:lang w:eastAsia="en-US"/>
              </w:rPr>
              <w:t>1A, 1B</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58BE3DF" w14:textId="77777777" w:rsidR="00C22649" w:rsidRPr="00CD3877" w:rsidRDefault="00C22649" w:rsidP="00C22649">
            <w:pPr>
              <w:jc w:val="center"/>
              <w:rPr>
                <w:sz w:val="20"/>
                <w:szCs w:val="20"/>
                <w:lang w:eastAsia="en-US"/>
              </w:rPr>
            </w:pPr>
            <w:r w:rsidRPr="00CD3877">
              <w:rPr>
                <w:sz w:val="20"/>
                <w:szCs w:val="20"/>
                <w:lang w:eastAsia="en-US"/>
              </w:rPr>
              <w:t>—</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2B1E750" w14:textId="77777777" w:rsidR="00C22649" w:rsidRPr="00CD3877" w:rsidRDefault="00C22649" w:rsidP="00C22649">
            <w:pPr>
              <w:jc w:val="center"/>
              <w:rPr>
                <w:sz w:val="20"/>
                <w:szCs w:val="20"/>
                <w:lang w:eastAsia="en-US"/>
              </w:rPr>
            </w:pPr>
            <w:r w:rsidRPr="00CD3877">
              <w:rPr>
                <w:sz w:val="20"/>
                <w:szCs w:val="20"/>
                <w:lang w:eastAsia="en-US"/>
              </w:rPr>
              <w:t>K</w:t>
            </w:r>
          </w:p>
        </w:tc>
      </w:tr>
      <w:tr w:rsidR="00590C8B" w:rsidRPr="00CD3877" w14:paraId="14764E4D" w14:textId="77777777" w:rsidTr="00686DBE">
        <w:trPr>
          <w:gridAfter w:val="1"/>
          <w:wAfter w:w="12" w:type="dxa"/>
          <w:trHeight w:val="283"/>
        </w:trPr>
        <w:tc>
          <w:tcPr>
            <w:tcW w:w="155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C41C57D" w14:textId="77777777" w:rsidR="00C22649" w:rsidRPr="00CD3877" w:rsidRDefault="00C22649" w:rsidP="00C22649">
            <w:pPr>
              <w:rPr>
                <w:sz w:val="20"/>
                <w:szCs w:val="20"/>
              </w:rPr>
            </w:pPr>
            <w:r w:rsidRPr="00CD3877">
              <w:rPr>
                <w:sz w:val="20"/>
                <w:szCs w:val="20"/>
              </w:rPr>
              <w:t xml:space="preserve">Minerálne oleje, ktoré boli predtým použité v motoroch s vnútorným </w:t>
            </w:r>
          </w:p>
          <w:p w14:paraId="0242565B" w14:textId="77777777" w:rsidR="00C22649" w:rsidRPr="00CD3877" w:rsidRDefault="00C22649" w:rsidP="00C22649">
            <w:pPr>
              <w:rPr>
                <w:sz w:val="20"/>
                <w:szCs w:val="20"/>
              </w:rPr>
            </w:pPr>
            <w:r w:rsidRPr="00CD3877">
              <w:rPr>
                <w:sz w:val="20"/>
                <w:szCs w:val="20"/>
              </w:rPr>
              <w:t xml:space="preserve">spaľovaním na mazanie a chladenie </w:t>
            </w:r>
          </w:p>
          <w:p w14:paraId="45F7A3F8" w14:textId="77777777" w:rsidR="00C22649" w:rsidRPr="00CD3877" w:rsidRDefault="00C22649" w:rsidP="00C22649">
            <w:pPr>
              <w:rPr>
                <w:sz w:val="20"/>
                <w:szCs w:val="20"/>
              </w:rPr>
            </w:pPr>
            <w:r w:rsidRPr="00CD3877">
              <w:rPr>
                <w:sz w:val="20"/>
                <w:szCs w:val="20"/>
              </w:rPr>
              <w:t>pohyblivých častí vo vnútri motora</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85A42CD" w14:textId="77777777" w:rsidR="00C22649" w:rsidRPr="00CD3877" w:rsidRDefault="00C22649" w:rsidP="00C22649">
            <w:pPr>
              <w:jc w:val="center"/>
              <w:rPr>
                <w:sz w:val="20"/>
                <w:szCs w:val="20"/>
                <w:lang w:eastAsia="en-US"/>
              </w:rPr>
            </w:pP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9C19DEB" w14:textId="77777777" w:rsidR="00C22649" w:rsidRPr="00CD3877" w:rsidRDefault="00C22649" w:rsidP="00C22649">
            <w:pPr>
              <w:jc w:val="center"/>
              <w:rPr>
                <w:sz w:val="20"/>
                <w:szCs w:val="20"/>
                <w:lang w:eastAsia="en-US"/>
              </w:rPr>
            </w:pP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3D42C58" w14:textId="77777777" w:rsidR="00C22649" w:rsidRPr="00CD3877" w:rsidRDefault="00C22649" w:rsidP="00C22649">
            <w:pPr>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DB5FBFF" w14:textId="77777777" w:rsidR="00C22649" w:rsidRPr="00CD3877" w:rsidRDefault="00C22649" w:rsidP="00C22649">
            <w:pPr>
              <w:jc w:val="center"/>
              <w:rPr>
                <w:sz w:val="20"/>
                <w:szCs w:val="20"/>
              </w:rPr>
            </w:pP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99118CF" w14:textId="77777777" w:rsidR="00C22649" w:rsidRPr="00CD3877" w:rsidRDefault="00C22649" w:rsidP="00C22649">
            <w:pPr>
              <w:jc w:val="cente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E71BFB9" w14:textId="77777777" w:rsidR="00C22649" w:rsidRPr="00CD3877" w:rsidRDefault="00C22649" w:rsidP="00C22649">
            <w:pPr>
              <w:jc w:val="center"/>
              <w:rPr>
                <w:sz w:val="20"/>
                <w:szCs w:val="20"/>
                <w:lang w:eastAsia="en-US"/>
              </w:rPr>
            </w:pPr>
            <w:r w:rsidRPr="00CD3877">
              <w:rPr>
                <w:sz w:val="20"/>
                <w:szCs w:val="20"/>
                <w:lang w:eastAsia="en-US"/>
              </w:rPr>
              <w:t>koža</w:t>
            </w:r>
            <w:r w:rsidRPr="00CD3877">
              <w:rPr>
                <w:sz w:val="20"/>
                <w:szCs w:val="20"/>
                <w:vertAlign w:val="superscript"/>
                <w:lang w:eastAsia="en-US"/>
              </w:rPr>
              <w:t>(10)</w:t>
            </w:r>
          </w:p>
        </w:tc>
        <w:tc>
          <w:tcPr>
            <w:tcW w:w="159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CD50614" w14:textId="77777777" w:rsidR="00C22649" w:rsidRPr="00CD3877" w:rsidRDefault="00C22649" w:rsidP="00C22649">
            <w:pPr>
              <w:rPr>
                <w:sz w:val="20"/>
                <w:szCs w:val="20"/>
              </w:rPr>
            </w:pP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357206E" w14:textId="77777777" w:rsidR="00C22649" w:rsidRPr="00CD3877" w:rsidRDefault="00C22649" w:rsidP="00C22649">
            <w:pPr>
              <w:jc w:val="center"/>
              <w:rPr>
                <w:sz w:val="20"/>
                <w:szCs w:val="20"/>
                <w:lang w:eastAsia="en-US"/>
              </w:rPr>
            </w:pPr>
            <w:r w:rsidRPr="00CD3877">
              <w:rPr>
                <w:sz w:val="20"/>
                <w:szCs w:val="20"/>
                <w:lang w:eastAsia="en-US"/>
              </w:rPr>
              <w:t>41.</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083FCD9" w14:textId="77777777" w:rsidR="00C22649" w:rsidRPr="00CD3877" w:rsidRDefault="00C22649" w:rsidP="00C22649">
            <w:pPr>
              <w:rPr>
                <w:sz w:val="20"/>
                <w:szCs w:val="20"/>
              </w:rPr>
            </w:pPr>
            <w:r w:rsidRPr="00CD3877">
              <w:rPr>
                <w:sz w:val="20"/>
                <w:szCs w:val="20"/>
              </w:rPr>
              <w:t xml:space="preserve">Minerálne oleje, ktoré boli predtým použité v motoroch s vnútorným </w:t>
            </w:r>
          </w:p>
          <w:p w14:paraId="6287BEFC" w14:textId="77777777" w:rsidR="00C22649" w:rsidRPr="00CD3877" w:rsidRDefault="00C22649" w:rsidP="00C22649">
            <w:pPr>
              <w:rPr>
                <w:sz w:val="20"/>
                <w:szCs w:val="20"/>
                <w:lang w:eastAsia="en-US"/>
              </w:rPr>
            </w:pPr>
            <w:r w:rsidRPr="00CD3877">
              <w:rPr>
                <w:sz w:val="20"/>
                <w:szCs w:val="20"/>
              </w:rPr>
              <w:t>spaľovaním na mazanie a chladenie pohyblivých častí vo vnútri motora</w:t>
            </w:r>
            <w:r w:rsidRPr="00CD3877">
              <w:rPr>
                <w:sz w:val="20"/>
                <w:szCs w:val="20"/>
                <w:vertAlign w:val="superscript"/>
              </w:rPr>
              <w:t>28</w:t>
            </w:r>
            <w:r w:rsidRPr="00CD3877">
              <w:rPr>
                <w:sz w:val="20"/>
                <w:szCs w:val="20"/>
              </w:rPr>
              <w:t>)</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CB6C58F" w14:textId="77777777" w:rsidR="00C22649" w:rsidRPr="00CD3877" w:rsidRDefault="00C22649" w:rsidP="00C22649">
            <w:pPr>
              <w:jc w:val="center"/>
              <w:rPr>
                <w:sz w:val="20"/>
                <w:szCs w:val="20"/>
                <w:lang w:eastAsia="en-US"/>
              </w:rPr>
            </w:pPr>
            <w:r w:rsidRPr="00CD3877">
              <w:rPr>
                <w:sz w:val="20"/>
                <w:szCs w:val="20"/>
                <w:lang w:eastAsia="en-US"/>
              </w:rPr>
              <w:t>—</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AC5AF20" w14:textId="77777777" w:rsidR="00C22649" w:rsidRPr="00CD3877" w:rsidRDefault="00C22649" w:rsidP="00C22649">
            <w:pPr>
              <w:jc w:val="center"/>
              <w:rPr>
                <w:sz w:val="20"/>
                <w:szCs w:val="20"/>
                <w:lang w:eastAsia="en-US"/>
              </w:rPr>
            </w:pPr>
            <w:r w:rsidRPr="00CD3877">
              <w:rPr>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CDC56F5" w14:textId="77777777" w:rsidR="00C22649" w:rsidRPr="00CD3877" w:rsidRDefault="00C22649" w:rsidP="00C22649">
            <w:pPr>
              <w:jc w:val="center"/>
              <w:rPr>
                <w:sz w:val="20"/>
                <w:szCs w:val="20"/>
                <w:lang w:eastAsia="en-US"/>
              </w:rPr>
            </w:pPr>
            <w:r w:rsidRPr="00CD3877">
              <w:rPr>
                <w:sz w:val="20"/>
                <w:szCs w:val="20"/>
                <w:lang w:eastAsia="en-US"/>
              </w:rPr>
              <w:t>—</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C00EA44" w14:textId="77777777" w:rsidR="00C22649" w:rsidRPr="00CD3877" w:rsidRDefault="00C22649" w:rsidP="00C22649">
            <w:pPr>
              <w:jc w:val="center"/>
              <w:rPr>
                <w:sz w:val="20"/>
                <w:szCs w:val="20"/>
              </w:rPr>
            </w:pPr>
            <w:r w:rsidRPr="00CD3877">
              <w:rPr>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A2816E2" w14:textId="77777777" w:rsidR="00C22649" w:rsidRPr="00CD3877" w:rsidRDefault="00C22649" w:rsidP="00C22649">
            <w:pPr>
              <w:jc w:val="center"/>
              <w:rPr>
                <w:sz w:val="20"/>
                <w:szCs w:val="20"/>
                <w:lang w:eastAsia="en-US"/>
              </w:rPr>
            </w:pPr>
            <w:r w:rsidRPr="00CD3877">
              <w:rPr>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F02B052" w14:textId="77777777" w:rsidR="00C22649" w:rsidRPr="00CD3877" w:rsidRDefault="00C22649" w:rsidP="00C22649">
            <w:pPr>
              <w:jc w:val="center"/>
              <w:rPr>
                <w:sz w:val="20"/>
                <w:szCs w:val="20"/>
                <w:lang w:eastAsia="en-US"/>
              </w:rPr>
            </w:pPr>
            <w:r w:rsidRPr="00CD3877">
              <w:rPr>
                <w:sz w:val="20"/>
                <w:szCs w:val="20"/>
                <w:lang w:eastAsia="en-US"/>
              </w:rPr>
              <w:t>—</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53319ED" w14:textId="77777777" w:rsidR="00C22649" w:rsidRPr="00CD3877" w:rsidRDefault="00C22649" w:rsidP="00C22649">
            <w:pPr>
              <w:jc w:val="center"/>
              <w:rPr>
                <w:sz w:val="20"/>
                <w:szCs w:val="20"/>
                <w:lang w:eastAsia="en-US"/>
              </w:rPr>
            </w:pPr>
            <w:r w:rsidRPr="00CD3877">
              <w:rPr>
                <w:sz w:val="20"/>
                <w:szCs w:val="20"/>
                <w:lang w:eastAsia="en-US"/>
              </w:rPr>
              <w:t>K</w:t>
            </w:r>
          </w:p>
        </w:tc>
      </w:tr>
      <w:tr w:rsidR="00590C8B" w:rsidRPr="00CD3877" w14:paraId="65391BF4" w14:textId="77777777" w:rsidTr="00686DBE">
        <w:trPr>
          <w:gridAfter w:val="1"/>
          <w:wAfter w:w="12" w:type="dxa"/>
          <w:trHeight w:val="283"/>
        </w:trPr>
        <w:tc>
          <w:tcPr>
            <w:tcW w:w="155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9A6921A" w14:textId="77777777" w:rsidR="00C22649" w:rsidRPr="00CD3877" w:rsidRDefault="00C22649" w:rsidP="00C22649">
            <w:pPr>
              <w:rPr>
                <w:sz w:val="20"/>
                <w:szCs w:val="20"/>
              </w:rPr>
            </w:pPr>
            <w:r w:rsidRPr="00CD3877">
              <w:rPr>
                <w:sz w:val="20"/>
                <w:szCs w:val="20"/>
              </w:rPr>
              <w:lastRenderedPageBreak/>
              <w:t>Kadmium a jeho anorganické zlúčeniny</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63FB6C7" w14:textId="77777777" w:rsidR="00C22649" w:rsidRPr="00CD3877" w:rsidRDefault="00C22649" w:rsidP="00C22649">
            <w:pPr>
              <w:jc w:val="center"/>
              <w:rPr>
                <w:sz w:val="20"/>
                <w:szCs w:val="20"/>
                <w:lang w:eastAsia="en-US"/>
              </w:rPr>
            </w:pPr>
            <w:r w:rsidRPr="00CD3877">
              <w:rPr>
                <w:sz w:val="20"/>
                <w:szCs w:val="20"/>
                <w:lang w:eastAsia="en-US"/>
              </w:rPr>
              <w:t>—</w:t>
            </w: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553C722" w14:textId="77777777" w:rsidR="00C22649" w:rsidRPr="00CD3877" w:rsidRDefault="00C22649" w:rsidP="00C22649">
            <w:pPr>
              <w:jc w:val="center"/>
              <w:rPr>
                <w:sz w:val="20"/>
                <w:szCs w:val="20"/>
                <w:lang w:eastAsia="en-US"/>
              </w:rPr>
            </w:pPr>
            <w:r w:rsidRPr="00CD3877">
              <w:rPr>
                <w:sz w:val="20"/>
                <w:szCs w:val="20"/>
                <w:lang w:eastAsia="en-US"/>
              </w:rPr>
              <w:t>—</w:t>
            </w: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A0B5133" w14:textId="77777777" w:rsidR="00C22649" w:rsidRPr="00CD3877" w:rsidRDefault="00C22649" w:rsidP="00C22649">
            <w:pPr>
              <w:jc w:val="center"/>
              <w:rPr>
                <w:sz w:val="20"/>
                <w:szCs w:val="20"/>
              </w:rPr>
            </w:pPr>
            <w:r w:rsidRPr="00CD3877">
              <w:rPr>
                <w:sz w:val="20"/>
                <w:szCs w:val="20"/>
              </w:rPr>
              <w:t>0,001(</w:t>
            </w:r>
            <w:r w:rsidRPr="00CD3877">
              <w:rPr>
                <w:sz w:val="20"/>
                <w:szCs w:val="20"/>
                <w:vertAlign w:val="superscript"/>
              </w:rPr>
              <w:t>11</w:t>
            </w:r>
            <w:r w:rsidRPr="00CD3877">
              <w:rPr>
                <w:sz w:val="20"/>
                <w:szCs w:val="20"/>
              </w:rPr>
              <w:t>)</w:t>
            </w: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F36D019" w14:textId="77777777" w:rsidR="00C22649" w:rsidRPr="00CD3877" w:rsidRDefault="00C22649" w:rsidP="00C22649">
            <w:pPr>
              <w:jc w:val="center"/>
              <w:rPr>
                <w:sz w:val="20"/>
                <w:szCs w:val="20"/>
              </w:rPr>
            </w:pPr>
            <w:r w:rsidRPr="00CD3877">
              <w:rPr>
                <w:sz w:val="20"/>
                <w:szCs w:val="20"/>
                <w:lang w:eastAsia="en-US"/>
              </w:rPr>
              <w:t>—</w:t>
            </w: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4D9F5E5" w14:textId="77777777" w:rsidR="00C22649" w:rsidRPr="00CD3877" w:rsidRDefault="00C22649" w:rsidP="00C22649">
            <w:pPr>
              <w:jc w:val="center"/>
              <w:rPr>
                <w:sz w:val="20"/>
                <w:szCs w:val="20"/>
                <w:lang w:eastAsia="en-US"/>
              </w:rPr>
            </w:pPr>
            <w:r w:rsidRPr="00CD3877">
              <w:rPr>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8BB2F79" w14:textId="77777777" w:rsidR="00C22649" w:rsidRPr="00CD3877" w:rsidRDefault="00C22649" w:rsidP="00C22649">
            <w:pPr>
              <w:jc w:val="center"/>
              <w:rPr>
                <w:sz w:val="20"/>
                <w:szCs w:val="20"/>
                <w:lang w:eastAsia="en-US"/>
              </w:rPr>
            </w:pPr>
          </w:p>
        </w:tc>
        <w:tc>
          <w:tcPr>
            <w:tcW w:w="159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0193AA1" w14:textId="77777777" w:rsidR="00C22649" w:rsidRPr="00CD3877" w:rsidRDefault="00C22649" w:rsidP="00C22649">
            <w:pPr>
              <w:rPr>
                <w:sz w:val="20"/>
                <w:szCs w:val="20"/>
              </w:rPr>
            </w:pPr>
            <w:r w:rsidRPr="00CD3877">
              <w:rPr>
                <w:sz w:val="20"/>
                <w:szCs w:val="20"/>
              </w:rPr>
              <w:t>Limitná hodnota 0,004 mg/m</w:t>
            </w:r>
            <w:r w:rsidRPr="00CD3877">
              <w:rPr>
                <w:sz w:val="20"/>
                <w:szCs w:val="20"/>
                <w:vertAlign w:val="superscript"/>
              </w:rPr>
              <w:t xml:space="preserve">3 </w:t>
            </w:r>
            <w:r w:rsidRPr="00CD3877">
              <w:rPr>
                <w:sz w:val="20"/>
                <w:szCs w:val="20"/>
              </w:rPr>
              <w:t>(</w:t>
            </w:r>
            <w:r w:rsidRPr="00CD3877">
              <w:rPr>
                <w:sz w:val="20"/>
                <w:szCs w:val="20"/>
                <w:vertAlign w:val="superscript"/>
              </w:rPr>
              <w:t>12</w:t>
            </w:r>
            <w:r w:rsidR="0073755C" w:rsidRPr="00CD3877">
              <w:rPr>
                <w:sz w:val="20"/>
                <w:szCs w:val="20"/>
              </w:rPr>
              <w:t>) do 11. jú</w:t>
            </w:r>
            <w:r w:rsidRPr="00CD3877">
              <w:rPr>
                <w:sz w:val="20"/>
                <w:szCs w:val="20"/>
              </w:rPr>
              <w:t>la 2027</w:t>
            </w: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2EB0E21" w14:textId="77777777" w:rsidR="00C22649" w:rsidRPr="00CD3877" w:rsidRDefault="00C22649" w:rsidP="00C22649">
            <w:pPr>
              <w:jc w:val="center"/>
              <w:rPr>
                <w:sz w:val="20"/>
                <w:szCs w:val="20"/>
                <w:lang w:eastAsia="en-US"/>
              </w:rPr>
            </w:pPr>
            <w:r w:rsidRPr="00CD3877">
              <w:rPr>
                <w:sz w:val="20"/>
                <w:szCs w:val="20"/>
                <w:lang w:eastAsia="en-US"/>
              </w:rPr>
              <w:t>28.</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E89C116" w14:textId="77777777" w:rsidR="00C22649" w:rsidRPr="00CD3877" w:rsidRDefault="00C22649" w:rsidP="00C22649">
            <w:pPr>
              <w:tabs>
                <w:tab w:val="left" w:pos="5"/>
                <w:tab w:val="left" w:pos="147"/>
              </w:tabs>
              <w:rPr>
                <w:sz w:val="20"/>
                <w:szCs w:val="20"/>
                <w:lang w:eastAsia="en-US"/>
              </w:rPr>
            </w:pPr>
            <w:r w:rsidRPr="00CD3877">
              <w:rPr>
                <w:sz w:val="20"/>
                <w:szCs w:val="20"/>
                <w:lang w:eastAsia="en-US"/>
              </w:rPr>
              <w:t>Kadmium a anorganické zlúčeniny kadmia</w:t>
            </w:r>
            <w:r w:rsidRPr="00CD3877">
              <w:rPr>
                <w:sz w:val="20"/>
                <w:szCs w:val="20"/>
                <w:vertAlign w:val="superscript"/>
                <w:lang w:eastAsia="en-US"/>
              </w:rPr>
              <w:t>21</w:t>
            </w:r>
            <w:r w:rsidRPr="00CD3877">
              <w:rPr>
                <w:sz w:val="20"/>
                <w:szCs w:val="20"/>
                <w:lang w:eastAsia="en-US"/>
              </w:rPr>
              <w:t>)</w:t>
            </w:r>
          </w:p>
          <w:p w14:paraId="75C12C33" w14:textId="77777777" w:rsidR="00C22649" w:rsidRPr="00CD3877" w:rsidRDefault="00C22649" w:rsidP="00C22649">
            <w:pPr>
              <w:tabs>
                <w:tab w:val="left" w:pos="5"/>
                <w:tab w:val="left" w:pos="147"/>
              </w:tabs>
              <w:rPr>
                <w:sz w:val="20"/>
                <w:szCs w:val="20"/>
                <w:lang w:eastAsia="en-US"/>
              </w:rPr>
            </w:pPr>
            <w:r w:rsidRPr="00CD3877">
              <w:rPr>
                <w:sz w:val="20"/>
                <w:szCs w:val="20"/>
                <w:lang w:eastAsia="en-US"/>
              </w:rPr>
              <w:t>(ako Cd)</w:t>
            </w:r>
          </w:p>
          <w:p w14:paraId="0EC99E1C" w14:textId="77777777" w:rsidR="00C22649" w:rsidRPr="00CD3877" w:rsidRDefault="00C22649" w:rsidP="00C22649">
            <w:pPr>
              <w:tabs>
                <w:tab w:val="left" w:pos="5"/>
                <w:tab w:val="left" w:pos="147"/>
              </w:tabs>
              <w:rPr>
                <w:sz w:val="20"/>
                <w:szCs w:val="20"/>
                <w:lang w:eastAsia="en-US"/>
              </w:rPr>
            </w:pPr>
            <w:r w:rsidRPr="00CD3877">
              <w:rPr>
                <w:sz w:val="20"/>
                <w:szCs w:val="20"/>
                <w:lang w:eastAsia="en-US"/>
              </w:rPr>
              <w:t>Inhalovateľná frakcia</w:t>
            </w:r>
            <w:r w:rsidRPr="00CD3877">
              <w:rPr>
                <w:sz w:val="20"/>
                <w:szCs w:val="20"/>
                <w:vertAlign w:val="superscript"/>
                <w:lang w:eastAsia="en-US"/>
              </w:rPr>
              <w:t>12</w:t>
            </w:r>
            <w:r w:rsidRPr="00CD3877">
              <w:rPr>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7C35C21" w14:textId="77777777" w:rsidR="00C22649" w:rsidRPr="00CD3877" w:rsidRDefault="00C22649" w:rsidP="00C22649">
            <w:pPr>
              <w:jc w:val="center"/>
              <w:rPr>
                <w:sz w:val="20"/>
                <w:szCs w:val="20"/>
                <w:lang w:eastAsia="en-US"/>
              </w:rPr>
            </w:pPr>
            <w:r w:rsidRPr="00CD3877">
              <w:rPr>
                <w:sz w:val="20"/>
                <w:szCs w:val="20"/>
                <w:lang w:eastAsia="en-US"/>
              </w:rPr>
              <w:t>—</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CB25486" w14:textId="77777777" w:rsidR="00C22649" w:rsidRPr="00CD3877" w:rsidRDefault="00C22649" w:rsidP="00C22649">
            <w:pPr>
              <w:jc w:val="center"/>
              <w:rPr>
                <w:sz w:val="20"/>
                <w:szCs w:val="20"/>
                <w:lang w:eastAsia="en-US"/>
              </w:rPr>
            </w:pPr>
            <w:r w:rsidRPr="00CD3877">
              <w:rPr>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0618027" w14:textId="77777777" w:rsidR="00C22649" w:rsidRPr="00CD3877" w:rsidRDefault="00C22649" w:rsidP="00C22649">
            <w:pPr>
              <w:jc w:val="center"/>
              <w:rPr>
                <w:sz w:val="20"/>
                <w:szCs w:val="20"/>
                <w:lang w:eastAsia="en-US"/>
              </w:rPr>
            </w:pPr>
            <w:r w:rsidRPr="00CD3877">
              <w:rPr>
                <w:sz w:val="20"/>
                <w:szCs w:val="20"/>
                <w:lang w:eastAsia="en-US"/>
              </w:rPr>
              <w:t>—</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tcPr>
          <w:p w14:paraId="677E5273" w14:textId="77777777" w:rsidR="00C22649" w:rsidRPr="00CD3877" w:rsidRDefault="00C22649" w:rsidP="00C22649">
            <w:pPr>
              <w:jc w:val="center"/>
              <w:rPr>
                <w:sz w:val="20"/>
                <w:szCs w:val="20"/>
              </w:rPr>
            </w:pPr>
            <w:r w:rsidRPr="00CD3877">
              <w:rPr>
                <w:sz w:val="20"/>
                <w:szCs w:val="20"/>
              </w:rPr>
              <w:t>0,001</w:t>
            </w:r>
          </w:p>
          <w:p w14:paraId="742DF066" w14:textId="77777777" w:rsidR="00C22649" w:rsidRPr="00CD3877" w:rsidRDefault="00C22649" w:rsidP="00C22649">
            <w:pPr>
              <w:jc w:val="center"/>
              <w:rPr>
                <w:sz w:val="20"/>
                <w:szCs w:val="20"/>
              </w:rPr>
            </w:pPr>
          </w:p>
          <w:p w14:paraId="216C651A" w14:textId="77777777" w:rsidR="00C22649" w:rsidRPr="00CD3877" w:rsidRDefault="00C22649" w:rsidP="00C22649">
            <w:pPr>
              <w:jc w:val="center"/>
              <w:rPr>
                <w:sz w:val="20"/>
                <w:szCs w:val="20"/>
              </w:rPr>
            </w:pPr>
            <w:r w:rsidRPr="00CD3877">
              <w:rPr>
                <w:sz w:val="20"/>
                <w:szCs w:val="20"/>
              </w:rPr>
              <w:t>0,004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66F6D96" w14:textId="77777777" w:rsidR="00C22649" w:rsidRPr="00CD3877" w:rsidRDefault="00C22649" w:rsidP="00C22649">
            <w:pPr>
              <w:jc w:val="center"/>
              <w:rPr>
                <w:sz w:val="20"/>
                <w:szCs w:val="20"/>
                <w:lang w:eastAsia="en-US"/>
              </w:rPr>
            </w:pPr>
            <w:r w:rsidRPr="00CD3877">
              <w:rPr>
                <w:sz w:val="20"/>
                <w:szCs w:val="20"/>
                <w:lang w:eastAsia="en-US"/>
              </w:rPr>
              <w:t>1B</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BCBF6DA" w14:textId="77777777" w:rsidR="00C22649" w:rsidRPr="00CD3877" w:rsidRDefault="00C22649" w:rsidP="00C22649">
            <w:pPr>
              <w:jc w:val="center"/>
              <w:rPr>
                <w:sz w:val="20"/>
                <w:szCs w:val="20"/>
                <w:lang w:eastAsia="en-US"/>
              </w:rPr>
            </w:pPr>
            <w:r w:rsidRPr="00CD3877">
              <w:rPr>
                <w:sz w:val="20"/>
                <w:szCs w:val="20"/>
                <w:lang w:eastAsia="en-US"/>
              </w:rPr>
              <w:t>—</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tcPr>
          <w:p w14:paraId="2AC9B721" w14:textId="77777777" w:rsidR="00C22649" w:rsidRPr="00CD3877" w:rsidRDefault="00C22649" w:rsidP="00C22649">
            <w:pPr>
              <w:jc w:val="center"/>
              <w:rPr>
                <w:sz w:val="20"/>
                <w:szCs w:val="20"/>
                <w:lang w:eastAsia="en-US"/>
              </w:rPr>
            </w:pPr>
          </w:p>
          <w:p w14:paraId="17832DBB" w14:textId="77777777" w:rsidR="002D3C32" w:rsidRPr="00CD3877" w:rsidRDefault="002D3C32" w:rsidP="00C22649">
            <w:pPr>
              <w:rPr>
                <w:sz w:val="20"/>
                <w:szCs w:val="20"/>
                <w:lang w:eastAsia="en-US"/>
              </w:rPr>
            </w:pPr>
          </w:p>
          <w:p w14:paraId="1E7E1004" w14:textId="77777777" w:rsidR="00C22649" w:rsidRPr="00CD3877" w:rsidRDefault="00C22649" w:rsidP="00C22649">
            <w:pPr>
              <w:rPr>
                <w:sz w:val="20"/>
                <w:szCs w:val="20"/>
                <w:lang w:eastAsia="en-US"/>
              </w:rPr>
            </w:pPr>
            <w:r w:rsidRPr="00CD3877">
              <w:rPr>
                <w:sz w:val="20"/>
                <w:szCs w:val="20"/>
                <w:lang w:eastAsia="en-US"/>
              </w:rPr>
              <w:t>NPEL do 11.7.2027</w:t>
            </w:r>
          </w:p>
        </w:tc>
      </w:tr>
      <w:tr w:rsidR="00590C8B" w:rsidRPr="00CD3877" w14:paraId="7020DE4B" w14:textId="77777777" w:rsidTr="00686DBE">
        <w:trPr>
          <w:gridAfter w:val="1"/>
          <w:wAfter w:w="12" w:type="dxa"/>
          <w:trHeight w:val="283"/>
        </w:trPr>
        <w:tc>
          <w:tcPr>
            <w:tcW w:w="155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AF249D0" w14:textId="77777777" w:rsidR="00C22649" w:rsidRPr="00CD3877" w:rsidRDefault="00C22649" w:rsidP="00C22649">
            <w:pPr>
              <w:rPr>
                <w:sz w:val="20"/>
                <w:szCs w:val="20"/>
              </w:rPr>
            </w:pPr>
            <w:r w:rsidRPr="00CD3877">
              <w:rPr>
                <w:sz w:val="20"/>
                <w:szCs w:val="20"/>
              </w:rPr>
              <w:t>Berýlium a anorganické zlúčeniny berýlia</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C06992A" w14:textId="77777777" w:rsidR="00C22649" w:rsidRPr="00CD3877" w:rsidRDefault="00C22649" w:rsidP="00C22649">
            <w:pPr>
              <w:jc w:val="center"/>
              <w:rPr>
                <w:sz w:val="20"/>
                <w:szCs w:val="20"/>
                <w:lang w:eastAsia="en-US"/>
              </w:rPr>
            </w:pPr>
            <w:r w:rsidRPr="00CD3877">
              <w:rPr>
                <w:sz w:val="20"/>
                <w:szCs w:val="20"/>
                <w:lang w:eastAsia="en-US"/>
              </w:rPr>
              <w:t>—</w:t>
            </w: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42EA99D" w14:textId="77777777" w:rsidR="00C22649" w:rsidRPr="00CD3877" w:rsidRDefault="00C22649" w:rsidP="00C22649">
            <w:pPr>
              <w:jc w:val="center"/>
              <w:rPr>
                <w:sz w:val="20"/>
                <w:szCs w:val="20"/>
                <w:lang w:eastAsia="en-US"/>
              </w:rPr>
            </w:pPr>
            <w:r w:rsidRPr="00CD3877">
              <w:rPr>
                <w:sz w:val="20"/>
                <w:szCs w:val="20"/>
                <w:lang w:eastAsia="en-US"/>
              </w:rPr>
              <w:t>—</w:t>
            </w: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D2DBF35" w14:textId="77777777" w:rsidR="00C22649" w:rsidRPr="00CD3877" w:rsidRDefault="00C22649" w:rsidP="00C22649">
            <w:pPr>
              <w:jc w:val="center"/>
              <w:rPr>
                <w:sz w:val="20"/>
                <w:szCs w:val="20"/>
              </w:rPr>
            </w:pPr>
            <w:r w:rsidRPr="00CD3877">
              <w:rPr>
                <w:sz w:val="20"/>
                <w:szCs w:val="20"/>
              </w:rPr>
              <w:t>0,0002 (</w:t>
            </w:r>
            <w:r w:rsidRPr="00CD3877">
              <w:rPr>
                <w:sz w:val="20"/>
                <w:szCs w:val="20"/>
                <w:vertAlign w:val="superscript"/>
              </w:rPr>
              <w:t>11</w:t>
            </w:r>
            <w:r w:rsidRPr="00CD3877">
              <w:rPr>
                <w:sz w:val="20"/>
                <w:szCs w:val="20"/>
              </w:rPr>
              <w:t>)</w:t>
            </w: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F0D1F8E" w14:textId="77777777" w:rsidR="00C22649" w:rsidRPr="00CD3877" w:rsidRDefault="00C22649" w:rsidP="00C22649">
            <w:pPr>
              <w:jc w:val="center"/>
              <w:rPr>
                <w:sz w:val="20"/>
                <w:szCs w:val="20"/>
              </w:rPr>
            </w:pPr>
            <w:r w:rsidRPr="00CD3877">
              <w:rPr>
                <w:sz w:val="20"/>
                <w:szCs w:val="20"/>
                <w:lang w:eastAsia="en-US"/>
              </w:rPr>
              <w:t>—</w:t>
            </w: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580797A" w14:textId="77777777" w:rsidR="00C22649" w:rsidRPr="00CD3877" w:rsidRDefault="00C22649" w:rsidP="00C22649">
            <w:pPr>
              <w:jc w:val="center"/>
              <w:rPr>
                <w:sz w:val="20"/>
                <w:szCs w:val="20"/>
                <w:lang w:eastAsia="en-US"/>
              </w:rPr>
            </w:pPr>
            <w:r w:rsidRPr="00CD3877">
              <w:rPr>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CC136EF" w14:textId="77777777" w:rsidR="00C22649" w:rsidRPr="00CD3877" w:rsidRDefault="00C22649" w:rsidP="00C22649">
            <w:pPr>
              <w:jc w:val="center"/>
              <w:rPr>
                <w:sz w:val="20"/>
                <w:szCs w:val="20"/>
                <w:lang w:eastAsia="en-US"/>
              </w:rPr>
            </w:pPr>
            <w:r w:rsidRPr="00CD3877">
              <w:rPr>
                <w:sz w:val="20"/>
                <w:szCs w:val="20"/>
                <w:lang w:eastAsia="en-US"/>
              </w:rPr>
              <w:t>dermálna  a respiračná senzibilizácia (</w:t>
            </w:r>
            <w:r w:rsidRPr="00CD3877">
              <w:rPr>
                <w:sz w:val="20"/>
                <w:szCs w:val="20"/>
                <w:vertAlign w:val="superscript"/>
                <w:lang w:eastAsia="en-US"/>
              </w:rPr>
              <w:t>13</w:t>
            </w:r>
            <w:r w:rsidRPr="00CD3877">
              <w:rPr>
                <w:sz w:val="20"/>
                <w:szCs w:val="20"/>
                <w:lang w:eastAsia="en-US"/>
              </w:rPr>
              <w:t>)</w:t>
            </w:r>
          </w:p>
        </w:tc>
        <w:tc>
          <w:tcPr>
            <w:tcW w:w="159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B651ABB" w14:textId="77777777" w:rsidR="00C22649" w:rsidRPr="00CD3877" w:rsidRDefault="00C22649" w:rsidP="00C22649">
            <w:pPr>
              <w:rPr>
                <w:sz w:val="20"/>
                <w:szCs w:val="20"/>
              </w:rPr>
            </w:pPr>
            <w:r w:rsidRPr="00CD3877">
              <w:rPr>
                <w:sz w:val="20"/>
                <w:szCs w:val="20"/>
              </w:rPr>
              <w:t>Limitná hodnota 0,0006 mg/m</w:t>
            </w:r>
            <w:r w:rsidRPr="00CD3877">
              <w:rPr>
                <w:sz w:val="20"/>
                <w:szCs w:val="20"/>
                <w:vertAlign w:val="superscript"/>
              </w:rPr>
              <w:t>3</w:t>
            </w:r>
            <w:r w:rsidRPr="00CD3877">
              <w:rPr>
                <w:sz w:val="20"/>
                <w:szCs w:val="20"/>
              </w:rPr>
              <w:t xml:space="preserve"> do 11. júla 2026</w:t>
            </w: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0BF62B5" w14:textId="77777777" w:rsidR="00C22649" w:rsidRPr="00CD3877" w:rsidRDefault="00C22649" w:rsidP="00C22649">
            <w:pPr>
              <w:jc w:val="center"/>
              <w:rPr>
                <w:sz w:val="20"/>
                <w:szCs w:val="20"/>
                <w:lang w:eastAsia="en-US"/>
              </w:rPr>
            </w:pPr>
            <w:r w:rsidRPr="00CD3877">
              <w:rPr>
                <w:sz w:val="20"/>
                <w:szCs w:val="20"/>
                <w:lang w:eastAsia="en-US"/>
              </w:rPr>
              <w:t>9.</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93A8D72" w14:textId="77777777" w:rsidR="00C22649" w:rsidRPr="00CD3877" w:rsidRDefault="00C22649" w:rsidP="00C22649">
            <w:pPr>
              <w:tabs>
                <w:tab w:val="left" w:pos="5"/>
                <w:tab w:val="left" w:pos="147"/>
              </w:tabs>
              <w:rPr>
                <w:sz w:val="20"/>
                <w:szCs w:val="20"/>
              </w:rPr>
            </w:pPr>
            <w:r w:rsidRPr="00CD3877">
              <w:rPr>
                <w:sz w:val="20"/>
                <w:szCs w:val="20"/>
              </w:rPr>
              <w:t>Berýlium a anorganické zlúčeniny berýlia</w:t>
            </w:r>
            <w:r w:rsidRPr="00CD3877">
              <w:rPr>
                <w:sz w:val="20"/>
                <w:szCs w:val="20"/>
                <w:vertAlign w:val="superscript"/>
              </w:rPr>
              <w:t>16</w:t>
            </w:r>
            <w:r w:rsidRPr="00CD3877">
              <w:rPr>
                <w:sz w:val="20"/>
                <w:szCs w:val="20"/>
              </w:rPr>
              <w:t>)</w:t>
            </w:r>
          </w:p>
          <w:p w14:paraId="06514A80" w14:textId="77777777" w:rsidR="00C22649" w:rsidRPr="00CD3877" w:rsidRDefault="00C22649" w:rsidP="00C22649">
            <w:pPr>
              <w:tabs>
                <w:tab w:val="left" w:pos="5"/>
                <w:tab w:val="left" w:pos="147"/>
              </w:tabs>
              <w:rPr>
                <w:sz w:val="20"/>
                <w:szCs w:val="20"/>
              </w:rPr>
            </w:pPr>
            <w:r w:rsidRPr="00CD3877">
              <w:rPr>
                <w:sz w:val="20"/>
                <w:szCs w:val="20"/>
              </w:rPr>
              <w:t>(ako Be)</w:t>
            </w:r>
          </w:p>
          <w:p w14:paraId="77A3BC2E" w14:textId="77777777" w:rsidR="00C22649" w:rsidRPr="00CD3877" w:rsidRDefault="00C22649" w:rsidP="00C22649">
            <w:pPr>
              <w:tabs>
                <w:tab w:val="left" w:pos="5"/>
                <w:tab w:val="left" w:pos="147"/>
              </w:tabs>
              <w:rPr>
                <w:sz w:val="20"/>
                <w:szCs w:val="20"/>
                <w:lang w:eastAsia="en-US"/>
              </w:rPr>
            </w:pPr>
            <w:r w:rsidRPr="00CD3877">
              <w:rPr>
                <w:sz w:val="20"/>
                <w:szCs w:val="20"/>
              </w:rPr>
              <w:t>Inhalovateľná frakcia</w:t>
            </w:r>
            <w:r w:rsidRPr="00CD3877">
              <w:rPr>
                <w:sz w:val="20"/>
                <w:szCs w:val="20"/>
                <w:vertAlign w:val="superscript"/>
              </w:rPr>
              <w:t>12</w:t>
            </w:r>
            <w:r w:rsidRPr="00CD3877">
              <w:rPr>
                <w:sz w:val="20"/>
                <w:szCs w:val="20"/>
              </w:rPr>
              <w:t>)</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F772CF1" w14:textId="77777777" w:rsidR="00C22649" w:rsidRPr="00CD3877" w:rsidRDefault="00C22649" w:rsidP="00C22649">
            <w:pPr>
              <w:jc w:val="center"/>
              <w:rPr>
                <w:sz w:val="20"/>
                <w:szCs w:val="20"/>
                <w:lang w:eastAsia="en-US"/>
              </w:rPr>
            </w:pPr>
            <w:r w:rsidRPr="00CD3877">
              <w:rPr>
                <w:sz w:val="20"/>
                <w:szCs w:val="20"/>
                <w:lang w:eastAsia="en-US"/>
              </w:rPr>
              <w:t>—</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A03F9AE" w14:textId="77777777" w:rsidR="00C22649" w:rsidRPr="00CD3877" w:rsidRDefault="00C22649" w:rsidP="00C22649">
            <w:pPr>
              <w:jc w:val="center"/>
              <w:rPr>
                <w:sz w:val="20"/>
                <w:szCs w:val="20"/>
                <w:lang w:eastAsia="en-US"/>
              </w:rPr>
            </w:pPr>
            <w:r w:rsidRPr="00CD3877">
              <w:rPr>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58E8A24" w14:textId="77777777" w:rsidR="00C22649" w:rsidRPr="00CD3877" w:rsidRDefault="00C22649" w:rsidP="00C22649">
            <w:pPr>
              <w:jc w:val="center"/>
              <w:rPr>
                <w:sz w:val="20"/>
                <w:szCs w:val="20"/>
                <w:lang w:eastAsia="en-US"/>
              </w:rPr>
            </w:pPr>
            <w:r w:rsidRPr="00CD3877">
              <w:rPr>
                <w:sz w:val="20"/>
                <w:szCs w:val="20"/>
                <w:lang w:eastAsia="en-US"/>
              </w:rPr>
              <w:t>—</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tcPr>
          <w:p w14:paraId="4856395B" w14:textId="77777777" w:rsidR="00C22649" w:rsidRPr="00CD3877" w:rsidRDefault="00C22649" w:rsidP="00C22649">
            <w:pPr>
              <w:jc w:val="center"/>
              <w:rPr>
                <w:sz w:val="20"/>
                <w:szCs w:val="20"/>
              </w:rPr>
            </w:pPr>
            <w:r w:rsidRPr="00CD3877">
              <w:rPr>
                <w:sz w:val="20"/>
                <w:szCs w:val="20"/>
              </w:rPr>
              <w:t>0,0002</w:t>
            </w:r>
          </w:p>
          <w:p w14:paraId="2EE32D54" w14:textId="77777777" w:rsidR="00C22649" w:rsidRPr="00CD3877" w:rsidRDefault="00C22649" w:rsidP="00C22649">
            <w:pPr>
              <w:jc w:val="center"/>
              <w:rPr>
                <w:sz w:val="20"/>
                <w:szCs w:val="20"/>
              </w:rPr>
            </w:pPr>
          </w:p>
          <w:p w14:paraId="5C4EBE1D" w14:textId="77777777" w:rsidR="00C22649" w:rsidRPr="00CD3877" w:rsidRDefault="00C22649" w:rsidP="00C22649">
            <w:pPr>
              <w:jc w:val="center"/>
              <w:rPr>
                <w:sz w:val="20"/>
                <w:szCs w:val="20"/>
              </w:rPr>
            </w:pPr>
            <w:r w:rsidRPr="00CD3877">
              <w:rPr>
                <w:sz w:val="20"/>
                <w:szCs w:val="20"/>
              </w:rPr>
              <w:t>0,0006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3E04D21" w14:textId="77777777" w:rsidR="00C22649" w:rsidRPr="00CD3877" w:rsidRDefault="00C22649" w:rsidP="00C22649">
            <w:pPr>
              <w:jc w:val="center"/>
              <w:rPr>
                <w:sz w:val="20"/>
                <w:szCs w:val="20"/>
                <w:lang w:eastAsia="en-US"/>
              </w:rPr>
            </w:pPr>
            <w:r w:rsidRPr="00CD3877">
              <w:rPr>
                <w:sz w:val="20"/>
                <w:szCs w:val="20"/>
                <w:lang w:eastAsia="en-US"/>
              </w:rPr>
              <w:t>1B</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EFBC8B9" w14:textId="77777777" w:rsidR="00C22649" w:rsidRPr="00CD3877" w:rsidRDefault="00C22649" w:rsidP="00C22649">
            <w:pPr>
              <w:jc w:val="center"/>
              <w:rPr>
                <w:sz w:val="20"/>
                <w:szCs w:val="20"/>
                <w:lang w:eastAsia="en-US"/>
              </w:rPr>
            </w:pPr>
            <w:r w:rsidRPr="00CD3877">
              <w:rPr>
                <w:sz w:val="20"/>
                <w:szCs w:val="20"/>
                <w:lang w:eastAsia="en-US"/>
              </w:rPr>
              <w:t>—</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tcPr>
          <w:p w14:paraId="7C5043F6" w14:textId="77777777" w:rsidR="00C22649" w:rsidRPr="00CD3877" w:rsidRDefault="00C22649" w:rsidP="00C22649">
            <w:pPr>
              <w:jc w:val="center"/>
              <w:rPr>
                <w:sz w:val="20"/>
                <w:szCs w:val="20"/>
                <w:lang w:eastAsia="en-US"/>
              </w:rPr>
            </w:pPr>
            <w:r w:rsidRPr="00CD3877">
              <w:rPr>
                <w:sz w:val="20"/>
                <w:szCs w:val="20"/>
                <w:lang w:eastAsia="en-US"/>
              </w:rPr>
              <w:t>S**</w:t>
            </w:r>
            <w:r w:rsidRPr="00CD3877">
              <w:rPr>
                <w:sz w:val="20"/>
                <w:szCs w:val="20"/>
                <w:vertAlign w:val="superscript"/>
                <w:lang w:eastAsia="en-US"/>
              </w:rPr>
              <w:t>17</w:t>
            </w:r>
            <w:r w:rsidRPr="00CD3877">
              <w:rPr>
                <w:sz w:val="20"/>
                <w:szCs w:val="20"/>
                <w:lang w:eastAsia="en-US"/>
              </w:rPr>
              <w:t>)</w:t>
            </w:r>
          </w:p>
          <w:p w14:paraId="2E4C1DA5" w14:textId="77777777" w:rsidR="007D7DF3" w:rsidRPr="00CD3877" w:rsidRDefault="007D7DF3" w:rsidP="00C22649">
            <w:pPr>
              <w:jc w:val="center"/>
              <w:rPr>
                <w:sz w:val="20"/>
                <w:szCs w:val="20"/>
                <w:lang w:eastAsia="en-US"/>
              </w:rPr>
            </w:pPr>
          </w:p>
          <w:p w14:paraId="3919FE5C" w14:textId="77777777" w:rsidR="007D7DF3" w:rsidRPr="00CD3877" w:rsidRDefault="007D7DF3" w:rsidP="00C22649">
            <w:pPr>
              <w:jc w:val="center"/>
              <w:rPr>
                <w:sz w:val="20"/>
                <w:szCs w:val="20"/>
                <w:lang w:eastAsia="en-US"/>
              </w:rPr>
            </w:pPr>
            <w:r w:rsidRPr="00CD3877">
              <w:rPr>
                <w:sz w:val="20"/>
                <w:szCs w:val="20"/>
                <w:lang w:eastAsia="en-US"/>
              </w:rPr>
              <w:t>NPEL do 11.7.2026</w:t>
            </w:r>
          </w:p>
          <w:p w14:paraId="353FEAD6" w14:textId="77777777" w:rsidR="007D7DF3" w:rsidRPr="00CD3877" w:rsidRDefault="007D7DF3" w:rsidP="00C22649">
            <w:pPr>
              <w:jc w:val="center"/>
              <w:rPr>
                <w:sz w:val="20"/>
                <w:szCs w:val="20"/>
                <w:lang w:eastAsia="en-US"/>
              </w:rPr>
            </w:pPr>
          </w:p>
        </w:tc>
      </w:tr>
      <w:tr w:rsidR="00590C8B" w:rsidRPr="00CD3877" w14:paraId="335C42D4" w14:textId="77777777" w:rsidTr="00686DBE">
        <w:trPr>
          <w:gridAfter w:val="1"/>
          <w:wAfter w:w="12" w:type="dxa"/>
          <w:trHeight w:val="283"/>
        </w:trPr>
        <w:tc>
          <w:tcPr>
            <w:tcW w:w="155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7FCD92F" w14:textId="77777777" w:rsidR="007D7DF3" w:rsidRPr="00CD3877" w:rsidRDefault="007D7DF3" w:rsidP="007D7DF3">
            <w:pPr>
              <w:rPr>
                <w:sz w:val="20"/>
                <w:szCs w:val="20"/>
              </w:rPr>
            </w:pPr>
            <w:r w:rsidRPr="00CD3877">
              <w:rPr>
                <w:sz w:val="20"/>
                <w:szCs w:val="20"/>
              </w:rPr>
              <w:t>Kyselina arzeničná a jej soli, ako aj anorganické zlúčeniny arzénu</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A24B650" w14:textId="77777777" w:rsidR="007D7DF3" w:rsidRPr="00CD3877" w:rsidRDefault="007D7DF3" w:rsidP="007D7DF3">
            <w:pPr>
              <w:jc w:val="center"/>
              <w:rPr>
                <w:sz w:val="20"/>
                <w:szCs w:val="20"/>
                <w:lang w:eastAsia="en-US"/>
              </w:rPr>
            </w:pPr>
            <w:r w:rsidRPr="00CD3877">
              <w:rPr>
                <w:sz w:val="20"/>
                <w:szCs w:val="20"/>
                <w:lang w:eastAsia="en-US"/>
              </w:rPr>
              <w:t>—</w:t>
            </w: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D731DE3" w14:textId="77777777" w:rsidR="007D7DF3" w:rsidRPr="00CD3877" w:rsidRDefault="007D7DF3" w:rsidP="007D7DF3">
            <w:pPr>
              <w:jc w:val="center"/>
              <w:rPr>
                <w:sz w:val="20"/>
                <w:szCs w:val="20"/>
                <w:lang w:eastAsia="en-US"/>
              </w:rPr>
            </w:pPr>
            <w:r w:rsidRPr="00CD3877">
              <w:rPr>
                <w:sz w:val="20"/>
                <w:szCs w:val="20"/>
                <w:lang w:eastAsia="en-US"/>
              </w:rPr>
              <w:t>—</w:t>
            </w: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44E6CFF" w14:textId="77777777" w:rsidR="007D7DF3" w:rsidRPr="00CD3877" w:rsidRDefault="007D7DF3" w:rsidP="007D7DF3">
            <w:pPr>
              <w:jc w:val="center"/>
              <w:rPr>
                <w:sz w:val="20"/>
                <w:szCs w:val="20"/>
              </w:rPr>
            </w:pPr>
            <w:r w:rsidRPr="00CD3877">
              <w:rPr>
                <w:sz w:val="20"/>
                <w:szCs w:val="20"/>
              </w:rPr>
              <w:t>0,01 (</w:t>
            </w:r>
            <w:r w:rsidRPr="00CD3877">
              <w:rPr>
                <w:sz w:val="20"/>
                <w:szCs w:val="20"/>
                <w:vertAlign w:val="superscript"/>
              </w:rPr>
              <w:t>11</w:t>
            </w:r>
            <w:r w:rsidRPr="00CD3877">
              <w:rPr>
                <w:sz w:val="20"/>
                <w:szCs w:val="20"/>
              </w:rPr>
              <w:t>)</w:t>
            </w: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FB86340" w14:textId="77777777" w:rsidR="007D7DF3" w:rsidRPr="00CD3877" w:rsidRDefault="007D7DF3" w:rsidP="007D7DF3">
            <w:pPr>
              <w:jc w:val="center"/>
              <w:rPr>
                <w:sz w:val="20"/>
                <w:szCs w:val="20"/>
              </w:rPr>
            </w:pPr>
            <w:r w:rsidRPr="00CD3877">
              <w:rPr>
                <w:sz w:val="20"/>
                <w:szCs w:val="20"/>
                <w:lang w:eastAsia="en-US"/>
              </w:rPr>
              <w:t>—</w:t>
            </w: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FC48EC0" w14:textId="77777777" w:rsidR="007D7DF3" w:rsidRPr="00CD3877" w:rsidRDefault="007D7DF3" w:rsidP="007D7DF3">
            <w:pPr>
              <w:jc w:val="center"/>
              <w:rPr>
                <w:sz w:val="20"/>
                <w:szCs w:val="20"/>
                <w:lang w:eastAsia="en-US"/>
              </w:rPr>
            </w:pPr>
            <w:r w:rsidRPr="00CD3877">
              <w:rPr>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2A54960" w14:textId="77777777" w:rsidR="007D7DF3" w:rsidRPr="00CD3877" w:rsidRDefault="007D7DF3" w:rsidP="007D7DF3">
            <w:pPr>
              <w:jc w:val="center"/>
              <w:rPr>
                <w:sz w:val="20"/>
                <w:szCs w:val="20"/>
                <w:lang w:eastAsia="en-US"/>
              </w:rPr>
            </w:pPr>
            <w:r w:rsidRPr="00CD3877">
              <w:rPr>
                <w:sz w:val="20"/>
                <w:szCs w:val="20"/>
                <w:lang w:eastAsia="en-US"/>
              </w:rPr>
              <w:t>—</w:t>
            </w:r>
          </w:p>
        </w:tc>
        <w:tc>
          <w:tcPr>
            <w:tcW w:w="159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9FC9162" w14:textId="77777777" w:rsidR="007D7DF3" w:rsidRPr="00CD3877" w:rsidRDefault="007D7DF3" w:rsidP="007D7DF3">
            <w:pPr>
              <w:rPr>
                <w:sz w:val="20"/>
                <w:szCs w:val="20"/>
              </w:rPr>
            </w:pPr>
            <w:r w:rsidRPr="00CD3877">
              <w:rPr>
                <w:sz w:val="20"/>
                <w:szCs w:val="20"/>
              </w:rPr>
              <w:t>V sektore tavenia medi sa limitná hodnota uplatňuje 11. júla 2023</w:t>
            </w: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9624E92" w14:textId="77777777" w:rsidR="007D7DF3" w:rsidRPr="00CD3877" w:rsidRDefault="007D7DF3" w:rsidP="007D7DF3">
            <w:pPr>
              <w:jc w:val="center"/>
              <w:rPr>
                <w:sz w:val="20"/>
                <w:szCs w:val="20"/>
                <w:lang w:eastAsia="en-US"/>
              </w:rPr>
            </w:pPr>
            <w:r w:rsidRPr="00CD3877">
              <w:rPr>
                <w:sz w:val="20"/>
                <w:szCs w:val="20"/>
                <w:lang w:eastAsia="en-US"/>
              </w:rPr>
              <w:t>3.</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B6CF514" w14:textId="77777777" w:rsidR="007D7DF3" w:rsidRPr="00CD3877" w:rsidRDefault="007D7DF3" w:rsidP="007D7DF3">
            <w:pPr>
              <w:tabs>
                <w:tab w:val="left" w:pos="5"/>
                <w:tab w:val="left" w:pos="147"/>
              </w:tabs>
              <w:rPr>
                <w:sz w:val="20"/>
                <w:szCs w:val="20"/>
                <w:lang w:eastAsia="en-US"/>
              </w:rPr>
            </w:pPr>
            <w:r w:rsidRPr="00CD3877">
              <w:rPr>
                <w:sz w:val="20"/>
                <w:szCs w:val="20"/>
                <w:lang w:eastAsia="en-US"/>
              </w:rPr>
              <w:t>Arzén a  anorganické zlúčeniny arzénu (ako As), kyselina arzeničná a jej soli</w:t>
            </w:r>
          </w:p>
          <w:p w14:paraId="4E02E964" w14:textId="77777777" w:rsidR="007D7DF3" w:rsidRPr="00CD3877" w:rsidRDefault="007D7DF3" w:rsidP="007D7DF3">
            <w:pPr>
              <w:tabs>
                <w:tab w:val="left" w:pos="5"/>
                <w:tab w:val="left" w:pos="147"/>
              </w:tabs>
              <w:rPr>
                <w:sz w:val="20"/>
                <w:szCs w:val="20"/>
                <w:lang w:eastAsia="en-US"/>
              </w:rPr>
            </w:pPr>
            <w:r w:rsidRPr="00CD3877">
              <w:rPr>
                <w:sz w:val="20"/>
                <w:szCs w:val="20"/>
                <w:lang w:eastAsia="en-US"/>
              </w:rPr>
              <w:t>Inhalovateľná frakcia</w:t>
            </w:r>
            <w:r w:rsidRPr="00CD3877">
              <w:rPr>
                <w:sz w:val="20"/>
                <w:szCs w:val="20"/>
                <w:vertAlign w:val="superscript"/>
                <w:lang w:eastAsia="en-US"/>
              </w:rPr>
              <w:t>12</w:t>
            </w:r>
            <w:r w:rsidRPr="00CD3877">
              <w:rPr>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0C0752C" w14:textId="77777777" w:rsidR="007D7DF3" w:rsidRPr="00CD3877" w:rsidRDefault="007D7DF3" w:rsidP="007D7DF3">
            <w:pPr>
              <w:jc w:val="center"/>
              <w:rPr>
                <w:sz w:val="20"/>
                <w:szCs w:val="20"/>
                <w:lang w:eastAsia="en-US"/>
              </w:rPr>
            </w:pPr>
            <w:r w:rsidRPr="00CD3877">
              <w:rPr>
                <w:sz w:val="20"/>
                <w:szCs w:val="20"/>
                <w:lang w:eastAsia="en-US"/>
              </w:rPr>
              <w:t>—</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25BFCA3" w14:textId="77777777" w:rsidR="007D7DF3" w:rsidRPr="00CD3877" w:rsidRDefault="007D7DF3" w:rsidP="007D7DF3">
            <w:pPr>
              <w:jc w:val="center"/>
              <w:rPr>
                <w:sz w:val="20"/>
                <w:szCs w:val="20"/>
                <w:lang w:eastAsia="en-US"/>
              </w:rPr>
            </w:pPr>
            <w:r w:rsidRPr="00CD3877">
              <w:rPr>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DF7E962" w14:textId="77777777" w:rsidR="007D7DF3" w:rsidRPr="00CD3877" w:rsidRDefault="007D7DF3" w:rsidP="007D7DF3">
            <w:pPr>
              <w:jc w:val="center"/>
              <w:rPr>
                <w:sz w:val="20"/>
                <w:szCs w:val="20"/>
                <w:lang w:eastAsia="en-US"/>
              </w:rPr>
            </w:pPr>
            <w:r w:rsidRPr="00CD3877">
              <w:rPr>
                <w:sz w:val="20"/>
                <w:szCs w:val="20"/>
                <w:lang w:eastAsia="en-US"/>
              </w:rPr>
              <w:t>—</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AC12B39" w14:textId="77777777" w:rsidR="007D7DF3" w:rsidRPr="00CD3877" w:rsidRDefault="007D7DF3" w:rsidP="007D7DF3">
            <w:pPr>
              <w:jc w:val="center"/>
              <w:rPr>
                <w:sz w:val="20"/>
                <w:szCs w:val="20"/>
              </w:rPr>
            </w:pPr>
            <w:r w:rsidRPr="00CD3877">
              <w:rPr>
                <w:sz w:val="20"/>
                <w:szCs w:val="20"/>
              </w:rPr>
              <w:t>0,01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FA3DC48" w14:textId="77777777" w:rsidR="007D7DF3" w:rsidRPr="00CD3877" w:rsidRDefault="007D7DF3" w:rsidP="007D7DF3">
            <w:pPr>
              <w:jc w:val="center"/>
              <w:rPr>
                <w:sz w:val="20"/>
                <w:szCs w:val="20"/>
                <w:lang w:eastAsia="en-US"/>
              </w:rPr>
            </w:pPr>
            <w:r w:rsidRPr="00CD3877">
              <w:rPr>
                <w:sz w:val="20"/>
                <w:szCs w:val="20"/>
                <w:lang w:eastAsia="en-US"/>
              </w:rPr>
              <w:t>1A</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C46A74C" w14:textId="77777777" w:rsidR="007D7DF3" w:rsidRPr="00CD3877" w:rsidRDefault="007D7DF3" w:rsidP="007D7DF3">
            <w:pPr>
              <w:jc w:val="center"/>
              <w:rPr>
                <w:sz w:val="20"/>
                <w:szCs w:val="20"/>
                <w:lang w:eastAsia="en-US"/>
              </w:rPr>
            </w:pPr>
            <w:r w:rsidRPr="00CD3877">
              <w:rPr>
                <w:sz w:val="20"/>
                <w:szCs w:val="20"/>
                <w:lang w:eastAsia="en-US"/>
              </w:rPr>
              <w:t>—</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D8CF33D" w14:textId="77777777" w:rsidR="007D7DF3" w:rsidRPr="00CD3877" w:rsidRDefault="007D7DF3" w:rsidP="007D7DF3">
            <w:pPr>
              <w:jc w:val="center"/>
              <w:rPr>
                <w:sz w:val="20"/>
                <w:szCs w:val="20"/>
                <w:lang w:eastAsia="en-US"/>
              </w:rPr>
            </w:pPr>
            <w:r w:rsidRPr="00CD3877">
              <w:rPr>
                <w:sz w:val="20"/>
                <w:szCs w:val="20"/>
                <w:lang w:eastAsia="en-US"/>
              </w:rPr>
              <w:t>—</w:t>
            </w:r>
          </w:p>
        </w:tc>
      </w:tr>
      <w:tr w:rsidR="00590C8B" w:rsidRPr="00CD3877" w14:paraId="42CF5194" w14:textId="77777777" w:rsidTr="00686DBE">
        <w:trPr>
          <w:gridAfter w:val="1"/>
          <w:wAfter w:w="12" w:type="dxa"/>
          <w:trHeight w:val="283"/>
        </w:trPr>
        <w:tc>
          <w:tcPr>
            <w:tcW w:w="155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57C866B" w14:textId="77777777" w:rsidR="008B64EA" w:rsidRPr="00CD3877" w:rsidRDefault="008B64EA" w:rsidP="008B64EA">
            <w:pPr>
              <w:rPr>
                <w:sz w:val="20"/>
                <w:szCs w:val="20"/>
              </w:rPr>
            </w:pPr>
            <w:r w:rsidRPr="00CD3877">
              <w:rPr>
                <w:sz w:val="20"/>
                <w:szCs w:val="20"/>
              </w:rPr>
              <w:t>Formaldehyd</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53DBB0B" w14:textId="77777777" w:rsidR="008B64EA" w:rsidRPr="00CD3877" w:rsidRDefault="008B64EA" w:rsidP="008B64EA">
            <w:pPr>
              <w:jc w:val="center"/>
              <w:rPr>
                <w:sz w:val="20"/>
                <w:szCs w:val="20"/>
                <w:lang w:eastAsia="en-US"/>
              </w:rPr>
            </w:pPr>
            <w:r w:rsidRPr="00CD3877">
              <w:rPr>
                <w:sz w:val="20"/>
                <w:szCs w:val="20"/>
                <w:lang w:eastAsia="en-US"/>
              </w:rPr>
              <w:t>200-001-8</w:t>
            </w: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C3D7EB8" w14:textId="77777777" w:rsidR="008B64EA" w:rsidRPr="00CD3877" w:rsidRDefault="008B64EA" w:rsidP="008B64EA">
            <w:pPr>
              <w:jc w:val="center"/>
              <w:rPr>
                <w:sz w:val="20"/>
                <w:szCs w:val="20"/>
                <w:lang w:eastAsia="en-US"/>
              </w:rPr>
            </w:pPr>
            <w:r w:rsidRPr="00CD3877">
              <w:rPr>
                <w:sz w:val="20"/>
                <w:szCs w:val="20"/>
                <w:lang w:eastAsia="en-US"/>
              </w:rPr>
              <w:t>50-00-0</w:t>
            </w: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E333E00" w14:textId="77777777" w:rsidR="008B64EA" w:rsidRPr="00CD3877" w:rsidRDefault="008B64EA" w:rsidP="008B64EA">
            <w:pPr>
              <w:jc w:val="center"/>
              <w:rPr>
                <w:sz w:val="20"/>
                <w:szCs w:val="20"/>
              </w:rPr>
            </w:pPr>
            <w:r w:rsidRPr="00CD3877">
              <w:rPr>
                <w:sz w:val="20"/>
                <w:szCs w:val="20"/>
              </w:rPr>
              <w:t>0,37</w:t>
            </w:r>
          </w:p>
          <w:p w14:paraId="5EDE41DE" w14:textId="77777777" w:rsidR="008B64EA" w:rsidRPr="00CD3877" w:rsidRDefault="008B64EA" w:rsidP="008B64EA">
            <w:pPr>
              <w:jc w:val="center"/>
              <w:rPr>
                <w:sz w:val="20"/>
                <w:szCs w:val="20"/>
              </w:rPr>
            </w:pPr>
          </w:p>
          <w:p w14:paraId="0F91C083" w14:textId="77777777" w:rsidR="008B64EA" w:rsidRPr="00CD3877" w:rsidRDefault="008B64EA" w:rsidP="008B64EA">
            <w:pPr>
              <w:jc w:val="center"/>
              <w:rPr>
                <w:sz w:val="20"/>
                <w:szCs w:val="20"/>
              </w:rPr>
            </w:pPr>
            <w:r w:rsidRPr="00CD3877">
              <w:rPr>
                <w:sz w:val="20"/>
                <w:szCs w:val="20"/>
              </w:rPr>
              <w:t>krátkodobá</w:t>
            </w:r>
          </w:p>
          <w:p w14:paraId="6593136A" w14:textId="77777777" w:rsidR="008B64EA" w:rsidRPr="00CD3877" w:rsidRDefault="008B64EA" w:rsidP="008B64EA">
            <w:pPr>
              <w:jc w:val="center"/>
              <w:rPr>
                <w:sz w:val="20"/>
                <w:szCs w:val="20"/>
              </w:rPr>
            </w:pPr>
            <w:r w:rsidRPr="00CD3877">
              <w:rPr>
                <w:sz w:val="20"/>
                <w:szCs w:val="20"/>
              </w:rPr>
              <w:t>0,74</w:t>
            </w: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65CC1B1" w14:textId="77777777" w:rsidR="008B64EA" w:rsidRPr="00CD3877" w:rsidRDefault="008B64EA" w:rsidP="008B64EA">
            <w:pPr>
              <w:jc w:val="center"/>
              <w:rPr>
                <w:sz w:val="20"/>
                <w:szCs w:val="20"/>
                <w:lang w:eastAsia="en-US"/>
              </w:rPr>
            </w:pPr>
            <w:r w:rsidRPr="00CD3877">
              <w:rPr>
                <w:sz w:val="20"/>
                <w:szCs w:val="20"/>
                <w:lang w:eastAsia="en-US"/>
              </w:rPr>
              <w:t>0,3</w:t>
            </w:r>
          </w:p>
          <w:p w14:paraId="3F7F8AA1" w14:textId="77777777" w:rsidR="008B64EA" w:rsidRPr="00CD3877" w:rsidRDefault="008B64EA" w:rsidP="008B64EA">
            <w:pPr>
              <w:jc w:val="center"/>
              <w:rPr>
                <w:sz w:val="20"/>
                <w:szCs w:val="20"/>
                <w:lang w:eastAsia="en-US"/>
              </w:rPr>
            </w:pPr>
          </w:p>
          <w:p w14:paraId="1AF60879" w14:textId="77777777" w:rsidR="008B64EA" w:rsidRPr="00CD3877" w:rsidRDefault="008B64EA" w:rsidP="008B64EA">
            <w:pPr>
              <w:jc w:val="center"/>
              <w:rPr>
                <w:sz w:val="20"/>
                <w:szCs w:val="20"/>
                <w:lang w:eastAsia="en-US"/>
              </w:rPr>
            </w:pPr>
            <w:r w:rsidRPr="00CD3877">
              <w:rPr>
                <w:sz w:val="20"/>
                <w:szCs w:val="20"/>
                <w:lang w:eastAsia="en-US"/>
              </w:rPr>
              <w:t>krátkodobá</w:t>
            </w:r>
          </w:p>
          <w:p w14:paraId="6BAFD675" w14:textId="77777777" w:rsidR="008B64EA" w:rsidRPr="00CD3877" w:rsidRDefault="008B64EA" w:rsidP="008B64EA">
            <w:pPr>
              <w:jc w:val="center"/>
              <w:rPr>
                <w:sz w:val="20"/>
                <w:szCs w:val="20"/>
                <w:lang w:eastAsia="en-US"/>
              </w:rPr>
            </w:pPr>
            <w:r w:rsidRPr="00CD3877">
              <w:rPr>
                <w:sz w:val="20"/>
                <w:szCs w:val="20"/>
                <w:lang w:eastAsia="en-US"/>
              </w:rPr>
              <w:t>0,6</w:t>
            </w: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3C331CD" w14:textId="77777777" w:rsidR="008B64EA" w:rsidRPr="00CD3877" w:rsidRDefault="008B64EA" w:rsidP="008B64EA">
            <w:pPr>
              <w:jc w:val="center"/>
              <w:rPr>
                <w:sz w:val="20"/>
                <w:szCs w:val="20"/>
                <w:lang w:eastAsia="en-US"/>
              </w:rPr>
            </w:pPr>
            <w:r w:rsidRPr="00CD3877">
              <w:rPr>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25A6383" w14:textId="77777777" w:rsidR="008B64EA" w:rsidRPr="00CD3877" w:rsidRDefault="008B64EA" w:rsidP="008B64EA">
            <w:pPr>
              <w:jc w:val="center"/>
              <w:rPr>
                <w:sz w:val="20"/>
                <w:szCs w:val="20"/>
                <w:lang w:eastAsia="en-US"/>
              </w:rPr>
            </w:pPr>
            <w:r w:rsidRPr="00CD3877">
              <w:rPr>
                <w:sz w:val="20"/>
                <w:szCs w:val="20"/>
                <w:lang w:eastAsia="en-US"/>
              </w:rPr>
              <w:t>dermálna senzibilizácia (</w:t>
            </w:r>
            <w:r w:rsidRPr="00CD3877">
              <w:rPr>
                <w:sz w:val="20"/>
                <w:szCs w:val="20"/>
                <w:vertAlign w:val="superscript"/>
                <w:lang w:eastAsia="en-US"/>
              </w:rPr>
              <w:t>14</w:t>
            </w:r>
            <w:r w:rsidRPr="00CD3877">
              <w:rPr>
                <w:sz w:val="20"/>
                <w:szCs w:val="20"/>
                <w:lang w:eastAsia="en-US"/>
              </w:rPr>
              <w:t>)</w:t>
            </w:r>
          </w:p>
        </w:tc>
        <w:tc>
          <w:tcPr>
            <w:tcW w:w="159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60A84A7E" w14:textId="77777777" w:rsidR="008B64EA" w:rsidRPr="00CD3877" w:rsidRDefault="008B64EA" w:rsidP="008B64EA">
            <w:pPr>
              <w:rPr>
                <w:sz w:val="20"/>
                <w:szCs w:val="20"/>
              </w:rPr>
            </w:pPr>
            <w:r w:rsidRPr="00CD3877">
              <w:rPr>
                <w:sz w:val="20"/>
                <w:szCs w:val="20"/>
              </w:rPr>
              <w:t>Limitná hodnota 0,62 mg/m3 alebo 0,5 ppm (</w:t>
            </w:r>
            <w:r w:rsidRPr="00CD3877">
              <w:rPr>
                <w:sz w:val="20"/>
                <w:szCs w:val="20"/>
                <w:vertAlign w:val="superscript"/>
              </w:rPr>
              <w:t>3</w:t>
            </w:r>
            <w:r w:rsidRPr="00CD3877">
              <w:rPr>
                <w:sz w:val="20"/>
                <w:szCs w:val="20"/>
              </w:rPr>
              <w:t xml:space="preserve">) pre sektory zdravotnej starostlivosti, </w:t>
            </w:r>
          </w:p>
          <w:p w14:paraId="333E9C91" w14:textId="77777777" w:rsidR="008B64EA" w:rsidRPr="00CD3877" w:rsidRDefault="008B64EA" w:rsidP="008B64EA">
            <w:pPr>
              <w:rPr>
                <w:sz w:val="20"/>
                <w:szCs w:val="20"/>
              </w:rPr>
            </w:pPr>
            <w:r w:rsidRPr="00CD3877">
              <w:rPr>
                <w:sz w:val="20"/>
                <w:szCs w:val="20"/>
              </w:rPr>
              <w:t>pohrebných služieb a služieb balzamovania do 11. júla 2024</w:t>
            </w: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4093A86" w14:textId="77777777" w:rsidR="008B64EA" w:rsidRPr="00CD3877" w:rsidRDefault="008B64EA" w:rsidP="008B64EA">
            <w:pPr>
              <w:jc w:val="center"/>
              <w:rPr>
                <w:sz w:val="20"/>
                <w:szCs w:val="20"/>
                <w:lang w:eastAsia="en-US"/>
              </w:rPr>
            </w:pPr>
            <w:r w:rsidRPr="00CD3877">
              <w:rPr>
                <w:sz w:val="20"/>
                <w:szCs w:val="20"/>
                <w:lang w:eastAsia="en-US"/>
              </w:rPr>
              <w:t>24.</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116E3F8" w14:textId="77777777" w:rsidR="008B64EA" w:rsidRPr="00CD3877" w:rsidRDefault="008B64EA" w:rsidP="008B64EA">
            <w:pPr>
              <w:tabs>
                <w:tab w:val="left" w:pos="5"/>
                <w:tab w:val="left" w:pos="147"/>
              </w:tabs>
              <w:rPr>
                <w:sz w:val="20"/>
                <w:szCs w:val="20"/>
                <w:lang w:eastAsia="en-US"/>
              </w:rPr>
            </w:pPr>
            <w:r w:rsidRPr="00CD3877">
              <w:rPr>
                <w:sz w:val="20"/>
                <w:szCs w:val="20"/>
              </w:rPr>
              <w:t>Formaldehyd</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6349144" w14:textId="77777777" w:rsidR="008B64EA" w:rsidRPr="00CD3877" w:rsidRDefault="008B64EA" w:rsidP="008B64EA">
            <w:pPr>
              <w:jc w:val="center"/>
              <w:rPr>
                <w:sz w:val="20"/>
                <w:szCs w:val="20"/>
                <w:lang w:eastAsia="en-US"/>
              </w:rPr>
            </w:pPr>
            <w:r w:rsidRPr="00CD3877">
              <w:rPr>
                <w:sz w:val="20"/>
                <w:szCs w:val="20"/>
                <w:lang w:eastAsia="en-US"/>
              </w:rPr>
              <w:t>200-001-8</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9B58E07" w14:textId="77777777" w:rsidR="008B64EA" w:rsidRPr="00CD3877" w:rsidRDefault="008B64EA" w:rsidP="008B64EA">
            <w:pPr>
              <w:jc w:val="center"/>
              <w:rPr>
                <w:sz w:val="20"/>
                <w:szCs w:val="20"/>
                <w:lang w:eastAsia="en-US"/>
              </w:rPr>
            </w:pPr>
            <w:r w:rsidRPr="00CD3877">
              <w:rPr>
                <w:sz w:val="20"/>
                <w:szCs w:val="20"/>
                <w:lang w:eastAsia="en-US"/>
              </w:rPr>
              <w:t>50-00-0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516A8D1" w14:textId="77777777" w:rsidR="008B64EA" w:rsidRPr="00CD3877" w:rsidRDefault="008B64EA" w:rsidP="008B64EA">
            <w:pPr>
              <w:jc w:val="center"/>
              <w:rPr>
                <w:sz w:val="20"/>
                <w:szCs w:val="20"/>
                <w:lang w:eastAsia="en-US"/>
              </w:rPr>
            </w:pPr>
            <w:r w:rsidRPr="00CD3877">
              <w:rPr>
                <w:sz w:val="20"/>
                <w:szCs w:val="20"/>
                <w:lang w:eastAsia="en-US"/>
              </w:rPr>
              <w:t>0,3</w:t>
            </w:r>
          </w:p>
          <w:p w14:paraId="11572096" w14:textId="77777777" w:rsidR="008B64EA" w:rsidRPr="00CD3877" w:rsidRDefault="008B64EA" w:rsidP="008B64EA">
            <w:pPr>
              <w:jc w:val="center"/>
              <w:rPr>
                <w:sz w:val="20"/>
                <w:szCs w:val="20"/>
                <w:lang w:eastAsia="en-US"/>
              </w:rPr>
            </w:pPr>
          </w:p>
          <w:p w14:paraId="5689D8FB" w14:textId="77777777" w:rsidR="008B64EA" w:rsidRPr="00CD3877" w:rsidRDefault="008B64EA" w:rsidP="008B64EA">
            <w:pPr>
              <w:jc w:val="center"/>
              <w:rPr>
                <w:sz w:val="20"/>
                <w:szCs w:val="20"/>
                <w:lang w:eastAsia="en-US"/>
              </w:rPr>
            </w:pPr>
            <w:r w:rsidRPr="00CD3877">
              <w:rPr>
                <w:sz w:val="20"/>
                <w:szCs w:val="20"/>
                <w:lang w:eastAsia="en-US"/>
              </w:rPr>
              <w:t>krátkodobá</w:t>
            </w:r>
          </w:p>
          <w:p w14:paraId="015601C2" w14:textId="77777777" w:rsidR="008B64EA" w:rsidRPr="00CD3877" w:rsidRDefault="008B64EA" w:rsidP="008B64EA">
            <w:pPr>
              <w:jc w:val="center"/>
              <w:rPr>
                <w:sz w:val="20"/>
                <w:szCs w:val="20"/>
                <w:lang w:eastAsia="en-US"/>
              </w:rPr>
            </w:pPr>
            <w:r w:rsidRPr="00CD3877">
              <w:rPr>
                <w:sz w:val="20"/>
                <w:szCs w:val="20"/>
                <w:lang w:eastAsia="en-US"/>
              </w:rPr>
              <w:t>0,6</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B8E2A85" w14:textId="77777777" w:rsidR="008B64EA" w:rsidRPr="00CD3877" w:rsidRDefault="008B64EA" w:rsidP="008B64EA">
            <w:pPr>
              <w:jc w:val="center"/>
              <w:rPr>
                <w:sz w:val="20"/>
                <w:szCs w:val="20"/>
              </w:rPr>
            </w:pPr>
            <w:r w:rsidRPr="00CD3877">
              <w:rPr>
                <w:sz w:val="20"/>
                <w:szCs w:val="20"/>
              </w:rPr>
              <w:t>0,37</w:t>
            </w:r>
          </w:p>
          <w:p w14:paraId="78020F40" w14:textId="77777777" w:rsidR="008B64EA" w:rsidRPr="00CD3877" w:rsidRDefault="008B64EA" w:rsidP="008B64EA">
            <w:pPr>
              <w:jc w:val="center"/>
              <w:rPr>
                <w:sz w:val="20"/>
                <w:szCs w:val="20"/>
              </w:rPr>
            </w:pPr>
          </w:p>
          <w:p w14:paraId="020FF4E1" w14:textId="77777777" w:rsidR="008B64EA" w:rsidRPr="00CD3877" w:rsidRDefault="008B64EA" w:rsidP="008B64EA">
            <w:pPr>
              <w:jc w:val="center"/>
              <w:rPr>
                <w:sz w:val="20"/>
                <w:szCs w:val="20"/>
              </w:rPr>
            </w:pPr>
            <w:r w:rsidRPr="00CD3877">
              <w:rPr>
                <w:sz w:val="20"/>
                <w:szCs w:val="20"/>
              </w:rPr>
              <w:t>krátkodobá</w:t>
            </w:r>
          </w:p>
          <w:p w14:paraId="3931FB22" w14:textId="77777777" w:rsidR="008B64EA" w:rsidRPr="00CD3877" w:rsidRDefault="008B64EA" w:rsidP="008B64EA">
            <w:pPr>
              <w:jc w:val="center"/>
              <w:rPr>
                <w:sz w:val="20"/>
                <w:szCs w:val="20"/>
              </w:rPr>
            </w:pPr>
            <w:r w:rsidRPr="00CD3877">
              <w:rPr>
                <w:sz w:val="20"/>
                <w:szCs w:val="20"/>
              </w:rPr>
              <w:t>0,74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D7C2550" w14:textId="77777777" w:rsidR="008B64EA" w:rsidRPr="00CD3877" w:rsidRDefault="008B64EA" w:rsidP="008B64EA">
            <w:pPr>
              <w:jc w:val="center"/>
              <w:rPr>
                <w:sz w:val="20"/>
                <w:szCs w:val="20"/>
                <w:lang w:eastAsia="en-US"/>
              </w:rPr>
            </w:pPr>
            <w:r w:rsidRPr="00CD3877">
              <w:rPr>
                <w:sz w:val="20"/>
                <w:szCs w:val="20"/>
                <w:lang w:eastAsia="en-US"/>
              </w:rPr>
              <w:t>1B</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EB0565D" w14:textId="77777777" w:rsidR="008B64EA" w:rsidRPr="00CD3877" w:rsidRDefault="008B64EA" w:rsidP="008B64EA">
            <w:pPr>
              <w:jc w:val="center"/>
              <w:rPr>
                <w:sz w:val="20"/>
                <w:szCs w:val="20"/>
                <w:lang w:eastAsia="en-US"/>
              </w:rPr>
            </w:pPr>
            <w:r w:rsidRPr="00CD3877">
              <w:rPr>
                <w:sz w:val="20"/>
                <w:szCs w:val="20"/>
                <w:lang w:eastAsia="en-US"/>
              </w:rPr>
              <w:t>—</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DEE01A1" w14:textId="77777777" w:rsidR="008B64EA" w:rsidRPr="00CD3877" w:rsidRDefault="008B64EA" w:rsidP="008B64EA">
            <w:pPr>
              <w:jc w:val="center"/>
              <w:rPr>
                <w:sz w:val="20"/>
                <w:szCs w:val="20"/>
                <w:lang w:eastAsia="en-US"/>
              </w:rPr>
            </w:pPr>
            <w:r w:rsidRPr="00CD3877">
              <w:rPr>
                <w:sz w:val="20"/>
                <w:szCs w:val="20"/>
                <w:lang w:eastAsia="en-US"/>
              </w:rPr>
              <w:t>S*</w:t>
            </w:r>
            <w:r w:rsidRPr="00CD3877">
              <w:rPr>
                <w:sz w:val="20"/>
                <w:szCs w:val="20"/>
                <w:vertAlign w:val="superscript"/>
                <w:lang w:eastAsia="en-US"/>
              </w:rPr>
              <w:t>11</w:t>
            </w:r>
            <w:r w:rsidRPr="00CD3877">
              <w:rPr>
                <w:sz w:val="20"/>
                <w:szCs w:val="20"/>
                <w:lang w:eastAsia="en-US"/>
              </w:rPr>
              <w:t>)</w:t>
            </w:r>
          </w:p>
          <w:p w14:paraId="6EC16124" w14:textId="77777777" w:rsidR="00E526CD" w:rsidRPr="00CD3877" w:rsidRDefault="00E526CD" w:rsidP="008B64EA">
            <w:pPr>
              <w:jc w:val="center"/>
              <w:rPr>
                <w:sz w:val="20"/>
                <w:szCs w:val="20"/>
                <w:lang w:eastAsia="en-US"/>
              </w:rPr>
            </w:pPr>
          </w:p>
          <w:p w14:paraId="0BB89240" w14:textId="77777777" w:rsidR="00E526CD" w:rsidRPr="00CD3877" w:rsidRDefault="00A47A09" w:rsidP="00336166">
            <w:pPr>
              <w:rPr>
                <w:sz w:val="18"/>
                <w:szCs w:val="18"/>
                <w:lang w:eastAsia="en-US"/>
              </w:rPr>
            </w:pPr>
            <w:r w:rsidRPr="00CD3877">
              <w:rPr>
                <w:sz w:val="18"/>
                <w:szCs w:val="18"/>
                <w:lang w:eastAsia="en-US"/>
              </w:rPr>
              <w:t>Prechodné obdobie pre NPEL</w:t>
            </w:r>
            <w:r w:rsidR="00336166" w:rsidRPr="00CD3877">
              <w:rPr>
                <w:sz w:val="18"/>
                <w:szCs w:val="18"/>
                <w:lang w:eastAsia="en-US"/>
              </w:rPr>
              <w:t>-</w:t>
            </w:r>
            <w:r w:rsidRPr="00CD3877">
              <w:rPr>
                <w:sz w:val="18"/>
                <w:szCs w:val="18"/>
                <w:lang w:eastAsia="en-US"/>
              </w:rPr>
              <w:t xml:space="preserve"> </w:t>
            </w:r>
            <w:r w:rsidR="00F55219" w:rsidRPr="00CD3877">
              <w:rPr>
                <w:sz w:val="18"/>
                <w:szCs w:val="18"/>
                <w:lang w:eastAsia="en-US"/>
              </w:rPr>
              <w:t xml:space="preserve">priemerný </w:t>
            </w:r>
            <w:r w:rsidRPr="00CD3877">
              <w:rPr>
                <w:sz w:val="18"/>
                <w:szCs w:val="18"/>
                <w:lang w:eastAsia="en-US"/>
              </w:rPr>
              <w:t xml:space="preserve">sa v Slovenskej republike neuplatňuje </w:t>
            </w:r>
            <w:r w:rsidR="00E526CD" w:rsidRPr="00CD3877">
              <w:rPr>
                <w:sz w:val="18"/>
                <w:szCs w:val="18"/>
                <w:lang w:eastAsia="en-US"/>
              </w:rPr>
              <w:t xml:space="preserve">*) </w:t>
            </w:r>
          </w:p>
        </w:tc>
      </w:tr>
      <w:tr w:rsidR="00590C8B" w:rsidRPr="00CD3877" w14:paraId="549021EB" w14:textId="77777777" w:rsidTr="00686DBE">
        <w:trPr>
          <w:gridAfter w:val="1"/>
          <w:wAfter w:w="12" w:type="dxa"/>
          <w:trHeight w:val="283"/>
        </w:trPr>
        <w:tc>
          <w:tcPr>
            <w:tcW w:w="155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6797AAD" w14:textId="77777777" w:rsidR="00E4628B" w:rsidRPr="00CD3877" w:rsidRDefault="00E4628B" w:rsidP="00E4628B">
            <w:pPr>
              <w:rPr>
                <w:sz w:val="20"/>
                <w:szCs w:val="20"/>
              </w:rPr>
            </w:pPr>
            <w:r w:rsidRPr="00CD3877">
              <w:rPr>
                <w:sz w:val="20"/>
                <w:szCs w:val="20"/>
              </w:rPr>
              <w:t>4,4´-metylénbis(2-chlóranilín)</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D640582" w14:textId="77777777" w:rsidR="00E4628B" w:rsidRPr="00CD3877" w:rsidRDefault="00E4628B" w:rsidP="00E4628B">
            <w:pPr>
              <w:jc w:val="center"/>
              <w:rPr>
                <w:sz w:val="20"/>
                <w:szCs w:val="20"/>
                <w:lang w:eastAsia="en-US"/>
              </w:rPr>
            </w:pPr>
            <w:r w:rsidRPr="00CD3877">
              <w:rPr>
                <w:sz w:val="20"/>
                <w:szCs w:val="20"/>
                <w:lang w:eastAsia="en-US"/>
              </w:rPr>
              <w:t>202-918-9</w:t>
            </w: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1340AB8" w14:textId="77777777" w:rsidR="00E4628B" w:rsidRPr="00CD3877" w:rsidRDefault="00E4628B" w:rsidP="00E4628B">
            <w:pPr>
              <w:jc w:val="center"/>
              <w:rPr>
                <w:sz w:val="20"/>
                <w:szCs w:val="20"/>
                <w:lang w:eastAsia="en-US"/>
              </w:rPr>
            </w:pPr>
            <w:r w:rsidRPr="00CD3877">
              <w:rPr>
                <w:sz w:val="20"/>
                <w:szCs w:val="20"/>
                <w:lang w:eastAsia="en-US"/>
              </w:rPr>
              <w:t>101-14-4</w:t>
            </w: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48BFB0D" w14:textId="77777777" w:rsidR="00E4628B" w:rsidRPr="00CD3877" w:rsidRDefault="00E4628B" w:rsidP="00E4628B">
            <w:pPr>
              <w:jc w:val="center"/>
              <w:rPr>
                <w:sz w:val="20"/>
                <w:szCs w:val="20"/>
              </w:rPr>
            </w:pPr>
            <w:r w:rsidRPr="00CD3877">
              <w:rPr>
                <w:sz w:val="20"/>
                <w:szCs w:val="20"/>
              </w:rPr>
              <w:t>0,01</w:t>
            </w: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92B0321" w14:textId="77777777" w:rsidR="00E4628B" w:rsidRPr="00CD3877" w:rsidRDefault="00E4628B" w:rsidP="00E4628B">
            <w:pPr>
              <w:jc w:val="center"/>
              <w:rPr>
                <w:sz w:val="20"/>
                <w:szCs w:val="20"/>
                <w:lang w:eastAsia="en-US"/>
              </w:rPr>
            </w:pPr>
            <w:r w:rsidRPr="00CD3877">
              <w:rPr>
                <w:sz w:val="20"/>
                <w:szCs w:val="20"/>
                <w:lang w:eastAsia="en-US"/>
              </w:rPr>
              <w:t>—</w:t>
            </w: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223E7EC" w14:textId="77777777" w:rsidR="00E4628B" w:rsidRPr="00CD3877" w:rsidRDefault="00E4628B" w:rsidP="00E4628B">
            <w:pPr>
              <w:jc w:val="center"/>
              <w:rPr>
                <w:sz w:val="20"/>
                <w:szCs w:val="20"/>
                <w:lang w:eastAsia="en-US"/>
              </w:rPr>
            </w:pPr>
            <w:r w:rsidRPr="00CD3877">
              <w:rPr>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68527E5" w14:textId="77777777" w:rsidR="00E4628B" w:rsidRPr="00CD3877" w:rsidRDefault="00E4628B" w:rsidP="00E4628B">
            <w:pPr>
              <w:jc w:val="center"/>
              <w:rPr>
                <w:sz w:val="20"/>
                <w:szCs w:val="20"/>
                <w:lang w:eastAsia="en-US"/>
              </w:rPr>
            </w:pPr>
            <w:r w:rsidRPr="00CD3877">
              <w:rPr>
                <w:sz w:val="20"/>
                <w:szCs w:val="20"/>
                <w:lang w:eastAsia="en-US"/>
              </w:rPr>
              <w:t>koža</w:t>
            </w:r>
            <w:r w:rsidRPr="00CD3877">
              <w:rPr>
                <w:sz w:val="20"/>
                <w:szCs w:val="20"/>
                <w:vertAlign w:val="superscript"/>
                <w:lang w:eastAsia="en-US"/>
              </w:rPr>
              <w:t>(10)</w:t>
            </w:r>
          </w:p>
        </w:tc>
        <w:tc>
          <w:tcPr>
            <w:tcW w:w="159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D5849E4" w14:textId="77777777" w:rsidR="00E4628B" w:rsidRPr="00CD3877" w:rsidRDefault="00E4628B" w:rsidP="00E4628B">
            <w:pPr>
              <w:rPr>
                <w:sz w:val="20"/>
                <w:szCs w:val="20"/>
              </w:rPr>
            </w:pP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F179788" w14:textId="77777777" w:rsidR="00E4628B" w:rsidRPr="00CD3877" w:rsidRDefault="00E4628B" w:rsidP="00E4628B">
            <w:pPr>
              <w:jc w:val="center"/>
              <w:rPr>
                <w:sz w:val="20"/>
                <w:szCs w:val="20"/>
                <w:lang w:eastAsia="en-US"/>
              </w:rPr>
            </w:pPr>
            <w:r w:rsidRPr="00CD3877">
              <w:rPr>
                <w:sz w:val="20"/>
                <w:szCs w:val="20"/>
                <w:lang w:eastAsia="en-US"/>
              </w:rPr>
              <w:t>29.</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71CFEDE" w14:textId="77777777" w:rsidR="00E4628B" w:rsidRPr="00CD3877" w:rsidRDefault="00E4628B" w:rsidP="00E4628B">
            <w:pPr>
              <w:tabs>
                <w:tab w:val="left" w:pos="5"/>
                <w:tab w:val="left" w:pos="147"/>
              </w:tabs>
              <w:rPr>
                <w:sz w:val="20"/>
                <w:szCs w:val="20"/>
              </w:rPr>
            </w:pPr>
            <w:r w:rsidRPr="00CD3877">
              <w:rPr>
                <w:sz w:val="20"/>
                <w:szCs w:val="20"/>
              </w:rPr>
              <w:t>4,4´-metylénbis</w:t>
            </w:r>
          </w:p>
          <w:p w14:paraId="5E6A68E8" w14:textId="77777777" w:rsidR="00E4628B" w:rsidRPr="00CD3877" w:rsidRDefault="00E4628B" w:rsidP="00E4628B">
            <w:pPr>
              <w:tabs>
                <w:tab w:val="left" w:pos="5"/>
                <w:tab w:val="left" w:pos="147"/>
              </w:tabs>
              <w:rPr>
                <w:sz w:val="20"/>
                <w:szCs w:val="20"/>
              </w:rPr>
            </w:pPr>
            <w:r w:rsidRPr="00CD3877">
              <w:rPr>
                <w:sz w:val="20"/>
                <w:szCs w:val="20"/>
              </w:rPr>
              <w:t>(2-chlóranilín)</w:t>
            </w:r>
          </w:p>
          <w:p w14:paraId="33477974" w14:textId="77777777" w:rsidR="00E4628B" w:rsidRPr="00CD3877" w:rsidRDefault="00E4628B" w:rsidP="00E4628B">
            <w:pPr>
              <w:tabs>
                <w:tab w:val="left" w:pos="5"/>
                <w:tab w:val="left" w:pos="147"/>
              </w:tabs>
              <w:rPr>
                <w:sz w:val="20"/>
                <w:szCs w:val="20"/>
              </w:rPr>
            </w:pPr>
            <w:r w:rsidRPr="00CD3877">
              <w:rPr>
                <w:sz w:val="20"/>
                <w:szCs w:val="20"/>
              </w:rPr>
              <w:t>(2,2´-dichlór-4,4´-metyléndianilín)</w:t>
            </w:r>
          </w:p>
          <w:p w14:paraId="580B2391" w14:textId="77777777" w:rsidR="00E4628B" w:rsidRPr="00CD3877" w:rsidRDefault="00E4628B" w:rsidP="00E4628B">
            <w:pPr>
              <w:tabs>
                <w:tab w:val="left" w:pos="5"/>
                <w:tab w:val="left" w:pos="147"/>
              </w:tabs>
              <w:rPr>
                <w:sz w:val="20"/>
                <w:szCs w:val="20"/>
              </w:rPr>
            </w:pPr>
            <w:r w:rsidRPr="00CD3877">
              <w:rPr>
                <w:sz w:val="20"/>
                <w:szCs w:val="20"/>
              </w:rPr>
              <w:t>(4,4´-diamino-3,3´-dichlórdifenylmetán)</w:t>
            </w:r>
          </w:p>
          <w:p w14:paraId="3E605601" w14:textId="77777777" w:rsidR="00E4628B" w:rsidRPr="00CD3877" w:rsidRDefault="00E4628B" w:rsidP="00E4628B">
            <w:pPr>
              <w:tabs>
                <w:tab w:val="left" w:pos="5"/>
                <w:tab w:val="left" w:pos="147"/>
              </w:tabs>
              <w:rPr>
                <w:sz w:val="20"/>
                <w:szCs w:val="20"/>
                <w:lang w:eastAsia="en-US"/>
              </w:rPr>
            </w:pPr>
            <w:r w:rsidRPr="00CD3877">
              <w:rPr>
                <w:sz w:val="20"/>
                <w:szCs w:val="20"/>
              </w:rPr>
              <w:t>(MOCA)</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0D04686" w14:textId="77777777" w:rsidR="00E4628B" w:rsidRPr="00CD3877" w:rsidRDefault="00E4628B" w:rsidP="00E4628B">
            <w:pPr>
              <w:jc w:val="center"/>
              <w:rPr>
                <w:sz w:val="20"/>
                <w:szCs w:val="20"/>
                <w:lang w:eastAsia="en-US"/>
              </w:rPr>
            </w:pPr>
            <w:r w:rsidRPr="00CD3877">
              <w:rPr>
                <w:sz w:val="20"/>
                <w:szCs w:val="20"/>
                <w:lang w:eastAsia="en-US"/>
              </w:rPr>
              <w:t>202-918-9</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12E3436" w14:textId="77777777" w:rsidR="00E4628B" w:rsidRPr="00CD3877" w:rsidRDefault="00E4628B" w:rsidP="00E4628B">
            <w:pPr>
              <w:jc w:val="center"/>
              <w:rPr>
                <w:sz w:val="20"/>
                <w:szCs w:val="20"/>
                <w:lang w:eastAsia="en-US"/>
              </w:rPr>
            </w:pPr>
            <w:r w:rsidRPr="00CD3877">
              <w:rPr>
                <w:sz w:val="20"/>
                <w:szCs w:val="20"/>
                <w:lang w:eastAsia="en-US"/>
              </w:rPr>
              <w:t>101-14-4</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495B192" w14:textId="77777777" w:rsidR="00E4628B" w:rsidRPr="00CD3877" w:rsidRDefault="00E4628B" w:rsidP="00E4628B">
            <w:pPr>
              <w:jc w:val="center"/>
              <w:rPr>
                <w:sz w:val="20"/>
                <w:szCs w:val="20"/>
                <w:lang w:eastAsia="en-US"/>
              </w:rPr>
            </w:pPr>
            <w:r w:rsidRPr="00CD3877">
              <w:rPr>
                <w:sz w:val="20"/>
                <w:szCs w:val="20"/>
                <w:lang w:eastAsia="en-US"/>
              </w:rPr>
              <w:t>—</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DC9D91F" w14:textId="77777777" w:rsidR="00E4628B" w:rsidRPr="00CD3877" w:rsidRDefault="00E4628B" w:rsidP="00E4628B">
            <w:pPr>
              <w:jc w:val="center"/>
              <w:rPr>
                <w:sz w:val="20"/>
                <w:szCs w:val="20"/>
              </w:rPr>
            </w:pPr>
            <w:r w:rsidRPr="00CD3877">
              <w:rPr>
                <w:sz w:val="20"/>
                <w:szCs w:val="20"/>
              </w:rPr>
              <w:t>0,01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39B651C" w14:textId="77777777" w:rsidR="00E4628B" w:rsidRPr="00CD3877" w:rsidRDefault="00E4628B" w:rsidP="00E4628B">
            <w:pPr>
              <w:jc w:val="center"/>
              <w:rPr>
                <w:sz w:val="20"/>
                <w:szCs w:val="20"/>
                <w:lang w:eastAsia="en-US"/>
              </w:rPr>
            </w:pPr>
            <w:r w:rsidRPr="00CD3877">
              <w:rPr>
                <w:sz w:val="20"/>
                <w:szCs w:val="20"/>
                <w:lang w:eastAsia="en-US"/>
              </w:rPr>
              <w:t>1B</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B82BDE9" w14:textId="77777777" w:rsidR="00E4628B" w:rsidRPr="00CD3877" w:rsidRDefault="00E4628B" w:rsidP="00E4628B">
            <w:pPr>
              <w:jc w:val="center"/>
              <w:rPr>
                <w:sz w:val="20"/>
                <w:szCs w:val="20"/>
                <w:lang w:eastAsia="en-US"/>
              </w:rPr>
            </w:pPr>
            <w:r w:rsidRPr="00CD3877">
              <w:rPr>
                <w:sz w:val="20"/>
                <w:szCs w:val="20"/>
                <w:lang w:eastAsia="en-US"/>
              </w:rPr>
              <w:t>—</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1BC6C36" w14:textId="77777777" w:rsidR="00E4628B" w:rsidRPr="00CD3877" w:rsidRDefault="00E4628B" w:rsidP="00E4628B">
            <w:pPr>
              <w:jc w:val="center"/>
              <w:rPr>
                <w:sz w:val="20"/>
                <w:szCs w:val="20"/>
                <w:lang w:eastAsia="en-US"/>
              </w:rPr>
            </w:pPr>
            <w:r w:rsidRPr="00CD3877">
              <w:rPr>
                <w:sz w:val="20"/>
                <w:szCs w:val="20"/>
                <w:lang w:eastAsia="en-US"/>
              </w:rPr>
              <w:t>K</w:t>
            </w:r>
          </w:p>
        </w:tc>
      </w:tr>
      <w:tr w:rsidR="00590C8B" w:rsidRPr="00CD3877" w14:paraId="2D15A771" w14:textId="77777777" w:rsidTr="00686DBE">
        <w:trPr>
          <w:gridAfter w:val="1"/>
          <w:wAfter w:w="12" w:type="dxa"/>
          <w:trHeight w:val="283"/>
        </w:trPr>
        <w:tc>
          <w:tcPr>
            <w:tcW w:w="1559" w:type="dxa"/>
            <w:tcBorders>
              <w:top w:val="single" w:sz="4" w:space="0" w:color="auto"/>
              <w:left w:val="single" w:sz="4" w:space="0" w:color="auto"/>
              <w:bottom w:val="single" w:sz="4" w:space="0" w:color="auto"/>
              <w:right w:val="single" w:sz="4" w:space="0" w:color="auto"/>
            </w:tcBorders>
            <w:tcMar>
              <w:left w:w="28" w:type="dxa"/>
              <w:right w:w="28" w:type="dxa"/>
            </w:tcMar>
          </w:tcPr>
          <w:p w14:paraId="38720718" w14:textId="77777777" w:rsidR="00E4628B" w:rsidRPr="00CD3877" w:rsidRDefault="00E4628B" w:rsidP="00E4628B">
            <w:pPr>
              <w:rPr>
                <w:sz w:val="20"/>
                <w:szCs w:val="20"/>
              </w:rPr>
            </w:pPr>
            <w:r w:rsidRPr="00CD3877">
              <w:rPr>
                <w:sz w:val="20"/>
                <w:szCs w:val="20"/>
              </w:rPr>
              <w:t>Akrylonitril</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tcPr>
          <w:p w14:paraId="0986EB94" w14:textId="77777777" w:rsidR="00E4628B" w:rsidRPr="00CD3877" w:rsidRDefault="00E4628B" w:rsidP="00E4628B">
            <w:pPr>
              <w:jc w:val="center"/>
              <w:rPr>
                <w:sz w:val="20"/>
                <w:szCs w:val="20"/>
                <w:lang w:eastAsia="en-US"/>
              </w:rPr>
            </w:pPr>
            <w:r w:rsidRPr="00CD3877">
              <w:rPr>
                <w:sz w:val="20"/>
                <w:szCs w:val="20"/>
                <w:lang w:eastAsia="en-US"/>
              </w:rPr>
              <w:t>203-466-5</w:t>
            </w: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tcPr>
          <w:p w14:paraId="180847A9" w14:textId="77777777" w:rsidR="00E4628B" w:rsidRPr="00CD3877" w:rsidRDefault="00E4628B" w:rsidP="00E4628B">
            <w:pPr>
              <w:jc w:val="center"/>
              <w:rPr>
                <w:sz w:val="20"/>
                <w:szCs w:val="20"/>
                <w:lang w:eastAsia="en-US"/>
              </w:rPr>
            </w:pPr>
            <w:r w:rsidRPr="00CD3877">
              <w:rPr>
                <w:sz w:val="20"/>
                <w:szCs w:val="20"/>
                <w:lang w:eastAsia="en-US"/>
              </w:rPr>
              <w:t>107-13-1</w:t>
            </w: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10B1EF65" w14:textId="77777777" w:rsidR="00E4628B" w:rsidRPr="00CD3877" w:rsidRDefault="00E4628B" w:rsidP="00E4628B">
            <w:pPr>
              <w:jc w:val="center"/>
              <w:rPr>
                <w:sz w:val="20"/>
                <w:szCs w:val="20"/>
              </w:rPr>
            </w:pPr>
            <w:r w:rsidRPr="00CD3877">
              <w:rPr>
                <w:sz w:val="20"/>
                <w:szCs w:val="20"/>
              </w:rPr>
              <w:t>1</w:t>
            </w:r>
          </w:p>
          <w:p w14:paraId="1539B6BB" w14:textId="77777777" w:rsidR="00E4628B" w:rsidRPr="00CD3877" w:rsidRDefault="00E4628B" w:rsidP="00E4628B">
            <w:pPr>
              <w:jc w:val="center"/>
              <w:rPr>
                <w:sz w:val="20"/>
                <w:szCs w:val="20"/>
              </w:rPr>
            </w:pPr>
          </w:p>
          <w:p w14:paraId="6223F0E2" w14:textId="77777777" w:rsidR="00E4628B" w:rsidRPr="00CD3877" w:rsidRDefault="00E4628B" w:rsidP="00E4628B">
            <w:pPr>
              <w:jc w:val="center"/>
              <w:rPr>
                <w:sz w:val="20"/>
                <w:szCs w:val="20"/>
              </w:rPr>
            </w:pPr>
            <w:r w:rsidRPr="00CD3877">
              <w:rPr>
                <w:sz w:val="20"/>
                <w:szCs w:val="20"/>
              </w:rPr>
              <w:t>krátkodobá</w:t>
            </w:r>
          </w:p>
          <w:p w14:paraId="17DCFCD9" w14:textId="77777777" w:rsidR="00E4628B" w:rsidRPr="00CD3877" w:rsidRDefault="00E4628B" w:rsidP="00E4628B">
            <w:pPr>
              <w:jc w:val="center"/>
              <w:rPr>
                <w:sz w:val="20"/>
                <w:szCs w:val="20"/>
              </w:rPr>
            </w:pPr>
            <w:r w:rsidRPr="00CD3877">
              <w:rPr>
                <w:sz w:val="20"/>
                <w:szCs w:val="20"/>
              </w:rPr>
              <w:t>4</w:t>
            </w: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tcPr>
          <w:p w14:paraId="13DCD625" w14:textId="77777777" w:rsidR="00E4628B" w:rsidRPr="00CD3877" w:rsidRDefault="00E4628B" w:rsidP="00E4628B">
            <w:pPr>
              <w:jc w:val="center"/>
              <w:rPr>
                <w:sz w:val="20"/>
                <w:szCs w:val="20"/>
                <w:lang w:eastAsia="en-US"/>
              </w:rPr>
            </w:pPr>
            <w:r w:rsidRPr="00CD3877">
              <w:rPr>
                <w:sz w:val="20"/>
                <w:szCs w:val="20"/>
                <w:lang w:eastAsia="en-US"/>
              </w:rPr>
              <w:t>0,45</w:t>
            </w:r>
          </w:p>
          <w:p w14:paraId="1A0FFD98" w14:textId="77777777" w:rsidR="00E4628B" w:rsidRPr="00CD3877" w:rsidRDefault="00E4628B" w:rsidP="00E4628B">
            <w:pPr>
              <w:jc w:val="center"/>
              <w:rPr>
                <w:sz w:val="20"/>
                <w:szCs w:val="20"/>
                <w:lang w:eastAsia="en-US"/>
              </w:rPr>
            </w:pPr>
          </w:p>
          <w:p w14:paraId="728073E0" w14:textId="77777777" w:rsidR="00E4628B" w:rsidRPr="00CD3877" w:rsidRDefault="00E4628B" w:rsidP="00E4628B">
            <w:pPr>
              <w:jc w:val="center"/>
              <w:rPr>
                <w:sz w:val="20"/>
                <w:szCs w:val="20"/>
                <w:lang w:eastAsia="en-US"/>
              </w:rPr>
            </w:pPr>
            <w:r w:rsidRPr="00CD3877">
              <w:rPr>
                <w:sz w:val="20"/>
                <w:szCs w:val="20"/>
                <w:lang w:eastAsia="en-US"/>
              </w:rPr>
              <w:t>Krátkodobá</w:t>
            </w:r>
          </w:p>
          <w:p w14:paraId="44EA5967" w14:textId="77777777" w:rsidR="00E4628B" w:rsidRPr="00CD3877" w:rsidRDefault="00E4628B" w:rsidP="00E4628B">
            <w:pPr>
              <w:jc w:val="center"/>
              <w:rPr>
                <w:sz w:val="20"/>
                <w:szCs w:val="20"/>
                <w:lang w:eastAsia="en-US"/>
              </w:rPr>
            </w:pPr>
            <w:r w:rsidRPr="00CD3877">
              <w:rPr>
                <w:sz w:val="20"/>
                <w:szCs w:val="20"/>
                <w:lang w:eastAsia="en-US"/>
              </w:rPr>
              <w:t>1,8</w:t>
            </w: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6D74962A" w14:textId="77777777" w:rsidR="00E4628B" w:rsidRPr="00CD3877" w:rsidRDefault="00E4628B" w:rsidP="00E4628B">
            <w:pPr>
              <w:jc w:val="center"/>
              <w:rPr>
                <w:sz w:val="20"/>
                <w:szCs w:val="20"/>
                <w:lang w:eastAsia="en-US"/>
              </w:rPr>
            </w:pPr>
            <w:r w:rsidRPr="00CD3877">
              <w:rPr>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tcPr>
          <w:p w14:paraId="2CB1A99E" w14:textId="77777777" w:rsidR="00E4628B" w:rsidRPr="00CD3877" w:rsidRDefault="00E4628B" w:rsidP="00E4628B">
            <w:pPr>
              <w:jc w:val="center"/>
              <w:rPr>
                <w:sz w:val="20"/>
                <w:szCs w:val="20"/>
                <w:vertAlign w:val="superscript"/>
                <w:lang w:eastAsia="en-US"/>
              </w:rPr>
            </w:pPr>
            <w:r w:rsidRPr="00CD3877">
              <w:rPr>
                <w:sz w:val="20"/>
                <w:szCs w:val="20"/>
                <w:lang w:eastAsia="en-US"/>
              </w:rPr>
              <w:t>koža</w:t>
            </w:r>
            <w:r w:rsidRPr="00CD3877">
              <w:rPr>
                <w:sz w:val="20"/>
                <w:szCs w:val="20"/>
                <w:vertAlign w:val="superscript"/>
                <w:lang w:eastAsia="en-US"/>
              </w:rPr>
              <w:t>(10)</w:t>
            </w:r>
          </w:p>
          <w:p w14:paraId="36C4DCA7" w14:textId="77777777" w:rsidR="00E4628B" w:rsidRPr="00CD3877" w:rsidRDefault="00E4628B" w:rsidP="00E4628B">
            <w:pPr>
              <w:jc w:val="center"/>
              <w:rPr>
                <w:sz w:val="20"/>
                <w:szCs w:val="20"/>
                <w:lang w:eastAsia="en-US"/>
              </w:rPr>
            </w:pPr>
            <w:r w:rsidRPr="00CD3877">
              <w:rPr>
                <w:sz w:val="20"/>
                <w:szCs w:val="20"/>
                <w:lang w:eastAsia="en-US"/>
              </w:rPr>
              <w:t>dermálna senzibilizácia (</w:t>
            </w:r>
            <w:r w:rsidRPr="00CD3877">
              <w:rPr>
                <w:sz w:val="20"/>
                <w:szCs w:val="20"/>
                <w:vertAlign w:val="superscript"/>
                <w:lang w:eastAsia="en-US"/>
              </w:rPr>
              <w:t>14</w:t>
            </w:r>
            <w:r w:rsidRPr="00CD3877">
              <w:rPr>
                <w:sz w:val="20"/>
                <w:szCs w:val="20"/>
                <w:lang w:eastAsia="en-US"/>
              </w:rPr>
              <w:t>)</w:t>
            </w:r>
          </w:p>
        </w:tc>
        <w:tc>
          <w:tcPr>
            <w:tcW w:w="159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3951CCBC" w14:textId="77777777" w:rsidR="00E4628B" w:rsidRPr="00CD3877" w:rsidRDefault="00E4628B" w:rsidP="00E4628B">
            <w:pPr>
              <w:rPr>
                <w:sz w:val="20"/>
                <w:szCs w:val="20"/>
              </w:rPr>
            </w:pPr>
            <w:r w:rsidRPr="00CD3877">
              <w:rPr>
                <w:sz w:val="20"/>
                <w:szCs w:val="20"/>
              </w:rPr>
              <w:t>Limitné hodnoty sa uplatňujú od 5. apríla 2026</w:t>
            </w: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tcPr>
          <w:p w14:paraId="12280883" w14:textId="77777777" w:rsidR="00E4628B" w:rsidRPr="00CD3877" w:rsidRDefault="00B65062" w:rsidP="00E4628B">
            <w:pPr>
              <w:jc w:val="center"/>
              <w:rPr>
                <w:sz w:val="20"/>
                <w:szCs w:val="20"/>
                <w:lang w:eastAsia="en-US"/>
              </w:rPr>
            </w:pPr>
            <w:r w:rsidRPr="00CD3877">
              <w:rPr>
                <w:sz w:val="20"/>
                <w:szCs w:val="20"/>
                <w:lang w:eastAsia="en-US"/>
              </w:rPr>
              <w:t>2.</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tcPr>
          <w:p w14:paraId="24DB569E" w14:textId="77777777" w:rsidR="00E4628B" w:rsidRPr="00CD3877" w:rsidRDefault="00B65062" w:rsidP="00E4628B">
            <w:pPr>
              <w:tabs>
                <w:tab w:val="left" w:pos="5"/>
                <w:tab w:val="left" w:pos="147"/>
              </w:tabs>
              <w:rPr>
                <w:sz w:val="20"/>
                <w:szCs w:val="20"/>
                <w:lang w:eastAsia="en-US"/>
              </w:rPr>
            </w:pPr>
            <w:r w:rsidRPr="00CD3877">
              <w:rPr>
                <w:sz w:val="20"/>
                <w:szCs w:val="20"/>
                <w:lang w:eastAsia="en-US"/>
              </w:rPr>
              <w:t>Akrylonitril</w:t>
            </w:r>
            <w:r w:rsidRPr="00CD3877">
              <w:rPr>
                <w:sz w:val="20"/>
                <w:szCs w:val="20"/>
                <w:vertAlign w:val="superscript"/>
                <w:lang w:eastAsia="en-US"/>
              </w:rPr>
              <w:t>10</w:t>
            </w:r>
            <w:r w:rsidRPr="00CD3877">
              <w:rPr>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14:paraId="0D96BAC0" w14:textId="77777777" w:rsidR="00E4628B" w:rsidRPr="00CD3877" w:rsidRDefault="00B65062" w:rsidP="00E4628B">
            <w:pPr>
              <w:jc w:val="center"/>
              <w:rPr>
                <w:sz w:val="20"/>
                <w:szCs w:val="20"/>
                <w:lang w:eastAsia="en-US"/>
              </w:rPr>
            </w:pPr>
            <w:r w:rsidRPr="00CD3877">
              <w:rPr>
                <w:sz w:val="20"/>
                <w:szCs w:val="20"/>
                <w:lang w:eastAsia="en-US"/>
              </w:rPr>
              <w:t>203-466-5</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14:paraId="6A8718EF" w14:textId="77777777" w:rsidR="00E4628B" w:rsidRPr="00CD3877" w:rsidRDefault="00B65062" w:rsidP="00E4628B">
            <w:pPr>
              <w:jc w:val="center"/>
              <w:rPr>
                <w:sz w:val="20"/>
                <w:szCs w:val="20"/>
                <w:lang w:eastAsia="en-US"/>
              </w:rPr>
            </w:pPr>
            <w:r w:rsidRPr="00CD3877">
              <w:rPr>
                <w:sz w:val="20"/>
                <w:szCs w:val="20"/>
                <w:lang w:eastAsia="en-US"/>
              </w:rPr>
              <w:t>107-13-1</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14:paraId="5BD48A13" w14:textId="77777777" w:rsidR="00E4628B" w:rsidRPr="00CD3877" w:rsidRDefault="00B65062" w:rsidP="00E4628B">
            <w:pPr>
              <w:jc w:val="center"/>
              <w:rPr>
                <w:sz w:val="20"/>
                <w:szCs w:val="20"/>
                <w:lang w:eastAsia="en-US"/>
              </w:rPr>
            </w:pPr>
            <w:r w:rsidRPr="00CD3877">
              <w:rPr>
                <w:sz w:val="20"/>
                <w:szCs w:val="20"/>
                <w:lang w:eastAsia="en-US"/>
              </w:rPr>
              <w:t>0,45</w:t>
            </w:r>
          </w:p>
          <w:p w14:paraId="03C1E169" w14:textId="77777777" w:rsidR="00B65062" w:rsidRPr="00CD3877" w:rsidRDefault="00B65062" w:rsidP="00E4628B">
            <w:pPr>
              <w:jc w:val="center"/>
              <w:rPr>
                <w:sz w:val="20"/>
                <w:szCs w:val="20"/>
                <w:lang w:eastAsia="en-US"/>
              </w:rPr>
            </w:pPr>
          </w:p>
          <w:p w14:paraId="3FF118D7" w14:textId="77777777" w:rsidR="002D3C32" w:rsidRPr="00CD3877" w:rsidRDefault="003A2AA0" w:rsidP="00E4628B">
            <w:pPr>
              <w:jc w:val="center"/>
              <w:rPr>
                <w:sz w:val="20"/>
                <w:szCs w:val="20"/>
                <w:lang w:eastAsia="en-US"/>
              </w:rPr>
            </w:pPr>
            <w:r w:rsidRPr="00CD3877">
              <w:rPr>
                <w:sz w:val="20"/>
                <w:szCs w:val="20"/>
                <w:lang w:eastAsia="en-US"/>
              </w:rPr>
              <w:t>3</w:t>
            </w:r>
          </w:p>
          <w:p w14:paraId="1F52C394" w14:textId="77777777" w:rsidR="002D3C32" w:rsidRPr="00CD3877" w:rsidRDefault="002D3C32" w:rsidP="00E4628B">
            <w:pPr>
              <w:jc w:val="center"/>
              <w:rPr>
                <w:sz w:val="20"/>
                <w:szCs w:val="20"/>
                <w:lang w:eastAsia="en-US"/>
              </w:rPr>
            </w:pPr>
          </w:p>
          <w:p w14:paraId="4525C594" w14:textId="77777777" w:rsidR="002D3C32" w:rsidRPr="00CD3877" w:rsidRDefault="002D3C32" w:rsidP="00E4628B">
            <w:pPr>
              <w:jc w:val="center"/>
              <w:rPr>
                <w:sz w:val="20"/>
                <w:szCs w:val="20"/>
                <w:lang w:eastAsia="en-US"/>
              </w:rPr>
            </w:pPr>
          </w:p>
          <w:p w14:paraId="55199D2D" w14:textId="77777777" w:rsidR="002D3C32" w:rsidRPr="00CD3877" w:rsidRDefault="002D3C32" w:rsidP="00E4628B">
            <w:pPr>
              <w:jc w:val="center"/>
              <w:rPr>
                <w:sz w:val="20"/>
                <w:szCs w:val="20"/>
                <w:lang w:eastAsia="en-US"/>
              </w:rPr>
            </w:pPr>
          </w:p>
          <w:p w14:paraId="52AF9C17" w14:textId="77777777" w:rsidR="002D3C32" w:rsidRPr="00CD3877" w:rsidRDefault="002D3C32" w:rsidP="00E4628B">
            <w:pPr>
              <w:jc w:val="center"/>
              <w:rPr>
                <w:sz w:val="20"/>
                <w:szCs w:val="20"/>
                <w:lang w:eastAsia="en-US"/>
              </w:rPr>
            </w:pPr>
          </w:p>
          <w:p w14:paraId="360408E8" w14:textId="77777777" w:rsidR="002D3C32" w:rsidRPr="00CD3877" w:rsidRDefault="002D3C32" w:rsidP="00E4628B">
            <w:pPr>
              <w:jc w:val="center"/>
              <w:rPr>
                <w:sz w:val="20"/>
                <w:szCs w:val="20"/>
                <w:lang w:eastAsia="en-US"/>
              </w:rPr>
            </w:pPr>
          </w:p>
          <w:p w14:paraId="53D66AFF" w14:textId="77777777" w:rsidR="00B65062" w:rsidRPr="00CD3877" w:rsidRDefault="00B65062" w:rsidP="00E4628B">
            <w:pPr>
              <w:jc w:val="center"/>
              <w:rPr>
                <w:sz w:val="20"/>
                <w:szCs w:val="20"/>
                <w:lang w:eastAsia="en-US"/>
              </w:rPr>
            </w:pPr>
            <w:r w:rsidRPr="00CD3877">
              <w:rPr>
                <w:sz w:val="20"/>
                <w:szCs w:val="20"/>
                <w:lang w:eastAsia="en-US"/>
              </w:rPr>
              <w:lastRenderedPageBreak/>
              <w:t>krátkodobá</w:t>
            </w:r>
          </w:p>
          <w:p w14:paraId="63D393BF" w14:textId="77777777" w:rsidR="00B65062" w:rsidRPr="00CD3877" w:rsidRDefault="00B65062" w:rsidP="00E4628B">
            <w:pPr>
              <w:jc w:val="center"/>
              <w:rPr>
                <w:sz w:val="20"/>
                <w:szCs w:val="20"/>
                <w:lang w:eastAsia="en-US"/>
              </w:rPr>
            </w:pPr>
            <w:r w:rsidRPr="00CD3877">
              <w:rPr>
                <w:sz w:val="20"/>
                <w:szCs w:val="20"/>
                <w:lang w:eastAsia="en-US"/>
              </w:rPr>
              <w:t>1,8</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tcPr>
          <w:p w14:paraId="46D801CB" w14:textId="77777777" w:rsidR="00E4628B" w:rsidRPr="00CD3877" w:rsidRDefault="00B20865" w:rsidP="00E4628B">
            <w:pPr>
              <w:jc w:val="center"/>
              <w:rPr>
                <w:sz w:val="20"/>
                <w:szCs w:val="20"/>
              </w:rPr>
            </w:pPr>
            <w:r w:rsidRPr="00CD3877">
              <w:rPr>
                <w:sz w:val="20"/>
                <w:szCs w:val="20"/>
              </w:rPr>
              <w:lastRenderedPageBreak/>
              <w:t>1</w:t>
            </w:r>
          </w:p>
          <w:p w14:paraId="67C9A8CD" w14:textId="77777777" w:rsidR="00B65062" w:rsidRPr="00CD3877" w:rsidRDefault="00B65062" w:rsidP="00E4628B">
            <w:pPr>
              <w:jc w:val="center"/>
              <w:rPr>
                <w:sz w:val="20"/>
                <w:szCs w:val="20"/>
              </w:rPr>
            </w:pPr>
          </w:p>
          <w:p w14:paraId="3E5DBB6E" w14:textId="77777777" w:rsidR="002D3C32" w:rsidRPr="00CD3877" w:rsidRDefault="003A2AA0" w:rsidP="00B65062">
            <w:pPr>
              <w:jc w:val="center"/>
              <w:rPr>
                <w:sz w:val="20"/>
                <w:szCs w:val="20"/>
                <w:lang w:eastAsia="en-US"/>
              </w:rPr>
            </w:pPr>
            <w:r w:rsidRPr="00CD3877">
              <w:rPr>
                <w:sz w:val="20"/>
                <w:szCs w:val="20"/>
                <w:lang w:eastAsia="en-US"/>
              </w:rPr>
              <w:t>7</w:t>
            </w:r>
          </w:p>
          <w:p w14:paraId="2CEC4793" w14:textId="77777777" w:rsidR="002D3C32" w:rsidRPr="00CD3877" w:rsidRDefault="002D3C32" w:rsidP="00B65062">
            <w:pPr>
              <w:jc w:val="center"/>
              <w:rPr>
                <w:sz w:val="20"/>
                <w:szCs w:val="20"/>
                <w:lang w:eastAsia="en-US"/>
              </w:rPr>
            </w:pPr>
          </w:p>
          <w:p w14:paraId="7F82995B" w14:textId="77777777" w:rsidR="002D3C32" w:rsidRPr="00CD3877" w:rsidRDefault="002D3C32" w:rsidP="00B65062">
            <w:pPr>
              <w:jc w:val="center"/>
              <w:rPr>
                <w:sz w:val="20"/>
                <w:szCs w:val="20"/>
                <w:lang w:eastAsia="en-US"/>
              </w:rPr>
            </w:pPr>
          </w:p>
          <w:p w14:paraId="504238C9" w14:textId="77777777" w:rsidR="002D3C32" w:rsidRPr="00CD3877" w:rsidRDefault="002D3C32" w:rsidP="00B65062">
            <w:pPr>
              <w:jc w:val="center"/>
              <w:rPr>
                <w:sz w:val="20"/>
                <w:szCs w:val="20"/>
                <w:lang w:eastAsia="en-US"/>
              </w:rPr>
            </w:pPr>
          </w:p>
          <w:p w14:paraId="17895342" w14:textId="77777777" w:rsidR="002D3C32" w:rsidRPr="00CD3877" w:rsidRDefault="002D3C32" w:rsidP="00B65062">
            <w:pPr>
              <w:jc w:val="center"/>
              <w:rPr>
                <w:sz w:val="20"/>
                <w:szCs w:val="20"/>
                <w:lang w:eastAsia="en-US"/>
              </w:rPr>
            </w:pPr>
          </w:p>
          <w:p w14:paraId="0A4BD575" w14:textId="77777777" w:rsidR="002D3C32" w:rsidRPr="00CD3877" w:rsidRDefault="002D3C32" w:rsidP="00B65062">
            <w:pPr>
              <w:jc w:val="center"/>
              <w:rPr>
                <w:sz w:val="20"/>
                <w:szCs w:val="20"/>
                <w:lang w:eastAsia="en-US"/>
              </w:rPr>
            </w:pPr>
          </w:p>
          <w:p w14:paraId="1A48B21D" w14:textId="77777777" w:rsidR="00B65062" w:rsidRPr="00CD3877" w:rsidRDefault="00B65062" w:rsidP="00B65062">
            <w:pPr>
              <w:jc w:val="center"/>
              <w:rPr>
                <w:sz w:val="20"/>
                <w:szCs w:val="20"/>
                <w:lang w:eastAsia="en-US"/>
              </w:rPr>
            </w:pPr>
            <w:r w:rsidRPr="00CD3877">
              <w:rPr>
                <w:sz w:val="20"/>
                <w:szCs w:val="20"/>
                <w:lang w:eastAsia="en-US"/>
              </w:rPr>
              <w:lastRenderedPageBreak/>
              <w:t>krátkodobá</w:t>
            </w:r>
          </w:p>
          <w:p w14:paraId="71E5B662" w14:textId="77777777" w:rsidR="00B65062" w:rsidRPr="00CD3877" w:rsidRDefault="00B20865" w:rsidP="00B65062">
            <w:pPr>
              <w:jc w:val="center"/>
              <w:rPr>
                <w:sz w:val="20"/>
                <w:szCs w:val="20"/>
              </w:rPr>
            </w:pPr>
            <w:r w:rsidRPr="00CD3877">
              <w:rPr>
                <w:sz w:val="20"/>
                <w:szCs w:val="20"/>
                <w:lang w:eastAsia="en-US"/>
              </w:rPr>
              <w:t>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tcPr>
          <w:p w14:paraId="1492C21E" w14:textId="77777777" w:rsidR="00E4628B" w:rsidRPr="00CD3877" w:rsidRDefault="00B65062" w:rsidP="00E4628B">
            <w:pPr>
              <w:jc w:val="center"/>
              <w:rPr>
                <w:sz w:val="20"/>
                <w:szCs w:val="20"/>
                <w:lang w:eastAsia="en-US"/>
              </w:rPr>
            </w:pPr>
            <w:r w:rsidRPr="00CD3877">
              <w:rPr>
                <w:sz w:val="20"/>
                <w:szCs w:val="20"/>
                <w:lang w:eastAsia="en-US"/>
              </w:rPr>
              <w:lastRenderedPageBreak/>
              <w:t>1B</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tcPr>
          <w:p w14:paraId="5D2DBDC2" w14:textId="77777777" w:rsidR="00E4628B" w:rsidRPr="00CD3877" w:rsidRDefault="00B65062" w:rsidP="00E4628B">
            <w:pPr>
              <w:jc w:val="center"/>
              <w:rPr>
                <w:sz w:val="20"/>
                <w:szCs w:val="20"/>
                <w:lang w:eastAsia="en-US"/>
              </w:rPr>
            </w:pPr>
            <w:r w:rsidRPr="00CD3877">
              <w:rPr>
                <w:sz w:val="20"/>
                <w:szCs w:val="20"/>
                <w:lang w:eastAsia="en-US"/>
              </w:rPr>
              <w:t>—</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tcPr>
          <w:p w14:paraId="3ED5928B" w14:textId="77777777" w:rsidR="00E4628B" w:rsidRPr="00CD3877" w:rsidRDefault="00B65062" w:rsidP="00E4628B">
            <w:pPr>
              <w:jc w:val="center"/>
              <w:rPr>
                <w:sz w:val="20"/>
                <w:szCs w:val="20"/>
                <w:lang w:eastAsia="en-US"/>
              </w:rPr>
            </w:pPr>
            <w:r w:rsidRPr="00CD3877">
              <w:rPr>
                <w:sz w:val="20"/>
                <w:szCs w:val="20"/>
                <w:lang w:eastAsia="en-US"/>
              </w:rPr>
              <w:t>K, S*</w:t>
            </w:r>
            <w:r w:rsidRPr="00CD3877">
              <w:rPr>
                <w:sz w:val="20"/>
                <w:szCs w:val="20"/>
                <w:vertAlign w:val="superscript"/>
                <w:lang w:eastAsia="en-US"/>
              </w:rPr>
              <w:t>11</w:t>
            </w:r>
            <w:r w:rsidRPr="00CD3877">
              <w:rPr>
                <w:sz w:val="20"/>
                <w:szCs w:val="20"/>
                <w:lang w:eastAsia="en-US"/>
              </w:rPr>
              <w:t>)</w:t>
            </w:r>
          </w:p>
          <w:p w14:paraId="2263BAE3" w14:textId="77777777" w:rsidR="00B65062" w:rsidRPr="00CD3877" w:rsidRDefault="00B65062" w:rsidP="00E4628B">
            <w:pPr>
              <w:jc w:val="center"/>
              <w:rPr>
                <w:sz w:val="20"/>
                <w:szCs w:val="20"/>
                <w:lang w:eastAsia="en-US"/>
              </w:rPr>
            </w:pPr>
          </w:p>
          <w:p w14:paraId="67054884" w14:textId="77777777" w:rsidR="002D3C32" w:rsidRPr="00CD3877" w:rsidRDefault="002D3C32" w:rsidP="002D3C32">
            <w:pPr>
              <w:spacing w:line="223" w:lineRule="exact"/>
              <w:ind w:right="135"/>
              <w:jc w:val="center"/>
              <w:rPr>
                <w:sz w:val="20"/>
              </w:rPr>
            </w:pPr>
            <w:r w:rsidRPr="00CD3877">
              <w:rPr>
                <w:spacing w:val="-2"/>
                <w:sz w:val="20"/>
              </w:rPr>
              <w:t>NPEL - priemerný</w:t>
            </w:r>
            <w:r w:rsidRPr="00CD3877">
              <w:rPr>
                <w:spacing w:val="48"/>
                <w:sz w:val="20"/>
              </w:rPr>
              <w:t xml:space="preserve"> </w:t>
            </w:r>
            <w:r w:rsidRPr="00CD3877">
              <w:rPr>
                <w:spacing w:val="-5"/>
                <w:sz w:val="20"/>
              </w:rPr>
              <w:t>do</w:t>
            </w:r>
          </w:p>
          <w:p w14:paraId="50BBD6AE" w14:textId="77777777" w:rsidR="002D3C32" w:rsidRPr="00CD3877" w:rsidRDefault="002D3C32" w:rsidP="002D3C32">
            <w:pPr>
              <w:spacing w:line="210" w:lineRule="exact"/>
              <w:ind w:right="155"/>
              <w:jc w:val="center"/>
              <w:rPr>
                <w:spacing w:val="-4"/>
                <w:sz w:val="20"/>
              </w:rPr>
            </w:pPr>
            <w:r w:rsidRPr="00CD3877">
              <w:rPr>
                <w:sz w:val="20"/>
              </w:rPr>
              <w:t>4.  4.</w:t>
            </w:r>
            <w:r w:rsidRPr="00CD3877">
              <w:rPr>
                <w:spacing w:val="-2"/>
                <w:sz w:val="20"/>
              </w:rPr>
              <w:t xml:space="preserve"> </w:t>
            </w:r>
            <w:r w:rsidRPr="00CD3877">
              <w:rPr>
                <w:spacing w:val="-4"/>
                <w:sz w:val="20"/>
              </w:rPr>
              <w:t>2026</w:t>
            </w:r>
          </w:p>
          <w:p w14:paraId="5127AC2C" w14:textId="77777777" w:rsidR="002D3C32" w:rsidRPr="00CD3877" w:rsidRDefault="002D3C32" w:rsidP="002D3C32">
            <w:pPr>
              <w:spacing w:line="210" w:lineRule="exact"/>
              <w:ind w:right="155"/>
              <w:jc w:val="center"/>
              <w:rPr>
                <w:spacing w:val="-4"/>
                <w:sz w:val="20"/>
              </w:rPr>
            </w:pPr>
          </w:p>
          <w:p w14:paraId="7A050174" w14:textId="77777777" w:rsidR="00B65062" w:rsidRPr="00CD3877" w:rsidRDefault="002D3C32" w:rsidP="002D3C32">
            <w:pPr>
              <w:jc w:val="center"/>
              <w:rPr>
                <w:sz w:val="20"/>
                <w:szCs w:val="20"/>
                <w:lang w:eastAsia="en-US"/>
              </w:rPr>
            </w:pPr>
            <w:r w:rsidRPr="00CD3877">
              <w:rPr>
                <w:spacing w:val="-4"/>
                <w:sz w:val="20"/>
              </w:rPr>
              <w:t xml:space="preserve">NPEL – </w:t>
            </w:r>
            <w:r w:rsidRPr="00CD3877">
              <w:rPr>
                <w:spacing w:val="-4"/>
                <w:sz w:val="20"/>
              </w:rPr>
              <w:lastRenderedPageBreak/>
              <w:t>krátkodobý od 5.4.2026</w:t>
            </w:r>
          </w:p>
        </w:tc>
      </w:tr>
      <w:tr w:rsidR="00590C8B" w:rsidRPr="00CD3877" w14:paraId="19F80A2B" w14:textId="77777777" w:rsidTr="00686DBE">
        <w:trPr>
          <w:gridAfter w:val="1"/>
          <w:wAfter w:w="12" w:type="dxa"/>
          <w:trHeight w:val="283"/>
        </w:trPr>
        <w:tc>
          <w:tcPr>
            <w:tcW w:w="1559" w:type="dxa"/>
            <w:tcBorders>
              <w:top w:val="single" w:sz="4" w:space="0" w:color="auto"/>
              <w:left w:val="single" w:sz="4" w:space="0" w:color="auto"/>
              <w:bottom w:val="single" w:sz="4" w:space="0" w:color="auto"/>
              <w:right w:val="single" w:sz="4" w:space="0" w:color="auto"/>
            </w:tcBorders>
            <w:tcMar>
              <w:left w:w="28" w:type="dxa"/>
              <w:right w:w="28" w:type="dxa"/>
            </w:tcMar>
          </w:tcPr>
          <w:p w14:paraId="32C56DE6" w14:textId="77777777" w:rsidR="00B65062" w:rsidRPr="00CD3877" w:rsidRDefault="00B65062" w:rsidP="00B65062">
            <w:pPr>
              <w:rPr>
                <w:sz w:val="20"/>
                <w:szCs w:val="20"/>
              </w:rPr>
            </w:pPr>
            <w:r w:rsidRPr="00CD3877">
              <w:rPr>
                <w:sz w:val="20"/>
                <w:szCs w:val="20"/>
              </w:rPr>
              <w:lastRenderedPageBreak/>
              <w:t>Zlúčeniny niklu</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tcPr>
          <w:p w14:paraId="5B15CDD8" w14:textId="77777777" w:rsidR="00B65062" w:rsidRPr="00CD3877" w:rsidRDefault="00B65062" w:rsidP="00B65062">
            <w:pPr>
              <w:jc w:val="center"/>
              <w:rPr>
                <w:sz w:val="20"/>
                <w:szCs w:val="20"/>
                <w:lang w:eastAsia="en-US"/>
              </w:rPr>
            </w:pPr>
            <w:r w:rsidRPr="00CD3877">
              <w:rPr>
                <w:sz w:val="20"/>
                <w:szCs w:val="20"/>
                <w:lang w:eastAsia="en-US"/>
              </w:rPr>
              <w:t>—</w:t>
            </w: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tcPr>
          <w:p w14:paraId="6E86C7A2" w14:textId="77777777" w:rsidR="00B65062" w:rsidRPr="00CD3877" w:rsidRDefault="00B65062" w:rsidP="00B65062">
            <w:pPr>
              <w:jc w:val="center"/>
              <w:rPr>
                <w:sz w:val="20"/>
                <w:szCs w:val="20"/>
                <w:lang w:eastAsia="en-US"/>
              </w:rPr>
            </w:pPr>
            <w:r w:rsidRPr="00CD3877">
              <w:rPr>
                <w:sz w:val="20"/>
                <w:szCs w:val="20"/>
                <w:lang w:eastAsia="en-US"/>
              </w:rPr>
              <w:t>—</w:t>
            </w: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43A58ED5" w14:textId="77777777" w:rsidR="00B65062" w:rsidRPr="00CD3877" w:rsidRDefault="00B65062" w:rsidP="00B65062">
            <w:pPr>
              <w:jc w:val="center"/>
              <w:rPr>
                <w:sz w:val="20"/>
                <w:szCs w:val="20"/>
              </w:rPr>
            </w:pPr>
            <w:r w:rsidRPr="00CD3877">
              <w:rPr>
                <w:sz w:val="20"/>
                <w:szCs w:val="20"/>
              </w:rPr>
              <w:t>0,01 (</w:t>
            </w:r>
            <w:r w:rsidRPr="00CD3877">
              <w:rPr>
                <w:sz w:val="20"/>
                <w:szCs w:val="20"/>
                <w:vertAlign w:val="superscript"/>
              </w:rPr>
              <w:t>15</w:t>
            </w:r>
            <w:r w:rsidRPr="00CD3877">
              <w:rPr>
                <w:sz w:val="20"/>
                <w:szCs w:val="20"/>
              </w:rPr>
              <w:t>)</w:t>
            </w:r>
          </w:p>
          <w:p w14:paraId="41655A52" w14:textId="77777777" w:rsidR="00B65062" w:rsidRPr="00CD3877" w:rsidRDefault="00B65062" w:rsidP="00B65062">
            <w:pPr>
              <w:jc w:val="center"/>
              <w:rPr>
                <w:sz w:val="20"/>
                <w:szCs w:val="20"/>
              </w:rPr>
            </w:pPr>
            <w:r w:rsidRPr="00CD3877">
              <w:rPr>
                <w:sz w:val="20"/>
                <w:szCs w:val="20"/>
              </w:rPr>
              <w:t>0,05 (</w:t>
            </w:r>
            <w:r w:rsidRPr="00CD3877">
              <w:rPr>
                <w:sz w:val="20"/>
                <w:szCs w:val="20"/>
                <w:vertAlign w:val="superscript"/>
              </w:rPr>
              <w:t>16</w:t>
            </w:r>
            <w:r w:rsidRPr="00CD3877">
              <w:rPr>
                <w:sz w:val="20"/>
                <w:szCs w:val="20"/>
              </w:rPr>
              <w:t>)</w:t>
            </w: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tcPr>
          <w:p w14:paraId="6846C691" w14:textId="77777777" w:rsidR="00B65062" w:rsidRPr="00CD3877" w:rsidRDefault="00B65062" w:rsidP="00B65062">
            <w:pPr>
              <w:jc w:val="center"/>
              <w:rPr>
                <w:sz w:val="20"/>
                <w:szCs w:val="20"/>
                <w:lang w:eastAsia="en-US"/>
              </w:rPr>
            </w:pPr>
            <w:r w:rsidRPr="00CD3877">
              <w:rPr>
                <w:sz w:val="20"/>
                <w:szCs w:val="20"/>
                <w:lang w:eastAsia="en-US"/>
              </w:rPr>
              <w:t>—</w:t>
            </w: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7E3C8D27" w14:textId="77777777" w:rsidR="00B65062" w:rsidRPr="00CD3877" w:rsidRDefault="00B65062" w:rsidP="00B65062">
            <w:pPr>
              <w:jc w:val="center"/>
              <w:rPr>
                <w:sz w:val="20"/>
                <w:szCs w:val="20"/>
                <w:lang w:eastAsia="en-US"/>
              </w:rPr>
            </w:pPr>
            <w:r w:rsidRPr="00CD3877">
              <w:rPr>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tcPr>
          <w:p w14:paraId="74000142" w14:textId="77777777" w:rsidR="00B65062" w:rsidRPr="00CD3877" w:rsidRDefault="00B65062" w:rsidP="00B65062">
            <w:pPr>
              <w:jc w:val="center"/>
              <w:rPr>
                <w:sz w:val="20"/>
                <w:szCs w:val="20"/>
                <w:lang w:eastAsia="en-US"/>
              </w:rPr>
            </w:pPr>
            <w:r w:rsidRPr="00CD3877">
              <w:rPr>
                <w:sz w:val="20"/>
                <w:szCs w:val="20"/>
                <w:lang w:eastAsia="en-US"/>
              </w:rPr>
              <w:t>dermálna  a respiračná senzibilizácia (</w:t>
            </w:r>
            <w:r w:rsidRPr="00CD3877">
              <w:rPr>
                <w:sz w:val="20"/>
                <w:szCs w:val="20"/>
                <w:vertAlign w:val="superscript"/>
                <w:lang w:eastAsia="en-US"/>
              </w:rPr>
              <w:t>13</w:t>
            </w:r>
            <w:r w:rsidRPr="00CD3877">
              <w:rPr>
                <w:sz w:val="20"/>
                <w:szCs w:val="20"/>
                <w:lang w:eastAsia="en-US"/>
              </w:rPr>
              <w:t>)</w:t>
            </w:r>
          </w:p>
        </w:tc>
        <w:tc>
          <w:tcPr>
            <w:tcW w:w="159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3F3D36FD" w14:textId="77777777" w:rsidR="00B65062" w:rsidRPr="00CD3877" w:rsidRDefault="00B65062" w:rsidP="00B65062">
            <w:pPr>
              <w:rPr>
                <w:sz w:val="20"/>
                <w:szCs w:val="20"/>
              </w:rPr>
            </w:pPr>
            <w:r w:rsidRPr="00CD3877">
              <w:rPr>
                <w:sz w:val="20"/>
                <w:szCs w:val="20"/>
              </w:rPr>
              <w:t>Limitná hodnota (</w:t>
            </w:r>
            <w:r w:rsidRPr="00CD3877">
              <w:rPr>
                <w:sz w:val="20"/>
                <w:szCs w:val="20"/>
                <w:vertAlign w:val="superscript"/>
              </w:rPr>
              <w:t>15</w:t>
            </w:r>
            <w:r w:rsidRPr="00CD3877">
              <w:rPr>
                <w:sz w:val="20"/>
                <w:szCs w:val="20"/>
              </w:rPr>
              <w:t xml:space="preserve">) sa uplatňuje od 18. januára 2025. </w:t>
            </w:r>
          </w:p>
          <w:p w14:paraId="2A73650C" w14:textId="77777777" w:rsidR="00B65062" w:rsidRPr="00CD3877" w:rsidRDefault="00B65062" w:rsidP="00B65062">
            <w:pPr>
              <w:rPr>
                <w:sz w:val="20"/>
                <w:szCs w:val="20"/>
              </w:rPr>
            </w:pPr>
            <w:r w:rsidRPr="00CD3877">
              <w:rPr>
                <w:sz w:val="20"/>
                <w:szCs w:val="20"/>
              </w:rPr>
              <w:t>Limitná hodnota (</w:t>
            </w:r>
            <w:r w:rsidRPr="00CD3877">
              <w:rPr>
                <w:sz w:val="20"/>
                <w:szCs w:val="20"/>
                <w:vertAlign w:val="superscript"/>
              </w:rPr>
              <w:t>16</w:t>
            </w:r>
            <w:r w:rsidRPr="00CD3877">
              <w:rPr>
                <w:sz w:val="20"/>
                <w:szCs w:val="20"/>
              </w:rPr>
              <w:t xml:space="preserve">) sa uplatňuje od 18. januára 2025. </w:t>
            </w:r>
          </w:p>
          <w:p w14:paraId="27F84EBC" w14:textId="77777777" w:rsidR="00B65062" w:rsidRPr="00CD3877" w:rsidRDefault="00B65062" w:rsidP="00B65062">
            <w:pPr>
              <w:rPr>
                <w:sz w:val="20"/>
                <w:szCs w:val="20"/>
              </w:rPr>
            </w:pPr>
            <w:r w:rsidRPr="00CD3877">
              <w:rPr>
                <w:sz w:val="20"/>
                <w:szCs w:val="20"/>
              </w:rPr>
              <w:t>Dovtedy sa uplatňuje limitná hodnota 0,1 mg/m</w:t>
            </w:r>
            <w:r w:rsidRPr="00CD3877">
              <w:rPr>
                <w:sz w:val="20"/>
                <w:szCs w:val="20"/>
                <w:vertAlign w:val="superscript"/>
              </w:rPr>
              <w:t>3</w:t>
            </w:r>
            <w:r w:rsidRPr="00CD3877">
              <w:rPr>
                <w:sz w:val="20"/>
                <w:szCs w:val="20"/>
              </w:rPr>
              <w:t xml:space="preserve"> (</w:t>
            </w:r>
            <w:r w:rsidRPr="00CD3877">
              <w:rPr>
                <w:sz w:val="20"/>
                <w:szCs w:val="20"/>
                <w:vertAlign w:val="superscript"/>
              </w:rPr>
              <w:t>16</w:t>
            </w:r>
            <w:r w:rsidRPr="00CD3877">
              <w:rPr>
                <w:sz w:val="20"/>
                <w:szCs w:val="20"/>
              </w:rPr>
              <w:t>).</w:t>
            </w: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tcPr>
          <w:p w14:paraId="7BF13FCF" w14:textId="77777777" w:rsidR="00B65062" w:rsidRPr="00CD3877" w:rsidRDefault="00B65062" w:rsidP="00B65062">
            <w:pPr>
              <w:jc w:val="center"/>
              <w:rPr>
                <w:sz w:val="20"/>
                <w:szCs w:val="20"/>
                <w:lang w:eastAsia="en-US"/>
              </w:rPr>
            </w:pPr>
            <w:r w:rsidRPr="00CD3877">
              <w:rPr>
                <w:sz w:val="20"/>
                <w:szCs w:val="20"/>
                <w:lang w:eastAsia="en-US"/>
              </w:rPr>
              <w:t>31.</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tcPr>
          <w:p w14:paraId="7129ED45" w14:textId="77777777" w:rsidR="00B65062" w:rsidRPr="00CD3877" w:rsidRDefault="00B65062" w:rsidP="00B65062">
            <w:pPr>
              <w:tabs>
                <w:tab w:val="left" w:pos="5"/>
                <w:tab w:val="left" w:pos="147"/>
              </w:tabs>
              <w:rPr>
                <w:sz w:val="20"/>
                <w:szCs w:val="20"/>
                <w:lang w:eastAsia="en-US"/>
              </w:rPr>
            </w:pPr>
            <w:r w:rsidRPr="00CD3877">
              <w:rPr>
                <w:sz w:val="20"/>
                <w:szCs w:val="20"/>
                <w:lang w:eastAsia="en-US"/>
              </w:rPr>
              <w:t>Zlúčeniny niklu</w:t>
            </w:r>
            <w:r w:rsidRPr="00CD3877">
              <w:rPr>
                <w:sz w:val="20"/>
                <w:szCs w:val="20"/>
                <w:vertAlign w:val="superscript"/>
                <w:lang w:eastAsia="en-US"/>
              </w:rPr>
              <w:t>22</w:t>
            </w:r>
            <w:r w:rsidRPr="00CD3877">
              <w:rPr>
                <w:sz w:val="20"/>
                <w:szCs w:val="20"/>
                <w:lang w:eastAsia="en-US"/>
              </w:rPr>
              <w:t>)</w:t>
            </w:r>
          </w:p>
          <w:p w14:paraId="708060AE" w14:textId="77777777" w:rsidR="00B20865" w:rsidRPr="00CD3877" w:rsidRDefault="00B20865" w:rsidP="00B65062">
            <w:pPr>
              <w:tabs>
                <w:tab w:val="left" w:pos="5"/>
                <w:tab w:val="left" w:pos="147"/>
              </w:tabs>
              <w:rPr>
                <w:sz w:val="20"/>
                <w:szCs w:val="20"/>
                <w:lang w:eastAsia="en-US"/>
              </w:rPr>
            </w:pPr>
          </w:p>
          <w:p w14:paraId="0809F3B7" w14:textId="77777777" w:rsidR="00B65062" w:rsidRPr="00CD3877" w:rsidRDefault="00B65062" w:rsidP="00B65062">
            <w:pPr>
              <w:tabs>
                <w:tab w:val="left" w:pos="5"/>
                <w:tab w:val="left" w:pos="147"/>
              </w:tabs>
              <w:rPr>
                <w:sz w:val="20"/>
                <w:szCs w:val="20"/>
                <w:lang w:eastAsia="en-US"/>
              </w:rPr>
            </w:pPr>
            <w:r w:rsidRPr="00CD3877">
              <w:rPr>
                <w:sz w:val="20"/>
                <w:szCs w:val="20"/>
                <w:lang w:eastAsia="en-US"/>
              </w:rPr>
              <w:t>respirabilná frakcia</w:t>
            </w:r>
            <w:r w:rsidRPr="00CD3877">
              <w:rPr>
                <w:sz w:val="20"/>
                <w:szCs w:val="20"/>
                <w:vertAlign w:val="superscript"/>
                <w:lang w:eastAsia="en-US"/>
              </w:rPr>
              <w:t>23</w:t>
            </w:r>
            <w:r w:rsidRPr="00CD3877">
              <w:rPr>
                <w:sz w:val="20"/>
                <w:szCs w:val="20"/>
                <w:lang w:eastAsia="en-US"/>
              </w:rPr>
              <w:t>)</w:t>
            </w:r>
          </w:p>
          <w:p w14:paraId="00D77ABE" w14:textId="77777777" w:rsidR="00B20865" w:rsidRPr="00CD3877" w:rsidRDefault="00B20865" w:rsidP="00B65062">
            <w:pPr>
              <w:tabs>
                <w:tab w:val="left" w:pos="5"/>
                <w:tab w:val="left" w:pos="147"/>
              </w:tabs>
              <w:rPr>
                <w:sz w:val="20"/>
                <w:szCs w:val="20"/>
                <w:lang w:eastAsia="en-US"/>
              </w:rPr>
            </w:pPr>
          </w:p>
          <w:p w14:paraId="658C7488" w14:textId="77777777" w:rsidR="00B20865" w:rsidRPr="00CD3877" w:rsidRDefault="00B20865" w:rsidP="00B65062">
            <w:pPr>
              <w:tabs>
                <w:tab w:val="left" w:pos="5"/>
                <w:tab w:val="left" w:pos="147"/>
              </w:tabs>
              <w:rPr>
                <w:sz w:val="20"/>
                <w:szCs w:val="20"/>
                <w:lang w:eastAsia="en-US"/>
              </w:rPr>
            </w:pPr>
          </w:p>
          <w:p w14:paraId="585F775F" w14:textId="77777777" w:rsidR="00B20865" w:rsidRPr="00CD3877" w:rsidRDefault="00B20865" w:rsidP="00B65062">
            <w:pPr>
              <w:tabs>
                <w:tab w:val="left" w:pos="5"/>
                <w:tab w:val="left" w:pos="147"/>
              </w:tabs>
              <w:rPr>
                <w:sz w:val="20"/>
                <w:szCs w:val="20"/>
                <w:lang w:eastAsia="en-US"/>
              </w:rPr>
            </w:pPr>
          </w:p>
          <w:p w14:paraId="61736761" w14:textId="77777777" w:rsidR="00B65062" w:rsidRPr="00CD3877" w:rsidRDefault="00B65062" w:rsidP="00B65062">
            <w:pPr>
              <w:tabs>
                <w:tab w:val="left" w:pos="5"/>
                <w:tab w:val="left" w:pos="147"/>
              </w:tabs>
              <w:rPr>
                <w:sz w:val="20"/>
                <w:szCs w:val="20"/>
                <w:lang w:eastAsia="en-US"/>
              </w:rPr>
            </w:pPr>
            <w:r w:rsidRPr="00CD3877">
              <w:rPr>
                <w:sz w:val="20"/>
                <w:szCs w:val="20"/>
                <w:lang w:eastAsia="en-US"/>
              </w:rPr>
              <w:t>inhalovateľná frakcia</w:t>
            </w:r>
            <w:r w:rsidRPr="00CD3877">
              <w:rPr>
                <w:sz w:val="20"/>
                <w:szCs w:val="20"/>
                <w:vertAlign w:val="superscript"/>
                <w:lang w:eastAsia="en-US"/>
              </w:rPr>
              <w:t>24</w:t>
            </w:r>
            <w:r w:rsidRPr="00CD3877">
              <w:rPr>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14:paraId="2351D559" w14:textId="77777777" w:rsidR="00B65062" w:rsidRPr="00CD3877" w:rsidRDefault="00B65062" w:rsidP="00B65062">
            <w:pPr>
              <w:jc w:val="center"/>
              <w:rPr>
                <w:sz w:val="20"/>
                <w:szCs w:val="20"/>
                <w:lang w:eastAsia="en-US"/>
              </w:rPr>
            </w:pPr>
            <w:r w:rsidRPr="00CD3877">
              <w:rPr>
                <w:sz w:val="20"/>
                <w:szCs w:val="20"/>
                <w:lang w:eastAsia="en-US"/>
              </w:rPr>
              <w:t>—</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14:paraId="15727A65" w14:textId="77777777" w:rsidR="00B65062" w:rsidRPr="00CD3877" w:rsidRDefault="00B65062" w:rsidP="00B65062">
            <w:pPr>
              <w:jc w:val="center"/>
              <w:rPr>
                <w:sz w:val="20"/>
                <w:szCs w:val="20"/>
                <w:lang w:eastAsia="en-US"/>
              </w:rPr>
            </w:pPr>
            <w:r w:rsidRPr="00CD3877">
              <w:rPr>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14:paraId="63CE3DF8" w14:textId="77777777" w:rsidR="00B65062" w:rsidRPr="00CD3877" w:rsidRDefault="00B65062" w:rsidP="00B65062">
            <w:pPr>
              <w:jc w:val="center"/>
              <w:rPr>
                <w:sz w:val="20"/>
                <w:szCs w:val="20"/>
                <w:lang w:eastAsia="en-US"/>
              </w:rPr>
            </w:pPr>
          </w:p>
          <w:p w14:paraId="7A2C45A8" w14:textId="77777777" w:rsidR="00B20865" w:rsidRPr="00CD3877" w:rsidRDefault="00B20865" w:rsidP="00B65062">
            <w:pPr>
              <w:jc w:val="center"/>
              <w:rPr>
                <w:sz w:val="20"/>
                <w:szCs w:val="20"/>
                <w:lang w:eastAsia="en-US"/>
              </w:rPr>
            </w:pPr>
          </w:p>
          <w:p w14:paraId="0F7933D2" w14:textId="77777777" w:rsidR="00B20865" w:rsidRPr="00CD3877" w:rsidRDefault="00B20865" w:rsidP="00B65062">
            <w:pPr>
              <w:jc w:val="center"/>
              <w:rPr>
                <w:sz w:val="20"/>
                <w:szCs w:val="20"/>
                <w:lang w:eastAsia="en-US"/>
              </w:rPr>
            </w:pPr>
            <w:r w:rsidRPr="00CD3877">
              <w:rPr>
                <w:sz w:val="20"/>
                <w:szCs w:val="20"/>
                <w:lang w:eastAsia="en-US"/>
              </w:rPr>
              <w:t>—</w:t>
            </w:r>
          </w:p>
          <w:p w14:paraId="37C5C772" w14:textId="77777777" w:rsidR="00B20865" w:rsidRPr="00CD3877" w:rsidRDefault="00B20865" w:rsidP="00B65062">
            <w:pPr>
              <w:jc w:val="center"/>
              <w:rPr>
                <w:sz w:val="20"/>
                <w:szCs w:val="20"/>
                <w:lang w:eastAsia="en-US"/>
              </w:rPr>
            </w:pPr>
          </w:p>
          <w:p w14:paraId="3981372F" w14:textId="77777777" w:rsidR="00B20865" w:rsidRPr="00CD3877" w:rsidRDefault="00B20865" w:rsidP="00B65062">
            <w:pPr>
              <w:jc w:val="center"/>
              <w:rPr>
                <w:sz w:val="20"/>
                <w:szCs w:val="20"/>
                <w:lang w:eastAsia="en-US"/>
              </w:rPr>
            </w:pPr>
          </w:p>
          <w:p w14:paraId="2D2EC697" w14:textId="77777777" w:rsidR="00B20865" w:rsidRPr="00CD3877" w:rsidRDefault="00B20865" w:rsidP="00B65062">
            <w:pPr>
              <w:jc w:val="center"/>
              <w:rPr>
                <w:sz w:val="20"/>
                <w:szCs w:val="20"/>
                <w:lang w:eastAsia="en-US"/>
              </w:rPr>
            </w:pPr>
          </w:p>
          <w:p w14:paraId="76855164" w14:textId="77777777" w:rsidR="00B20865" w:rsidRPr="00CD3877" w:rsidRDefault="00B20865" w:rsidP="00B65062">
            <w:pPr>
              <w:jc w:val="center"/>
              <w:rPr>
                <w:sz w:val="20"/>
                <w:szCs w:val="20"/>
                <w:lang w:eastAsia="en-US"/>
              </w:rPr>
            </w:pPr>
            <w:r w:rsidRPr="00CD3877">
              <w:rPr>
                <w:sz w:val="20"/>
                <w:szCs w:val="20"/>
                <w:lang w:eastAsia="en-US"/>
              </w:rPr>
              <w:t>—</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tcPr>
          <w:p w14:paraId="73904E8E" w14:textId="77777777" w:rsidR="00B65062" w:rsidRPr="00CD3877" w:rsidRDefault="00B65062" w:rsidP="00B65062">
            <w:pPr>
              <w:jc w:val="center"/>
              <w:rPr>
                <w:sz w:val="20"/>
                <w:szCs w:val="20"/>
              </w:rPr>
            </w:pPr>
          </w:p>
          <w:p w14:paraId="022286B7" w14:textId="77777777" w:rsidR="00B20865" w:rsidRPr="00CD3877" w:rsidRDefault="00B20865" w:rsidP="00B65062">
            <w:pPr>
              <w:jc w:val="center"/>
              <w:rPr>
                <w:sz w:val="20"/>
                <w:szCs w:val="20"/>
              </w:rPr>
            </w:pPr>
          </w:p>
          <w:p w14:paraId="0196C7F7" w14:textId="77777777" w:rsidR="00B20865" w:rsidRPr="00CD3877" w:rsidRDefault="00B20865" w:rsidP="00B65062">
            <w:pPr>
              <w:jc w:val="center"/>
              <w:rPr>
                <w:sz w:val="20"/>
                <w:szCs w:val="20"/>
              </w:rPr>
            </w:pPr>
            <w:r w:rsidRPr="00CD3877">
              <w:rPr>
                <w:sz w:val="20"/>
                <w:szCs w:val="20"/>
              </w:rPr>
              <w:t>0,01</w:t>
            </w:r>
          </w:p>
          <w:p w14:paraId="10820C07" w14:textId="77777777" w:rsidR="00B20865" w:rsidRPr="00CD3877" w:rsidRDefault="00B20865" w:rsidP="00B65062">
            <w:pPr>
              <w:jc w:val="center"/>
              <w:rPr>
                <w:sz w:val="20"/>
                <w:szCs w:val="20"/>
              </w:rPr>
            </w:pPr>
          </w:p>
          <w:p w14:paraId="681422FB" w14:textId="77777777" w:rsidR="00B20865" w:rsidRPr="00CD3877" w:rsidRDefault="00B20865" w:rsidP="00B65062">
            <w:pPr>
              <w:jc w:val="center"/>
              <w:rPr>
                <w:sz w:val="20"/>
                <w:szCs w:val="20"/>
              </w:rPr>
            </w:pPr>
          </w:p>
          <w:p w14:paraId="678ED7F8" w14:textId="77777777" w:rsidR="00B20865" w:rsidRPr="00CD3877" w:rsidRDefault="00B20865" w:rsidP="00B65062">
            <w:pPr>
              <w:jc w:val="center"/>
              <w:rPr>
                <w:sz w:val="20"/>
                <w:szCs w:val="20"/>
              </w:rPr>
            </w:pPr>
          </w:p>
          <w:p w14:paraId="6E0040DF" w14:textId="77777777" w:rsidR="00B20865" w:rsidRPr="00CD3877" w:rsidRDefault="00B20865" w:rsidP="00B65062">
            <w:pPr>
              <w:jc w:val="center"/>
              <w:rPr>
                <w:sz w:val="20"/>
                <w:szCs w:val="20"/>
              </w:rPr>
            </w:pPr>
            <w:r w:rsidRPr="00CD3877">
              <w:rPr>
                <w:sz w:val="20"/>
                <w:szCs w:val="20"/>
              </w:rPr>
              <w:t>0,05</w:t>
            </w:r>
          </w:p>
          <w:p w14:paraId="1AC5ADEA" w14:textId="77777777" w:rsidR="00B20865" w:rsidRPr="00CD3877" w:rsidRDefault="00B20865" w:rsidP="00B65062">
            <w:pPr>
              <w:jc w:val="center"/>
              <w:rPr>
                <w:sz w:val="20"/>
                <w:szCs w:val="20"/>
              </w:rPr>
            </w:pPr>
          </w:p>
          <w:p w14:paraId="2CADAA13" w14:textId="77777777" w:rsidR="00B20865" w:rsidRPr="00CD3877" w:rsidRDefault="00B20865" w:rsidP="00B65062">
            <w:pPr>
              <w:jc w:val="center"/>
              <w:rPr>
                <w:sz w:val="20"/>
                <w:szCs w:val="20"/>
              </w:rPr>
            </w:pPr>
            <w:r w:rsidRPr="00CD3877">
              <w:rPr>
                <w:sz w:val="20"/>
                <w:szCs w:val="20"/>
              </w:rPr>
              <w:t>0,1</w:t>
            </w:r>
          </w:p>
          <w:p w14:paraId="1D6259FF" w14:textId="77777777" w:rsidR="00B20865" w:rsidRPr="00CD3877" w:rsidRDefault="00B20865" w:rsidP="00B20865">
            <w:pPr>
              <w:rPr>
                <w:sz w:val="20"/>
                <w:szCs w:val="20"/>
              </w:rPr>
            </w:pP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tcPr>
          <w:p w14:paraId="61233CDD" w14:textId="77777777" w:rsidR="00B65062" w:rsidRPr="00CD3877" w:rsidRDefault="00B20865" w:rsidP="00B65062">
            <w:pPr>
              <w:jc w:val="center"/>
              <w:rPr>
                <w:sz w:val="20"/>
                <w:szCs w:val="20"/>
                <w:lang w:eastAsia="en-US"/>
              </w:rPr>
            </w:pPr>
            <w:r w:rsidRPr="00CD3877">
              <w:rPr>
                <w:sz w:val="20"/>
                <w:szCs w:val="20"/>
                <w:lang w:eastAsia="en-US"/>
              </w:rPr>
              <w:t>1A</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tcPr>
          <w:p w14:paraId="1FE2D117" w14:textId="77777777" w:rsidR="00B65062" w:rsidRPr="00CD3877" w:rsidRDefault="00B20865" w:rsidP="00B65062">
            <w:pPr>
              <w:jc w:val="center"/>
              <w:rPr>
                <w:sz w:val="20"/>
                <w:szCs w:val="20"/>
                <w:lang w:eastAsia="en-US"/>
              </w:rPr>
            </w:pPr>
            <w:r w:rsidRPr="00CD3877">
              <w:rPr>
                <w:sz w:val="20"/>
                <w:szCs w:val="20"/>
                <w:lang w:eastAsia="en-US"/>
              </w:rPr>
              <w:t>—</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tcPr>
          <w:p w14:paraId="5B7C1AEC" w14:textId="77777777" w:rsidR="00B65062" w:rsidRPr="00CD3877" w:rsidRDefault="00B20865" w:rsidP="00B65062">
            <w:pPr>
              <w:jc w:val="center"/>
              <w:rPr>
                <w:sz w:val="20"/>
                <w:szCs w:val="20"/>
                <w:lang w:eastAsia="en-US"/>
              </w:rPr>
            </w:pPr>
            <w:r w:rsidRPr="00CD3877">
              <w:rPr>
                <w:sz w:val="20"/>
                <w:szCs w:val="20"/>
                <w:lang w:eastAsia="en-US"/>
              </w:rPr>
              <w:t>S**</w:t>
            </w:r>
            <w:r w:rsidRPr="00CD3877">
              <w:rPr>
                <w:sz w:val="20"/>
                <w:szCs w:val="20"/>
                <w:vertAlign w:val="superscript"/>
                <w:lang w:eastAsia="en-US"/>
              </w:rPr>
              <w:t>15</w:t>
            </w:r>
            <w:r w:rsidRPr="00CD3877">
              <w:rPr>
                <w:sz w:val="20"/>
                <w:szCs w:val="20"/>
                <w:lang w:eastAsia="en-US"/>
              </w:rPr>
              <w:t>)</w:t>
            </w:r>
          </w:p>
          <w:p w14:paraId="4321B915" w14:textId="77777777" w:rsidR="00B20865" w:rsidRPr="00CD3877" w:rsidRDefault="00B20865" w:rsidP="00B65062">
            <w:pPr>
              <w:jc w:val="center"/>
              <w:rPr>
                <w:sz w:val="20"/>
                <w:szCs w:val="20"/>
                <w:lang w:eastAsia="en-US"/>
              </w:rPr>
            </w:pPr>
          </w:p>
          <w:p w14:paraId="7FC6434D" w14:textId="77777777" w:rsidR="00B20865" w:rsidRPr="00CD3877" w:rsidRDefault="00B20865" w:rsidP="00B65062">
            <w:pPr>
              <w:jc w:val="center"/>
              <w:rPr>
                <w:sz w:val="20"/>
                <w:szCs w:val="20"/>
                <w:lang w:eastAsia="en-US"/>
              </w:rPr>
            </w:pPr>
            <w:r w:rsidRPr="00CD3877">
              <w:rPr>
                <w:sz w:val="20"/>
                <w:szCs w:val="20"/>
                <w:lang w:eastAsia="en-US"/>
              </w:rPr>
              <w:t>NPEL sa uplatňuje od 18.1.2025</w:t>
            </w:r>
          </w:p>
          <w:p w14:paraId="7410D7A8" w14:textId="77777777" w:rsidR="00B20865" w:rsidRPr="00CD3877" w:rsidRDefault="00B20865" w:rsidP="00B65062">
            <w:pPr>
              <w:jc w:val="center"/>
              <w:rPr>
                <w:sz w:val="20"/>
                <w:szCs w:val="20"/>
                <w:lang w:eastAsia="en-US"/>
              </w:rPr>
            </w:pPr>
          </w:p>
          <w:p w14:paraId="452E3D72" w14:textId="77777777" w:rsidR="00B20865" w:rsidRPr="00CD3877" w:rsidRDefault="00B20865" w:rsidP="00B65062">
            <w:pPr>
              <w:jc w:val="center"/>
              <w:rPr>
                <w:sz w:val="20"/>
                <w:szCs w:val="20"/>
                <w:lang w:eastAsia="en-US"/>
              </w:rPr>
            </w:pPr>
            <w:r w:rsidRPr="00CD3877">
              <w:rPr>
                <w:sz w:val="20"/>
                <w:szCs w:val="20"/>
                <w:lang w:eastAsia="en-US"/>
              </w:rPr>
              <w:t xml:space="preserve">NPEL </w:t>
            </w:r>
            <w:r w:rsidR="00295ECB" w:rsidRPr="00CD3877">
              <w:rPr>
                <w:sz w:val="20"/>
                <w:szCs w:val="20"/>
                <w:lang w:eastAsia="en-US"/>
              </w:rPr>
              <w:t>do</w:t>
            </w:r>
            <w:r w:rsidRPr="00CD3877">
              <w:rPr>
                <w:sz w:val="20"/>
                <w:szCs w:val="20"/>
                <w:lang w:eastAsia="en-US"/>
              </w:rPr>
              <w:t xml:space="preserve"> 1</w:t>
            </w:r>
            <w:r w:rsidR="00295ECB" w:rsidRPr="00CD3877">
              <w:rPr>
                <w:sz w:val="20"/>
                <w:szCs w:val="20"/>
                <w:lang w:eastAsia="en-US"/>
              </w:rPr>
              <w:t>7</w:t>
            </w:r>
            <w:r w:rsidRPr="00CD3877">
              <w:rPr>
                <w:sz w:val="20"/>
                <w:szCs w:val="20"/>
                <w:lang w:eastAsia="en-US"/>
              </w:rPr>
              <w:t>.1.2025</w:t>
            </w:r>
          </w:p>
        </w:tc>
      </w:tr>
      <w:tr w:rsidR="00590C8B" w:rsidRPr="00CD3877" w14:paraId="08241966" w14:textId="77777777" w:rsidTr="00686DBE">
        <w:trPr>
          <w:gridAfter w:val="1"/>
          <w:wAfter w:w="12" w:type="dxa"/>
          <w:trHeight w:val="283"/>
        </w:trPr>
        <w:tc>
          <w:tcPr>
            <w:tcW w:w="8002" w:type="dxa"/>
            <w:gridSpan w:val="8"/>
            <w:tcBorders>
              <w:top w:val="single" w:sz="4" w:space="0" w:color="auto"/>
              <w:left w:val="single" w:sz="4" w:space="0" w:color="auto"/>
              <w:bottom w:val="single" w:sz="4" w:space="0" w:color="auto"/>
              <w:right w:val="single" w:sz="4" w:space="0" w:color="auto"/>
            </w:tcBorders>
            <w:tcMar>
              <w:left w:w="28" w:type="dxa"/>
              <w:right w:w="28" w:type="dxa"/>
            </w:tcMar>
          </w:tcPr>
          <w:p w14:paraId="5BAADF99" w14:textId="77777777" w:rsidR="00B65062" w:rsidRPr="00CD3877" w:rsidRDefault="00B65062" w:rsidP="007D1DB6">
            <w:pPr>
              <w:rPr>
                <w:sz w:val="20"/>
                <w:szCs w:val="20"/>
              </w:rPr>
            </w:pPr>
          </w:p>
        </w:tc>
        <w:tc>
          <w:tcPr>
            <w:tcW w:w="8145" w:type="dxa"/>
            <w:gridSpan w:val="9"/>
            <w:tcBorders>
              <w:top w:val="single" w:sz="4" w:space="0" w:color="auto"/>
              <w:left w:val="single" w:sz="4" w:space="0" w:color="auto"/>
              <w:bottom w:val="single" w:sz="4" w:space="0" w:color="auto"/>
              <w:right w:val="single" w:sz="4" w:space="0" w:color="auto"/>
            </w:tcBorders>
            <w:tcMar>
              <w:left w:w="28" w:type="dxa"/>
              <w:right w:w="28" w:type="dxa"/>
            </w:tcMar>
          </w:tcPr>
          <w:p w14:paraId="4550D177" w14:textId="77777777" w:rsidR="009B33AF" w:rsidRPr="00CD3877" w:rsidRDefault="009B33AF" w:rsidP="009B33AF">
            <w:pPr>
              <w:jc w:val="center"/>
              <w:rPr>
                <w:b/>
                <w:sz w:val="20"/>
                <w:szCs w:val="20"/>
              </w:rPr>
            </w:pPr>
            <w:r w:rsidRPr="00CD3877">
              <w:rPr>
                <w:b/>
                <w:bCs/>
                <w:sz w:val="20"/>
                <w:szCs w:val="20"/>
              </w:rPr>
              <w:t xml:space="preserve">Najvyššie prípustné expozičné limity (NPEL) </w:t>
            </w:r>
            <w:r w:rsidRPr="00CD3877">
              <w:rPr>
                <w:b/>
                <w:sz w:val="20"/>
                <w:szCs w:val="20"/>
              </w:rPr>
              <w:t>plynov, pár a aerosólov s reprodukčne toxickými účinkami v pracovnom ovzduší</w:t>
            </w:r>
          </w:p>
          <w:p w14:paraId="488096C0" w14:textId="77777777" w:rsidR="00B65062" w:rsidRPr="00CD3877" w:rsidRDefault="00B65062" w:rsidP="007D1DB6">
            <w:pPr>
              <w:jc w:val="center"/>
              <w:rPr>
                <w:sz w:val="20"/>
                <w:szCs w:val="20"/>
                <w:lang w:eastAsia="en-US"/>
              </w:rPr>
            </w:pPr>
            <w:r w:rsidRPr="00CD3877">
              <w:rPr>
                <w:sz w:val="20"/>
                <w:szCs w:val="20"/>
                <w:lang w:eastAsia="en-US"/>
              </w:rPr>
              <w:t xml:space="preserve">Tabuľka č. </w:t>
            </w:r>
            <w:r w:rsidR="009E2749" w:rsidRPr="00CD3877">
              <w:rPr>
                <w:sz w:val="20"/>
                <w:szCs w:val="20"/>
                <w:lang w:eastAsia="en-US"/>
              </w:rPr>
              <w:t>3</w:t>
            </w:r>
          </w:p>
        </w:tc>
      </w:tr>
      <w:tr w:rsidR="00590C8B" w:rsidRPr="00CD3877" w14:paraId="01AC2C94" w14:textId="77777777" w:rsidTr="00686DBE">
        <w:trPr>
          <w:gridAfter w:val="1"/>
          <w:wAfter w:w="12" w:type="dxa"/>
          <w:trHeight w:val="283"/>
        </w:trPr>
        <w:tc>
          <w:tcPr>
            <w:tcW w:w="1559" w:type="dxa"/>
            <w:tcBorders>
              <w:top w:val="single" w:sz="4" w:space="0" w:color="auto"/>
              <w:left w:val="single" w:sz="4" w:space="0" w:color="auto"/>
              <w:bottom w:val="single" w:sz="4" w:space="0" w:color="auto"/>
              <w:right w:val="single" w:sz="4" w:space="0" w:color="auto"/>
            </w:tcBorders>
            <w:tcMar>
              <w:left w:w="28" w:type="dxa"/>
              <w:right w:w="28" w:type="dxa"/>
            </w:tcMar>
          </w:tcPr>
          <w:p w14:paraId="6BEF02C4" w14:textId="77777777" w:rsidR="00B65062" w:rsidRPr="00CD3877" w:rsidRDefault="00B65062" w:rsidP="00E4628B">
            <w:pPr>
              <w:rPr>
                <w:sz w:val="20"/>
                <w:szCs w:val="20"/>
              </w:rPr>
            </w:pP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tcPr>
          <w:p w14:paraId="4B4A198E" w14:textId="77777777" w:rsidR="00B65062" w:rsidRPr="00CD3877" w:rsidRDefault="00B65062" w:rsidP="00E4628B">
            <w:pPr>
              <w:jc w:val="center"/>
              <w:rPr>
                <w:sz w:val="20"/>
                <w:szCs w:val="20"/>
                <w:lang w:eastAsia="en-US"/>
              </w:rPr>
            </w:pP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tcPr>
          <w:p w14:paraId="74C33C44" w14:textId="77777777" w:rsidR="00B65062" w:rsidRPr="00CD3877" w:rsidRDefault="00B65062" w:rsidP="00E4628B">
            <w:pPr>
              <w:jc w:val="center"/>
              <w:rPr>
                <w:sz w:val="20"/>
                <w:szCs w:val="20"/>
                <w:lang w:eastAsia="en-US"/>
              </w:rPr>
            </w:pP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00EBFB30" w14:textId="77777777" w:rsidR="00B65062" w:rsidRPr="00CD3877" w:rsidRDefault="00B65062" w:rsidP="00E4628B">
            <w:pPr>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tcPr>
          <w:p w14:paraId="781004ED" w14:textId="77777777" w:rsidR="00B65062" w:rsidRPr="00CD3877" w:rsidRDefault="00B65062" w:rsidP="00E4628B">
            <w:pPr>
              <w:jc w:val="cente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1999E38C" w14:textId="77777777" w:rsidR="00B65062" w:rsidRPr="00CD3877" w:rsidRDefault="00B65062" w:rsidP="00E4628B">
            <w:pPr>
              <w:jc w:val="cente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tcPr>
          <w:p w14:paraId="3FBB4302" w14:textId="77777777" w:rsidR="00B65062" w:rsidRPr="00CD3877" w:rsidRDefault="00B65062" w:rsidP="00E4628B">
            <w:pPr>
              <w:jc w:val="center"/>
              <w:rPr>
                <w:sz w:val="20"/>
                <w:szCs w:val="20"/>
                <w:lang w:eastAsia="en-US"/>
              </w:rPr>
            </w:pPr>
          </w:p>
        </w:tc>
        <w:tc>
          <w:tcPr>
            <w:tcW w:w="159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0E0672B4" w14:textId="77777777" w:rsidR="00B65062" w:rsidRPr="00CD3877" w:rsidRDefault="00B65062" w:rsidP="00E4628B">
            <w:pPr>
              <w:rPr>
                <w:sz w:val="20"/>
                <w:szCs w:val="20"/>
              </w:rPr>
            </w:pPr>
          </w:p>
        </w:tc>
        <w:tc>
          <w:tcPr>
            <w:tcW w:w="5871" w:type="dxa"/>
            <w:gridSpan w:val="6"/>
            <w:tcBorders>
              <w:top w:val="single" w:sz="4" w:space="0" w:color="auto"/>
              <w:left w:val="single" w:sz="4" w:space="0" w:color="auto"/>
              <w:bottom w:val="single" w:sz="4" w:space="0" w:color="auto"/>
              <w:right w:val="single" w:sz="4" w:space="0" w:color="auto"/>
            </w:tcBorders>
            <w:tcMar>
              <w:left w:w="28" w:type="dxa"/>
              <w:right w:w="28" w:type="dxa"/>
            </w:tcMar>
          </w:tcPr>
          <w:p w14:paraId="286B281A" w14:textId="77777777" w:rsidR="00B65062" w:rsidRPr="00CD3877" w:rsidRDefault="00B65062" w:rsidP="00E4628B">
            <w:pPr>
              <w:jc w:val="center"/>
              <w:rPr>
                <w:sz w:val="20"/>
                <w:szCs w:val="20"/>
              </w:rPr>
            </w:pPr>
          </w:p>
        </w:tc>
        <w:tc>
          <w:tcPr>
            <w:tcW w:w="1418" w:type="dxa"/>
            <w:gridSpan w:val="2"/>
            <w:tcBorders>
              <w:top w:val="single" w:sz="4" w:space="0" w:color="auto"/>
              <w:left w:val="single" w:sz="4" w:space="0" w:color="auto"/>
              <w:bottom w:val="single" w:sz="4" w:space="0" w:color="auto"/>
              <w:right w:val="single" w:sz="4" w:space="0" w:color="auto"/>
            </w:tcBorders>
            <w:tcMar>
              <w:left w:w="28" w:type="dxa"/>
              <w:right w:w="28" w:type="dxa"/>
            </w:tcMar>
          </w:tcPr>
          <w:p w14:paraId="31EE3694" w14:textId="77777777" w:rsidR="00B65062" w:rsidRPr="00CD3877" w:rsidRDefault="00B65062" w:rsidP="00E4628B">
            <w:pPr>
              <w:jc w:val="center"/>
              <w:rPr>
                <w:sz w:val="20"/>
                <w:szCs w:val="20"/>
                <w:lang w:eastAsia="en-US"/>
              </w:rPr>
            </w:pPr>
            <w:r w:rsidRPr="00CD3877">
              <w:rPr>
                <w:sz w:val="20"/>
                <w:szCs w:val="20"/>
                <w:lang w:eastAsia="en-US"/>
              </w:rPr>
              <w:t>Kategór</w:t>
            </w:r>
            <w:r w:rsidR="009E2749" w:rsidRPr="00CD3877">
              <w:rPr>
                <w:sz w:val="20"/>
                <w:szCs w:val="20"/>
                <w:lang w:eastAsia="en-US"/>
              </w:rPr>
              <w:t>i</w:t>
            </w:r>
            <w:r w:rsidRPr="00CD3877">
              <w:rPr>
                <w:sz w:val="20"/>
                <w:szCs w:val="20"/>
                <w:lang w:eastAsia="en-US"/>
              </w:rPr>
              <w:t>a reprodukčne toxických látok</w:t>
            </w:r>
            <w:r w:rsidRPr="00CD3877">
              <w:rPr>
                <w:sz w:val="20"/>
                <w:szCs w:val="20"/>
                <w:vertAlign w:val="superscript"/>
                <w:lang w:eastAsia="en-US"/>
              </w:rPr>
              <w:t>31</w:t>
            </w:r>
            <w:r w:rsidRPr="00CD3877">
              <w:rPr>
                <w:sz w:val="20"/>
                <w:szCs w:val="20"/>
                <w:lang w:eastAsia="en-US"/>
              </w:rPr>
              <w:t>)</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tcPr>
          <w:p w14:paraId="1AB08A09" w14:textId="77777777" w:rsidR="00B65062" w:rsidRPr="00CD3877" w:rsidRDefault="00B65062" w:rsidP="00E4628B">
            <w:pPr>
              <w:jc w:val="center"/>
              <w:rPr>
                <w:sz w:val="20"/>
                <w:szCs w:val="20"/>
                <w:lang w:eastAsia="en-US"/>
              </w:rPr>
            </w:pPr>
          </w:p>
        </w:tc>
      </w:tr>
      <w:tr w:rsidR="00590C8B" w:rsidRPr="00CD3877" w14:paraId="2FC6C7FA" w14:textId="77777777" w:rsidTr="00686DBE">
        <w:trPr>
          <w:gridAfter w:val="1"/>
          <w:wAfter w:w="12" w:type="dxa"/>
          <w:trHeight w:val="283"/>
        </w:trPr>
        <w:tc>
          <w:tcPr>
            <w:tcW w:w="1559" w:type="dxa"/>
            <w:tcBorders>
              <w:top w:val="single" w:sz="4" w:space="0" w:color="auto"/>
              <w:left w:val="single" w:sz="4" w:space="0" w:color="auto"/>
              <w:bottom w:val="single" w:sz="4" w:space="0" w:color="auto"/>
              <w:right w:val="single" w:sz="4" w:space="0" w:color="auto"/>
            </w:tcBorders>
            <w:tcMar>
              <w:left w:w="28" w:type="dxa"/>
              <w:right w:w="28" w:type="dxa"/>
            </w:tcMar>
          </w:tcPr>
          <w:p w14:paraId="4536CACF" w14:textId="77777777" w:rsidR="009E2749" w:rsidRPr="00CD3877" w:rsidRDefault="009E2749" w:rsidP="00B20865">
            <w:pPr>
              <w:rPr>
                <w:sz w:val="20"/>
                <w:szCs w:val="20"/>
              </w:rPr>
            </w:pPr>
            <w:r w:rsidRPr="00CD3877">
              <w:rPr>
                <w:sz w:val="20"/>
                <w:szCs w:val="20"/>
              </w:rPr>
              <w:t>Anorganické olovo a jeho zlúčeniny</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tcPr>
          <w:p w14:paraId="620F4503" w14:textId="77777777" w:rsidR="009E2749" w:rsidRPr="00CD3877" w:rsidRDefault="009E2749" w:rsidP="00B20865">
            <w:pPr>
              <w:jc w:val="center"/>
              <w:rPr>
                <w:sz w:val="20"/>
                <w:szCs w:val="20"/>
                <w:lang w:eastAsia="en-US"/>
              </w:rPr>
            </w:pP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tcPr>
          <w:p w14:paraId="7ED75E73" w14:textId="77777777" w:rsidR="009E2749" w:rsidRPr="00CD3877" w:rsidRDefault="009E2749" w:rsidP="00B20865">
            <w:pPr>
              <w:jc w:val="center"/>
              <w:rPr>
                <w:sz w:val="20"/>
                <w:szCs w:val="20"/>
                <w:lang w:eastAsia="en-US"/>
              </w:rPr>
            </w:pP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274F643B" w14:textId="77777777" w:rsidR="009E2749" w:rsidRPr="00CD3877" w:rsidRDefault="009E2749" w:rsidP="00B20865">
            <w:pPr>
              <w:jc w:val="center"/>
              <w:rPr>
                <w:sz w:val="20"/>
                <w:szCs w:val="20"/>
              </w:rPr>
            </w:pPr>
            <w:r w:rsidRPr="00CD3877">
              <w:rPr>
                <w:sz w:val="20"/>
                <w:szCs w:val="20"/>
              </w:rPr>
              <w:t>0,15</w:t>
            </w: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tcPr>
          <w:p w14:paraId="2BC4E80D" w14:textId="77777777" w:rsidR="009E2749" w:rsidRPr="00CD3877" w:rsidRDefault="009E2749" w:rsidP="00B20865">
            <w:pPr>
              <w:jc w:val="cente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3C07128A" w14:textId="77777777" w:rsidR="009E2749" w:rsidRPr="00CD3877" w:rsidRDefault="009E2749" w:rsidP="00B20865">
            <w:pPr>
              <w:jc w:val="cente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tcPr>
          <w:p w14:paraId="765F0D79" w14:textId="77777777" w:rsidR="009E2749" w:rsidRPr="00CD3877" w:rsidRDefault="009E2749" w:rsidP="00B20865">
            <w:pPr>
              <w:jc w:val="center"/>
              <w:rPr>
                <w:sz w:val="20"/>
                <w:szCs w:val="20"/>
                <w:lang w:eastAsia="en-US"/>
              </w:rPr>
            </w:pPr>
          </w:p>
        </w:tc>
        <w:tc>
          <w:tcPr>
            <w:tcW w:w="159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3794D6E4" w14:textId="77777777" w:rsidR="009E2749" w:rsidRPr="00CD3877" w:rsidRDefault="009E2749" w:rsidP="00B20865">
            <w:pPr>
              <w:rPr>
                <w:sz w:val="20"/>
                <w:szCs w:val="20"/>
              </w:rPr>
            </w:pP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tcPr>
          <w:p w14:paraId="6404AD16" w14:textId="77777777" w:rsidR="009E2749" w:rsidRPr="00CD3877" w:rsidRDefault="009E2749" w:rsidP="00B20865">
            <w:pPr>
              <w:jc w:val="center"/>
              <w:rPr>
                <w:sz w:val="20"/>
                <w:szCs w:val="20"/>
                <w:lang w:eastAsia="en-US"/>
              </w:rPr>
            </w:pPr>
            <w:r w:rsidRPr="00CD3877">
              <w:rPr>
                <w:sz w:val="20"/>
                <w:szCs w:val="20"/>
                <w:lang w:eastAsia="en-US"/>
              </w:rPr>
              <w:t>10.</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tcPr>
          <w:p w14:paraId="2271110A" w14:textId="77777777" w:rsidR="009E2749" w:rsidRPr="00CD3877" w:rsidRDefault="009E2749" w:rsidP="00B20865">
            <w:pPr>
              <w:tabs>
                <w:tab w:val="left" w:pos="5"/>
                <w:tab w:val="left" w:pos="147"/>
              </w:tabs>
              <w:rPr>
                <w:sz w:val="20"/>
                <w:szCs w:val="20"/>
                <w:lang w:eastAsia="en-US"/>
              </w:rPr>
            </w:pPr>
            <w:r w:rsidRPr="00CD3877">
              <w:rPr>
                <w:sz w:val="20"/>
                <w:szCs w:val="20"/>
                <w:lang w:eastAsia="en-US"/>
              </w:rPr>
              <w:t>Anorganické olovo a jeho zlúčeniny</w:t>
            </w:r>
            <w:r w:rsidRPr="00CD3877">
              <w:rPr>
                <w:sz w:val="20"/>
                <w:szCs w:val="20"/>
                <w:vertAlign w:val="superscript"/>
                <w:lang w:eastAsia="en-US"/>
              </w:rPr>
              <w:t>32</w:t>
            </w:r>
            <w:r w:rsidRPr="00CD3877">
              <w:rPr>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14:paraId="66A7839F" w14:textId="77777777" w:rsidR="009E2749" w:rsidRPr="00CD3877" w:rsidRDefault="009E2749" w:rsidP="00B20865">
            <w:pPr>
              <w:jc w:val="center"/>
              <w:rPr>
                <w:sz w:val="20"/>
                <w:szCs w:val="20"/>
                <w:lang w:eastAsia="en-US"/>
              </w:rPr>
            </w:pPr>
            <w:r w:rsidRPr="00CD3877">
              <w:rPr>
                <w:sz w:val="20"/>
                <w:szCs w:val="20"/>
                <w:lang w:eastAsia="en-US"/>
              </w:rPr>
              <w:t>—</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14:paraId="4371668B" w14:textId="77777777" w:rsidR="009E2749" w:rsidRPr="00CD3877" w:rsidRDefault="009E2749" w:rsidP="00B20865">
            <w:pPr>
              <w:jc w:val="center"/>
              <w:rPr>
                <w:sz w:val="20"/>
                <w:szCs w:val="20"/>
                <w:lang w:eastAsia="en-US"/>
              </w:rPr>
            </w:pPr>
            <w:r w:rsidRPr="00CD3877">
              <w:rPr>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14:paraId="7077BF08" w14:textId="77777777" w:rsidR="009E2749" w:rsidRPr="00CD3877" w:rsidRDefault="009E2749" w:rsidP="00B20865">
            <w:pPr>
              <w:jc w:val="center"/>
              <w:rPr>
                <w:sz w:val="20"/>
                <w:szCs w:val="20"/>
                <w:lang w:eastAsia="en-US"/>
              </w:rPr>
            </w:pPr>
            <w:r w:rsidRPr="00CD3877">
              <w:rPr>
                <w:sz w:val="20"/>
                <w:szCs w:val="20"/>
                <w:lang w:eastAsia="en-US"/>
              </w:rPr>
              <w:t>—</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tcPr>
          <w:p w14:paraId="3CE87C42" w14:textId="77777777" w:rsidR="009E2749" w:rsidRPr="00CD3877" w:rsidRDefault="009E2749" w:rsidP="00B20865">
            <w:pPr>
              <w:jc w:val="center"/>
              <w:rPr>
                <w:sz w:val="20"/>
                <w:szCs w:val="20"/>
              </w:rPr>
            </w:pPr>
            <w:r w:rsidRPr="00CD3877">
              <w:rPr>
                <w:sz w:val="20"/>
                <w:szCs w:val="20"/>
                <w:lang w:eastAsia="en-US"/>
              </w:rPr>
              <w:t>0,15</w:t>
            </w:r>
          </w:p>
        </w:tc>
        <w:tc>
          <w:tcPr>
            <w:tcW w:w="1418" w:type="dxa"/>
            <w:gridSpan w:val="2"/>
            <w:tcBorders>
              <w:top w:val="single" w:sz="4" w:space="0" w:color="auto"/>
              <w:left w:val="single" w:sz="4" w:space="0" w:color="auto"/>
              <w:bottom w:val="single" w:sz="4" w:space="0" w:color="auto"/>
              <w:right w:val="single" w:sz="4" w:space="0" w:color="auto"/>
            </w:tcBorders>
            <w:tcMar>
              <w:left w:w="28" w:type="dxa"/>
              <w:right w:w="28" w:type="dxa"/>
            </w:tcMar>
          </w:tcPr>
          <w:p w14:paraId="3DF3CE9D" w14:textId="77777777" w:rsidR="009E2749" w:rsidRPr="00CD3877" w:rsidRDefault="009E2749" w:rsidP="00B20865">
            <w:pPr>
              <w:jc w:val="center"/>
              <w:rPr>
                <w:sz w:val="20"/>
                <w:szCs w:val="20"/>
                <w:lang w:eastAsia="en-US"/>
              </w:rPr>
            </w:pPr>
            <w:r w:rsidRPr="00CD3877">
              <w:rPr>
                <w:sz w:val="20"/>
                <w:szCs w:val="20"/>
                <w:lang w:eastAsia="en-US"/>
              </w:rPr>
              <w:t>1A</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tcPr>
          <w:p w14:paraId="4D4A2052" w14:textId="77777777" w:rsidR="009E2749" w:rsidRPr="00CD3877" w:rsidRDefault="009E2749" w:rsidP="00B20865">
            <w:pPr>
              <w:jc w:val="center"/>
              <w:rPr>
                <w:sz w:val="20"/>
                <w:szCs w:val="20"/>
                <w:lang w:eastAsia="en-US"/>
              </w:rPr>
            </w:pPr>
            <w:r w:rsidRPr="00CD3877">
              <w:rPr>
                <w:sz w:val="20"/>
                <w:szCs w:val="20"/>
                <w:lang w:eastAsia="en-US"/>
              </w:rPr>
              <w:t>—</w:t>
            </w:r>
          </w:p>
        </w:tc>
      </w:tr>
      <w:tr w:rsidR="00590C8B" w:rsidRPr="00CD3877" w14:paraId="022050FB" w14:textId="77777777" w:rsidTr="00686DBE">
        <w:trPr>
          <w:gridAfter w:val="1"/>
          <w:wAfter w:w="12" w:type="dxa"/>
          <w:trHeight w:val="283"/>
        </w:trPr>
        <w:tc>
          <w:tcPr>
            <w:tcW w:w="1559" w:type="dxa"/>
            <w:tcBorders>
              <w:top w:val="single" w:sz="4" w:space="0" w:color="auto"/>
              <w:left w:val="single" w:sz="4" w:space="0" w:color="auto"/>
              <w:bottom w:val="single" w:sz="4" w:space="0" w:color="auto"/>
              <w:right w:val="single" w:sz="4" w:space="0" w:color="auto"/>
            </w:tcBorders>
            <w:tcMar>
              <w:left w:w="28" w:type="dxa"/>
              <w:right w:w="28" w:type="dxa"/>
            </w:tcMar>
          </w:tcPr>
          <w:p w14:paraId="77F281A8" w14:textId="77777777" w:rsidR="009E2749" w:rsidRPr="00CD3877" w:rsidRDefault="009E2749" w:rsidP="00B20865">
            <w:pPr>
              <w:rPr>
                <w:sz w:val="20"/>
                <w:szCs w:val="20"/>
              </w:rPr>
            </w:pPr>
            <w:r w:rsidRPr="00CD3877">
              <w:rPr>
                <w:sz w:val="20"/>
                <w:szCs w:val="20"/>
              </w:rPr>
              <w:t>N,N-dimetylacetamid</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tcPr>
          <w:p w14:paraId="2D6500F2" w14:textId="77777777" w:rsidR="009E2749" w:rsidRPr="00CD3877" w:rsidRDefault="009E2749" w:rsidP="00B20865">
            <w:pPr>
              <w:jc w:val="center"/>
              <w:rPr>
                <w:sz w:val="20"/>
                <w:szCs w:val="20"/>
                <w:lang w:eastAsia="en-US"/>
              </w:rPr>
            </w:pPr>
            <w:r w:rsidRPr="00CD3877">
              <w:rPr>
                <w:sz w:val="20"/>
                <w:szCs w:val="20"/>
                <w:lang w:eastAsia="en-US"/>
              </w:rPr>
              <w:t>204-826-4</w:t>
            </w: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tcPr>
          <w:p w14:paraId="16E20195" w14:textId="77777777" w:rsidR="009E2749" w:rsidRPr="00CD3877" w:rsidRDefault="009E2749" w:rsidP="00B20865">
            <w:pPr>
              <w:jc w:val="center"/>
              <w:rPr>
                <w:sz w:val="20"/>
                <w:szCs w:val="20"/>
                <w:lang w:eastAsia="en-US"/>
              </w:rPr>
            </w:pPr>
            <w:r w:rsidRPr="00CD3877">
              <w:rPr>
                <w:sz w:val="20"/>
                <w:szCs w:val="20"/>
                <w:lang w:eastAsia="en-US"/>
              </w:rPr>
              <w:t>127-19-5</w:t>
            </w: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77637769" w14:textId="77777777" w:rsidR="009E2749" w:rsidRPr="00CD3877" w:rsidRDefault="009E2749" w:rsidP="00B20865">
            <w:pPr>
              <w:jc w:val="center"/>
              <w:rPr>
                <w:sz w:val="20"/>
                <w:szCs w:val="20"/>
              </w:rPr>
            </w:pPr>
            <w:r w:rsidRPr="00CD3877">
              <w:rPr>
                <w:sz w:val="20"/>
                <w:szCs w:val="20"/>
              </w:rPr>
              <w:t>36</w:t>
            </w:r>
          </w:p>
          <w:p w14:paraId="3DE8DF85" w14:textId="77777777" w:rsidR="009E2749" w:rsidRPr="00CD3877" w:rsidRDefault="009E2749" w:rsidP="00B20865">
            <w:pPr>
              <w:jc w:val="center"/>
              <w:rPr>
                <w:sz w:val="20"/>
                <w:szCs w:val="20"/>
              </w:rPr>
            </w:pPr>
          </w:p>
          <w:p w14:paraId="29D3CC35" w14:textId="77777777" w:rsidR="009E2749" w:rsidRPr="00CD3877" w:rsidRDefault="009E2749" w:rsidP="00B20865">
            <w:pPr>
              <w:jc w:val="center"/>
              <w:rPr>
                <w:sz w:val="20"/>
                <w:szCs w:val="20"/>
              </w:rPr>
            </w:pPr>
            <w:r w:rsidRPr="00CD3877">
              <w:rPr>
                <w:sz w:val="20"/>
                <w:szCs w:val="20"/>
              </w:rPr>
              <w:t>krátkodobá</w:t>
            </w:r>
          </w:p>
          <w:p w14:paraId="3D4DCD65" w14:textId="77777777" w:rsidR="009E2749" w:rsidRPr="00CD3877" w:rsidRDefault="009E2749" w:rsidP="00B20865">
            <w:pPr>
              <w:jc w:val="center"/>
              <w:rPr>
                <w:sz w:val="20"/>
                <w:szCs w:val="20"/>
              </w:rPr>
            </w:pPr>
            <w:r w:rsidRPr="00CD3877">
              <w:rPr>
                <w:sz w:val="20"/>
                <w:szCs w:val="20"/>
              </w:rPr>
              <w:t>72</w:t>
            </w: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tcPr>
          <w:p w14:paraId="6CCD61BF" w14:textId="77777777" w:rsidR="009E2749" w:rsidRPr="00CD3877" w:rsidRDefault="009E2749" w:rsidP="00B20865">
            <w:pPr>
              <w:jc w:val="center"/>
              <w:rPr>
                <w:sz w:val="20"/>
                <w:szCs w:val="20"/>
                <w:lang w:eastAsia="en-US"/>
              </w:rPr>
            </w:pPr>
            <w:r w:rsidRPr="00CD3877">
              <w:rPr>
                <w:sz w:val="20"/>
                <w:szCs w:val="20"/>
                <w:lang w:eastAsia="en-US"/>
              </w:rPr>
              <w:t>10</w:t>
            </w:r>
          </w:p>
          <w:p w14:paraId="1E2BD639" w14:textId="77777777" w:rsidR="009E2749" w:rsidRPr="00CD3877" w:rsidRDefault="009E2749" w:rsidP="00B20865">
            <w:pPr>
              <w:jc w:val="center"/>
              <w:rPr>
                <w:sz w:val="20"/>
                <w:szCs w:val="20"/>
                <w:lang w:eastAsia="en-US"/>
              </w:rPr>
            </w:pPr>
          </w:p>
          <w:p w14:paraId="12C609AC" w14:textId="77777777" w:rsidR="009E2749" w:rsidRPr="00CD3877" w:rsidRDefault="009E2749" w:rsidP="00B20865">
            <w:pPr>
              <w:jc w:val="center"/>
              <w:rPr>
                <w:sz w:val="20"/>
                <w:szCs w:val="20"/>
              </w:rPr>
            </w:pPr>
            <w:r w:rsidRPr="00CD3877">
              <w:rPr>
                <w:sz w:val="20"/>
                <w:szCs w:val="20"/>
              </w:rPr>
              <w:t>krátkodobá</w:t>
            </w:r>
          </w:p>
          <w:p w14:paraId="526DD177" w14:textId="77777777" w:rsidR="009E2749" w:rsidRPr="00CD3877" w:rsidRDefault="009E2749" w:rsidP="00B20865">
            <w:pPr>
              <w:jc w:val="center"/>
              <w:rPr>
                <w:sz w:val="20"/>
                <w:szCs w:val="20"/>
                <w:lang w:eastAsia="en-US"/>
              </w:rPr>
            </w:pPr>
            <w:r w:rsidRPr="00CD3877">
              <w:rPr>
                <w:sz w:val="20"/>
                <w:szCs w:val="20"/>
                <w:lang w:eastAsia="en-US"/>
              </w:rPr>
              <w:t>20</w:t>
            </w: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5A09B518" w14:textId="77777777" w:rsidR="009E2749" w:rsidRPr="00CD3877" w:rsidRDefault="009E2749" w:rsidP="00B20865">
            <w:pPr>
              <w:jc w:val="cente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tcPr>
          <w:p w14:paraId="41754504" w14:textId="77777777" w:rsidR="009E2749" w:rsidRPr="00CD3877" w:rsidRDefault="009E2749" w:rsidP="00B20865">
            <w:pPr>
              <w:jc w:val="center"/>
              <w:rPr>
                <w:sz w:val="20"/>
                <w:szCs w:val="20"/>
                <w:lang w:eastAsia="en-US"/>
              </w:rPr>
            </w:pPr>
            <w:r w:rsidRPr="00CD3877">
              <w:rPr>
                <w:sz w:val="20"/>
                <w:szCs w:val="20"/>
                <w:lang w:eastAsia="en-US"/>
              </w:rPr>
              <w:t>koža(</w:t>
            </w:r>
            <w:r w:rsidRPr="00CD3877">
              <w:rPr>
                <w:sz w:val="20"/>
                <w:szCs w:val="20"/>
                <w:vertAlign w:val="superscript"/>
                <w:lang w:eastAsia="en-US"/>
              </w:rPr>
              <w:t>10</w:t>
            </w:r>
            <w:r w:rsidRPr="00CD3877">
              <w:rPr>
                <w:sz w:val="20"/>
                <w:szCs w:val="20"/>
                <w:lang w:eastAsia="en-US"/>
              </w:rPr>
              <w:t>)</w:t>
            </w:r>
          </w:p>
        </w:tc>
        <w:tc>
          <w:tcPr>
            <w:tcW w:w="159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4AE5887D" w14:textId="77777777" w:rsidR="009E2749" w:rsidRPr="00CD3877" w:rsidRDefault="009E2749" w:rsidP="00B20865">
            <w:pPr>
              <w:rPr>
                <w:sz w:val="20"/>
                <w:szCs w:val="20"/>
              </w:rPr>
            </w:pP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tcPr>
          <w:p w14:paraId="62B1FBAD" w14:textId="77777777" w:rsidR="009E2749" w:rsidRPr="00CD3877" w:rsidRDefault="009E2749" w:rsidP="00B20865">
            <w:pPr>
              <w:jc w:val="center"/>
              <w:rPr>
                <w:sz w:val="20"/>
                <w:szCs w:val="20"/>
                <w:lang w:eastAsia="en-US"/>
              </w:rPr>
            </w:pPr>
            <w:r w:rsidRPr="00CD3877">
              <w:rPr>
                <w:sz w:val="20"/>
                <w:szCs w:val="20"/>
                <w:lang w:eastAsia="en-US"/>
              </w:rPr>
              <w:t>7.</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tcPr>
          <w:p w14:paraId="6110F4A3" w14:textId="77777777" w:rsidR="009E2749" w:rsidRPr="00CD3877" w:rsidRDefault="009E2749" w:rsidP="00B20865">
            <w:pPr>
              <w:tabs>
                <w:tab w:val="left" w:pos="5"/>
                <w:tab w:val="left" w:pos="147"/>
              </w:tabs>
              <w:rPr>
                <w:sz w:val="20"/>
                <w:szCs w:val="20"/>
                <w:lang w:eastAsia="en-US"/>
              </w:rPr>
            </w:pPr>
            <w:r w:rsidRPr="00CD3877">
              <w:rPr>
                <w:sz w:val="20"/>
                <w:szCs w:val="20"/>
              </w:rPr>
              <w:t>N,N-dimetylacetamid</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14:paraId="6285F46B" w14:textId="77777777" w:rsidR="009E2749" w:rsidRPr="00CD3877" w:rsidRDefault="009E2749" w:rsidP="00B20865">
            <w:pPr>
              <w:jc w:val="center"/>
              <w:rPr>
                <w:sz w:val="20"/>
                <w:szCs w:val="20"/>
                <w:lang w:eastAsia="en-US"/>
              </w:rPr>
            </w:pPr>
            <w:r w:rsidRPr="00CD3877">
              <w:rPr>
                <w:sz w:val="20"/>
                <w:szCs w:val="20"/>
                <w:lang w:eastAsia="en-US"/>
              </w:rPr>
              <w:t>204-826-4</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14:paraId="47FE9998" w14:textId="77777777" w:rsidR="009E2749" w:rsidRPr="00CD3877" w:rsidRDefault="009E2749" w:rsidP="00B20865">
            <w:pPr>
              <w:jc w:val="center"/>
              <w:rPr>
                <w:sz w:val="20"/>
                <w:szCs w:val="20"/>
                <w:lang w:eastAsia="en-US"/>
              </w:rPr>
            </w:pPr>
            <w:r w:rsidRPr="00CD3877">
              <w:rPr>
                <w:sz w:val="20"/>
                <w:szCs w:val="20"/>
                <w:lang w:eastAsia="en-US"/>
              </w:rPr>
              <w:t>127-19-5</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14:paraId="0D572534" w14:textId="77777777" w:rsidR="009E2749" w:rsidRPr="00CD3877" w:rsidRDefault="009E2749" w:rsidP="00B20865">
            <w:pPr>
              <w:jc w:val="center"/>
              <w:rPr>
                <w:sz w:val="20"/>
                <w:szCs w:val="20"/>
                <w:lang w:eastAsia="en-US"/>
              </w:rPr>
            </w:pPr>
            <w:r w:rsidRPr="00CD3877">
              <w:rPr>
                <w:sz w:val="20"/>
                <w:szCs w:val="20"/>
                <w:lang w:eastAsia="en-US"/>
              </w:rPr>
              <w:t>10</w:t>
            </w:r>
          </w:p>
          <w:p w14:paraId="633AEC38" w14:textId="77777777" w:rsidR="009E2749" w:rsidRPr="00CD3877" w:rsidRDefault="009E2749" w:rsidP="00B20865">
            <w:pPr>
              <w:jc w:val="center"/>
              <w:rPr>
                <w:sz w:val="20"/>
                <w:szCs w:val="20"/>
                <w:lang w:eastAsia="en-US"/>
              </w:rPr>
            </w:pPr>
          </w:p>
          <w:p w14:paraId="66850040" w14:textId="77777777" w:rsidR="009E2749" w:rsidRPr="00CD3877" w:rsidRDefault="009E2749" w:rsidP="00B20865">
            <w:pPr>
              <w:jc w:val="center"/>
              <w:rPr>
                <w:sz w:val="20"/>
                <w:szCs w:val="20"/>
              </w:rPr>
            </w:pPr>
            <w:r w:rsidRPr="00CD3877">
              <w:rPr>
                <w:sz w:val="20"/>
                <w:szCs w:val="20"/>
              </w:rPr>
              <w:t>krátkodobá</w:t>
            </w:r>
          </w:p>
          <w:p w14:paraId="17678446" w14:textId="77777777" w:rsidR="009E2749" w:rsidRPr="00CD3877" w:rsidRDefault="009E2749" w:rsidP="00B20865">
            <w:pPr>
              <w:jc w:val="center"/>
              <w:rPr>
                <w:sz w:val="20"/>
                <w:szCs w:val="20"/>
                <w:lang w:eastAsia="en-US"/>
              </w:rPr>
            </w:pPr>
            <w:r w:rsidRPr="00CD3877">
              <w:rPr>
                <w:sz w:val="20"/>
                <w:szCs w:val="20"/>
                <w:lang w:eastAsia="en-US"/>
              </w:rPr>
              <w:t>20</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tcPr>
          <w:p w14:paraId="794A2FEB" w14:textId="77777777" w:rsidR="009E2749" w:rsidRPr="00CD3877" w:rsidRDefault="009E2749" w:rsidP="00B20865">
            <w:pPr>
              <w:jc w:val="center"/>
              <w:rPr>
                <w:sz w:val="20"/>
                <w:szCs w:val="20"/>
              </w:rPr>
            </w:pPr>
            <w:r w:rsidRPr="00CD3877">
              <w:rPr>
                <w:sz w:val="20"/>
                <w:szCs w:val="20"/>
              </w:rPr>
              <w:t>36</w:t>
            </w:r>
          </w:p>
          <w:p w14:paraId="2E1D36F2" w14:textId="77777777" w:rsidR="009E2749" w:rsidRPr="00CD3877" w:rsidRDefault="009E2749" w:rsidP="00B20865">
            <w:pPr>
              <w:jc w:val="center"/>
              <w:rPr>
                <w:sz w:val="20"/>
                <w:szCs w:val="20"/>
              </w:rPr>
            </w:pPr>
          </w:p>
          <w:p w14:paraId="31D19D09" w14:textId="77777777" w:rsidR="009E2749" w:rsidRPr="00CD3877" w:rsidRDefault="009E2749" w:rsidP="00B20865">
            <w:pPr>
              <w:jc w:val="center"/>
              <w:rPr>
                <w:sz w:val="20"/>
                <w:szCs w:val="20"/>
              </w:rPr>
            </w:pPr>
            <w:r w:rsidRPr="00CD3877">
              <w:rPr>
                <w:sz w:val="20"/>
                <w:szCs w:val="20"/>
              </w:rPr>
              <w:t>krátkodobá</w:t>
            </w:r>
          </w:p>
          <w:p w14:paraId="518221CF" w14:textId="77777777" w:rsidR="009E2749" w:rsidRPr="00CD3877" w:rsidRDefault="009E2749" w:rsidP="00B20865">
            <w:pPr>
              <w:jc w:val="center"/>
              <w:rPr>
                <w:sz w:val="20"/>
                <w:szCs w:val="20"/>
              </w:rPr>
            </w:pPr>
            <w:r w:rsidRPr="00CD3877">
              <w:rPr>
                <w:sz w:val="20"/>
                <w:szCs w:val="20"/>
              </w:rPr>
              <w:t>72</w:t>
            </w:r>
          </w:p>
        </w:tc>
        <w:tc>
          <w:tcPr>
            <w:tcW w:w="1418" w:type="dxa"/>
            <w:gridSpan w:val="2"/>
            <w:tcBorders>
              <w:top w:val="single" w:sz="4" w:space="0" w:color="auto"/>
              <w:left w:val="single" w:sz="4" w:space="0" w:color="auto"/>
              <w:bottom w:val="single" w:sz="4" w:space="0" w:color="auto"/>
              <w:right w:val="single" w:sz="4" w:space="0" w:color="auto"/>
            </w:tcBorders>
            <w:tcMar>
              <w:left w:w="28" w:type="dxa"/>
              <w:right w:w="28" w:type="dxa"/>
            </w:tcMar>
          </w:tcPr>
          <w:p w14:paraId="0857DD3E" w14:textId="77777777" w:rsidR="009E2749" w:rsidRPr="00CD3877" w:rsidRDefault="009E2749" w:rsidP="00B20865">
            <w:pPr>
              <w:jc w:val="center"/>
              <w:rPr>
                <w:sz w:val="20"/>
                <w:szCs w:val="20"/>
                <w:lang w:eastAsia="en-US"/>
              </w:rPr>
            </w:pPr>
            <w:r w:rsidRPr="00CD3877">
              <w:rPr>
                <w:sz w:val="20"/>
                <w:szCs w:val="20"/>
                <w:lang w:eastAsia="en-US"/>
              </w:rPr>
              <w:t>1B</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tcPr>
          <w:p w14:paraId="2DCF3B3D" w14:textId="77777777" w:rsidR="009E2749" w:rsidRPr="00CD3877" w:rsidRDefault="009E2749" w:rsidP="00B20865">
            <w:pPr>
              <w:jc w:val="center"/>
              <w:rPr>
                <w:sz w:val="20"/>
                <w:szCs w:val="20"/>
                <w:lang w:eastAsia="en-US"/>
              </w:rPr>
            </w:pPr>
            <w:r w:rsidRPr="00CD3877">
              <w:rPr>
                <w:sz w:val="20"/>
                <w:szCs w:val="20"/>
                <w:lang w:eastAsia="en-US"/>
              </w:rPr>
              <w:t>K</w:t>
            </w:r>
          </w:p>
        </w:tc>
      </w:tr>
      <w:tr w:rsidR="00590C8B" w:rsidRPr="00CD3877" w14:paraId="1DBD1273" w14:textId="77777777" w:rsidTr="00686DBE">
        <w:trPr>
          <w:gridAfter w:val="1"/>
          <w:wAfter w:w="12" w:type="dxa"/>
          <w:trHeight w:val="283"/>
        </w:trPr>
        <w:tc>
          <w:tcPr>
            <w:tcW w:w="1559" w:type="dxa"/>
            <w:tcBorders>
              <w:top w:val="single" w:sz="4" w:space="0" w:color="auto"/>
              <w:left w:val="single" w:sz="4" w:space="0" w:color="auto"/>
              <w:bottom w:val="single" w:sz="4" w:space="0" w:color="auto"/>
              <w:right w:val="single" w:sz="4" w:space="0" w:color="auto"/>
            </w:tcBorders>
            <w:tcMar>
              <w:left w:w="28" w:type="dxa"/>
              <w:right w:w="28" w:type="dxa"/>
            </w:tcMar>
          </w:tcPr>
          <w:p w14:paraId="2CCF5B0B" w14:textId="77777777" w:rsidR="009E2749" w:rsidRPr="00CD3877" w:rsidRDefault="009E2749" w:rsidP="00CA21B2">
            <w:pPr>
              <w:rPr>
                <w:sz w:val="20"/>
                <w:szCs w:val="20"/>
              </w:rPr>
            </w:pPr>
            <w:r w:rsidRPr="00CD3877">
              <w:rPr>
                <w:sz w:val="20"/>
                <w:szCs w:val="20"/>
              </w:rPr>
              <w:t>Nitrobenzén</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tcPr>
          <w:p w14:paraId="29E46EC5" w14:textId="77777777" w:rsidR="009E2749" w:rsidRPr="00CD3877" w:rsidRDefault="009E2749" w:rsidP="00CA21B2">
            <w:pPr>
              <w:jc w:val="center"/>
              <w:rPr>
                <w:sz w:val="20"/>
                <w:szCs w:val="20"/>
                <w:lang w:eastAsia="en-US"/>
              </w:rPr>
            </w:pPr>
            <w:r w:rsidRPr="00CD3877">
              <w:rPr>
                <w:sz w:val="20"/>
                <w:szCs w:val="20"/>
                <w:lang w:eastAsia="en-US"/>
              </w:rPr>
              <w:t>202-716-0</w:t>
            </w: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tcPr>
          <w:p w14:paraId="3B7A47C5" w14:textId="77777777" w:rsidR="009E2749" w:rsidRPr="00CD3877" w:rsidRDefault="009E2749" w:rsidP="00CA21B2">
            <w:pPr>
              <w:jc w:val="center"/>
              <w:rPr>
                <w:sz w:val="20"/>
                <w:szCs w:val="20"/>
                <w:lang w:eastAsia="en-US"/>
              </w:rPr>
            </w:pPr>
            <w:r w:rsidRPr="00CD3877">
              <w:rPr>
                <w:sz w:val="20"/>
                <w:szCs w:val="20"/>
                <w:lang w:eastAsia="en-US"/>
              </w:rPr>
              <w:t>98-95-3</w:t>
            </w: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5D201FFD" w14:textId="77777777" w:rsidR="009E2749" w:rsidRPr="00CD3877" w:rsidRDefault="009E2749" w:rsidP="00CA21B2">
            <w:pPr>
              <w:jc w:val="center"/>
              <w:rPr>
                <w:sz w:val="20"/>
                <w:szCs w:val="20"/>
              </w:rPr>
            </w:pPr>
            <w:r w:rsidRPr="00CD3877">
              <w:rPr>
                <w:sz w:val="20"/>
                <w:szCs w:val="20"/>
              </w:rPr>
              <w:t>1</w:t>
            </w: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tcPr>
          <w:p w14:paraId="34781B6E" w14:textId="77777777" w:rsidR="009E2749" w:rsidRPr="00CD3877" w:rsidRDefault="009E2749" w:rsidP="00CA21B2">
            <w:pPr>
              <w:jc w:val="center"/>
              <w:rPr>
                <w:sz w:val="20"/>
                <w:szCs w:val="20"/>
                <w:lang w:eastAsia="en-US"/>
              </w:rPr>
            </w:pPr>
            <w:r w:rsidRPr="00CD3877">
              <w:rPr>
                <w:sz w:val="20"/>
                <w:szCs w:val="20"/>
                <w:lang w:eastAsia="en-US"/>
              </w:rPr>
              <w:t>0,2</w:t>
            </w: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7EC121B9" w14:textId="77777777" w:rsidR="009E2749" w:rsidRPr="00CD3877" w:rsidRDefault="009E2749" w:rsidP="00CA21B2">
            <w:pPr>
              <w:jc w:val="cente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tcPr>
          <w:p w14:paraId="5237C372" w14:textId="77777777" w:rsidR="009E2749" w:rsidRPr="00CD3877" w:rsidRDefault="009E2749" w:rsidP="00CA21B2">
            <w:pPr>
              <w:jc w:val="center"/>
              <w:rPr>
                <w:sz w:val="20"/>
                <w:szCs w:val="20"/>
                <w:lang w:eastAsia="en-US"/>
              </w:rPr>
            </w:pPr>
            <w:r w:rsidRPr="00CD3877">
              <w:rPr>
                <w:sz w:val="20"/>
                <w:szCs w:val="20"/>
                <w:lang w:eastAsia="en-US"/>
              </w:rPr>
              <w:t>koža(</w:t>
            </w:r>
            <w:r w:rsidRPr="00CD3877">
              <w:rPr>
                <w:sz w:val="20"/>
                <w:szCs w:val="20"/>
                <w:vertAlign w:val="superscript"/>
                <w:lang w:eastAsia="en-US"/>
              </w:rPr>
              <w:t>10</w:t>
            </w:r>
            <w:r w:rsidRPr="00CD3877">
              <w:rPr>
                <w:sz w:val="20"/>
                <w:szCs w:val="20"/>
                <w:lang w:eastAsia="en-US"/>
              </w:rPr>
              <w:t>)</w:t>
            </w:r>
          </w:p>
        </w:tc>
        <w:tc>
          <w:tcPr>
            <w:tcW w:w="159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4051D564" w14:textId="77777777" w:rsidR="009E2749" w:rsidRPr="00CD3877" w:rsidRDefault="009E2749" w:rsidP="00CA21B2">
            <w:pPr>
              <w:rPr>
                <w:sz w:val="20"/>
                <w:szCs w:val="20"/>
              </w:rPr>
            </w:pP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tcPr>
          <w:p w14:paraId="1E74232A" w14:textId="77777777" w:rsidR="009E2749" w:rsidRPr="00CD3877" w:rsidRDefault="009E2749" w:rsidP="00CA21B2">
            <w:pPr>
              <w:jc w:val="center"/>
              <w:rPr>
                <w:sz w:val="20"/>
                <w:szCs w:val="20"/>
                <w:lang w:eastAsia="en-US"/>
              </w:rPr>
            </w:pPr>
            <w:r w:rsidRPr="00CD3877">
              <w:rPr>
                <w:sz w:val="20"/>
                <w:szCs w:val="20"/>
                <w:lang w:eastAsia="en-US"/>
              </w:rPr>
              <w:t>9.</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tcPr>
          <w:p w14:paraId="6875C0D2" w14:textId="77777777" w:rsidR="009E2749" w:rsidRPr="00CD3877" w:rsidRDefault="009E2749" w:rsidP="00CA21B2">
            <w:pPr>
              <w:tabs>
                <w:tab w:val="left" w:pos="5"/>
                <w:tab w:val="left" w:pos="147"/>
              </w:tabs>
              <w:rPr>
                <w:sz w:val="20"/>
                <w:szCs w:val="20"/>
                <w:lang w:eastAsia="en-US"/>
              </w:rPr>
            </w:pPr>
            <w:r w:rsidRPr="00CD3877">
              <w:rPr>
                <w:sz w:val="20"/>
                <w:szCs w:val="20"/>
                <w:lang w:eastAsia="en-US"/>
              </w:rPr>
              <w:t>Nitrobenzén</w:t>
            </w:r>
            <w:r w:rsidRPr="00CD3877">
              <w:rPr>
                <w:sz w:val="20"/>
                <w:szCs w:val="20"/>
                <w:vertAlign w:val="superscript"/>
                <w:lang w:eastAsia="en-US"/>
              </w:rPr>
              <w:t>30</w:t>
            </w:r>
            <w:r w:rsidRPr="00CD3877">
              <w:rPr>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14:paraId="08732BD5" w14:textId="77777777" w:rsidR="009E2749" w:rsidRPr="00CD3877" w:rsidRDefault="009E2749" w:rsidP="00CA21B2">
            <w:pPr>
              <w:jc w:val="center"/>
              <w:rPr>
                <w:sz w:val="20"/>
                <w:szCs w:val="20"/>
                <w:lang w:eastAsia="en-US"/>
              </w:rPr>
            </w:pPr>
            <w:r w:rsidRPr="00CD3877">
              <w:rPr>
                <w:sz w:val="20"/>
                <w:szCs w:val="20"/>
                <w:lang w:eastAsia="en-US"/>
              </w:rPr>
              <w:t>202-716-0</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14:paraId="4565414D" w14:textId="77777777" w:rsidR="009E2749" w:rsidRPr="00CD3877" w:rsidRDefault="009E2749" w:rsidP="00CA21B2">
            <w:pPr>
              <w:jc w:val="center"/>
              <w:rPr>
                <w:sz w:val="20"/>
                <w:szCs w:val="20"/>
                <w:lang w:eastAsia="en-US"/>
              </w:rPr>
            </w:pPr>
            <w:r w:rsidRPr="00CD3877">
              <w:rPr>
                <w:sz w:val="20"/>
                <w:szCs w:val="20"/>
                <w:lang w:eastAsia="en-US"/>
              </w:rPr>
              <w:t>98-95-3</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14:paraId="58870648" w14:textId="77777777" w:rsidR="009E2749" w:rsidRPr="00CD3877" w:rsidRDefault="009E2749" w:rsidP="00CA21B2">
            <w:pPr>
              <w:jc w:val="center"/>
              <w:rPr>
                <w:sz w:val="20"/>
                <w:szCs w:val="20"/>
                <w:lang w:eastAsia="en-US"/>
              </w:rPr>
            </w:pPr>
            <w:r w:rsidRPr="00CD3877">
              <w:rPr>
                <w:sz w:val="20"/>
                <w:szCs w:val="20"/>
                <w:lang w:eastAsia="en-US"/>
              </w:rPr>
              <w:t>0,2</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tcPr>
          <w:p w14:paraId="4F08D3CB" w14:textId="77777777" w:rsidR="009E2749" w:rsidRPr="00CD3877" w:rsidRDefault="009E2749" w:rsidP="00CA21B2">
            <w:pPr>
              <w:jc w:val="center"/>
              <w:rPr>
                <w:sz w:val="20"/>
                <w:szCs w:val="20"/>
              </w:rPr>
            </w:pPr>
            <w:r w:rsidRPr="00CD3877">
              <w:rPr>
                <w:sz w:val="20"/>
                <w:szCs w:val="20"/>
              </w:rPr>
              <w:t>1</w:t>
            </w:r>
          </w:p>
        </w:tc>
        <w:tc>
          <w:tcPr>
            <w:tcW w:w="1418" w:type="dxa"/>
            <w:gridSpan w:val="2"/>
            <w:tcBorders>
              <w:top w:val="single" w:sz="4" w:space="0" w:color="auto"/>
              <w:left w:val="single" w:sz="4" w:space="0" w:color="auto"/>
              <w:bottom w:val="single" w:sz="4" w:space="0" w:color="auto"/>
              <w:right w:val="single" w:sz="4" w:space="0" w:color="auto"/>
            </w:tcBorders>
            <w:tcMar>
              <w:left w:w="28" w:type="dxa"/>
              <w:right w:w="28" w:type="dxa"/>
            </w:tcMar>
          </w:tcPr>
          <w:p w14:paraId="20B1F235" w14:textId="77777777" w:rsidR="009E2749" w:rsidRPr="00CD3877" w:rsidRDefault="009E2749" w:rsidP="00CA21B2">
            <w:pPr>
              <w:jc w:val="center"/>
              <w:rPr>
                <w:sz w:val="20"/>
                <w:szCs w:val="20"/>
                <w:lang w:eastAsia="en-US"/>
              </w:rPr>
            </w:pPr>
            <w:r w:rsidRPr="00CD3877">
              <w:rPr>
                <w:sz w:val="20"/>
                <w:szCs w:val="20"/>
                <w:lang w:eastAsia="en-US"/>
              </w:rPr>
              <w:t>1B</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tcPr>
          <w:p w14:paraId="65A59E76" w14:textId="77777777" w:rsidR="009E2749" w:rsidRPr="00CD3877" w:rsidRDefault="009E2749" w:rsidP="00CA21B2">
            <w:pPr>
              <w:jc w:val="center"/>
              <w:rPr>
                <w:sz w:val="20"/>
                <w:szCs w:val="20"/>
                <w:lang w:eastAsia="en-US"/>
              </w:rPr>
            </w:pPr>
            <w:r w:rsidRPr="00CD3877">
              <w:rPr>
                <w:sz w:val="20"/>
                <w:szCs w:val="20"/>
                <w:lang w:eastAsia="en-US"/>
              </w:rPr>
              <w:t>K</w:t>
            </w:r>
          </w:p>
        </w:tc>
      </w:tr>
      <w:tr w:rsidR="00590C8B" w:rsidRPr="00CD3877" w14:paraId="1E1F7926" w14:textId="77777777" w:rsidTr="00686DBE">
        <w:trPr>
          <w:gridAfter w:val="1"/>
          <w:wAfter w:w="12" w:type="dxa"/>
          <w:trHeight w:val="283"/>
        </w:trPr>
        <w:tc>
          <w:tcPr>
            <w:tcW w:w="1559" w:type="dxa"/>
            <w:tcBorders>
              <w:top w:val="single" w:sz="4" w:space="0" w:color="auto"/>
              <w:left w:val="single" w:sz="4" w:space="0" w:color="auto"/>
              <w:bottom w:val="single" w:sz="4" w:space="0" w:color="auto"/>
              <w:right w:val="single" w:sz="4" w:space="0" w:color="auto"/>
            </w:tcBorders>
            <w:tcMar>
              <w:left w:w="28" w:type="dxa"/>
              <w:right w:w="28" w:type="dxa"/>
            </w:tcMar>
          </w:tcPr>
          <w:p w14:paraId="797989BC" w14:textId="77777777" w:rsidR="009E2749" w:rsidRPr="00CD3877" w:rsidRDefault="009E2749" w:rsidP="00CA21B2">
            <w:pPr>
              <w:rPr>
                <w:sz w:val="20"/>
                <w:szCs w:val="20"/>
              </w:rPr>
            </w:pPr>
            <w:r w:rsidRPr="00CD3877">
              <w:rPr>
                <w:sz w:val="20"/>
                <w:szCs w:val="20"/>
              </w:rPr>
              <w:t>N,N-dimetylformamid</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tcPr>
          <w:p w14:paraId="46A5E7D5" w14:textId="77777777" w:rsidR="009E2749" w:rsidRPr="00CD3877" w:rsidRDefault="009E2749" w:rsidP="00CA21B2">
            <w:pPr>
              <w:jc w:val="center"/>
              <w:rPr>
                <w:sz w:val="20"/>
                <w:szCs w:val="20"/>
                <w:lang w:eastAsia="en-US"/>
              </w:rPr>
            </w:pPr>
            <w:r w:rsidRPr="00CD3877">
              <w:rPr>
                <w:sz w:val="20"/>
                <w:szCs w:val="20"/>
                <w:lang w:eastAsia="en-US"/>
              </w:rPr>
              <w:t>200-679-5</w:t>
            </w: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tcPr>
          <w:p w14:paraId="65BBBE01" w14:textId="77777777" w:rsidR="009E2749" w:rsidRPr="00CD3877" w:rsidRDefault="009E2749" w:rsidP="00CA21B2">
            <w:pPr>
              <w:jc w:val="center"/>
              <w:rPr>
                <w:sz w:val="20"/>
                <w:szCs w:val="20"/>
                <w:lang w:eastAsia="en-US"/>
              </w:rPr>
            </w:pPr>
            <w:r w:rsidRPr="00CD3877">
              <w:rPr>
                <w:sz w:val="20"/>
                <w:szCs w:val="20"/>
                <w:lang w:eastAsia="en-US"/>
              </w:rPr>
              <w:t>68-12-2</w:t>
            </w: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6E750E38" w14:textId="77777777" w:rsidR="009E2749" w:rsidRPr="00CD3877" w:rsidRDefault="009E2749" w:rsidP="00CA21B2">
            <w:pPr>
              <w:jc w:val="center"/>
              <w:rPr>
                <w:sz w:val="20"/>
                <w:szCs w:val="20"/>
              </w:rPr>
            </w:pPr>
            <w:r w:rsidRPr="00CD3877">
              <w:rPr>
                <w:sz w:val="20"/>
                <w:szCs w:val="20"/>
              </w:rPr>
              <w:t>15</w:t>
            </w:r>
          </w:p>
          <w:p w14:paraId="1BAF5CBA" w14:textId="77777777" w:rsidR="009E2749" w:rsidRPr="00CD3877" w:rsidRDefault="009E2749" w:rsidP="00CA21B2">
            <w:pPr>
              <w:jc w:val="center"/>
              <w:rPr>
                <w:sz w:val="20"/>
                <w:szCs w:val="20"/>
              </w:rPr>
            </w:pPr>
          </w:p>
          <w:p w14:paraId="31851214" w14:textId="77777777" w:rsidR="009E2749" w:rsidRPr="00CD3877" w:rsidRDefault="009E2749" w:rsidP="00CA21B2">
            <w:pPr>
              <w:jc w:val="center"/>
              <w:rPr>
                <w:sz w:val="20"/>
                <w:szCs w:val="20"/>
              </w:rPr>
            </w:pPr>
            <w:r w:rsidRPr="00CD3877">
              <w:rPr>
                <w:sz w:val="20"/>
                <w:szCs w:val="20"/>
              </w:rPr>
              <w:t>krátkodobá</w:t>
            </w:r>
          </w:p>
          <w:p w14:paraId="5913602E" w14:textId="77777777" w:rsidR="009E2749" w:rsidRPr="00CD3877" w:rsidRDefault="009E2749" w:rsidP="00CA21B2">
            <w:pPr>
              <w:jc w:val="center"/>
              <w:rPr>
                <w:sz w:val="20"/>
                <w:szCs w:val="20"/>
              </w:rPr>
            </w:pPr>
            <w:r w:rsidRPr="00CD3877">
              <w:rPr>
                <w:sz w:val="20"/>
                <w:szCs w:val="20"/>
              </w:rPr>
              <w:t>30</w:t>
            </w: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tcPr>
          <w:p w14:paraId="575DB986" w14:textId="77777777" w:rsidR="009E2749" w:rsidRPr="00CD3877" w:rsidRDefault="009E2749" w:rsidP="00CA21B2">
            <w:pPr>
              <w:jc w:val="center"/>
              <w:rPr>
                <w:sz w:val="20"/>
                <w:szCs w:val="20"/>
                <w:lang w:eastAsia="en-US"/>
              </w:rPr>
            </w:pPr>
            <w:r w:rsidRPr="00CD3877">
              <w:rPr>
                <w:sz w:val="20"/>
                <w:szCs w:val="20"/>
                <w:lang w:eastAsia="en-US"/>
              </w:rPr>
              <w:t>5</w:t>
            </w:r>
          </w:p>
          <w:p w14:paraId="41A32A56" w14:textId="77777777" w:rsidR="009E2749" w:rsidRPr="00CD3877" w:rsidRDefault="009E2749" w:rsidP="00CA21B2">
            <w:pPr>
              <w:jc w:val="center"/>
              <w:rPr>
                <w:sz w:val="20"/>
                <w:szCs w:val="20"/>
                <w:lang w:eastAsia="en-US"/>
              </w:rPr>
            </w:pPr>
          </w:p>
          <w:p w14:paraId="2B9C0B39" w14:textId="77777777" w:rsidR="009E2749" w:rsidRPr="00CD3877" w:rsidRDefault="009E2749" w:rsidP="00CA21B2">
            <w:pPr>
              <w:jc w:val="center"/>
              <w:rPr>
                <w:sz w:val="20"/>
                <w:szCs w:val="20"/>
              </w:rPr>
            </w:pPr>
            <w:r w:rsidRPr="00CD3877">
              <w:rPr>
                <w:sz w:val="20"/>
                <w:szCs w:val="20"/>
              </w:rPr>
              <w:t>krátkodobá</w:t>
            </w:r>
          </w:p>
          <w:p w14:paraId="1C67455A" w14:textId="77777777" w:rsidR="009E2749" w:rsidRPr="00CD3877" w:rsidRDefault="009E2749" w:rsidP="00CA21B2">
            <w:pPr>
              <w:jc w:val="center"/>
              <w:rPr>
                <w:sz w:val="20"/>
                <w:szCs w:val="20"/>
                <w:lang w:eastAsia="en-US"/>
              </w:rPr>
            </w:pPr>
            <w:r w:rsidRPr="00CD3877">
              <w:rPr>
                <w:sz w:val="20"/>
                <w:szCs w:val="20"/>
                <w:lang w:eastAsia="en-US"/>
              </w:rPr>
              <w:t>10</w:t>
            </w: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40DC57A6" w14:textId="77777777" w:rsidR="009E2749" w:rsidRPr="00CD3877" w:rsidRDefault="009E2749" w:rsidP="00CA21B2">
            <w:pPr>
              <w:jc w:val="cente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tcPr>
          <w:p w14:paraId="601B5FDB" w14:textId="77777777" w:rsidR="009E2749" w:rsidRPr="00CD3877" w:rsidRDefault="009E2749" w:rsidP="00CA21B2">
            <w:pPr>
              <w:jc w:val="center"/>
              <w:rPr>
                <w:sz w:val="20"/>
                <w:szCs w:val="20"/>
                <w:lang w:eastAsia="en-US"/>
              </w:rPr>
            </w:pPr>
            <w:r w:rsidRPr="00CD3877">
              <w:rPr>
                <w:sz w:val="20"/>
                <w:szCs w:val="20"/>
                <w:lang w:eastAsia="en-US"/>
              </w:rPr>
              <w:t>koža(</w:t>
            </w:r>
            <w:r w:rsidRPr="00CD3877">
              <w:rPr>
                <w:sz w:val="20"/>
                <w:szCs w:val="20"/>
                <w:vertAlign w:val="superscript"/>
                <w:lang w:eastAsia="en-US"/>
              </w:rPr>
              <w:t>10</w:t>
            </w:r>
            <w:r w:rsidRPr="00CD3877">
              <w:rPr>
                <w:sz w:val="20"/>
                <w:szCs w:val="20"/>
                <w:lang w:eastAsia="en-US"/>
              </w:rPr>
              <w:t>)</w:t>
            </w:r>
          </w:p>
        </w:tc>
        <w:tc>
          <w:tcPr>
            <w:tcW w:w="159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15394B9F" w14:textId="77777777" w:rsidR="009E2749" w:rsidRPr="00CD3877" w:rsidRDefault="009E2749" w:rsidP="00CA21B2">
            <w:pPr>
              <w:rPr>
                <w:sz w:val="20"/>
                <w:szCs w:val="20"/>
              </w:rPr>
            </w:pP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tcPr>
          <w:p w14:paraId="5216DE4A" w14:textId="77777777" w:rsidR="009E2749" w:rsidRPr="00CD3877" w:rsidRDefault="009E2749" w:rsidP="00CA21B2">
            <w:pPr>
              <w:jc w:val="center"/>
              <w:rPr>
                <w:sz w:val="20"/>
                <w:szCs w:val="20"/>
                <w:lang w:eastAsia="en-US"/>
              </w:rPr>
            </w:pPr>
            <w:r w:rsidRPr="00CD3877">
              <w:rPr>
                <w:sz w:val="20"/>
                <w:szCs w:val="20"/>
                <w:lang w:eastAsia="en-US"/>
              </w:rPr>
              <w:t>8.</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tcPr>
          <w:p w14:paraId="525A9A51" w14:textId="77777777" w:rsidR="009E2749" w:rsidRPr="00CD3877" w:rsidRDefault="009E2749" w:rsidP="00CA21B2">
            <w:pPr>
              <w:tabs>
                <w:tab w:val="left" w:pos="5"/>
                <w:tab w:val="left" w:pos="147"/>
              </w:tabs>
              <w:rPr>
                <w:sz w:val="20"/>
                <w:szCs w:val="20"/>
                <w:lang w:eastAsia="en-US"/>
              </w:rPr>
            </w:pPr>
            <w:r w:rsidRPr="00CD3877">
              <w:rPr>
                <w:sz w:val="20"/>
                <w:szCs w:val="20"/>
              </w:rPr>
              <w:t>N,N-dimetylformamid</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14:paraId="78DF02AB" w14:textId="77777777" w:rsidR="009E2749" w:rsidRPr="00CD3877" w:rsidRDefault="009E2749" w:rsidP="00CA21B2">
            <w:pPr>
              <w:jc w:val="center"/>
              <w:rPr>
                <w:sz w:val="20"/>
                <w:szCs w:val="20"/>
                <w:lang w:eastAsia="en-US"/>
              </w:rPr>
            </w:pPr>
            <w:r w:rsidRPr="00CD3877">
              <w:rPr>
                <w:sz w:val="20"/>
                <w:szCs w:val="20"/>
                <w:lang w:eastAsia="en-US"/>
              </w:rPr>
              <w:t>200-679-5</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14:paraId="1E7653E2" w14:textId="77777777" w:rsidR="009E2749" w:rsidRPr="00CD3877" w:rsidRDefault="009E2749" w:rsidP="00CA21B2">
            <w:pPr>
              <w:jc w:val="center"/>
              <w:rPr>
                <w:sz w:val="20"/>
                <w:szCs w:val="20"/>
                <w:lang w:eastAsia="en-US"/>
              </w:rPr>
            </w:pPr>
            <w:r w:rsidRPr="00CD3877">
              <w:rPr>
                <w:sz w:val="20"/>
                <w:szCs w:val="20"/>
                <w:lang w:eastAsia="en-US"/>
              </w:rPr>
              <w:t>68-12-2</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14:paraId="3C7CBF06" w14:textId="77777777" w:rsidR="009E2749" w:rsidRPr="00CD3877" w:rsidRDefault="009E2749" w:rsidP="00CA21B2">
            <w:pPr>
              <w:jc w:val="center"/>
              <w:rPr>
                <w:sz w:val="20"/>
                <w:szCs w:val="20"/>
                <w:lang w:eastAsia="en-US"/>
              </w:rPr>
            </w:pPr>
            <w:r w:rsidRPr="00CD3877">
              <w:rPr>
                <w:sz w:val="20"/>
                <w:szCs w:val="20"/>
                <w:lang w:eastAsia="en-US"/>
              </w:rPr>
              <w:t>5</w:t>
            </w:r>
          </w:p>
          <w:p w14:paraId="18B90C51" w14:textId="77777777" w:rsidR="009E2749" w:rsidRPr="00CD3877" w:rsidRDefault="009E2749" w:rsidP="00CA21B2">
            <w:pPr>
              <w:jc w:val="center"/>
              <w:rPr>
                <w:sz w:val="20"/>
                <w:szCs w:val="20"/>
                <w:lang w:eastAsia="en-US"/>
              </w:rPr>
            </w:pPr>
          </w:p>
          <w:p w14:paraId="0E1A4FAD" w14:textId="77777777" w:rsidR="009E2749" w:rsidRPr="00CD3877" w:rsidRDefault="009E2749" w:rsidP="00CA21B2">
            <w:pPr>
              <w:jc w:val="center"/>
              <w:rPr>
                <w:sz w:val="20"/>
                <w:szCs w:val="20"/>
              </w:rPr>
            </w:pPr>
            <w:r w:rsidRPr="00CD3877">
              <w:rPr>
                <w:sz w:val="20"/>
                <w:szCs w:val="20"/>
              </w:rPr>
              <w:t>krátkodobá</w:t>
            </w:r>
          </w:p>
          <w:p w14:paraId="226F67EE" w14:textId="77777777" w:rsidR="009E2749" w:rsidRPr="00CD3877" w:rsidRDefault="009E2749" w:rsidP="00CA21B2">
            <w:pPr>
              <w:jc w:val="center"/>
              <w:rPr>
                <w:sz w:val="20"/>
                <w:szCs w:val="20"/>
                <w:lang w:eastAsia="en-US"/>
              </w:rPr>
            </w:pPr>
            <w:r w:rsidRPr="00CD3877">
              <w:rPr>
                <w:sz w:val="20"/>
                <w:szCs w:val="20"/>
                <w:lang w:eastAsia="en-US"/>
              </w:rPr>
              <w:t>10</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tcPr>
          <w:p w14:paraId="26F2E543" w14:textId="77777777" w:rsidR="009E2749" w:rsidRPr="00CD3877" w:rsidRDefault="009E2749" w:rsidP="00CA21B2">
            <w:pPr>
              <w:jc w:val="center"/>
              <w:rPr>
                <w:sz w:val="20"/>
                <w:szCs w:val="20"/>
              </w:rPr>
            </w:pPr>
            <w:r w:rsidRPr="00CD3877">
              <w:rPr>
                <w:sz w:val="20"/>
                <w:szCs w:val="20"/>
              </w:rPr>
              <w:t>15</w:t>
            </w:r>
          </w:p>
          <w:p w14:paraId="4F51FFF9" w14:textId="77777777" w:rsidR="009E2749" w:rsidRPr="00CD3877" w:rsidRDefault="009E2749" w:rsidP="00CA21B2">
            <w:pPr>
              <w:jc w:val="center"/>
              <w:rPr>
                <w:sz w:val="20"/>
                <w:szCs w:val="20"/>
              </w:rPr>
            </w:pPr>
          </w:p>
          <w:p w14:paraId="17D5DBFC" w14:textId="77777777" w:rsidR="009E2749" w:rsidRPr="00CD3877" w:rsidRDefault="009E2749" w:rsidP="00CA21B2">
            <w:pPr>
              <w:jc w:val="center"/>
              <w:rPr>
                <w:sz w:val="20"/>
                <w:szCs w:val="20"/>
              </w:rPr>
            </w:pPr>
            <w:r w:rsidRPr="00CD3877">
              <w:rPr>
                <w:sz w:val="20"/>
                <w:szCs w:val="20"/>
              </w:rPr>
              <w:t>krátkodobá</w:t>
            </w:r>
          </w:p>
          <w:p w14:paraId="026514F0" w14:textId="77777777" w:rsidR="009E2749" w:rsidRPr="00CD3877" w:rsidRDefault="009E2749" w:rsidP="00CA21B2">
            <w:pPr>
              <w:jc w:val="center"/>
              <w:rPr>
                <w:sz w:val="20"/>
                <w:szCs w:val="20"/>
              </w:rPr>
            </w:pPr>
            <w:r w:rsidRPr="00CD3877">
              <w:rPr>
                <w:sz w:val="20"/>
                <w:szCs w:val="20"/>
              </w:rPr>
              <w:t>30</w:t>
            </w:r>
          </w:p>
        </w:tc>
        <w:tc>
          <w:tcPr>
            <w:tcW w:w="1418" w:type="dxa"/>
            <w:gridSpan w:val="2"/>
            <w:tcBorders>
              <w:top w:val="single" w:sz="4" w:space="0" w:color="auto"/>
              <w:left w:val="single" w:sz="4" w:space="0" w:color="auto"/>
              <w:bottom w:val="single" w:sz="4" w:space="0" w:color="auto"/>
              <w:right w:val="single" w:sz="4" w:space="0" w:color="auto"/>
            </w:tcBorders>
            <w:tcMar>
              <w:left w:w="28" w:type="dxa"/>
              <w:right w:w="28" w:type="dxa"/>
            </w:tcMar>
          </w:tcPr>
          <w:p w14:paraId="7AE0EC1D" w14:textId="77777777" w:rsidR="009E2749" w:rsidRPr="00CD3877" w:rsidRDefault="009E2749" w:rsidP="00CA21B2">
            <w:pPr>
              <w:jc w:val="center"/>
              <w:rPr>
                <w:sz w:val="20"/>
                <w:szCs w:val="20"/>
                <w:lang w:eastAsia="en-US"/>
              </w:rPr>
            </w:pPr>
            <w:r w:rsidRPr="00CD3877">
              <w:rPr>
                <w:sz w:val="20"/>
                <w:szCs w:val="20"/>
                <w:lang w:eastAsia="en-US"/>
              </w:rPr>
              <w:t>1B</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tcPr>
          <w:p w14:paraId="21CF05D5" w14:textId="77777777" w:rsidR="009E2749" w:rsidRPr="00CD3877" w:rsidRDefault="009E2749" w:rsidP="00CA21B2">
            <w:pPr>
              <w:jc w:val="center"/>
              <w:rPr>
                <w:sz w:val="20"/>
                <w:szCs w:val="20"/>
                <w:lang w:eastAsia="en-US"/>
              </w:rPr>
            </w:pPr>
            <w:r w:rsidRPr="00CD3877">
              <w:rPr>
                <w:sz w:val="20"/>
                <w:szCs w:val="20"/>
                <w:lang w:eastAsia="en-US"/>
              </w:rPr>
              <w:t>K</w:t>
            </w:r>
          </w:p>
        </w:tc>
      </w:tr>
      <w:tr w:rsidR="00590C8B" w:rsidRPr="00CD3877" w14:paraId="05DEC731" w14:textId="77777777" w:rsidTr="00686DBE">
        <w:trPr>
          <w:gridAfter w:val="1"/>
          <w:wAfter w:w="12" w:type="dxa"/>
          <w:trHeight w:val="283"/>
        </w:trPr>
        <w:tc>
          <w:tcPr>
            <w:tcW w:w="1559" w:type="dxa"/>
            <w:tcBorders>
              <w:top w:val="single" w:sz="4" w:space="0" w:color="auto"/>
              <w:left w:val="single" w:sz="4" w:space="0" w:color="auto"/>
              <w:bottom w:val="single" w:sz="4" w:space="0" w:color="auto"/>
              <w:right w:val="single" w:sz="4" w:space="0" w:color="auto"/>
            </w:tcBorders>
            <w:tcMar>
              <w:left w:w="28" w:type="dxa"/>
              <w:right w:w="28" w:type="dxa"/>
            </w:tcMar>
          </w:tcPr>
          <w:p w14:paraId="38776632" w14:textId="77777777" w:rsidR="009E2749" w:rsidRPr="00CD3877" w:rsidRDefault="009E2749" w:rsidP="00CF4CC9">
            <w:pPr>
              <w:rPr>
                <w:sz w:val="20"/>
                <w:szCs w:val="20"/>
              </w:rPr>
            </w:pPr>
            <w:r w:rsidRPr="00CD3877">
              <w:rPr>
                <w:sz w:val="20"/>
                <w:szCs w:val="20"/>
              </w:rPr>
              <w:t>2-metoxyetanol</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tcPr>
          <w:p w14:paraId="57985944" w14:textId="77777777" w:rsidR="009E2749" w:rsidRPr="00CD3877" w:rsidRDefault="009E2749" w:rsidP="00CF4CC9">
            <w:pPr>
              <w:jc w:val="center"/>
              <w:rPr>
                <w:sz w:val="20"/>
                <w:szCs w:val="20"/>
                <w:lang w:eastAsia="en-US"/>
              </w:rPr>
            </w:pPr>
            <w:r w:rsidRPr="00CD3877">
              <w:rPr>
                <w:sz w:val="20"/>
                <w:szCs w:val="20"/>
                <w:lang w:eastAsia="en-US"/>
              </w:rPr>
              <w:t>203-713-7</w:t>
            </w: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tcPr>
          <w:p w14:paraId="0AA55C06" w14:textId="77777777" w:rsidR="009E2749" w:rsidRPr="00CD3877" w:rsidRDefault="009E2749" w:rsidP="00CF4CC9">
            <w:pPr>
              <w:jc w:val="center"/>
              <w:rPr>
                <w:sz w:val="20"/>
                <w:szCs w:val="20"/>
                <w:lang w:eastAsia="en-US"/>
              </w:rPr>
            </w:pPr>
            <w:r w:rsidRPr="00CD3877">
              <w:rPr>
                <w:sz w:val="20"/>
                <w:szCs w:val="20"/>
                <w:lang w:eastAsia="en-US"/>
              </w:rPr>
              <w:t>109-86-4</w:t>
            </w: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04C80F40" w14:textId="77777777" w:rsidR="009E2749" w:rsidRPr="00CD3877" w:rsidRDefault="009E2749" w:rsidP="00CF4CC9">
            <w:pPr>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tcPr>
          <w:p w14:paraId="09FDBF27" w14:textId="77777777" w:rsidR="009E2749" w:rsidRPr="00CD3877" w:rsidRDefault="009E2749" w:rsidP="00CF4CC9">
            <w:pPr>
              <w:jc w:val="center"/>
              <w:rPr>
                <w:sz w:val="20"/>
                <w:szCs w:val="20"/>
                <w:lang w:eastAsia="en-US"/>
              </w:rPr>
            </w:pPr>
            <w:r w:rsidRPr="00CD3877">
              <w:rPr>
                <w:sz w:val="20"/>
                <w:szCs w:val="20"/>
                <w:lang w:eastAsia="en-US"/>
              </w:rPr>
              <w:t>1</w:t>
            </w: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669AF7C8" w14:textId="77777777" w:rsidR="009E2749" w:rsidRPr="00CD3877" w:rsidRDefault="009E2749" w:rsidP="00CF4CC9">
            <w:pPr>
              <w:jc w:val="cente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tcPr>
          <w:p w14:paraId="6220B1D5" w14:textId="77777777" w:rsidR="009E2749" w:rsidRPr="00CD3877" w:rsidRDefault="009E2749" w:rsidP="00CF4CC9">
            <w:pPr>
              <w:jc w:val="center"/>
              <w:rPr>
                <w:sz w:val="20"/>
                <w:szCs w:val="20"/>
                <w:lang w:eastAsia="en-US"/>
              </w:rPr>
            </w:pPr>
            <w:r w:rsidRPr="00CD3877">
              <w:rPr>
                <w:sz w:val="20"/>
                <w:szCs w:val="20"/>
                <w:lang w:eastAsia="en-US"/>
              </w:rPr>
              <w:t>koža(</w:t>
            </w:r>
            <w:r w:rsidRPr="00CD3877">
              <w:rPr>
                <w:sz w:val="20"/>
                <w:szCs w:val="20"/>
                <w:vertAlign w:val="superscript"/>
                <w:lang w:eastAsia="en-US"/>
              </w:rPr>
              <w:t>10</w:t>
            </w:r>
            <w:r w:rsidRPr="00CD3877">
              <w:rPr>
                <w:sz w:val="20"/>
                <w:szCs w:val="20"/>
                <w:lang w:eastAsia="en-US"/>
              </w:rPr>
              <w:t>)</w:t>
            </w:r>
          </w:p>
        </w:tc>
        <w:tc>
          <w:tcPr>
            <w:tcW w:w="159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1B533417" w14:textId="77777777" w:rsidR="009E2749" w:rsidRPr="00CD3877" w:rsidRDefault="009E2749" w:rsidP="00CF4CC9">
            <w:pPr>
              <w:rPr>
                <w:sz w:val="20"/>
                <w:szCs w:val="20"/>
              </w:rPr>
            </w:pP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tcPr>
          <w:p w14:paraId="6202058F" w14:textId="77777777" w:rsidR="009E2749" w:rsidRPr="00CD3877" w:rsidRDefault="009E2749" w:rsidP="00CF4CC9">
            <w:pPr>
              <w:jc w:val="center"/>
              <w:rPr>
                <w:sz w:val="20"/>
                <w:szCs w:val="20"/>
                <w:lang w:eastAsia="en-US"/>
              </w:rPr>
            </w:pPr>
            <w:r w:rsidRPr="00CD3877">
              <w:rPr>
                <w:sz w:val="20"/>
                <w:szCs w:val="20"/>
                <w:lang w:eastAsia="en-US"/>
              </w:rPr>
              <w:t>5.</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tcPr>
          <w:p w14:paraId="029C296D" w14:textId="77777777" w:rsidR="009E2749" w:rsidRPr="00CD3877" w:rsidRDefault="009E2749" w:rsidP="00CF4CC9">
            <w:pPr>
              <w:tabs>
                <w:tab w:val="left" w:pos="5"/>
                <w:tab w:val="left" w:pos="147"/>
              </w:tabs>
              <w:rPr>
                <w:sz w:val="20"/>
                <w:szCs w:val="20"/>
                <w:lang w:eastAsia="en-US"/>
              </w:rPr>
            </w:pPr>
            <w:r w:rsidRPr="00CD3877">
              <w:rPr>
                <w:sz w:val="20"/>
                <w:szCs w:val="20"/>
              </w:rPr>
              <w:t>2-metoxyetanol</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14:paraId="3BEDF258" w14:textId="77777777" w:rsidR="009E2749" w:rsidRPr="00CD3877" w:rsidRDefault="009E2749" w:rsidP="00CF4CC9">
            <w:pPr>
              <w:jc w:val="center"/>
              <w:rPr>
                <w:sz w:val="20"/>
                <w:szCs w:val="20"/>
                <w:lang w:eastAsia="en-US"/>
              </w:rPr>
            </w:pPr>
            <w:r w:rsidRPr="00CD3877">
              <w:rPr>
                <w:sz w:val="20"/>
                <w:szCs w:val="20"/>
                <w:lang w:eastAsia="en-US"/>
              </w:rPr>
              <w:t>203-713-7</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14:paraId="3276F935" w14:textId="77777777" w:rsidR="009E2749" w:rsidRPr="00CD3877" w:rsidRDefault="009E2749" w:rsidP="00CF4CC9">
            <w:pPr>
              <w:jc w:val="center"/>
              <w:rPr>
                <w:sz w:val="20"/>
                <w:szCs w:val="20"/>
                <w:lang w:eastAsia="en-US"/>
              </w:rPr>
            </w:pPr>
            <w:r w:rsidRPr="00CD3877">
              <w:rPr>
                <w:sz w:val="20"/>
                <w:szCs w:val="20"/>
                <w:lang w:eastAsia="en-US"/>
              </w:rPr>
              <w:t>109-86-4</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14:paraId="19432B91" w14:textId="77777777" w:rsidR="009E2749" w:rsidRPr="00CD3877" w:rsidRDefault="009E2749" w:rsidP="00CF4CC9">
            <w:pPr>
              <w:jc w:val="center"/>
              <w:rPr>
                <w:sz w:val="20"/>
                <w:szCs w:val="20"/>
                <w:lang w:eastAsia="en-US"/>
              </w:rPr>
            </w:pPr>
            <w:r w:rsidRPr="00CD3877">
              <w:rPr>
                <w:sz w:val="20"/>
                <w:szCs w:val="20"/>
                <w:lang w:eastAsia="en-US"/>
              </w:rPr>
              <w:t>1</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tcPr>
          <w:p w14:paraId="40EB0DD3" w14:textId="77777777" w:rsidR="009E2749" w:rsidRPr="00CD3877" w:rsidRDefault="009E2749" w:rsidP="00CF4CC9">
            <w:pPr>
              <w:jc w:val="center"/>
              <w:rPr>
                <w:sz w:val="20"/>
                <w:szCs w:val="20"/>
              </w:rPr>
            </w:pPr>
            <w:r w:rsidRPr="00CD3877">
              <w:rPr>
                <w:sz w:val="20"/>
                <w:szCs w:val="20"/>
                <w:lang w:eastAsia="en-US"/>
              </w:rPr>
              <w:t>—</w:t>
            </w:r>
          </w:p>
        </w:tc>
        <w:tc>
          <w:tcPr>
            <w:tcW w:w="1418" w:type="dxa"/>
            <w:gridSpan w:val="2"/>
            <w:tcBorders>
              <w:top w:val="single" w:sz="4" w:space="0" w:color="auto"/>
              <w:left w:val="single" w:sz="4" w:space="0" w:color="auto"/>
              <w:bottom w:val="single" w:sz="4" w:space="0" w:color="auto"/>
              <w:right w:val="single" w:sz="4" w:space="0" w:color="auto"/>
            </w:tcBorders>
            <w:tcMar>
              <w:left w:w="28" w:type="dxa"/>
              <w:right w:w="28" w:type="dxa"/>
            </w:tcMar>
          </w:tcPr>
          <w:p w14:paraId="147E41AE" w14:textId="77777777" w:rsidR="009E2749" w:rsidRPr="00CD3877" w:rsidRDefault="009E2749" w:rsidP="00CF4CC9">
            <w:pPr>
              <w:jc w:val="center"/>
              <w:rPr>
                <w:sz w:val="20"/>
                <w:szCs w:val="20"/>
                <w:lang w:eastAsia="en-US"/>
              </w:rPr>
            </w:pPr>
            <w:r w:rsidRPr="00CD3877">
              <w:rPr>
                <w:sz w:val="20"/>
                <w:szCs w:val="20"/>
                <w:lang w:eastAsia="en-US"/>
              </w:rPr>
              <w:t>1B</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tcPr>
          <w:p w14:paraId="4AAA6483" w14:textId="77777777" w:rsidR="009E2749" w:rsidRPr="00CD3877" w:rsidRDefault="009E2749" w:rsidP="00CF4CC9">
            <w:pPr>
              <w:jc w:val="center"/>
              <w:rPr>
                <w:sz w:val="20"/>
                <w:szCs w:val="20"/>
                <w:lang w:eastAsia="en-US"/>
              </w:rPr>
            </w:pPr>
            <w:r w:rsidRPr="00CD3877">
              <w:rPr>
                <w:sz w:val="20"/>
                <w:szCs w:val="20"/>
                <w:lang w:eastAsia="en-US"/>
              </w:rPr>
              <w:t>K</w:t>
            </w:r>
          </w:p>
        </w:tc>
      </w:tr>
      <w:tr w:rsidR="00590C8B" w:rsidRPr="00CD3877" w14:paraId="3AD9BD19" w14:textId="77777777" w:rsidTr="00686DBE">
        <w:trPr>
          <w:gridAfter w:val="1"/>
          <w:wAfter w:w="12" w:type="dxa"/>
          <w:trHeight w:val="283"/>
        </w:trPr>
        <w:tc>
          <w:tcPr>
            <w:tcW w:w="1559" w:type="dxa"/>
            <w:tcBorders>
              <w:top w:val="single" w:sz="4" w:space="0" w:color="auto"/>
              <w:left w:val="single" w:sz="4" w:space="0" w:color="auto"/>
              <w:bottom w:val="single" w:sz="4" w:space="0" w:color="auto"/>
              <w:right w:val="single" w:sz="4" w:space="0" w:color="auto"/>
            </w:tcBorders>
            <w:tcMar>
              <w:left w:w="28" w:type="dxa"/>
              <w:right w:w="28" w:type="dxa"/>
            </w:tcMar>
          </w:tcPr>
          <w:p w14:paraId="4E8C4EDC" w14:textId="77777777" w:rsidR="009E2749" w:rsidRPr="00CD3877" w:rsidRDefault="009E2749" w:rsidP="00CF4CC9">
            <w:pPr>
              <w:rPr>
                <w:sz w:val="20"/>
                <w:szCs w:val="20"/>
              </w:rPr>
            </w:pPr>
            <w:r w:rsidRPr="00CD3877">
              <w:rPr>
                <w:sz w:val="20"/>
                <w:szCs w:val="20"/>
              </w:rPr>
              <w:t>(2-metoxyetyl)-acetát</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tcPr>
          <w:p w14:paraId="77BA2044" w14:textId="77777777" w:rsidR="009E2749" w:rsidRPr="00CD3877" w:rsidRDefault="009E2749" w:rsidP="00CF4CC9">
            <w:pPr>
              <w:jc w:val="center"/>
              <w:rPr>
                <w:sz w:val="20"/>
                <w:szCs w:val="20"/>
                <w:lang w:eastAsia="en-US"/>
              </w:rPr>
            </w:pPr>
            <w:r w:rsidRPr="00CD3877">
              <w:rPr>
                <w:sz w:val="20"/>
                <w:szCs w:val="20"/>
                <w:lang w:eastAsia="en-US"/>
              </w:rPr>
              <w:t>203-772-9</w:t>
            </w: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tcPr>
          <w:p w14:paraId="3A74C272" w14:textId="77777777" w:rsidR="009E2749" w:rsidRPr="00CD3877" w:rsidRDefault="009E2749" w:rsidP="00CF4CC9">
            <w:pPr>
              <w:jc w:val="center"/>
              <w:rPr>
                <w:sz w:val="20"/>
                <w:szCs w:val="20"/>
                <w:lang w:eastAsia="en-US"/>
              </w:rPr>
            </w:pPr>
            <w:r w:rsidRPr="00CD3877">
              <w:rPr>
                <w:sz w:val="20"/>
                <w:szCs w:val="20"/>
                <w:lang w:eastAsia="en-US"/>
              </w:rPr>
              <w:t>110-49-6</w:t>
            </w: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2C545F10" w14:textId="77777777" w:rsidR="009E2749" w:rsidRPr="00CD3877" w:rsidRDefault="009E2749" w:rsidP="00CF4CC9">
            <w:pPr>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tcPr>
          <w:p w14:paraId="3BCFC5E0" w14:textId="77777777" w:rsidR="009E2749" w:rsidRPr="00CD3877" w:rsidRDefault="009E2749" w:rsidP="00CF4CC9">
            <w:pPr>
              <w:jc w:val="center"/>
              <w:rPr>
                <w:sz w:val="20"/>
                <w:szCs w:val="20"/>
                <w:lang w:eastAsia="en-US"/>
              </w:rPr>
            </w:pPr>
            <w:r w:rsidRPr="00CD3877">
              <w:rPr>
                <w:sz w:val="20"/>
                <w:szCs w:val="20"/>
                <w:lang w:eastAsia="en-US"/>
              </w:rPr>
              <w:t>1</w:t>
            </w: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2CE6ECC8" w14:textId="77777777" w:rsidR="009E2749" w:rsidRPr="00CD3877" w:rsidRDefault="009E2749" w:rsidP="00CF4CC9">
            <w:pPr>
              <w:jc w:val="cente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tcPr>
          <w:p w14:paraId="3216764B" w14:textId="77777777" w:rsidR="009E2749" w:rsidRPr="00CD3877" w:rsidRDefault="009E2749" w:rsidP="00CF4CC9">
            <w:pPr>
              <w:jc w:val="center"/>
              <w:rPr>
                <w:sz w:val="20"/>
                <w:szCs w:val="20"/>
                <w:lang w:eastAsia="en-US"/>
              </w:rPr>
            </w:pPr>
            <w:r w:rsidRPr="00CD3877">
              <w:rPr>
                <w:sz w:val="20"/>
                <w:szCs w:val="20"/>
                <w:lang w:eastAsia="en-US"/>
              </w:rPr>
              <w:t>koža(</w:t>
            </w:r>
            <w:r w:rsidRPr="00CD3877">
              <w:rPr>
                <w:sz w:val="20"/>
                <w:szCs w:val="20"/>
                <w:vertAlign w:val="superscript"/>
                <w:lang w:eastAsia="en-US"/>
              </w:rPr>
              <w:t>10</w:t>
            </w:r>
            <w:r w:rsidRPr="00CD3877">
              <w:rPr>
                <w:sz w:val="20"/>
                <w:szCs w:val="20"/>
                <w:lang w:eastAsia="en-US"/>
              </w:rPr>
              <w:t>)</w:t>
            </w:r>
          </w:p>
        </w:tc>
        <w:tc>
          <w:tcPr>
            <w:tcW w:w="159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22C4F995" w14:textId="77777777" w:rsidR="009E2749" w:rsidRPr="00CD3877" w:rsidRDefault="009E2749" w:rsidP="00CF4CC9">
            <w:pPr>
              <w:rPr>
                <w:sz w:val="20"/>
                <w:szCs w:val="20"/>
              </w:rPr>
            </w:pP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tcPr>
          <w:p w14:paraId="79A796E7" w14:textId="77777777" w:rsidR="009E2749" w:rsidRPr="00CD3877" w:rsidRDefault="009E2749" w:rsidP="00CF4CC9">
            <w:pPr>
              <w:jc w:val="center"/>
              <w:rPr>
                <w:sz w:val="20"/>
                <w:szCs w:val="20"/>
                <w:lang w:eastAsia="en-US"/>
              </w:rPr>
            </w:pPr>
            <w:r w:rsidRPr="00CD3877">
              <w:rPr>
                <w:sz w:val="20"/>
                <w:szCs w:val="20"/>
                <w:lang w:eastAsia="en-US"/>
              </w:rPr>
              <w:t>6.</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tcPr>
          <w:p w14:paraId="2D550A97" w14:textId="77777777" w:rsidR="009E2749" w:rsidRPr="00CD3877" w:rsidRDefault="009E2749" w:rsidP="00CF4CC9">
            <w:pPr>
              <w:tabs>
                <w:tab w:val="left" w:pos="5"/>
                <w:tab w:val="left" w:pos="147"/>
              </w:tabs>
              <w:rPr>
                <w:sz w:val="20"/>
                <w:szCs w:val="20"/>
                <w:lang w:eastAsia="en-US"/>
              </w:rPr>
            </w:pPr>
            <w:r w:rsidRPr="00CD3877">
              <w:rPr>
                <w:sz w:val="20"/>
                <w:szCs w:val="20"/>
              </w:rPr>
              <w:t>(2-metoxyetyl)-acetát</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14:paraId="32840146" w14:textId="77777777" w:rsidR="009E2749" w:rsidRPr="00CD3877" w:rsidRDefault="009E2749" w:rsidP="00CF4CC9">
            <w:pPr>
              <w:jc w:val="center"/>
              <w:rPr>
                <w:sz w:val="20"/>
                <w:szCs w:val="20"/>
                <w:lang w:eastAsia="en-US"/>
              </w:rPr>
            </w:pPr>
            <w:r w:rsidRPr="00CD3877">
              <w:rPr>
                <w:sz w:val="20"/>
                <w:szCs w:val="20"/>
                <w:lang w:eastAsia="en-US"/>
              </w:rPr>
              <w:t>203-772-9</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14:paraId="0D3199AC" w14:textId="77777777" w:rsidR="009E2749" w:rsidRPr="00CD3877" w:rsidRDefault="009E2749" w:rsidP="00CF4CC9">
            <w:pPr>
              <w:jc w:val="center"/>
              <w:rPr>
                <w:sz w:val="20"/>
                <w:szCs w:val="20"/>
                <w:lang w:eastAsia="en-US"/>
              </w:rPr>
            </w:pPr>
            <w:r w:rsidRPr="00CD3877">
              <w:rPr>
                <w:sz w:val="20"/>
                <w:szCs w:val="20"/>
                <w:lang w:eastAsia="en-US"/>
              </w:rPr>
              <w:t>110-49-6</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14:paraId="42E11AA6" w14:textId="77777777" w:rsidR="009E2749" w:rsidRPr="00CD3877" w:rsidRDefault="009E2749" w:rsidP="00CF4CC9">
            <w:pPr>
              <w:jc w:val="center"/>
              <w:rPr>
                <w:sz w:val="20"/>
                <w:szCs w:val="20"/>
                <w:lang w:eastAsia="en-US"/>
              </w:rPr>
            </w:pPr>
            <w:r w:rsidRPr="00CD3877">
              <w:rPr>
                <w:sz w:val="20"/>
                <w:szCs w:val="20"/>
                <w:lang w:eastAsia="en-US"/>
              </w:rPr>
              <w:t>1</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tcPr>
          <w:p w14:paraId="50C830DD" w14:textId="77777777" w:rsidR="009E2749" w:rsidRPr="00CD3877" w:rsidRDefault="009E2749" w:rsidP="00CF4CC9">
            <w:pPr>
              <w:jc w:val="center"/>
              <w:rPr>
                <w:sz w:val="20"/>
                <w:szCs w:val="20"/>
              </w:rPr>
            </w:pPr>
            <w:r w:rsidRPr="00CD3877">
              <w:rPr>
                <w:sz w:val="20"/>
                <w:szCs w:val="20"/>
                <w:lang w:eastAsia="en-US"/>
              </w:rPr>
              <w:t>—</w:t>
            </w:r>
          </w:p>
        </w:tc>
        <w:tc>
          <w:tcPr>
            <w:tcW w:w="1418" w:type="dxa"/>
            <w:gridSpan w:val="2"/>
            <w:tcBorders>
              <w:top w:val="single" w:sz="4" w:space="0" w:color="auto"/>
              <w:left w:val="single" w:sz="4" w:space="0" w:color="auto"/>
              <w:bottom w:val="single" w:sz="4" w:space="0" w:color="auto"/>
              <w:right w:val="single" w:sz="4" w:space="0" w:color="auto"/>
            </w:tcBorders>
            <w:tcMar>
              <w:left w:w="28" w:type="dxa"/>
              <w:right w:w="28" w:type="dxa"/>
            </w:tcMar>
          </w:tcPr>
          <w:p w14:paraId="2B0770F8" w14:textId="77777777" w:rsidR="009E2749" w:rsidRPr="00CD3877" w:rsidRDefault="009E2749" w:rsidP="00CF4CC9">
            <w:pPr>
              <w:jc w:val="center"/>
              <w:rPr>
                <w:sz w:val="20"/>
                <w:szCs w:val="20"/>
                <w:lang w:eastAsia="en-US"/>
              </w:rPr>
            </w:pPr>
            <w:r w:rsidRPr="00CD3877">
              <w:rPr>
                <w:sz w:val="20"/>
                <w:szCs w:val="20"/>
                <w:lang w:eastAsia="en-US"/>
              </w:rPr>
              <w:t>1B</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tcPr>
          <w:p w14:paraId="57859609" w14:textId="77777777" w:rsidR="009E2749" w:rsidRPr="00CD3877" w:rsidRDefault="009E2749" w:rsidP="00CF4CC9">
            <w:pPr>
              <w:jc w:val="center"/>
              <w:rPr>
                <w:sz w:val="20"/>
                <w:szCs w:val="20"/>
                <w:lang w:eastAsia="en-US"/>
              </w:rPr>
            </w:pPr>
            <w:r w:rsidRPr="00CD3877">
              <w:rPr>
                <w:sz w:val="20"/>
                <w:szCs w:val="20"/>
                <w:lang w:eastAsia="en-US"/>
              </w:rPr>
              <w:t>K</w:t>
            </w:r>
          </w:p>
        </w:tc>
      </w:tr>
      <w:tr w:rsidR="00590C8B" w:rsidRPr="00CD3877" w14:paraId="55300CF1" w14:textId="77777777" w:rsidTr="00686DBE">
        <w:trPr>
          <w:gridAfter w:val="1"/>
          <w:wAfter w:w="12" w:type="dxa"/>
          <w:trHeight w:val="283"/>
        </w:trPr>
        <w:tc>
          <w:tcPr>
            <w:tcW w:w="1559" w:type="dxa"/>
            <w:tcBorders>
              <w:top w:val="single" w:sz="4" w:space="0" w:color="auto"/>
              <w:left w:val="single" w:sz="4" w:space="0" w:color="auto"/>
              <w:bottom w:val="single" w:sz="4" w:space="0" w:color="auto"/>
              <w:right w:val="single" w:sz="4" w:space="0" w:color="auto"/>
            </w:tcBorders>
            <w:tcMar>
              <w:left w:w="28" w:type="dxa"/>
              <w:right w:w="28" w:type="dxa"/>
            </w:tcMar>
          </w:tcPr>
          <w:p w14:paraId="4E383C27" w14:textId="77777777" w:rsidR="009E2749" w:rsidRPr="00CD3877" w:rsidRDefault="009E2749" w:rsidP="00CF4CC9">
            <w:pPr>
              <w:rPr>
                <w:sz w:val="20"/>
                <w:szCs w:val="20"/>
              </w:rPr>
            </w:pPr>
            <w:r w:rsidRPr="00CD3877">
              <w:rPr>
                <w:sz w:val="20"/>
                <w:szCs w:val="20"/>
              </w:rPr>
              <w:t>2-etoxyetanol</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tcPr>
          <w:p w14:paraId="5E68765D" w14:textId="77777777" w:rsidR="009E2749" w:rsidRPr="00CD3877" w:rsidRDefault="009E2749" w:rsidP="00CF4CC9">
            <w:pPr>
              <w:jc w:val="center"/>
              <w:rPr>
                <w:sz w:val="20"/>
                <w:szCs w:val="20"/>
                <w:lang w:eastAsia="en-US"/>
              </w:rPr>
            </w:pPr>
            <w:r w:rsidRPr="00CD3877">
              <w:rPr>
                <w:sz w:val="20"/>
                <w:szCs w:val="20"/>
                <w:lang w:eastAsia="en-US"/>
              </w:rPr>
              <w:t>203-804-1</w:t>
            </w: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tcPr>
          <w:p w14:paraId="6891B196" w14:textId="77777777" w:rsidR="009E2749" w:rsidRPr="00CD3877" w:rsidRDefault="009E2749" w:rsidP="00CF4CC9">
            <w:pPr>
              <w:jc w:val="center"/>
              <w:rPr>
                <w:sz w:val="20"/>
                <w:szCs w:val="20"/>
                <w:lang w:eastAsia="en-US"/>
              </w:rPr>
            </w:pPr>
            <w:r w:rsidRPr="00CD3877">
              <w:rPr>
                <w:sz w:val="20"/>
                <w:szCs w:val="20"/>
                <w:lang w:eastAsia="en-US"/>
              </w:rPr>
              <w:t>110-80-5</w:t>
            </w: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3856C599" w14:textId="77777777" w:rsidR="009E2749" w:rsidRPr="00CD3877" w:rsidRDefault="009E2749" w:rsidP="00CF4CC9">
            <w:pPr>
              <w:jc w:val="center"/>
              <w:rPr>
                <w:sz w:val="20"/>
                <w:szCs w:val="20"/>
              </w:rPr>
            </w:pPr>
            <w:r w:rsidRPr="00CD3877">
              <w:rPr>
                <w:sz w:val="20"/>
                <w:szCs w:val="20"/>
              </w:rPr>
              <w:t>8</w:t>
            </w: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tcPr>
          <w:p w14:paraId="73E74CF4" w14:textId="77777777" w:rsidR="009E2749" w:rsidRPr="00CD3877" w:rsidRDefault="009E2749" w:rsidP="00CF4CC9">
            <w:pPr>
              <w:jc w:val="center"/>
              <w:rPr>
                <w:sz w:val="20"/>
                <w:szCs w:val="20"/>
                <w:lang w:eastAsia="en-US"/>
              </w:rPr>
            </w:pPr>
            <w:r w:rsidRPr="00CD3877">
              <w:rPr>
                <w:sz w:val="20"/>
                <w:szCs w:val="20"/>
                <w:lang w:eastAsia="en-US"/>
              </w:rPr>
              <w:t>2</w:t>
            </w: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0B802CB2" w14:textId="77777777" w:rsidR="009E2749" w:rsidRPr="00CD3877" w:rsidRDefault="009E2749" w:rsidP="00CF4CC9">
            <w:pPr>
              <w:jc w:val="cente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tcPr>
          <w:p w14:paraId="4F3F6C79" w14:textId="77777777" w:rsidR="009E2749" w:rsidRPr="00CD3877" w:rsidRDefault="009E2749" w:rsidP="00CF4CC9">
            <w:pPr>
              <w:jc w:val="center"/>
              <w:rPr>
                <w:sz w:val="20"/>
                <w:szCs w:val="20"/>
                <w:lang w:eastAsia="en-US"/>
              </w:rPr>
            </w:pPr>
            <w:r w:rsidRPr="00CD3877">
              <w:rPr>
                <w:sz w:val="20"/>
                <w:szCs w:val="20"/>
                <w:lang w:eastAsia="en-US"/>
              </w:rPr>
              <w:t>koža(</w:t>
            </w:r>
            <w:r w:rsidRPr="00CD3877">
              <w:rPr>
                <w:sz w:val="20"/>
                <w:szCs w:val="20"/>
                <w:vertAlign w:val="superscript"/>
                <w:lang w:eastAsia="en-US"/>
              </w:rPr>
              <w:t>10</w:t>
            </w:r>
            <w:r w:rsidRPr="00CD3877">
              <w:rPr>
                <w:sz w:val="20"/>
                <w:szCs w:val="20"/>
                <w:lang w:eastAsia="en-US"/>
              </w:rPr>
              <w:t>)</w:t>
            </w:r>
          </w:p>
        </w:tc>
        <w:tc>
          <w:tcPr>
            <w:tcW w:w="159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4F31468E" w14:textId="77777777" w:rsidR="009E2749" w:rsidRPr="00CD3877" w:rsidRDefault="009E2749" w:rsidP="00CF4CC9">
            <w:pPr>
              <w:rPr>
                <w:sz w:val="20"/>
                <w:szCs w:val="20"/>
              </w:rPr>
            </w:pP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tcPr>
          <w:p w14:paraId="306CA54E" w14:textId="77777777" w:rsidR="009E2749" w:rsidRPr="00CD3877" w:rsidRDefault="009E2749" w:rsidP="00CF4CC9">
            <w:pPr>
              <w:jc w:val="center"/>
              <w:rPr>
                <w:sz w:val="20"/>
                <w:szCs w:val="20"/>
                <w:lang w:eastAsia="en-US"/>
              </w:rPr>
            </w:pPr>
            <w:r w:rsidRPr="00CD3877">
              <w:rPr>
                <w:sz w:val="20"/>
                <w:szCs w:val="20"/>
                <w:lang w:eastAsia="en-US"/>
              </w:rPr>
              <w:t>3.</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tcPr>
          <w:p w14:paraId="530E7481" w14:textId="77777777" w:rsidR="009E2749" w:rsidRPr="00CD3877" w:rsidRDefault="009E2749" w:rsidP="00CF4CC9">
            <w:pPr>
              <w:tabs>
                <w:tab w:val="left" w:pos="5"/>
                <w:tab w:val="left" w:pos="147"/>
              </w:tabs>
              <w:rPr>
                <w:sz w:val="20"/>
                <w:szCs w:val="20"/>
                <w:lang w:eastAsia="en-US"/>
              </w:rPr>
            </w:pPr>
            <w:r w:rsidRPr="00CD3877">
              <w:rPr>
                <w:sz w:val="20"/>
                <w:szCs w:val="20"/>
              </w:rPr>
              <w:t>2-etoxyetanol</w:t>
            </w:r>
            <w:r w:rsidRPr="00CD3877">
              <w:rPr>
                <w:sz w:val="20"/>
                <w:szCs w:val="20"/>
                <w:vertAlign w:val="superscript"/>
              </w:rPr>
              <w:t>30</w:t>
            </w:r>
            <w:r w:rsidRPr="00CD3877">
              <w:rPr>
                <w:sz w:val="20"/>
                <w:szCs w:val="20"/>
              </w:rPr>
              <w:t>)</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14:paraId="6C986A87" w14:textId="77777777" w:rsidR="009E2749" w:rsidRPr="00CD3877" w:rsidRDefault="009E2749" w:rsidP="00CF4CC9">
            <w:pPr>
              <w:jc w:val="center"/>
              <w:rPr>
                <w:sz w:val="20"/>
                <w:szCs w:val="20"/>
                <w:lang w:eastAsia="en-US"/>
              </w:rPr>
            </w:pPr>
            <w:r w:rsidRPr="00CD3877">
              <w:rPr>
                <w:sz w:val="20"/>
                <w:szCs w:val="20"/>
                <w:lang w:eastAsia="en-US"/>
              </w:rPr>
              <w:t>203-804-1</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14:paraId="2E3BABF0" w14:textId="77777777" w:rsidR="009E2749" w:rsidRPr="00CD3877" w:rsidRDefault="009E2749" w:rsidP="00CF4CC9">
            <w:pPr>
              <w:jc w:val="center"/>
              <w:rPr>
                <w:sz w:val="20"/>
                <w:szCs w:val="20"/>
                <w:lang w:eastAsia="en-US"/>
              </w:rPr>
            </w:pPr>
            <w:r w:rsidRPr="00CD3877">
              <w:rPr>
                <w:sz w:val="20"/>
                <w:szCs w:val="20"/>
                <w:lang w:eastAsia="en-US"/>
              </w:rPr>
              <w:t>110-80-5</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14:paraId="423FE96F" w14:textId="77777777" w:rsidR="009E2749" w:rsidRPr="00CD3877" w:rsidRDefault="009E2749" w:rsidP="00CF4CC9">
            <w:pPr>
              <w:jc w:val="center"/>
              <w:rPr>
                <w:sz w:val="20"/>
                <w:szCs w:val="20"/>
                <w:lang w:eastAsia="en-US"/>
              </w:rPr>
            </w:pPr>
            <w:r w:rsidRPr="00CD3877">
              <w:rPr>
                <w:sz w:val="20"/>
                <w:szCs w:val="20"/>
                <w:lang w:eastAsia="en-US"/>
              </w:rPr>
              <w:t>2</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tcPr>
          <w:p w14:paraId="28EB1999" w14:textId="77777777" w:rsidR="009E2749" w:rsidRPr="00CD3877" w:rsidRDefault="009E2749" w:rsidP="00CF4CC9">
            <w:pPr>
              <w:jc w:val="center"/>
              <w:rPr>
                <w:sz w:val="20"/>
                <w:szCs w:val="20"/>
              </w:rPr>
            </w:pPr>
            <w:r w:rsidRPr="00CD3877">
              <w:rPr>
                <w:sz w:val="20"/>
                <w:szCs w:val="20"/>
              </w:rPr>
              <w:t>8</w:t>
            </w:r>
          </w:p>
        </w:tc>
        <w:tc>
          <w:tcPr>
            <w:tcW w:w="1418" w:type="dxa"/>
            <w:gridSpan w:val="2"/>
            <w:tcBorders>
              <w:top w:val="single" w:sz="4" w:space="0" w:color="auto"/>
              <w:left w:val="single" w:sz="4" w:space="0" w:color="auto"/>
              <w:bottom w:val="single" w:sz="4" w:space="0" w:color="auto"/>
              <w:right w:val="single" w:sz="4" w:space="0" w:color="auto"/>
            </w:tcBorders>
            <w:tcMar>
              <w:left w:w="28" w:type="dxa"/>
              <w:right w:w="28" w:type="dxa"/>
            </w:tcMar>
          </w:tcPr>
          <w:p w14:paraId="5E41C6FD" w14:textId="77777777" w:rsidR="009E2749" w:rsidRPr="00CD3877" w:rsidRDefault="009E2749" w:rsidP="00CF4CC9">
            <w:pPr>
              <w:jc w:val="center"/>
              <w:rPr>
                <w:sz w:val="20"/>
                <w:szCs w:val="20"/>
                <w:lang w:eastAsia="en-US"/>
              </w:rPr>
            </w:pPr>
            <w:r w:rsidRPr="00CD3877">
              <w:rPr>
                <w:sz w:val="20"/>
                <w:szCs w:val="20"/>
                <w:lang w:eastAsia="en-US"/>
              </w:rPr>
              <w:t>1B</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tcPr>
          <w:p w14:paraId="1C7BD1E5" w14:textId="77777777" w:rsidR="009E2749" w:rsidRPr="00CD3877" w:rsidRDefault="009E2749" w:rsidP="00CF4CC9">
            <w:pPr>
              <w:jc w:val="center"/>
              <w:rPr>
                <w:sz w:val="20"/>
                <w:szCs w:val="20"/>
                <w:lang w:eastAsia="en-US"/>
              </w:rPr>
            </w:pPr>
            <w:r w:rsidRPr="00CD3877">
              <w:rPr>
                <w:sz w:val="20"/>
                <w:szCs w:val="20"/>
                <w:lang w:eastAsia="en-US"/>
              </w:rPr>
              <w:t>K</w:t>
            </w:r>
          </w:p>
        </w:tc>
      </w:tr>
      <w:tr w:rsidR="00590C8B" w:rsidRPr="00CD3877" w14:paraId="21E7E92B" w14:textId="77777777" w:rsidTr="00686DBE">
        <w:trPr>
          <w:gridAfter w:val="1"/>
          <w:wAfter w:w="12" w:type="dxa"/>
          <w:trHeight w:val="283"/>
        </w:trPr>
        <w:tc>
          <w:tcPr>
            <w:tcW w:w="1559" w:type="dxa"/>
            <w:tcBorders>
              <w:top w:val="single" w:sz="4" w:space="0" w:color="auto"/>
              <w:left w:val="single" w:sz="4" w:space="0" w:color="auto"/>
              <w:bottom w:val="single" w:sz="4" w:space="0" w:color="auto"/>
              <w:right w:val="single" w:sz="4" w:space="0" w:color="auto"/>
            </w:tcBorders>
            <w:tcMar>
              <w:left w:w="28" w:type="dxa"/>
              <w:right w:w="28" w:type="dxa"/>
            </w:tcMar>
          </w:tcPr>
          <w:p w14:paraId="2F6D4FB8" w14:textId="77777777" w:rsidR="009E2749" w:rsidRPr="00CD3877" w:rsidRDefault="009E2749" w:rsidP="00CF4CC9">
            <w:pPr>
              <w:rPr>
                <w:sz w:val="20"/>
                <w:szCs w:val="20"/>
              </w:rPr>
            </w:pPr>
            <w:r w:rsidRPr="00CD3877">
              <w:rPr>
                <w:sz w:val="20"/>
                <w:szCs w:val="20"/>
              </w:rPr>
              <w:t>2-etoxyetylacetát</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tcPr>
          <w:p w14:paraId="0F981B57" w14:textId="77777777" w:rsidR="009E2749" w:rsidRPr="00CD3877" w:rsidRDefault="009E2749" w:rsidP="00CF4CC9">
            <w:pPr>
              <w:jc w:val="center"/>
              <w:rPr>
                <w:sz w:val="20"/>
                <w:szCs w:val="20"/>
                <w:lang w:eastAsia="en-US"/>
              </w:rPr>
            </w:pPr>
            <w:r w:rsidRPr="00CD3877">
              <w:rPr>
                <w:sz w:val="20"/>
                <w:szCs w:val="20"/>
                <w:lang w:eastAsia="en-US"/>
              </w:rPr>
              <w:t>203-839-2</w:t>
            </w: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tcPr>
          <w:p w14:paraId="595D95BF" w14:textId="77777777" w:rsidR="009E2749" w:rsidRPr="00CD3877" w:rsidRDefault="009E2749" w:rsidP="00CF4CC9">
            <w:pPr>
              <w:jc w:val="center"/>
              <w:rPr>
                <w:sz w:val="20"/>
                <w:szCs w:val="20"/>
                <w:lang w:eastAsia="en-US"/>
              </w:rPr>
            </w:pPr>
            <w:r w:rsidRPr="00CD3877">
              <w:rPr>
                <w:sz w:val="20"/>
                <w:szCs w:val="20"/>
                <w:lang w:eastAsia="en-US"/>
              </w:rPr>
              <w:t>111-15-9</w:t>
            </w: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7646A29D" w14:textId="77777777" w:rsidR="009E2749" w:rsidRPr="00CD3877" w:rsidRDefault="009E2749" w:rsidP="00CF4CC9">
            <w:pPr>
              <w:jc w:val="center"/>
              <w:rPr>
                <w:sz w:val="20"/>
                <w:szCs w:val="20"/>
              </w:rPr>
            </w:pPr>
            <w:r w:rsidRPr="00CD3877">
              <w:rPr>
                <w:sz w:val="20"/>
                <w:szCs w:val="20"/>
              </w:rPr>
              <w:t>11</w:t>
            </w: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tcPr>
          <w:p w14:paraId="0ED96643" w14:textId="77777777" w:rsidR="009E2749" w:rsidRPr="00CD3877" w:rsidRDefault="009E2749" w:rsidP="00CF4CC9">
            <w:pPr>
              <w:jc w:val="center"/>
              <w:rPr>
                <w:sz w:val="20"/>
                <w:szCs w:val="20"/>
                <w:lang w:eastAsia="en-US"/>
              </w:rPr>
            </w:pPr>
            <w:r w:rsidRPr="00CD3877">
              <w:rPr>
                <w:sz w:val="20"/>
                <w:szCs w:val="20"/>
                <w:lang w:eastAsia="en-US"/>
              </w:rPr>
              <w:t>2</w:t>
            </w: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4534CA51" w14:textId="77777777" w:rsidR="009E2749" w:rsidRPr="00CD3877" w:rsidRDefault="009E2749" w:rsidP="00CF4CC9">
            <w:pPr>
              <w:jc w:val="cente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tcPr>
          <w:p w14:paraId="15426530" w14:textId="77777777" w:rsidR="009E2749" w:rsidRPr="00CD3877" w:rsidRDefault="009E2749" w:rsidP="00CF4CC9">
            <w:pPr>
              <w:jc w:val="center"/>
              <w:rPr>
                <w:sz w:val="20"/>
                <w:szCs w:val="20"/>
                <w:lang w:eastAsia="en-US"/>
              </w:rPr>
            </w:pPr>
            <w:r w:rsidRPr="00CD3877">
              <w:rPr>
                <w:sz w:val="20"/>
                <w:szCs w:val="20"/>
                <w:lang w:eastAsia="en-US"/>
              </w:rPr>
              <w:t>koža(</w:t>
            </w:r>
            <w:r w:rsidRPr="00CD3877">
              <w:rPr>
                <w:sz w:val="20"/>
                <w:szCs w:val="20"/>
                <w:vertAlign w:val="superscript"/>
                <w:lang w:eastAsia="en-US"/>
              </w:rPr>
              <w:t>10</w:t>
            </w:r>
            <w:r w:rsidRPr="00CD3877">
              <w:rPr>
                <w:sz w:val="20"/>
                <w:szCs w:val="20"/>
                <w:lang w:eastAsia="en-US"/>
              </w:rPr>
              <w:t>)</w:t>
            </w:r>
          </w:p>
        </w:tc>
        <w:tc>
          <w:tcPr>
            <w:tcW w:w="159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2F309B29" w14:textId="77777777" w:rsidR="009E2749" w:rsidRPr="00CD3877" w:rsidRDefault="009E2749" w:rsidP="00CF4CC9">
            <w:pPr>
              <w:rPr>
                <w:sz w:val="20"/>
                <w:szCs w:val="20"/>
              </w:rPr>
            </w:pP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tcPr>
          <w:p w14:paraId="76BD3AA0" w14:textId="77777777" w:rsidR="009E2749" w:rsidRPr="00CD3877" w:rsidRDefault="009E2749" w:rsidP="00CF4CC9">
            <w:pPr>
              <w:jc w:val="center"/>
              <w:rPr>
                <w:sz w:val="20"/>
                <w:szCs w:val="20"/>
                <w:lang w:eastAsia="en-US"/>
              </w:rPr>
            </w:pPr>
            <w:r w:rsidRPr="00CD3877">
              <w:rPr>
                <w:sz w:val="20"/>
                <w:szCs w:val="20"/>
                <w:lang w:eastAsia="en-US"/>
              </w:rPr>
              <w:t>4.</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tcPr>
          <w:p w14:paraId="547EF7F2" w14:textId="77777777" w:rsidR="009E2749" w:rsidRPr="00CD3877" w:rsidRDefault="009E2749" w:rsidP="00CF4CC9">
            <w:pPr>
              <w:tabs>
                <w:tab w:val="left" w:pos="5"/>
                <w:tab w:val="left" w:pos="147"/>
              </w:tabs>
              <w:rPr>
                <w:sz w:val="20"/>
                <w:szCs w:val="20"/>
              </w:rPr>
            </w:pPr>
            <w:r w:rsidRPr="00CD3877">
              <w:rPr>
                <w:sz w:val="20"/>
                <w:szCs w:val="20"/>
              </w:rPr>
              <w:t>2-etoxyetylacetát</w:t>
            </w:r>
            <w:r w:rsidRPr="00CD3877">
              <w:rPr>
                <w:sz w:val="20"/>
                <w:szCs w:val="20"/>
                <w:vertAlign w:val="superscript"/>
              </w:rPr>
              <w:t>30</w:t>
            </w:r>
            <w:r w:rsidRPr="00CD3877">
              <w:rPr>
                <w:sz w:val="20"/>
                <w:szCs w:val="20"/>
              </w:rPr>
              <w:t>)</w:t>
            </w:r>
          </w:p>
          <w:p w14:paraId="25FAE771" w14:textId="77777777" w:rsidR="009E2749" w:rsidRPr="00CD3877" w:rsidRDefault="009E2749" w:rsidP="00CF4CC9">
            <w:pPr>
              <w:tabs>
                <w:tab w:val="left" w:pos="5"/>
                <w:tab w:val="left" w:pos="147"/>
              </w:tabs>
              <w:rPr>
                <w:sz w:val="20"/>
                <w:szCs w:val="20"/>
                <w:lang w:eastAsia="en-US"/>
              </w:rPr>
            </w:pPr>
            <w:r w:rsidRPr="00CD3877">
              <w:rPr>
                <w:sz w:val="20"/>
                <w:szCs w:val="20"/>
              </w:rPr>
              <w:t>(etylglykol-acetát)</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14:paraId="258D9C70" w14:textId="77777777" w:rsidR="009E2749" w:rsidRPr="00CD3877" w:rsidRDefault="009E2749" w:rsidP="00CF4CC9">
            <w:pPr>
              <w:jc w:val="center"/>
              <w:rPr>
                <w:sz w:val="20"/>
                <w:szCs w:val="20"/>
                <w:lang w:eastAsia="en-US"/>
              </w:rPr>
            </w:pPr>
            <w:r w:rsidRPr="00CD3877">
              <w:rPr>
                <w:sz w:val="20"/>
                <w:szCs w:val="20"/>
                <w:lang w:eastAsia="en-US"/>
              </w:rPr>
              <w:t>203-839-2</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14:paraId="44B74BFB" w14:textId="77777777" w:rsidR="009E2749" w:rsidRPr="00CD3877" w:rsidRDefault="009E2749" w:rsidP="00CF4CC9">
            <w:pPr>
              <w:jc w:val="center"/>
              <w:rPr>
                <w:sz w:val="20"/>
                <w:szCs w:val="20"/>
                <w:lang w:eastAsia="en-US"/>
              </w:rPr>
            </w:pPr>
            <w:r w:rsidRPr="00CD3877">
              <w:rPr>
                <w:sz w:val="20"/>
                <w:szCs w:val="20"/>
                <w:lang w:eastAsia="en-US"/>
              </w:rPr>
              <w:t>111-15-9</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14:paraId="46EAA71D" w14:textId="77777777" w:rsidR="009E2749" w:rsidRPr="00CD3877" w:rsidRDefault="009E2749" w:rsidP="00CF4CC9">
            <w:pPr>
              <w:jc w:val="center"/>
              <w:rPr>
                <w:sz w:val="20"/>
                <w:szCs w:val="20"/>
                <w:lang w:eastAsia="en-US"/>
              </w:rPr>
            </w:pPr>
            <w:r w:rsidRPr="00CD3877">
              <w:rPr>
                <w:sz w:val="20"/>
                <w:szCs w:val="20"/>
                <w:lang w:eastAsia="en-US"/>
              </w:rPr>
              <w:t>2</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tcPr>
          <w:p w14:paraId="3319CF97" w14:textId="77777777" w:rsidR="009E2749" w:rsidRPr="00CD3877" w:rsidRDefault="009E2749" w:rsidP="00CF4CC9">
            <w:pPr>
              <w:jc w:val="center"/>
              <w:rPr>
                <w:sz w:val="20"/>
                <w:szCs w:val="20"/>
              </w:rPr>
            </w:pPr>
            <w:r w:rsidRPr="00CD3877">
              <w:rPr>
                <w:sz w:val="20"/>
                <w:szCs w:val="20"/>
              </w:rPr>
              <w:t>11</w:t>
            </w:r>
          </w:p>
        </w:tc>
        <w:tc>
          <w:tcPr>
            <w:tcW w:w="1418" w:type="dxa"/>
            <w:gridSpan w:val="2"/>
            <w:tcBorders>
              <w:top w:val="single" w:sz="4" w:space="0" w:color="auto"/>
              <w:left w:val="single" w:sz="4" w:space="0" w:color="auto"/>
              <w:bottom w:val="single" w:sz="4" w:space="0" w:color="auto"/>
              <w:right w:val="single" w:sz="4" w:space="0" w:color="auto"/>
            </w:tcBorders>
            <w:tcMar>
              <w:left w:w="28" w:type="dxa"/>
              <w:right w:w="28" w:type="dxa"/>
            </w:tcMar>
          </w:tcPr>
          <w:p w14:paraId="003D9559" w14:textId="77777777" w:rsidR="009E2749" w:rsidRPr="00CD3877" w:rsidRDefault="009E2749" w:rsidP="00CF4CC9">
            <w:pPr>
              <w:jc w:val="center"/>
              <w:rPr>
                <w:sz w:val="20"/>
                <w:szCs w:val="20"/>
                <w:lang w:eastAsia="en-US"/>
              </w:rPr>
            </w:pPr>
            <w:r w:rsidRPr="00CD3877">
              <w:rPr>
                <w:sz w:val="20"/>
                <w:szCs w:val="20"/>
                <w:lang w:eastAsia="en-US"/>
              </w:rPr>
              <w:t>1B</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tcPr>
          <w:p w14:paraId="5597215E" w14:textId="77777777" w:rsidR="009E2749" w:rsidRPr="00CD3877" w:rsidRDefault="009E2749" w:rsidP="00CF4CC9">
            <w:pPr>
              <w:jc w:val="center"/>
              <w:rPr>
                <w:sz w:val="20"/>
                <w:szCs w:val="20"/>
                <w:lang w:eastAsia="en-US"/>
              </w:rPr>
            </w:pPr>
            <w:r w:rsidRPr="00CD3877">
              <w:rPr>
                <w:sz w:val="20"/>
                <w:szCs w:val="20"/>
                <w:lang w:eastAsia="en-US"/>
              </w:rPr>
              <w:t>K</w:t>
            </w:r>
          </w:p>
        </w:tc>
      </w:tr>
      <w:tr w:rsidR="00590C8B" w:rsidRPr="00CD3877" w14:paraId="0BC5D915" w14:textId="77777777" w:rsidTr="00686DBE">
        <w:trPr>
          <w:gridAfter w:val="1"/>
          <w:wAfter w:w="12" w:type="dxa"/>
          <w:trHeight w:val="283"/>
        </w:trPr>
        <w:tc>
          <w:tcPr>
            <w:tcW w:w="1559" w:type="dxa"/>
            <w:tcBorders>
              <w:top w:val="single" w:sz="4" w:space="0" w:color="auto"/>
              <w:left w:val="single" w:sz="4" w:space="0" w:color="auto"/>
              <w:bottom w:val="single" w:sz="4" w:space="0" w:color="auto"/>
              <w:right w:val="single" w:sz="4" w:space="0" w:color="auto"/>
            </w:tcBorders>
            <w:tcMar>
              <w:left w:w="28" w:type="dxa"/>
              <w:right w:w="28" w:type="dxa"/>
            </w:tcMar>
          </w:tcPr>
          <w:p w14:paraId="58E8EC90" w14:textId="77777777" w:rsidR="009E2749" w:rsidRPr="00CD3877" w:rsidRDefault="009E2749" w:rsidP="00CF4CC9">
            <w:pPr>
              <w:rPr>
                <w:sz w:val="20"/>
                <w:szCs w:val="20"/>
              </w:rPr>
            </w:pPr>
            <w:r w:rsidRPr="00CD3877">
              <w:rPr>
                <w:sz w:val="20"/>
                <w:szCs w:val="20"/>
              </w:rPr>
              <w:lastRenderedPageBreak/>
              <w:t>1-metyl-2-pyrolidón</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tcPr>
          <w:p w14:paraId="7AC83743" w14:textId="77777777" w:rsidR="009E2749" w:rsidRPr="00CD3877" w:rsidRDefault="009E2749" w:rsidP="00CF4CC9">
            <w:pPr>
              <w:jc w:val="center"/>
              <w:rPr>
                <w:sz w:val="20"/>
                <w:szCs w:val="20"/>
                <w:lang w:eastAsia="en-US"/>
              </w:rPr>
            </w:pPr>
            <w:r w:rsidRPr="00CD3877">
              <w:rPr>
                <w:sz w:val="20"/>
                <w:szCs w:val="20"/>
                <w:lang w:eastAsia="en-US"/>
              </w:rPr>
              <w:t>212-828-1</w:t>
            </w: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tcPr>
          <w:p w14:paraId="6DFCF535" w14:textId="77777777" w:rsidR="009E2749" w:rsidRPr="00CD3877" w:rsidRDefault="009E2749" w:rsidP="00CF4CC9">
            <w:pPr>
              <w:jc w:val="center"/>
              <w:rPr>
                <w:sz w:val="20"/>
                <w:szCs w:val="20"/>
                <w:lang w:eastAsia="en-US"/>
              </w:rPr>
            </w:pPr>
            <w:r w:rsidRPr="00CD3877">
              <w:rPr>
                <w:sz w:val="20"/>
                <w:szCs w:val="20"/>
                <w:lang w:eastAsia="en-US"/>
              </w:rPr>
              <w:t>872-50-4</w:t>
            </w: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1C57D370" w14:textId="77777777" w:rsidR="009E2749" w:rsidRPr="00CD3877" w:rsidRDefault="009E2749" w:rsidP="00CF4CC9">
            <w:pPr>
              <w:jc w:val="center"/>
              <w:rPr>
                <w:sz w:val="20"/>
                <w:szCs w:val="20"/>
              </w:rPr>
            </w:pPr>
            <w:r w:rsidRPr="00CD3877">
              <w:rPr>
                <w:sz w:val="20"/>
                <w:szCs w:val="20"/>
              </w:rPr>
              <w:t>40</w:t>
            </w:r>
          </w:p>
          <w:p w14:paraId="705739CA" w14:textId="77777777" w:rsidR="009E2749" w:rsidRPr="00CD3877" w:rsidRDefault="009E2749" w:rsidP="00CF4CC9">
            <w:pPr>
              <w:jc w:val="center"/>
              <w:rPr>
                <w:sz w:val="20"/>
                <w:szCs w:val="20"/>
              </w:rPr>
            </w:pPr>
          </w:p>
          <w:p w14:paraId="5D50ECDF" w14:textId="77777777" w:rsidR="009E2749" w:rsidRPr="00CD3877" w:rsidRDefault="009E2749" w:rsidP="00CF4CC9">
            <w:pPr>
              <w:jc w:val="center"/>
              <w:rPr>
                <w:sz w:val="20"/>
                <w:szCs w:val="20"/>
              </w:rPr>
            </w:pPr>
            <w:r w:rsidRPr="00CD3877">
              <w:rPr>
                <w:sz w:val="20"/>
                <w:szCs w:val="20"/>
              </w:rPr>
              <w:t>krátkodobá</w:t>
            </w:r>
          </w:p>
          <w:p w14:paraId="049C15D6" w14:textId="77777777" w:rsidR="009E2749" w:rsidRPr="00CD3877" w:rsidRDefault="009E2749" w:rsidP="00CF4CC9">
            <w:pPr>
              <w:jc w:val="center"/>
              <w:rPr>
                <w:sz w:val="20"/>
                <w:szCs w:val="20"/>
              </w:rPr>
            </w:pPr>
            <w:r w:rsidRPr="00CD3877">
              <w:rPr>
                <w:sz w:val="20"/>
                <w:szCs w:val="20"/>
              </w:rPr>
              <w:t>80</w:t>
            </w: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tcPr>
          <w:p w14:paraId="72FE58A7" w14:textId="77777777" w:rsidR="009E2749" w:rsidRPr="00CD3877" w:rsidRDefault="009E2749" w:rsidP="00CF4CC9">
            <w:pPr>
              <w:jc w:val="center"/>
              <w:rPr>
                <w:sz w:val="20"/>
                <w:szCs w:val="20"/>
                <w:lang w:eastAsia="en-US"/>
              </w:rPr>
            </w:pPr>
            <w:r w:rsidRPr="00CD3877">
              <w:rPr>
                <w:sz w:val="20"/>
                <w:szCs w:val="20"/>
                <w:lang w:eastAsia="en-US"/>
              </w:rPr>
              <w:t>10</w:t>
            </w:r>
          </w:p>
          <w:p w14:paraId="229BFB6D" w14:textId="77777777" w:rsidR="009E2749" w:rsidRPr="00CD3877" w:rsidRDefault="009E2749" w:rsidP="00CF4CC9">
            <w:pPr>
              <w:jc w:val="center"/>
              <w:rPr>
                <w:sz w:val="20"/>
                <w:szCs w:val="20"/>
                <w:lang w:eastAsia="en-US"/>
              </w:rPr>
            </w:pPr>
          </w:p>
          <w:p w14:paraId="550948B5" w14:textId="77777777" w:rsidR="009E2749" w:rsidRPr="00CD3877" w:rsidRDefault="009E2749" w:rsidP="00CF4CC9">
            <w:pPr>
              <w:jc w:val="center"/>
              <w:rPr>
                <w:sz w:val="20"/>
                <w:szCs w:val="20"/>
              </w:rPr>
            </w:pPr>
            <w:r w:rsidRPr="00CD3877">
              <w:rPr>
                <w:sz w:val="20"/>
                <w:szCs w:val="20"/>
              </w:rPr>
              <w:t>krátkodobá</w:t>
            </w:r>
          </w:p>
          <w:p w14:paraId="603725DD" w14:textId="77777777" w:rsidR="009E2749" w:rsidRPr="00CD3877" w:rsidRDefault="009E2749" w:rsidP="00CF4CC9">
            <w:pPr>
              <w:jc w:val="center"/>
              <w:rPr>
                <w:sz w:val="20"/>
                <w:szCs w:val="20"/>
                <w:lang w:eastAsia="en-US"/>
              </w:rPr>
            </w:pPr>
            <w:r w:rsidRPr="00CD3877">
              <w:rPr>
                <w:sz w:val="20"/>
                <w:szCs w:val="20"/>
                <w:lang w:eastAsia="en-US"/>
              </w:rPr>
              <w:t>20</w:t>
            </w: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3EB46E85" w14:textId="77777777" w:rsidR="009E2749" w:rsidRPr="00CD3877" w:rsidRDefault="009E2749" w:rsidP="00CF4CC9">
            <w:pPr>
              <w:jc w:val="cente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tcPr>
          <w:p w14:paraId="2B00B8FD" w14:textId="77777777" w:rsidR="009E2749" w:rsidRPr="00CD3877" w:rsidRDefault="009E2749" w:rsidP="00CF4CC9">
            <w:pPr>
              <w:jc w:val="center"/>
              <w:rPr>
                <w:sz w:val="20"/>
                <w:szCs w:val="20"/>
                <w:lang w:eastAsia="en-US"/>
              </w:rPr>
            </w:pPr>
            <w:r w:rsidRPr="00CD3877">
              <w:rPr>
                <w:sz w:val="20"/>
                <w:szCs w:val="20"/>
                <w:lang w:eastAsia="en-US"/>
              </w:rPr>
              <w:t>koža(</w:t>
            </w:r>
            <w:r w:rsidRPr="00CD3877">
              <w:rPr>
                <w:sz w:val="20"/>
                <w:szCs w:val="20"/>
                <w:vertAlign w:val="superscript"/>
                <w:lang w:eastAsia="en-US"/>
              </w:rPr>
              <w:t>10</w:t>
            </w:r>
            <w:r w:rsidRPr="00CD3877">
              <w:rPr>
                <w:sz w:val="20"/>
                <w:szCs w:val="20"/>
                <w:lang w:eastAsia="en-US"/>
              </w:rPr>
              <w:t>)</w:t>
            </w:r>
          </w:p>
        </w:tc>
        <w:tc>
          <w:tcPr>
            <w:tcW w:w="159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55C57F20" w14:textId="77777777" w:rsidR="009E2749" w:rsidRPr="00CD3877" w:rsidRDefault="009E2749" w:rsidP="00CF4CC9">
            <w:pPr>
              <w:rPr>
                <w:sz w:val="20"/>
                <w:szCs w:val="20"/>
              </w:rPr>
            </w:pP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tcPr>
          <w:p w14:paraId="14AAD7D4" w14:textId="77777777" w:rsidR="009E2749" w:rsidRPr="00CD3877" w:rsidRDefault="009E2749" w:rsidP="00CF4CC9">
            <w:pPr>
              <w:jc w:val="center"/>
              <w:rPr>
                <w:sz w:val="20"/>
                <w:szCs w:val="20"/>
                <w:lang w:eastAsia="en-US"/>
              </w:rPr>
            </w:pPr>
            <w:r w:rsidRPr="00CD3877">
              <w:rPr>
                <w:sz w:val="20"/>
                <w:szCs w:val="20"/>
                <w:lang w:eastAsia="en-US"/>
              </w:rPr>
              <w:t>2.</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tcPr>
          <w:p w14:paraId="79269463" w14:textId="77777777" w:rsidR="009E2749" w:rsidRPr="00CD3877" w:rsidRDefault="009E2749" w:rsidP="00CF4CC9">
            <w:pPr>
              <w:tabs>
                <w:tab w:val="left" w:pos="5"/>
                <w:tab w:val="left" w:pos="147"/>
              </w:tabs>
              <w:rPr>
                <w:sz w:val="20"/>
                <w:szCs w:val="20"/>
                <w:lang w:eastAsia="en-US"/>
              </w:rPr>
            </w:pPr>
            <w:r w:rsidRPr="00CD3877">
              <w:rPr>
                <w:sz w:val="20"/>
                <w:szCs w:val="20"/>
              </w:rPr>
              <w:t>1-metyl-2-pyrolidón</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14:paraId="581798E4" w14:textId="77777777" w:rsidR="009E2749" w:rsidRPr="00CD3877" w:rsidRDefault="009E2749" w:rsidP="00CF4CC9">
            <w:pPr>
              <w:jc w:val="center"/>
              <w:rPr>
                <w:sz w:val="20"/>
                <w:szCs w:val="20"/>
                <w:lang w:eastAsia="en-US"/>
              </w:rPr>
            </w:pPr>
            <w:r w:rsidRPr="00CD3877">
              <w:rPr>
                <w:sz w:val="20"/>
                <w:szCs w:val="20"/>
                <w:lang w:eastAsia="en-US"/>
              </w:rPr>
              <w:t>212-828-1</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14:paraId="1C5157A5" w14:textId="77777777" w:rsidR="009E2749" w:rsidRPr="00CD3877" w:rsidRDefault="009E2749" w:rsidP="00CF4CC9">
            <w:pPr>
              <w:jc w:val="center"/>
              <w:rPr>
                <w:sz w:val="20"/>
                <w:szCs w:val="20"/>
                <w:lang w:eastAsia="en-US"/>
              </w:rPr>
            </w:pPr>
            <w:r w:rsidRPr="00CD3877">
              <w:rPr>
                <w:sz w:val="20"/>
                <w:szCs w:val="20"/>
                <w:lang w:eastAsia="en-US"/>
              </w:rPr>
              <w:t>872-50-4</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14:paraId="779C0F3C" w14:textId="77777777" w:rsidR="009E2749" w:rsidRPr="00CD3877" w:rsidRDefault="009E2749" w:rsidP="00CF4CC9">
            <w:pPr>
              <w:jc w:val="center"/>
              <w:rPr>
                <w:sz w:val="20"/>
                <w:szCs w:val="20"/>
                <w:lang w:eastAsia="en-US"/>
              </w:rPr>
            </w:pPr>
            <w:r w:rsidRPr="00CD3877">
              <w:rPr>
                <w:sz w:val="20"/>
                <w:szCs w:val="20"/>
                <w:lang w:eastAsia="en-US"/>
              </w:rPr>
              <w:t>10</w:t>
            </w:r>
          </w:p>
          <w:p w14:paraId="390156C6" w14:textId="77777777" w:rsidR="009E2749" w:rsidRPr="00CD3877" w:rsidRDefault="009E2749" w:rsidP="00CF4CC9">
            <w:pPr>
              <w:jc w:val="center"/>
              <w:rPr>
                <w:sz w:val="20"/>
                <w:szCs w:val="20"/>
                <w:lang w:eastAsia="en-US"/>
              </w:rPr>
            </w:pPr>
          </w:p>
          <w:p w14:paraId="036ACC04" w14:textId="77777777" w:rsidR="009E2749" w:rsidRPr="00CD3877" w:rsidRDefault="009E2749" w:rsidP="00CF4CC9">
            <w:pPr>
              <w:jc w:val="center"/>
              <w:rPr>
                <w:sz w:val="20"/>
                <w:szCs w:val="20"/>
              </w:rPr>
            </w:pPr>
            <w:r w:rsidRPr="00CD3877">
              <w:rPr>
                <w:sz w:val="20"/>
                <w:szCs w:val="20"/>
              </w:rPr>
              <w:t>krátkodobá</w:t>
            </w:r>
          </w:p>
          <w:p w14:paraId="33216003" w14:textId="77777777" w:rsidR="009E2749" w:rsidRPr="00CD3877" w:rsidRDefault="009E2749" w:rsidP="00CF4CC9">
            <w:pPr>
              <w:jc w:val="center"/>
              <w:rPr>
                <w:sz w:val="20"/>
                <w:szCs w:val="20"/>
                <w:lang w:eastAsia="en-US"/>
              </w:rPr>
            </w:pPr>
            <w:r w:rsidRPr="00CD3877">
              <w:rPr>
                <w:sz w:val="20"/>
                <w:szCs w:val="20"/>
                <w:lang w:eastAsia="en-US"/>
              </w:rPr>
              <w:t>20</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tcPr>
          <w:p w14:paraId="226D3386" w14:textId="77777777" w:rsidR="009E2749" w:rsidRPr="00CD3877" w:rsidRDefault="009E2749" w:rsidP="00CF4CC9">
            <w:pPr>
              <w:jc w:val="center"/>
              <w:rPr>
                <w:sz w:val="20"/>
                <w:szCs w:val="20"/>
              </w:rPr>
            </w:pPr>
            <w:r w:rsidRPr="00CD3877">
              <w:rPr>
                <w:sz w:val="20"/>
                <w:szCs w:val="20"/>
              </w:rPr>
              <w:t>40</w:t>
            </w:r>
          </w:p>
          <w:p w14:paraId="525E6CC0" w14:textId="77777777" w:rsidR="009E2749" w:rsidRPr="00CD3877" w:rsidRDefault="009E2749" w:rsidP="00CF4CC9">
            <w:pPr>
              <w:jc w:val="center"/>
              <w:rPr>
                <w:sz w:val="20"/>
                <w:szCs w:val="20"/>
              </w:rPr>
            </w:pPr>
          </w:p>
          <w:p w14:paraId="0B7EF01F" w14:textId="77777777" w:rsidR="009E2749" w:rsidRPr="00CD3877" w:rsidRDefault="009E2749" w:rsidP="00CF4CC9">
            <w:pPr>
              <w:jc w:val="center"/>
              <w:rPr>
                <w:sz w:val="20"/>
                <w:szCs w:val="20"/>
              </w:rPr>
            </w:pPr>
            <w:r w:rsidRPr="00CD3877">
              <w:rPr>
                <w:sz w:val="20"/>
                <w:szCs w:val="20"/>
              </w:rPr>
              <w:t>krátkodobá</w:t>
            </w:r>
          </w:p>
          <w:p w14:paraId="1FCE9E18" w14:textId="77777777" w:rsidR="009E2749" w:rsidRPr="00CD3877" w:rsidRDefault="009E2749" w:rsidP="00CF4CC9">
            <w:pPr>
              <w:jc w:val="center"/>
              <w:rPr>
                <w:sz w:val="20"/>
                <w:szCs w:val="20"/>
              </w:rPr>
            </w:pPr>
            <w:r w:rsidRPr="00CD3877">
              <w:rPr>
                <w:sz w:val="20"/>
                <w:szCs w:val="20"/>
                <w:lang w:eastAsia="en-US"/>
              </w:rPr>
              <w:t>80</w:t>
            </w:r>
          </w:p>
        </w:tc>
        <w:tc>
          <w:tcPr>
            <w:tcW w:w="1418" w:type="dxa"/>
            <w:gridSpan w:val="2"/>
            <w:tcBorders>
              <w:top w:val="single" w:sz="4" w:space="0" w:color="auto"/>
              <w:left w:val="single" w:sz="4" w:space="0" w:color="auto"/>
              <w:bottom w:val="single" w:sz="4" w:space="0" w:color="auto"/>
              <w:right w:val="single" w:sz="4" w:space="0" w:color="auto"/>
            </w:tcBorders>
            <w:tcMar>
              <w:left w:w="28" w:type="dxa"/>
              <w:right w:w="28" w:type="dxa"/>
            </w:tcMar>
          </w:tcPr>
          <w:p w14:paraId="5493C779" w14:textId="77777777" w:rsidR="009E2749" w:rsidRPr="00CD3877" w:rsidRDefault="009E2749" w:rsidP="00CF4CC9">
            <w:pPr>
              <w:jc w:val="center"/>
              <w:rPr>
                <w:sz w:val="20"/>
                <w:szCs w:val="20"/>
                <w:lang w:eastAsia="en-US"/>
              </w:rPr>
            </w:pPr>
            <w:r w:rsidRPr="00CD3877">
              <w:rPr>
                <w:sz w:val="20"/>
                <w:szCs w:val="20"/>
                <w:lang w:eastAsia="en-US"/>
              </w:rPr>
              <w:t>1B</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tcPr>
          <w:p w14:paraId="4458551B" w14:textId="77777777" w:rsidR="009E2749" w:rsidRPr="00CD3877" w:rsidRDefault="009E2749" w:rsidP="00CF4CC9">
            <w:pPr>
              <w:jc w:val="center"/>
              <w:rPr>
                <w:sz w:val="20"/>
                <w:szCs w:val="20"/>
                <w:lang w:eastAsia="en-US"/>
              </w:rPr>
            </w:pPr>
            <w:r w:rsidRPr="00CD3877">
              <w:rPr>
                <w:sz w:val="20"/>
                <w:szCs w:val="20"/>
                <w:lang w:eastAsia="en-US"/>
              </w:rPr>
              <w:t>K</w:t>
            </w:r>
            <w:r w:rsidRPr="00CD3877">
              <w:rPr>
                <w:sz w:val="20"/>
                <w:szCs w:val="20"/>
                <w:vertAlign w:val="superscript"/>
                <w:lang w:eastAsia="en-US"/>
              </w:rPr>
              <w:t>9</w:t>
            </w:r>
            <w:r w:rsidRPr="00CD3877">
              <w:rPr>
                <w:sz w:val="20"/>
                <w:szCs w:val="20"/>
                <w:lang w:eastAsia="en-US"/>
              </w:rPr>
              <w:t>)</w:t>
            </w:r>
          </w:p>
        </w:tc>
      </w:tr>
      <w:tr w:rsidR="00590C8B" w:rsidRPr="00CD3877" w14:paraId="41E7E2A1" w14:textId="77777777" w:rsidTr="00686DBE">
        <w:trPr>
          <w:gridAfter w:val="1"/>
          <w:wAfter w:w="12" w:type="dxa"/>
          <w:trHeight w:val="283"/>
        </w:trPr>
        <w:tc>
          <w:tcPr>
            <w:tcW w:w="1559" w:type="dxa"/>
            <w:tcBorders>
              <w:top w:val="single" w:sz="4" w:space="0" w:color="auto"/>
              <w:left w:val="single" w:sz="4" w:space="0" w:color="auto"/>
              <w:bottom w:val="single" w:sz="4" w:space="0" w:color="auto"/>
              <w:right w:val="single" w:sz="4" w:space="0" w:color="auto"/>
            </w:tcBorders>
            <w:tcMar>
              <w:left w:w="28" w:type="dxa"/>
              <w:right w:w="28" w:type="dxa"/>
            </w:tcMar>
          </w:tcPr>
          <w:p w14:paraId="4025C02A" w14:textId="77777777" w:rsidR="009E2749" w:rsidRPr="00CD3877" w:rsidRDefault="009E2749" w:rsidP="00CF4CC9">
            <w:pPr>
              <w:rPr>
                <w:sz w:val="20"/>
                <w:szCs w:val="20"/>
              </w:rPr>
            </w:pPr>
            <w:r w:rsidRPr="00CD3877">
              <w:rPr>
                <w:sz w:val="20"/>
                <w:szCs w:val="20"/>
              </w:rPr>
              <w:t>Ortuť a dvojmocné anorganické zlúčeniny ortuti vrátane oxidu ortuťnatého a chloridu ortuťnatého (merané ako ortuť)</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tcPr>
          <w:p w14:paraId="0349D451" w14:textId="77777777" w:rsidR="009E2749" w:rsidRPr="00CD3877" w:rsidRDefault="009E2749" w:rsidP="00CF4CC9">
            <w:pPr>
              <w:jc w:val="center"/>
              <w:rPr>
                <w:sz w:val="20"/>
                <w:szCs w:val="20"/>
                <w:lang w:eastAsia="en-US"/>
              </w:rPr>
            </w:pP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tcPr>
          <w:p w14:paraId="4262DEB9" w14:textId="77777777" w:rsidR="009E2749" w:rsidRPr="00CD3877" w:rsidRDefault="009E2749" w:rsidP="00CF4CC9">
            <w:pPr>
              <w:jc w:val="center"/>
              <w:rPr>
                <w:sz w:val="20"/>
                <w:szCs w:val="20"/>
                <w:lang w:eastAsia="en-US"/>
              </w:rPr>
            </w:pP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66073AFF" w14:textId="77777777" w:rsidR="009E2749" w:rsidRPr="00CD3877" w:rsidRDefault="009E2749" w:rsidP="00CF4CC9">
            <w:pPr>
              <w:jc w:val="center"/>
              <w:rPr>
                <w:sz w:val="20"/>
                <w:szCs w:val="20"/>
              </w:rPr>
            </w:pPr>
            <w:r w:rsidRPr="00CD3877">
              <w:rPr>
                <w:sz w:val="20"/>
                <w:szCs w:val="20"/>
              </w:rPr>
              <w:t>0,02</w:t>
            </w: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tcPr>
          <w:p w14:paraId="3E6F26AC" w14:textId="77777777" w:rsidR="009E2749" w:rsidRPr="00CD3877" w:rsidRDefault="009E2749" w:rsidP="00CF4CC9">
            <w:pPr>
              <w:jc w:val="cente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492B6CC0" w14:textId="77777777" w:rsidR="009E2749" w:rsidRPr="00CD3877" w:rsidRDefault="009E2749" w:rsidP="00CF4CC9">
            <w:pPr>
              <w:jc w:val="cente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tcPr>
          <w:p w14:paraId="21F7DA8B" w14:textId="77777777" w:rsidR="009E2749" w:rsidRPr="00CD3877" w:rsidRDefault="009E2749" w:rsidP="00CF4CC9">
            <w:pPr>
              <w:jc w:val="center"/>
              <w:rPr>
                <w:sz w:val="20"/>
                <w:szCs w:val="20"/>
                <w:lang w:eastAsia="en-US"/>
              </w:rPr>
            </w:pPr>
          </w:p>
        </w:tc>
        <w:tc>
          <w:tcPr>
            <w:tcW w:w="159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3C87C357" w14:textId="77777777" w:rsidR="009E2749" w:rsidRPr="00CD3877" w:rsidRDefault="009E2749" w:rsidP="00CF4CC9">
            <w:pPr>
              <w:rPr>
                <w:sz w:val="20"/>
                <w:szCs w:val="20"/>
              </w:rPr>
            </w:pP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tcPr>
          <w:p w14:paraId="3F5DA6F7" w14:textId="77777777" w:rsidR="009E2749" w:rsidRPr="00CD3877" w:rsidRDefault="009E2749" w:rsidP="00CF4CC9">
            <w:pPr>
              <w:jc w:val="center"/>
              <w:rPr>
                <w:sz w:val="20"/>
                <w:szCs w:val="20"/>
                <w:lang w:eastAsia="en-US"/>
              </w:rPr>
            </w:pPr>
            <w:r w:rsidRPr="00CD3877">
              <w:rPr>
                <w:sz w:val="20"/>
                <w:szCs w:val="20"/>
                <w:lang w:eastAsia="en-US"/>
              </w:rPr>
              <w:t>11.</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tcPr>
          <w:p w14:paraId="06DB1AB7" w14:textId="77777777" w:rsidR="009E2749" w:rsidRPr="00CD3877" w:rsidRDefault="009E2749" w:rsidP="00CF4CC9">
            <w:pPr>
              <w:tabs>
                <w:tab w:val="left" w:pos="5"/>
                <w:tab w:val="left" w:pos="147"/>
              </w:tabs>
              <w:rPr>
                <w:sz w:val="20"/>
                <w:szCs w:val="20"/>
                <w:lang w:eastAsia="en-US"/>
              </w:rPr>
            </w:pPr>
            <w:r w:rsidRPr="00CD3877">
              <w:rPr>
                <w:sz w:val="20"/>
                <w:szCs w:val="20"/>
              </w:rPr>
              <w:t>Ortuť a dvojmocné anorganické zlúčeniny ortuti vrátane oxidu ortuťnatého a chloridu ortuťnatého</w:t>
            </w:r>
            <w:r w:rsidR="00295ECB" w:rsidRPr="00CD3877">
              <w:rPr>
                <w:sz w:val="20"/>
                <w:szCs w:val="20"/>
                <w:vertAlign w:val="superscript"/>
              </w:rPr>
              <w:t>30)</w:t>
            </w:r>
            <w:r w:rsidRPr="00CD3877">
              <w:rPr>
                <w:sz w:val="20"/>
                <w:szCs w:val="20"/>
              </w:rPr>
              <w:t xml:space="preserve"> (merané ako </w:t>
            </w:r>
            <w:r w:rsidR="00295ECB" w:rsidRPr="00CD3877">
              <w:rPr>
                <w:sz w:val="20"/>
                <w:szCs w:val="20"/>
              </w:rPr>
              <w:t>Hg</w:t>
            </w:r>
            <w:r w:rsidRPr="00CD3877">
              <w:rPr>
                <w:sz w:val="20"/>
                <w:szCs w:val="20"/>
              </w:rPr>
              <w:t>)</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14:paraId="1E9C8ED0" w14:textId="77777777" w:rsidR="009E2749" w:rsidRPr="00CD3877" w:rsidRDefault="009E2749" w:rsidP="00CF4CC9">
            <w:pPr>
              <w:jc w:val="center"/>
              <w:rPr>
                <w:sz w:val="20"/>
                <w:szCs w:val="20"/>
                <w:lang w:eastAsia="en-US"/>
              </w:rPr>
            </w:pPr>
            <w:r w:rsidRPr="00CD3877">
              <w:rPr>
                <w:sz w:val="20"/>
                <w:szCs w:val="20"/>
                <w:lang w:eastAsia="en-US"/>
              </w:rPr>
              <w:t>—</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14:paraId="771F7B1B" w14:textId="77777777" w:rsidR="009E2749" w:rsidRPr="00CD3877" w:rsidRDefault="009E2749" w:rsidP="00CF4CC9">
            <w:pPr>
              <w:jc w:val="center"/>
              <w:rPr>
                <w:sz w:val="20"/>
                <w:szCs w:val="20"/>
                <w:lang w:eastAsia="en-US"/>
              </w:rPr>
            </w:pPr>
            <w:r w:rsidRPr="00CD3877">
              <w:rPr>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14:paraId="0DC2A7D5" w14:textId="77777777" w:rsidR="009E2749" w:rsidRPr="00CD3877" w:rsidRDefault="009E2749" w:rsidP="00CF4CC9">
            <w:pPr>
              <w:jc w:val="center"/>
              <w:rPr>
                <w:sz w:val="20"/>
                <w:szCs w:val="20"/>
                <w:lang w:eastAsia="en-US"/>
              </w:rPr>
            </w:pPr>
            <w:r w:rsidRPr="00CD3877">
              <w:rPr>
                <w:sz w:val="20"/>
                <w:szCs w:val="20"/>
                <w:lang w:eastAsia="en-US"/>
              </w:rPr>
              <w:t>—</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tcPr>
          <w:p w14:paraId="7FAD54F1" w14:textId="77777777" w:rsidR="009E2749" w:rsidRPr="00CD3877" w:rsidRDefault="009E2749" w:rsidP="00CF4CC9">
            <w:pPr>
              <w:jc w:val="center"/>
              <w:rPr>
                <w:sz w:val="20"/>
                <w:szCs w:val="20"/>
              </w:rPr>
            </w:pPr>
            <w:r w:rsidRPr="00CD3877">
              <w:rPr>
                <w:sz w:val="20"/>
                <w:szCs w:val="20"/>
              </w:rPr>
              <w:t>0,02</w:t>
            </w:r>
          </w:p>
        </w:tc>
        <w:tc>
          <w:tcPr>
            <w:tcW w:w="1418" w:type="dxa"/>
            <w:gridSpan w:val="2"/>
            <w:tcBorders>
              <w:top w:val="single" w:sz="4" w:space="0" w:color="auto"/>
              <w:left w:val="single" w:sz="4" w:space="0" w:color="auto"/>
              <w:bottom w:val="single" w:sz="4" w:space="0" w:color="auto"/>
              <w:right w:val="single" w:sz="4" w:space="0" w:color="auto"/>
            </w:tcBorders>
            <w:tcMar>
              <w:left w:w="28" w:type="dxa"/>
              <w:right w:w="28" w:type="dxa"/>
            </w:tcMar>
          </w:tcPr>
          <w:p w14:paraId="37A09517" w14:textId="77777777" w:rsidR="009E2749" w:rsidRPr="00CD3877" w:rsidRDefault="009E2749" w:rsidP="00CF4CC9">
            <w:pPr>
              <w:jc w:val="center"/>
              <w:rPr>
                <w:sz w:val="20"/>
                <w:szCs w:val="20"/>
                <w:lang w:eastAsia="en-US"/>
              </w:rPr>
            </w:pPr>
            <w:r w:rsidRPr="00CD3877">
              <w:rPr>
                <w:sz w:val="20"/>
                <w:szCs w:val="20"/>
                <w:lang w:eastAsia="en-US"/>
              </w:rPr>
              <w:t>1B</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tcPr>
          <w:p w14:paraId="268470CB" w14:textId="77777777" w:rsidR="009E2749" w:rsidRPr="00CD3877" w:rsidRDefault="009E2749" w:rsidP="00CF4CC9">
            <w:pPr>
              <w:jc w:val="center"/>
              <w:rPr>
                <w:sz w:val="20"/>
                <w:szCs w:val="20"/>
                <w:lang w:eastAsia="en-US"/>
              </w:rPr>
            </w:pPr>
            <w:r w:rsidRPr="00CD3877">
              <w:rPr>
                <w:sz w:val="20"/>
                <w:szCs w:val="20"/>
                <w:lang w:eastAsia="en-US"/>
              </w:rPr>
              <w:t>—</w:t>
            </w:r>
          </w:p>
        </w:tc>
      </w:tr>
      <w:tr w:rsidR="00590C8B" w:rsidRPr="00CD3877" w14:paraId="476EFFC0" w14:textId="77777777" w:rsidTr="00686DBE">
        <w:trPr>
          <w:gridAfter w:val="1"/>
          <w:wAfter w:w="12" w:type="dxa"/>
          <w:trHeight w:val="283"/>
        </w:trPr>
        <w:tc>
          <w:tcPr>
            <w:tcW w:w="1559" w:type="dxa"/>
            <w:tcBorders>
              <w:top w:val="single" w:sz="4" w:space="0" w:color="auto"/>
              <w:left w:val="single" w:sz="4" w:space="0" w:color="auto"/>
              <w:bottom w:val="single" w:sz="4" w:space="0" w:color="auto"/>
              <w:right w:val="single" w:sz="4" w:space="0" w:color="auto"/>
            </w:tcBorders>
            <w:tcMar>
              <w:left w:w="28" w:type="dxa"/>
              <w:right w:w="28" w:type="dxa"/>
            </w:tcMar>
          </w:tcPr>
          <w:p w14:paraId="77EE0DE1" w14:textId="77777777" w:rsidR="009E2749" w:rsidRPr="00CD3877" w:rsidRDefault="009E2749" w:rsidP="006C1B07">
            <w:pPr>
              <w:rPr>
                <w:sz w:val="20"/>
                <w:szCs w:val="20"/>
              </w:rPr>
            </w:pPr>
            <w:r w:rsidRPr="00CD3877">
              <w:rPr>
                <w:sz w:val="20"/>
                <w:szCs w:val="20"/>
              </w:rPr>
              <w:t>Bisfenol A; 4,4´-izopropylidéndifenol</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tcPr>
          <w:p w14:paraId="02977750" w14:textId="77777777" w:rsidR="009E2749" w:rsidRPr="00CD3877" w:rsidRDefault="009E2749" w:rsidP="006C1B07">
            <w:pPr>
              <w:jc w:val="center"/>
              <w:rPr>
                <w:sz w:val="20"/>
                <w:szCs w:val="20"/>
                <w:lang w:eastAsia="en-US"/>
              </w:rPr>
            </w:pPr>
            <w:r w:rsidRPr="00CD3877">
              <w:rPr>
                <w:sz w:val="20"/>
                <w:szCs w:val="20"/>
                <w:lang w:eastAsia="en-US"/>
              </w:rPr>
              <w:t>201-245-8</w:t>
            </w: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tcPr>
          <w:p w14:paraId="07C8F43C" w14:textId="77777777" w:rsidR="009E2749" w:rsidRPr="00CD3877" w:rsidRDefault="009E2749" w:rsidP="006C1B07">
            <w:pPr>
              <w:jc w:val="center"/>
              <w:rPr>
                <w:sz w:val="20"/>
                <w:szCs w:val="20"/>
                <w:lang w:eastAsia="en-US"/>
              </w:rPr>
            </w:pPr>
            <w:r w:rsidRPr="00CD3877">
              <w:rPr>
                <w:sz w:val="20"/>
                <w:szCs w:val="20"/>
                <w:lang w:eastAsia="en-US"/>
              </w:rPr>
              <w:t>80-05-7</w:t>
            </w: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434E4FCE" w14:textId="77777777" w:rsidR="009E2749" w:rsidRPr="00CD3877" w:rsidRDefault="009E2749" w:rsidP="006C1B07">
            <w:pPr>
              <w:jc w:val="center"/>
              <w:rPr>
                <w:sz w:val="20"/>
                <w:szCs w:val="20"/>
              </w:rPr>
            </w:pPr>
            <w:r w:rsidRPr="00CD3877">
              <w:rPr>
                <w:sz w:val="20"/>
                <w:szCs w:val="20"/>
              </w:rPr>
              <w:t>2 (</w:t>
            </w:r>
            <w:r w:rsidRPr="00CD3877">
              <w:rPr>
                <w:sz w:val="20"/>
                <w:szCs w:val="20"/>
                <w:vertAlign w:val="superscript"/>
              </w:rPr>
              <w:t>11</w:t>
            </w:r>
            <w:r w:rsidRPr="00CD3877">
              <w:rPr>
                <w:sz w:val="20"/>
                <w:szCs w:val="20"/>
              </w:rPr>
              <w:t>)</w:t>
            </w: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tcPr>
          <w:p w14:paraId="2E58708A" w14:textId="77777777" w:rsidR="009E2749" w:rsidRPr="00CD3877" w:rsidRDefault="009E2749" w:rsidP="006C1B07">
            <w:pPr>
              <w:jc w:val="cente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11E2191B" w14:textId="77777777" w:rsidR="009E2749" w:rsidRPr="00CD3877" w:rsidRDefault="009E2749" w:rsidP="006C1B07">
            <w:pPr>
              <w:jc w:val="cente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tcPr>
          <w:p w14:paraId="29E9D26A" w14:textId="77777777" w:rsidR="009E2749" w:rsidRPr="00CD3877" w:rsidRDefault="009E2749" w:rsidP="006C1B07">
            <w:pPr>
              <w:jc w:val="center"/>
              <w:rPr>
                <w:sz w:val="20"/>
                <w:szCs w:val="20"/>
                <w:lang w:eastAsia="en-US"/>
              </w:rPr>
            </w:pPr>
          </w:p>
        </w:tc>
        <w:tc>
          <w:tcPr>
            <w:tcW w:w="159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0A39E96E" w14:textId="77777777" w:rsidR="009E2749" w:rsidRPr="00CD3877" w:rsidRDefault="009E2749" w:rsidP="006C1B07">
            <w:pPr>
              <w:rPr>
                <w:sz w:val="20"/>
                <w:szCs w:val="20"/>
              </w:rPr>
            </w:pP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tcPr>
          <w:p w14:paraId="6ABCC7EC" w14:textId="77777777" w:rsidR="009E2749" w:rsidRPr="00CD3877" w:rsidRDefault="009E2749" w:rsidP="006C1B07">
            <w:pPr>
              <w:jc w:val="center"/>
              <w:rPr>
                <w:sz w:val="20"/>
                <w:szCs w:val="20"/>
                <w:lang w:eastAsia="en-US"/>
              </w:rPr>
            </w:pPr>
            <w:r w:rsidRPr="00CD3877">
              <w:rPr>
                <w:sz w:val="20"/>
                <w:szCs w:val="20"/>
                <w:lang w:eastAsia="en-US"/>
              </w:rPr>
              <w:t>1.</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tcPr>
          <w:p w14:paraId="674E93F4" w14:textId="77777777" w:rsidR="009E2749" w:rsidRPr="00CD3877" w:rsidRDefault="009E2749" w:rsidP="006C1B07">
            <w:pPr>
              <w:tabs>
                <w:tab w:val="left" w:pos="5"/>
                <w:tab w:val="left" w:pos="147"/>
              </w:tabs>
              <w:rPr>
                <w:sz w:val="20"/>
                <w:szCs w:val="20"/>
              </w:rPr>
            </w:pPr>
            <w:r w:rsidRPr="00CD3877">
              <w:rPr>
                <w:sz w:val="20"/>
                <w:szCs w:val="20"/>
              </w:rPr>
              <w:t>Bisfenol A (4,4´-izopropylidéndifenol)</w:t>
            </w:r>
          </w:p>
          <w:p w14:paraId="4C8EF512" w14:textId="77777777" w:rsidR="009E2749" w:rsidRPr="00CD3877" w:rsidRDefault="009E2749" w:rsidP="006C1B07">
            <w:pPr>
              <w:tabs>
                <w:tab w:val="left" w:pos="5"/>
                <w:tab w:val="left" w:pos="147"/>
              </w:tabs>
              <w:rPr>
                <w:sz w:val="20"/>
                <w:szCs w:val="20"/>
                <w:lang w:eastAsia="en-US"/>
              </w:rPr>
            </w:pPr>
            <w:r w:rsidRPr="00CD3877">
              <w:rPr>
                <w:sz w:val="20"/>
                <w:szCs w:val="20"/>
              </w:rPr>
              <w:t>inhalovateľná frakcia</w:t>
            </w:r>
            <w:r w:rsidRPr="00CD3877">
              <w:rPr>
                <w:sz w:val="20"/>
                <w:szCs w:val="20"/>
                <w:vertAlign w:val="superscript"/>
              </w:rPr>
              <w:t>12</w:t>
            </w:r>
            <w:r w:rsidRPr="00CD3877">
              <w:rPr>
                <w:sz w:val="20"/>
                <w:szCs w:val="20"/>
              </w:rPr>
              <w:t>)</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14:paraId="235C8FED" w14:textId="77777777" w:rsidR="009E2749" w:rsidRPr="00CD3877" w:rsidRDefault="009E2749" w:rsidP="006C1B07">
            <w:pPr>
              <w:jc w:val="center"/>
              <w:rPr>
                <w:sz w:val="20"/>
                <w:szCs w:val="20"/>
                <w:lang w:eastAsia="en-US"/>
              </w:rPr>
            </w:pPr>
            <w:r w:rsidRPr="00CD3877">
              <w:rPr>
                <w:sz w:val="20"/>
                <w:szCs w:val="20"/>
                <w:lang w:eastAsia="en-US"/>
              </w:rPr>
              <w:t>201-245-8</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14:paraId="310A4F84" w14:textId="77777777" w:rsidR="009E2749" w:rsidRPr="00CD3877" w:rsidRDefault="009E2749" w:rsidP="006C1B07">
            <w:pPr>
              <w:jc w:val="center"/>
              <w:rPr>
                <w:sz w:val="20"/>
                <w:szCs w:val="20"/>
                <w:lang w:eastAsia="en-US"/>
              </w:rPr>
            </w:pPr>
            <w:r w:rsidRPr="00CD3877">
              <w:rPr>
                <w:sz w:val="20"/>
                <w:szCs w:val="20"/>
                <w:lang w:eastAsia="en-US"/>
              </w:rPr>
              <w:t>80-05-7</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14:paraId="73993B50" w14:textId="77777777" w:rsidR="009E2749" w:rsidRPr="00CD3877" w:rsidRDefault="009E2749" w:rsidP="006C1B07">
            <w:pPr>
              <w:jc w:val="center"/>
              <w:rPr>
                <w:sz w:val="20"/>
                <w:szCs w:val="20"/>
                <w:lang w:eastAsia="en-US"/>
              </w:rPr>
            </w:pPr>
            <w:r w:rsidRPr="00CD3877">
              <w:rPr>
                <w:sz w:val="20"/>
                <w:szCs w:val="20"/>
                <w:lang w:eastAsia="en-US"/>
              </w:rPr>
              <w:t>—</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tcPr>
          <w:p w14:paraId="58856D63" w14:textId="77777777" w:rsidR="009E2749" w:rsidRPr="00CD3877" w:rsidRDefault="009E2749" w:rsidP="006C1B07">
            <w:pPr>
              <w:jc w:val="center"/>
              <w:rPr>
                <w:sz w:val="20"/>
                <w:szCs w:val="20"/>
              </w:rPr>
            </w:pPr>
            <w:r w:rsidRPr="00CD3877">
              <w:rPr>
                <w:sz w:val="20"/>
                <w:szCs w:val="20"/>
              </w:rPr>
              <w:t>2</w:t>
            </w:r>
          </w:p>
        </w:tc>
        <w:tc>
          <w:tcPr>
            <w:tcW w:w="1418" w:type="dxa"/>
            <w:gridSpan w:val="2"/>
            <w:tcBorders>
              <w:top w:val="single" w:sz="4" w:space="0" w:color="auto"/>
              <w:left w:val="single" w:sz="4" w:space="0" w:color="auto"/>
              <w:bottom w:val="single" w:sz="4" w:space="0" w:color="auto"/>
              <w:right w:val="single" w:sz="4" w:space="0" w:color="auto"/>
            </w:tcBorders>
            <w:tcMar>
              <w:left w:w="28" w:type="dxa"/>
              <w:right w:w="28" w:type="dxa"/>
            </w:tcMar>
          </w:tcPr>
          <w:p w14:paraId="11C25C97" w14:textId="77777777" w:rsidR="009E2749" w:rsidRPr="00CD3877" w:rsidRDefault="009E2749" w:rsidP="006C1B07">
            <w:pPr>
              <w:jc w:val="center"/>
              <w:rPr>
                <w:sz w:val="20"/>
                <w:szCs w:val="20"/>
                <w:lang w:eastAsia="en-US"/>
              </w:rPr>
            </w:pPr>
            <w:r w:rsidRPr="00CD3877">
              <w:rPr>
                <w:sz w:val="20"/>
                <w:szCs w:val="20"/>
                <w:lang w:eastAsia="en-US"/>
              </w:rPr>
              <w:t>1B</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tcPr>
          <w:p w14:paraId="6866B65D" w14:textId="77777777" w:rsidR="009E2749" w:rsidRPr="00CD3877" w:rsidRDefault="009E2749" w:rsidP="006C1B07">
            <w:pPr>
              <w:jc w:val="center"/>
              <w:rPr>
                <w:sz w:val="20"/>
                <w:szCs w:val="20"/>
                <w:lang w:eastAsia="en-US"/>
              </w:rPr>
            </w:pPr>
            <w:r w:rsidRPr="00CD3877">
              <w:rPr>
                <w:sz w:val="20"/>
                <w:szCs w:val="20"/>
                <w:lang w:eastAsia="en-US"/>
              </w:rPr>
              <w:t>—</w:t>
            </w:r>
          </w:p>
        </w:tc>
      </w:tr>
      <w:tr w:rsidR="00590C8B" w:rsidRPr="00CD3877" w14:paraId="7A1881BE" w14:textId="77777777" w:rsidTr="00686DBE">
        <w:trPr>
          <w:gridAfter w:val="1"/>
          <w:wAfter w:w="12" w:type="dxa"/>
          <w:trHeight w:val="283"/>
        </w:trPr>
        <w:tc>
          <w:tcPr>
            <w:tcW w:w="1559" w:type="dxa"/>
            <w:tcBorders>
              <w:top w:val="single" w:sz="4" w:space="0" w:color="auto"/>
              <w:left w:val="single" w:sz="4" w:space="0" w:color="auto"/>
              <w:bottom w:val="single" w:sz="4" w:space="0" w:color="auto"/>
              <w:right w:val="single" w:sz="4" w:space="0" w:color="auto"/>
            </w:tcBorders>
            <w:tcMar>
              <w:left w:w="28" w:type="dxa"/>
              <w:right w:w="28" w:type="dxa"/>
            </w:tcMar>
          </w:tcPr>
          <w:p w14:paraId="08564D28" w14:textId="77777777" w:rsidR="009E2749" w:rsidRPr="00CD3877" w:rsidRDefault="009E2749" w:rsidP="006C1B07">
            <w:pPr>
              <w:rPr>
                <w:sz w:val="20"/>
                <w:szCs w:val="20"/>
              </w:rPr>
            </w:pPr>
            <w:r w:rsidRPr="00CD3877">
              <w:rPr>
                <w:sz w:val="20"/>
                <w:szCs w:val="20"/>
              </w:rPr>
              <w:t>Oxid uhoľnatý</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tcPr>
          <w:p w14:paraId="71DABA4A" w14:textId="77777777" w:rsidR="009E2749" w:rsidRPr="00CD3877" w:rsidRDefault="009E2749" w:rsidP="006C1B07">
            <w:pPr>
              <w:jc w:val="center"/>
              <w:rPr>
                <w:sz w:val="20"/>
                <w:szCs w:val="20"/>
                <w:lang w:eastAsia="en-US"/>
              </w:rPr>
            </w:pPr>
            <w:r w:rsidRPr="00CD3877">
              <w:rPr>
                <w:sz w:val="20"/>
                <w:szCs w:val="20"/>
                <w:lang w:eastAsia="en-US"/>
              </w:rPr>
              <w:t>211-128-3</w:t>
            </w: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tcPr>
          <w:p w14:paraId="6F29A303" w14:textId="77777777" w:rsidR="009E2749" w:rsidRPr="00CD3877" w:rsidRDefault="009E2749" w:rsidP="006C1B07">
            <w:pPr>
              <w:jc w:val="center"/>
              <w:rPr>
                <w:sz w:val="20"/>
                <w:szCs w:val="20"/>
                <w:lang w:eastAsia="en-US"/>
              </w:rPr>
            </w:pPr>
            <w:r w:rsidRPr="00CD3877">
              <w:rPr>
                <w:sz w:val="20"/>
                <w:szCs w:val="20"/>
                <w:lang w:eastAsia="en-US"/>
              </w:rPr>
              <w:t>630-08-0</w:t>
            </w: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2B5FAD4A" w14:textId="77777777" w:rsidR="009E2749" w:rsidRPr="00CD3877" w:rsidRDefault="009E2749" w:rsidP="006C1B07">
            <w:pPr>
              <w:jc w:val="center"/>
              <w:rPr>
                <w:sz w:val="20"/>
                <w:szCs w:val="20"/>
              </w:rPr>
            </w:pPr>
            <w:r w:rsidRPr="00CD3877">
              <w:rPr>
                <w:sz w:val="20"/>
                <w:szCs w:val="20"/>
              </w:rPr>
              <w:t>23</w:t>
            </w:r>
          </w:p>
          <w:p w14:paraId="1087CBD3" w14:textId="77777777" w:rsidR="009E2749" w:rsidRPr="00CD3877" w:rsidRDefault="009E2749" w:rsidP="006C1B07">
            <w:pPr>
              <w:jc w:val="center"/>
              <w:rPr>
                <w:sz w:val="20"/>
                <w:szCs w:val="20"/>
              </w:rPr>
            </w:pPr>
          </w:p>
          <w:p w14:paraId="44A30C42" w14:textId="77777777" w:rsidR="009E2749" w:rsidRPr="00CD3877" w:rsidRDefault="009E2749" w:rsidP="006C1B07">
            <w:pPr>
              <w:jc w:val="center"/>
              <w:rPr>
                <w:sz w:val="20"/>
                <w:szCs w:val="20"/>
              </w:rPr>
            </w:pPr>
            <w:r w:rsidRPr="00CD3877">
              <w:rPr>
                <w:sz w:val="20"/>
                <w:szCs w:val="20"/>
              </w:rPr>
              <w:t>krátkodobá</w:t>
            </w:r>
          </w:p>
          <w:p w14:paraId="3E1A1911" w14:textId="77777777" w:rsidR="009E2749" w:rsidRPr="00CD3877" w:rsidRDefault="009E2749" w:rsidP="006C1B07">
            <w:pPr>
              <w:jc w:val="center"/>
              <w:rPr>
                <w:sz w:val="20"/>
                <w:szCs w:val="20"/>
              </w:rPr>
            </w:pPr>
            <w:r w:rsidRPr="00CD3877">
              <w:rPr>
                <w:sz w:val="20"/>
                <w:szCs w:val="20"/>
              </w:rPr>
              <w:t>117</w:t>
            </w: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tcPr>
          <w:p w14:paraId="0A4079E5" w14:textId="77777777" w:rsidR="009E2749" w:rsidRPr="00CD3877" w:rsidRDefault="009E2749" w:rsidP="006C1B07">
            <w:pPr>
              <w:jc w:val="center"/>
              <w:rPr>
                <w:sz w:val="20"/>
                <w:szCs w:val="20"/>
                <w:lang w:eastAsia="en-US"/>
              </w:rPr>
            </w:pPr>
            <w:r w:rsidRPr="00CD3877">
              <w:rPr>
                <w:sz w:val="20"/>
                <w:szCs w:val="20"/>
                <w:lang w:eastAsia="en-US"/>
              </w:rPr>
              <w:t>20</w:t>
            </w:r>
          </w:p>
          <w:p w14:paraId="6690FC10" w14:textId="77777777" w:rsidR="009E2749" w:rsidRPr="00CD3877" w:rsidRDefault="009E2749" w:rsidP="006C1B07">
            <w:pPr>
              <w:jc w:val="center"/>
              <w:rPr>
                <w:sz w:val="20"/>
                <w:szCs w:val="20"/>
                <w:lang w:eastAsia="en-US"/>
              </w:rPr>
            </w:pPr>
          </w:p>
          <w:p w14:paraId="6322E2A7" w14:textId="77777777" w:rsidR="009E2749" w:rsidRPr="00CD3877" w:rsidRDefault="009E2749" w:rsidP="006C1B07">
            <w:pPr>
              <w:jc w:val="center"/>
              <w:rPr>
                <w:sz w:val="20"/>
                <w:szCs w:val="20"/>
              </w:rPr>
            </w:pPr>
            <w:r w:rsidRPr="00CD3877">
              <w:rPr>
                <w:sz w:val="20"/>
                <w:szCs w:val="20"/>
              </w:rPr>
              <w:t>krátkodobá</w:t>
            </w:r>
          </w:p>
          <w:p w14:paraId="4C5E0FA3" w14:textId="77777777" w:rsidR="009E2749" w:rsidRPr="00CD3877" w:rsidRDefault="009E2749" w:rsidP="006C1B07">
            <w:pPr>
              <w:jc w:val="center"/>
              <w:rPr>
                <w:sz w:val="20"/>
                <w:szCs w:val="20"/>
                <w:lang w:eastAsia="en-US"/>
              </w:rPr>
            </w:pPr>
            <w:r w:rsidRPr="00CD3877">
              <w:rPr>
                <w:sz w:val="20"/>
                <w:szCs w:val="20"/>
                <w:lang w:eastAsia="en-US"/>
              </w:rPr>
              <w:t>100</w:t>
            </w: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4F8ABA6E" w14:textId="77777777" w:rsidR="009E2749" w:rsidRPr="00CD3877" w:rsidRDefault="009E2749" w:rsidP="006C1B07">
            <w:pPr>
              <w:jc w:val="cente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tcPr>
          <w:p w14:paraId="181EDC1D" w14:textId="77777777" w:rsidR="009E2749" w:rsidRPr="00CD3877" w:rsidRDefault="009E2749" w:rsidP="006C1B07">
            <w:pPr>
              <w:jc w:val="center"/>
              <w:rPr>
                <w:sz w:val="20"/>
                <w:szCs w:val="20"/>
                <w:lang w:eastAsia="en-US"/>
              </w:rPr>
            </w:pPr>
          </w:p>
        </w:tc>
        <w:tc>
          <w:tcPr>
            <w:tcW w:w="159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72EF0951" w14:textId="77777777" w:rsidR="009E2749" w:rsidRPr="00CD3877" w:rsidRDefault="009E2749" w:rsidP="006C1B07">
            <w:pPr>
              <w:rPr>
                <w:sz w:val="20"/>
                <w:szCs w:val="20"/>
              </w:rPr>
            </w:pP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tcPr>
          <w:p w14:paraId="57455EE3" w14:textId="77777777" w:rsidR="009E2749" w:rsidRPr="00CD3877" w:rsidRDefault="009E2749" w:rsidP="006C1B07">
            <w:pPr>
              <w:jc w:val="center"/>
              <w:rPr>
                <w:sz w:val="20"/>
                <w:szCs w:val="20"/>
                <w:lang w:eastAsia="en-US"/>
              </w:rPr>
            </w:pPr>
            <w:r w:rsidRPr="00CD3877">
              <w:rPr>
                <w:sz w:val="20"/>
                <w:szCs w:val="20"/>
                <w:lang w:eastAsia="en-US"/>
              </w:rPr>
              <w:t>12.</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tcPr>
          <w:p w14:paraId="1B560B0D" w14:textId="77777777" w:rsidR="009E2749" w:rsidRPr="00CD3877" w:rsidRDefault="009E2749" w:rsidP="006C1B07">
            <w:pPr>
              <w:tabs>
                <w:tab w:val="left" w:pos="5"/>
                <w:tab w:val="left" w:pos="147"/>
              </w:tabs>
              <w:rPr>
                <w:sz w:val="20"/>
                <w:szCs w:val="20"/>
                <w:lang w:eastAsia="en-US"/>
              </w:rPr>
            </w:pPr>
            <w:r w:rsidRPr="00CD3877">
              <w:rPr>
                <w:sz w:val="20"/>
                <w:szCs w:val="20"/>
              </w:rPr>
              <w:t>Oxid uhoľnatý</w:t>
            </w:r>
            <w:r w:rsidRPr="00CD3877">
              <w:rPr>
                <w:sz w:val="20"/>
                <w:szCs w:val="20"/>
                <w:vertAlign w:val="superscript"/>
              </w:rPr>
              <w:t>30</w:t>
            </w:r>
            <w:r w:rsidRPr="00CD3877">
              <w:rPr>
                <w:sz w:val="20"/>
                <w:szCs w:val="20"/>
              </w:rPr>
              <w:t>)</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14:paraId="4EF2AA5E" w14:textId="77777777" w:rsidR="009E2749" w:rsidRPr="00CD3877" w:rsidRDefault="009E2749" w:rsidP="006C1B07">
            <w:pPr>
              <w:jc w:val="center"/>
              <w:rPr>
                <w:sz w:val="20"/>
                <w:szCs w:val="20"/>
                <w:lang w:eastAsia="en-US"/>
              </w:rPr>
            </w:pPr>
            <w:r w:rsidRPr="00CD3877">
              <w:rPr>
                <w:sz w:val="20"/>
                <w:szCs w:val="20"/>
                <w:lang w:eastAsia="en-US"/>
              </w:rPr>
              <w:t>211-128-3</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14:paraId="4E7EBE46" w14:textId="77777777" w:rsidR="009E2749" w:rsidRPr="00CD3877" w:rsidRDefault="009E2749" w:rsidP="006C1B07">
            <w:pPr>
              <w:jc w:val="center"/>
              <w:rPr>
                <w:sz w:val="20"/>
                <w:szCs w:val="20"/>
                <w:lang w:eastAsia="en-US"/>
              </w:rPr>
            </w:pPr>
            <w:r w:rsidRPr="00CD3877">
              <w:rPr>
                <w:sz w:val="20"/>
                <w:szCs w:val="20"/>
                <w:lang w:eastAsia="en-US"/>
              </w:rPr>
              <w:t>630-08-0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14:paraId="6F56735F" w14:textId="77777777" w:rsidR="009E2749" w:rsidRPr="00CD3877" w:rsidRDefault="009E2749" w:rsidP="006C1B07">
            <w:pPr>
              <w:jc w:val="center"/>
              <w:rPr>
                <w:sz w:val="20"/>
                <w:szCs w:val="20"/>
                <w:lang w:eastAsia="en-US"/>
              </w:rPr>
            </w:pPr>
            <w:r w:rsidRPr="00CD3877">
              <w:rPr>
                <w:sz w:val="20"/>
                <w:szCs w:val="20"/>
                <w:lang w:eastAsia="en-US"/>
              </w:rPr>
              <w:t>20</w:t>
            </w:r>
          </w:p>
          <w:p w14:paraId="6294EB96" w14:textId="77777777" w:rsidR="009E2749" w:rsidRPr="00CD3877" w:rsidRDefault="009E2749" w:rsidP="006C1B07">
            <w:pPr>
              <w:jc w:val="center"/>
              <w:rPr>
                <w:sz w:val="20"/>
                <w:szCs w:val="20"/>
                <w:lang w:eastAsia="en-US"/>
              </w:rPr>
            </w:pPr>
          </w:p>
          <w:p w14:paraId="061EBEE0" w14:textId="77777777" w:rsidR="009E2749" w:rsidRPr="00CD3877" w:rsidRDefault="009E2749" w:rsidP="006C1B07">
            <w:pPr>
              <w:jc w:val="center"/>
              <w:rPr>
                <w:sz w:val="20"/>
                <w:szCs w:val="20"/>
              </w:rPr>
            </w:pPr>
            <w:r w:rsidRPr="00CD3877">
              <w:rPr>
                <w:sz w:val="20"/>
                <w:szCs w:val="20"/>
              </w:rPr>
              <w:t>krátkodobá</w:t>
            </w:r>
          </w:p>
          <w:p w14:paraId="648D41A2" w14:textId="77777777" w:rsidR="009E2749" w:rsidRPr="00CD3877" w:rsidRDefault="009E2749" w:rsidP="006C1B07">
            <w:pPr>
              <w:jc w:val="center"/>
              <w:rPr>
                <w:sz w:val="20"/>
                <w:szCs w:val="20"/>
                <w:lang w:eastAsia="en-US"/>
              </w:rPr>
            </w:pPr>
            <w:r w:rsidRPr="00CD3877">
              <w:rPr>
                <w:sz w:val="20"/>
                <w:szCs w:val="20"/>
                <w:lang w:eastAsia="en-US"/>
              </w:rPr>
              <w:t>100</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tcPr>
          <w:p w14:paraId="1A1BCEC7" w14:textId="77777777" w:rsidR="009E2749" w:rsidRPr="00CD3877" w:rsidRDefault="009E2749" w:rsidP="006C1B07">
            <w:pPr>
              <w:jc w:val="center"/>
              <w:rPr>
                <w:sz w:val="20"/>
                <w:szCs w:val="20"/>
              </w:rPr>
            </w:pPr>
            <w:r w:rsidRPr="00CD3877">
              <w:rPr>
                <w:sz w:val="20"/>
                <w:szCs w:val="20"/>
              </w:rPr>
              <w:t>23</w:t>
            </w:r>
          </w:p>
          <w:p w14:paraId="37D8637D" w14:textId="77777777" w:rsidR="009E2749" w:rsidRPr="00CD3877" w:rsidRDefault="009E2749" w:rsidP="006C1B07">
            <w:pPr>
              <w:jc w:val="center"/>
              <w:rPr>
                <w:sz w:val="20"/>
                <w:szCs w:val="20"/>
              </w:rPr>
            </w:pPr>
          </w:p>
          <w:p w14:paraId="036D78EC" w14:textId="77777777" w:rsidR="009E2749" w:rsidRPr="00CD3877" w:rsidRDefault="009E2749" w:rsidP="006C1B07">
            <w:pPr>
              <w:jc w:val="center"/>
              <w:rPr>
                <w:sz w:val="20"/>
                <w:szCs w:val="20"/>
              </w:rPr>
            </w:pPr>
            <w:r w:rsidRPr="00CD3877">
              <w:rPr>
                <w:sz w:val="20"/>
                <w:szCs w:val="20"/>
              </w:rPr>
              <w:t>krátkodobá</w:t>
            </w:r>
          </w:p>
          <w:p w14:paraId="19C4A64A" w14:textId="77777777" w:rsidR="009E2749" w:rsidRPr="00CD3877" w:rsidRDefault="009E2749" w:rsidP="006C1B07">
            <w:pPr>
              <w:jc w:val="center"/>
              <w:rPr>
                <w:sz w:val="20"/>
                <w:szCs w:val="20"/>
              </w:rPr>
            </w:pPr>
            <w:r w:rsidRPr="00CD3877">
              <w:rPr>
                <w:sz w:val="20"/>
                <w:szCs w:val="20"/>
              </w:rPr>
              <w:t>117</w:t>
            </w:r>
          </w:p>
        </w:tc>
        <w:tc>
          <w:tcPr>
            <w:tcW w:w="1418" w:type="dxa"/>
            <w:gridSpan w:val="2"/>
            <w:tcBorders>
              <w:top w:val="single" w:sz="4" w:space="0" w:color="auto"/>
              <w:left w:val="single" w:sz="4" w:space="0" w:color="auto"/>
              <w:bottom w:val="single" w:sz="4" w:space="0" w:color="auto"/>
              <w:right w:val="single" w:sz="4" w:space="0" w:color="auto"/>
            </w:tcBorders>
            <w:tcMar>
              <w:left w:w="28" w:type="dxa"/>
              <w:right w:w="28" w:type="dxa"/>
            </w:tcMar>
          </w:tcPr>
          <w:p w14:paraId="282C3356" w14:textId="77777777" w:rsidR="009E2749" w:rsidRPr="00CD3877" w:rsidRDefault="009E2749" w:rsidP="006C1B07">
            <w:pPr>
              <w:jc w:val="center"/>
              <w:rPr>
                <w:sz w:val="20"/>
                <w:szCs w:val="20"/>
                <w:lang w:eastAsia="en-US"/>
              </w:rPr>
            </w:pPr>
            <w:r w:rsidRPr="00CD3877">
              <w:rPr>
                <w:sz w:val="20"/>
                <w:szCs w:val="20"/>
                <w:lang w:eastAsia="en-US"/>
              </w:rPr>
              <w:t>1A</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tcPr>
          <w:p w14:paraId="42BA2489" w14:textId="77777777" w:rsidR="009E2749" w:rsidRPr="00CD3877" w:rsidRDefault="009E2749" w:rsidP="006C1B07">
            <w:pPr>
              <w:jc w:val="center"/>
              <w:rPr>
                <w:sz w:val="20"/>
                <w:szCs w:val="20"/>
                <w:lang w:eastAsia="en-US"/>
              </w:rPr>
            </w:pPr>
            <w:r w:rsidRPr="00CD3877">
              <w:rPr>
                <w:sz w:val="20"/>
                <w:szCs w:val="20"/>
                <w:lang w:eastAsia="en-US"/>
              </w:rPr>
              <w:t>—</w:t>
            </w:r>
          </w:p>
        </w:tc>
      </w:tr>
      <w:bookmarkEnd w:id="20"/>
    </w:tbl>
    <w:p w14:paraId="19365E65" w14:textId="77777777" w:rsidR="00455195" w:rsidRPr="00CD3877" w:rsidRDefault="00455195">
      <w:pPr>
        <w:rPr>
          <w:sz w:val="20"/>
          <w:szCs w:val="20"/>
        </w:rPr>
      </w:pPr>
    </w:p>
    <w:p w14:paraId="55D012A5" w14:textId="77777777" w:rsidR="00455195" w:rsidRPr="00CD3877" w:rsidRDefault="00455195">
      <w:pPr>
        <w:rPr>
          <w:sz w:val="20"/>
          <w:szCs w:val="20"/>
        </w:rPr>
      </w:pPr>
    </w:p>
    <w:p w14:paraId="2A68287F" w14:textId="77777777" w:rsidR="00455195" w:rsidRPr="00CD3877" w:rsidRDefault="00455195">
      <w:pPr>
        <w:rPr>
          <w:sz w:val="20"/>
          <w:szCs w:val="20"/>
        </w:rPr>
      </w:pPr>
    </w:p>
    <w:p w14:paraId="78E660D5" w14:textId="77777777" w:rsidR="001A003F" w:rsidRPr="00CD3877" w:rsidRDefault="001A003F">
      <w:pPr>
        <w:rPr>
          <w:sz w:val="20"/>
          <w:szCs w:val="20"/>
        </w:rPr>
      </w:pPr>
    </w:p>
    <w:tbl>
      <w:tblPr>
        <w:tblW w:w="1559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7938"/>
      </w:tblGrid>
      <w:tr w:rsidR="00590C8B" w:rsidRPr="00CD3877" w14:paraId="4EE5D811" w14:textId="77777777" w:rsidTr="00590C8B">
        <w:trPr>
          <w:trHeight w:val="276"/>
        </w:trPr>
        <w:tc>
          <w:tcPr>
            <w:tcW w:w="7655" w:type="dxa"/>
          </w:tcPr>
          <w:p w14:paraId="391DBD45" w14:textId="77777777" w:rsidR="0032775A" w:rsidRPr="00CD3877" w:rsidRDefault="0032775A" w:rsidP="00AD7E71">
            <w:pPr>
              <w:ind w:left="195" w:hanging="195"/>
              <w:rPr>
                <w:sz w:val="20"/>
                <w:szCs w:val="20"/>
                <w:lang w:eastAsia="en-US"/>
              </w:rPr>
            </w:pPr>
            <w:bookmarkStart w:id="21" w:name="_Hlk138670069"/>
          </w:p>
          <w:p w14:paraId="44F2DD81" w14:textId="77777777" w:rsidR="0032775A" w:rsidRPr="00CD3877" w:rsidRDefault="0032775A" w:rsidP="00AD7E71">
            <w:pPr>
              <w:ind w:left="195" w:hanging="195"/>
              <w:rPr>
                <w:sz w:val="20"/>
                <w:szCs w:val="20"/>
                <w:lang w:eastAsia="en-US"/>
              </w:rPr>
            </w:pPr>
          </w:p>
          <w:p w14:paraId="342864BF" w14:textId="77777777" w:rsidR="00AD7E71" w:rsidRPr="00CD3877" w:rsidRDefault="00AD7E71" w:rsidP="00AD7E71">
            <w:pPr>
              <w:ind w:left="195" w:hanging="195"/>
              <w:rPr>
                <w:sz w:val="20"/>
                <w:szCs w:val="20"/>
                <w:lang w:eastAsia="en-US"/>
              </w:rPr>
            </w:pPr>
            <w:r w:rsidRPr="00CD3877">
              <w:rPr>
                <w:sz w:val="20"/>
                <w:szCs w:val="20"/>
                <w:lang w:eastAsia="en-US"/>
              </w:rPr>
              <w:t>(</w:t>
            </w:r>
            <w:r w:rsidRPr="00CD3877">
              <w:rPr>
                <w:sz w:val="20"/>
                <w:szCs w:val="20"/>
                <w:vertAlign w:val="superscript"/>
                <w:lang w:eastAsia="en-US"/>
              </w:rPr>
              <w:t>1</w:t>
            </w:r>
            <w:r w:rsidRPr="00CD3877">
              <w:rPr>
                <w:sz w:val="20"/>
                <w:szCs w:val="20"/>
                <w:lang w:eastAsia="en-US"/>
              </w:rPr>
              <w:t>)   Číslo EC, t. j. Einecs, ELINCS alebo NLP, je oficiálnym číslom látky používaným v Európskej únii podľa vymedzenia v časti 1 oddiele 1.1.1.2 prílohy VI k nariadeniu (ES) č. 1272/2008.</w:t>
            </w:r>
          </w:p>
          <w:p w14:paraId="0CADC6C9" w14:textId="77777777" w:rsidR="00AD7E71" w:rsidRPr="00CD3877" w:rsidRDefault="00AD7E71" w:rsidP="00AD7E71">
            <w:pPr>
              <w:ind w:left="195" w:hanging="195"/>
              <w:rPr>
                <w:sz w:val="20"/>
                <w:szCs w:val="20"/>
                <w:lang w:eastAsia="en-US"/>
              </w:rPr>
            </w:pPr>
          </w:p>
          <w:p w14:paraId="01AFC6DE" w14:textId="77777777" w:rsidR="0032775A" w:rsidRPr="00CD3877" w:rsidRDefault="0032775A" w:rsidP="00AD7E71">
            <w:pPr>
              <w:ind w:left="195" w:hanging="195"/>
              <w:rPr>
                <w:sz w:val="20"/>
                <w:szCs w:val="20"/>
                <w:lang w:eastAsia="en-US"/>
              </w:rPr>
            </w:pPr>
          </w:p>
          <w:p w14:paraId="4F6CEED1" w14:textId="77777777" w:rsidR="001A07A4" w:rsidRPr="00CD3877" w:rsidRDefault="001A07A4" w:rsidP="00AD7E71">
            <w:pPr>
              <w:ind w:left="195" w:hanging="195"/>
              <w:rPr>
                <w:sz w:val="20"/>
                <w:szCs w:val="20"/>
                <w:lang w:eastAsia="en-US"/>
              </w:rPr>
            </w:pPr>
          </w:p>
          <w:p w14:paraId="21129C4D" w14:textId="77777777" w:rsidR="000A7213" w:rsidRPr="00CD3877" w:rsidRDefault="000A7213" w:rsidP="00AD7E71">
            <w:pPr>
              <w:ind w:left="195" w:hanging="195"/>
              <w:rPr>
                <w:sz w:val="20"/>
                <w:szCs w:val="20"/>
                <w:lang w:eastAsia="en-US"/>
              </w:rPr>
            </w:pPr>
          </w:p>
          <w:p w14:paraId="6202EE51" w14:textId="77777777" w:rsidR="000A7213" w:rsidRPr="00CD3877" w:rsidRDefault="000A7213" w:rsidP="00AD7E71">
            <w:pPr>
              <w:ind w:left="195" w:hanging="195"/>
              <w:rPr>
                <w:sz w:val="20"/>
                <w:szCs w:val="20"/>
                <w:lang w:eastAsia="en-US"/>
              </w:rPr>
            </w:pPr>
          </w:p>
          <w:p w14:paraId="257D8A0C" w14:textId="77777777" w:rsidR="000A7213" w:rsidRPr="00CD3877" w:rsidRDefault="000A7213" w:rsidP="00AD7E71">
            <w:pPr>
              <w:ind w:left="195" w:hanging="195"/>
              <w:rPr>
                <w:sz w:val="20"/>
                <w:szCs w:val="20"/>
                <w:lang w:eastAsia="en-US"/>
              </w:rPr>
            </w:pPr>
          </w:p>
          <w:p w14:paraId="5C25A20F" w14:textId="77777777" w:rsidR="0032775A" w:rsidRPr="00CD3877" w:rsidRDefault="0032775A" w:rsidP="00AD7E71">
            <w:pPr>
              <w:ind w:left="195" w:hanging="195"/>
              <w:rPr>
                <w:sz w:val="20"/>
                <w:szCs w:val="20"/>
                <w:lang w:eastAsia="en-US"/>
              </w:rPr>
            </w:pPr>
          </w:p>
          <w:p w14:paraId="2AC70007" w14:textId="77777777" w:rsidR="00AD7E71" w:rsidRPr="00CD3877" w:rsidRDefault="00AD7E71" w:rsidP="0032775A">
            <w:pPr>
              <w:rPr>
                <w:sz w:val="20"/>
                <w:szCs w:val="20"/>
                <w:lang w:eastAsia="en-US"/>
              </w:rPr>
            </w:pPr>
            <w:r w:rsidRPr="00CD3877">
              <w:rPr>
                <w:sz w:val="20"/>
                <w:szCs w:val="20"/>
                <w:lang w:eastAsia="en-US"/>
              </w:rPr>
              <w:t>(</w:t>
            </w:r>
            <w:r w:rsidRPr="00CD3877">
              <w:rPr>
                <w:sz w:val="20"/>
                <w:szCs w:val="20"/>
                <w:vertAlign w:val="superscript"/>
                <w:lang w:eastAsia="en-US"/>
              </w:rPr>
              <w:t>2</w:t>
            </w:r>
            <w:r w:rsidRPr="00CD3877">
              <w:rPr>
                <w:sz w:val="20"/>
                <w:szCs w:val="20"/>
                <w:lang w:eastAsia="en-US"/>
              </w:rPr>
              <w:t>)   Č. CAS: Registračné číslo služby chemických abstraktov.</w:t>
            </w:r>
          </w:p>
          <w:p w14:paraId="2F58D992" w14:textId="77777777" w:rsidR="00AD7E71" w:rsidRPr="00CD3877" w:rsidRDefault="00AD7E71" w:rsidP="00AD7E71">
            <w:pPr>
              <w:ind w:left="195" w:hanging="195"/>
              <w:rPr>
                <w:sz w:val="20"/>
                <w:szCs w:val="20"/>
                <w:lang w:eastAsia="en-US"/>
              </w:rPr>
            </w:pPr>
          </w:p>
          <w:p w14:paraId="7E9F8562" w14:textId="77777777" w:rsidR="0032775A" w:rsidRPr="00CD3877" w:rsidRDefault="0032775A" w:rsidP="00AD7E71">
            <w:pPr>
              <w:ind w:left="195" w:hanging="195"/>
              <w:rPr>
                <w:sz w:val="20"/>
                <w:szCs w:val="20"/>
                <w:lang w:eastAsia="en-US"/>
              </w:rPr>
            </w:pPr>
          </w:p>
          <w:p w14:paraId="48CD0E84" w14:textId="77777777" w:rsidR="000A7213" w:rsidRPr="00CD3877" w:rsidRDefault="000A7213" w:rsidP="00AD7E71">
            <w:pPr>
              <w:ind w:left="195" w:hanging="195"/>
              <w:rPr>
                <w:sz w:val="20"/>
                <w:szCs w:val="20"/>
                <w:lang w:eastAsia="en-US"/>
              </w:rPr>
            </w:pPr>
          </w:p>
          <w:p w14:paraId="7DB2B8FD" w14:textId="77777777" w:rsidR="00AD7E71" w:rsidRPr="00CD3877" w:rsidRDefault="00AD7E71" w:rsidP="00AD7E71">
            <w:pPr>
              <w:ind w:left="195" w:hanging="195"/>
              <w:rPr>
                <w:sz w:val="20"/>
                <w:szCs w:val="20"/>
                <w:lang w:eastAsia="en-US"/>
              </w:rPr>
            </w:pPr>
            <w:r w:rsidRPr="00CD3877">
              <w:rPr>
                <w:sz w:val="20"/>
                <w:szCs w:val="20"/>
                <w:lang w:eastAsia="en-US"/>
              </w:rPr>
              <w:lastRenderedPageBreak/>
              <w:t>(</w:t>
            </w:r>
            <w:r w:rsidRPr="00CD3877">
              <w:rPr>
                <w:sz w:val="20"/>
                <w:szCs w:val="20"/>
                <w:vertAlign w:val="superscript"/>
                <w:lang w:eastAsia="en-US"/>
              </w:rPr>
              <w:t>3</w:t>
            </w:r>
            <w:r w:rsidRPr="00CD3877">
              <w:rPr>
                <w:sz w:val="20"/>
                <w:szCs w:val="20"/>
                <w:lang w:eastAsia="en-US"/>
              </w:rPr>
              <w:t>)   Merané alebo vypočítané ako časovo vážený priemer (TWA) počas 8-hodinového referenčného času.</w:t>
            </w:r>
          </w:p>
          <w:p w14:paraId="4C6FB659" w14:textId="77777777" w:rsidR="00AD7E71" w:rsidRPr="00CD3877" w:rsidRDefault="00AD7E71" w:rsidP="00AD7E71">
            <w:pPr>
              <w:ind w:left="195" w:hanging="195"/>
              <w:rPr>
                <w:sz w:val="20"/>
                <w:szCs w:val="20"/>
                <w:lang w:eastAsia="en-US"/>
              </w:rPr>
            </w:pPr>
          </w:p>
          <w:p w14:paraId="74B358A8" w14:textId="77777777" w:rsidR="0032775A" w:rsidRPr="00CD3877" w:rsidRDefault="0032775A" w:rsidP="00AD7E71">
            <w:pPr>
              <w:ind w:left="195" w:hanging="195"/>
              <w:rPr>
                <w:sz w:val="20"/>
                <w:szCs w:val="20"/>
                <w:lang w:eastAsia="en-US"/>
              </w:rPr>
            </w:pPr>
          </w:p>
          <w:p w14:paraId="1F5D2D8E" w14:textId="77777777" w:rsidR="00AD7E71" w:rsidRPr="00CD3877" w:rsidRDefault="00AD7E71" w:rsidP="00AD7E71">
            <w:pPr>
              <w:ind w:left="195" w:hanging="195"/>
              <w:rPr>
                <w:sz w:val="20"/>
                <w:szCs w:val="20"/>
                <w:lang w:eastAsia="en-US"/>
              </w:rPr>
            </w:pPr>
            <w:r w:rsidRPr="00CD3877">
              <w:rPr>
                <w:sz w:val="20"/>
                <w:szCs w:val="20"/>
                <w:lang w:eastAsia="en-US"/>
              </w:rPr>
              <w:t>(</w:t>
            </w:r>
            <w:r w:rsidRPr="00CD3877">
              <w:rPr>
                <w:sz w:val="20"/>
                <w:szCs w:val="20"/>
                <w:vertAlign w:val="superscript"/>
                <w:lang w:eastAsia="en-US"/>
              </w:rPr>
              <w:t>4</w:t>
            </w:r>
            <w:r w:rsidRPr="00CD3877">
              <w:rPr>
                <w:sz w:val="20"/>
                <w:szCs w:val="20"/>
                <w:lang w:eastAsia="en-US"/>
              </w:rPr>
              <w:t>)   Limitná hodnota krátkodobej expozície (STEL). Limitná hodnota expozície, ktorá by nemala byť prekročená a ktorá sa vzťahuje na 15-minútový referenčný čas, ak nie je stanovené inak.</w:t>
            </w:r>
          </w:p>
          <w:p w14:paraId="54A95243" w14:textId="77777777" w:rsidR="00AD7E71" w:rsidRPr="00CD3877" w:rsidRDefault="00AD7E71" w:rsidP="00AD7E71">
            <w:pPr>
              <w:ind w:left="195" w:hanging="195"/>
              <w:rPr>
                <w:sz w:val="20"/>
                <w:szCs w:val="20"/>
                <w:lang w:eastAsia="en-US"/>
              </w:rPr>
            </w:pPr>
          </w:p>
          <w:p w14:paraId="7EC5BE96" w14:textId="77777777" w:rsidR="0032775A" w:rsidRPr="00CD3877" w:rsidRDefault="0032775A" w:rsidP="0032775A">
            <w:pPr>
              <w:rPr>
                <w:sz w:val="20"/>
                <w:szCs w:val="20"/>
                <w:lang w:eastAsia="en-US"/>
              </w:rPr>
            </w:pPr>
          </w:p>
          <w:p w14:paraId="032D7011" w14:textId="77777777" w:rsidR="001A07A4" w:rsidRPr="00CD3877" w:rsidRDefault="001A07A4" w:rsidP="0032775A">
            <w:pPr>
              <w:rPr>
                <w:sz w:val="20"/>
                <w:szCs w:val="20"/>
                <w:lang w:eastAsia="en-US"/>
              </w:rPr>
            </w:pPr>
          </w:p>
          <w:p w14:paraId="0130DB20" w14:textId="77777777" w:rsidR="00AD7E71" w:rsidRPr="00CD3877" w:rsidRDefault="00AD7E71" w:rsidP="00AD7E71">
            <w:pPr>
              <w:ind w:left="195" w:hanging="195"/>
              <w:rPr>
                <w:sz w:val="20"/>
                <w:szCs w:val="20"/>
                <w:lang w:eastAsia="en-US"/>
              </w:rPr>
            </w:pPr>
            <w:r w:rsidRPr="00CD3877">
              <w:rPr>
                <w:sz w:val="20"/>
                <w:szCs w:val="20"/>
                <w:lang w:eastAsia="en-US"/>
              </w:rPr>
              <w:t>(</w:t>
            </w:r>
            <w:r w:rsidRPr="00CD3877">
              <w:rPr>
                <w:sz w:val="20"/>
                <w:szCs w:val="20"/>
                <w:vertAlign w:val="superscript"/>
                <w:lang w:eastAsia="en-US"/>
              </w:rPr>
              <w:t>5</w:t>
            </w:r>
            <w:r w:rsidRPr="00CD3877">
              <w:rPr>
                <w:sz w:val="20"/>
                <w:szCs w:val="20"/>
                <w:lang w:eastAsia="en-US"/>
              </w:rPr>
              <w:t>)   mg/m3 = miligramy na meter kubický vzduchu pri teplote 20 °C a tlaku 101,3 kPa (760 mm tlaku ortuti).</w:t>
            </w:r>
          </w:p>
          <w:p w14:paraId="4A530EC7" w14:textId="77777777" w:rsidR="00AD7E71" w:rsidRPr="00CD3877" w:rsidRDefault="00AD7E71" w:rsidP="00AD7E71">
            <w:pPr>
              <w:ind w:left="195" w:hanging="195"/>
              <w:rPr>
                <w:sz w:val="20"/>
                <w:szCs w:val="20"/>
                <w:lang w:eastAsia="en-US"/>
              </w:rPr>
            </w:pPr>
          </w:p>
          <w:p w14:paraId="6F6AC2F3" w14:textId="77777777" w:rsidR="00407468" w:rsidRPr="00CD3877" w:rsidRDefault="00407468" w:rsidP="00AD7E71">
            <w:pPr>
              <w:ind w:left="195" w:hanging="195"/>
              <w:rPr>
                <w:sz w:val="20"/>
                <w:szCs w:val="20"/>
                <w:lang w:eastAsia="en-US"/>
              </w:rPr>
            </w:pPr>
          </w:p>
          <w:p w14:paraId="6DC5C921" w14:textId="77777777" w:rsidR="00AD7E71" w:rsidRPr="00CD3877" w:rsidRDefault="00AD7E71" w:rsidP="00AD7E71">
            <w:pPr>
              <w:ind w:left="195" w:hanging="195"/>
              <w:rPr>
                <w:sz w:val="20"/>
                <w:szCs w:val="20"/>
                <w:lang w:eastAsia="en-US"/>
              </w:rPr>
            </w:pPr>
            <w:r w:rsidRPr="00CD3877">
              <w:rPr>
                <w:sz w:val="20"/>
                <w:szCs w:val="20"/>
                <w:lang w:eastAsia="en-US"/>
              </w:rPr>
              <w:t>(</w:t>
            </w:r>
            <w:r w:rsidRPr="00CD3877">
              <w:rPr>
                <w:sz w:val="20"/>
                <w:szCs w:val="20"/>
                <w:vertAlign w:val="superscript"/>
                <w:lang w:eastAsia="en-US"/>
              </w:rPr>
              <w:t>6</w:t>
            </w:r>
            <w:r w:rsidRPr="00CD3877">
              <w:rPr>
                <w:sz w:val="20"/>
                <w:szCs w:val="20"/>
                <w:lang w:eastAsia="en-US"/>
              </w:rPr>
              <w:t>)   ppm = objem vyjadrený v milióntinách z celkového objemu vzduchu (ml/m3).</w:t>
            </w:r>
          </w:p>
          <w:p w14:paraId="57C1E3B5" w14:textId="77777777" w:rsidR="00AD7E71" w:rsidRPr="00CD3877" w:rsidRDefault="00AD7E71" w:rsidP="00AD7E71">
            <w:pPr>
              <w:ind w:left="195" w:hanging="195"/>
              <w:rPr>
                <w:sz w:val="20"/>
                <w:szCs w:val="20"/>
                <w:lang w:eastAsia="en-US"/>
              </w:rPr>
            </w:pPr>
          </w:p>
          <w:p w14:paraId="4449862C" w14:textId="77777777" w:rsidR="00590C8B" w:rsidRPr="00CD3877" w:rsidRDefault="00590C8B" w:rsidP="00AD7E71">
            <w:pPr>
              <w:ind w:left="195" w:hanging="195"/>
              <w:rPr>
                <w:sz w:val="20"/>
                <w:szCs w:val="20"/>
                <w:lang w:eastAsia="en-US"/>
              </w:rPr>
            </w:pPr>
          </w:p>
          <w:p w14:paraId="53AD23A5" w14:textId="77777777" w:rsidR="00AD7E71" w:rsidRPr="00CD3877" w:rsidRDefault="00AD7E71" w:rsidP="00AD7E71">
            <w:pPr>
              <w:ind w:left="195" w:hanging="195"/>
              <w:rPr>
                <w:sz w:val="20"/>
                <w:szCs w:val="20"/>
                <w:lang w:eastAsia="en-US"/>
              </w:rPr>
            </w:pPr>
            <w:r w:rsidRPr="00CD3877">
              <w:rPr>
                <w:sz w:val="20"/>
                <w:szCs w:val="20"/>
                <w:lang w:eastAsia="en-US"/>
              </w:rPr>
              <w:t>(</w:t>
            </w:r>
            <w:r w:rsidRPr="00CD3877">
              <w:rPr>
                <w:sz w:val="20"/>
                <w:szCs w:val="20"/>
                <w:vertAlign w:val="superscript"/>
                <w:lang w:eastAsia="en-US"/>
              </w:rPr>
              <w:t>7</w:t>
            </w:r>
            <w:r w:rsidRPr="00CD3877">
              <w:rPr>
                <w:sz w:val="20"/>
                <w:szCs w:val="20"/>
                <w:lang w:eastAsia="en-US"/>
              </w:rPr>
              <w:t>)   f/ml = vlákna na mililiter.</w:t>
            </w:r>
          </w:p>
          <w:p w14:paraId="343D4CBB" w14:textId="77777777" w:rsidR="00AD7E71" w:rsidRPr="00CD3877" w:rsidRDefault="00AD7E71" w:rsidP="00AD7E71">
            <w:pPr>
              <w:ind w:left="195" w:hanging="195"/>
              <w:rPr>
                <w:sz w:val="20"/>
                <w:szCs w:val="20"/>
                <w:lang w:eastAsia="en-US"/>
              </w:rPr>
            </w:pPr>
          </w:p>
          <w:p w14:paraId="2EB568F8" w14:textId="77777777" w:rsidR="009F5A11" w:rsidRPr="00CD3877" w:rsidRDefault="009F5A11" w:rsidP="00AD7E71">
            <w:pPr>
              <w:ind w:left="195" w:hanging="195"/>
              <w:rPr>
                <w:sz w:val="20"/>
                <w:szCs w:val="20"/>
                <w:lang w:eastAsia="en-US"/>
              </w:rPr>
            </w:pPr>
          </w:p>
          <w:p w14:paraId="0088AD11" w14:textId="77777777" w:rsidR="009F5A11" w:rsidRPr="00CD3877" w:rsidRDefault="009F5A11" w:rsidP="00AD7E71">
            <w:pPr>
              <w:ind w:left="195" w:hanging="195"/>
              <w:rPr>
                <w:sz w:val="20"/>
                <w:szCs w:val="20"/>
                <w:lang w:eastAsia="en-US"/>
              </w:rPr>
            </w:pPr>
          </w:p>
          <w:p w14:paraId="166416C8" w14:textId="77777777" w:rsidR="009F5A11" w:rsidRPr="00CD3877" w:rsidRDefault="009F5A11" w:rsidP="00702B18">
            <w:pPr>
              <w:rPr>
                <w:sz w:val="20"/>
                <w:szCs w:val="20"/>
                <w:lang w:eastAsia="en-US"/>
              </w:rPr>
            </w:pPr>
          </w:p>
          <w:p w14:paraId="18CAB394" w14:textId="77777777" w:rsidR="00702B18" w:rsidRPr="00CD3877" w:rsidRDefault="00702B18" w:rsidP="00702B18">
            <w:pPr>
              <w:rPr>
                <w:sz w:val="20"/>
                <w:szCs w:val="20"/>
                <w:lang w:eastAsia="en-US"/>
              </w:rPr>
            </w:pPr>
          </w:p>
          <w:p w14:paraId="3357E73B" w14:textId="77777777" w:rsidR="00AD7E71" w:rsidRPr="00CD3877" w:rsidRDefault="00AD7E71" w:rsidP="00AD7E71">
            <w:pPr>
              <w:ind w:left="195" w:hanging="195"/>
              <w:rPr>
                <w:sz w:val="20"/>
                <w:szCs w:val="20"/>
                <w:lang w:eastAsia="en-US"/>
              </w:rPr>
            </w:pPr>
            <w:r w:rsidRPr="00CD3877">
              <w:rPr>
                <w:sz w:val="20"/>
                <w:szCs w:val="20"/>
                <w:lang w:eastAsia="en-US"/>
              </w:rPr>
              <w:t>(</w:t>
            </w:r>
            <w:r w:rsidRPr="00CD3877">
              <w:rPr>
                <w:sz w:val="20"/>
                <w:szCs w:val="20"/>
                <w:vertAlign w:val="superscript"/>
                <w:lang w:eastAsia="en-US"/>
              </w:rPr>
              <w:t>8</w:t>
            </w:r>
            <w:r w:rsidRPr="00CD3877">
              <w:rPr>
                <w:sz w:val="20"/>
                <w:szCs w:val="20"/>
                <w:lang w:eastAsia="en-US"/>
              </w:rPr>
              <w:t>)   Inhalovateľná frakcia: ak sa prach z tvrdého dreva zmieša s prachom z iného dreva, uplatní sa limitná hodnota na všetky druhy prachu z dreva, ktoré sú v zmesi prítomné.</w:t>
            </w:r>
          </w:p>
          <w:p w14:paraId="4E4E95F1" w14:textId="77777777" w:rsidR="00AD7E71" w:rsidRPr="00CD3877" w:rsidRDefault="00AD7E71" w:rsidP="00AD7E71">
            <w:pPr>
              <w:ind w:left="195" w:hanging="195"/>
              <w:rPr>
                <w:sz w:val="20"/>
                <w:szCs w:val="20"/>
                <w:lang w:eastAsia="en-US"/>
              </w:rPr>
            </w:pPr>
          </w:p>
          <w:p w14:paraId="37DB1608" w14:textId="77777777" w:rsidR="00590C8B" w:rsidRPr="00CD3877" w:rsidRDefault="00590C8B" w:rsidP="00AD7E71">
            <w:pPr>
              <w:ind w:left="195" w:hanging="195"/>
              <w:rPr>
                <w:sz w:val="20"/>
                <w:szCs w:val="20"/>
                <w:lang w:eastAsia="en-US"/>
              </w:rPr>
            </w:pPr>
          </w:p>
          <w:p w14:paraId="6AE8FA09" w14:textId="77777777" w:rsidR="00AD7E71" w:rsidRPr="00CD3877" w:rsidRDefault="00AD7E71" w:rsidP="00AD7E71">
            <w:pPr>
              <w:ind w:left="195" w:hanging="195"/>
              <w:rPr>
                <w:sz w:val="20"/>
                <w:szCs w:val="20"/>
                <w:lang w:eastAsia="en-US"/>
              </w:rPr>
            </w:pPr>
            <w:r w:rsidRPr="00CD3877">
              <w:rPr>
                <w:sz w:val="20"/>
                <w:szCs w:val="20"/>
                <w:lang w:eastAsia="en-US"/>
              </w:rPr>
              <w:t>(</w:t>
            </w:r>
            <w:r w:rsidRPr="00CD3877">
              <w:rPr>
                <w:sz w:val="20"/>
                <w:szCs w:val="20"/>
                <w:vertAlign w:val="superscript"/>
                <w:lang w:eastAsia="en-US"/>
              </w:rPr>
              <w:t>9</w:t>
            </w:r>
            <w:r w:rsidRPr="00CD3877">
              <w:rPr>
                <w:sz w:val="20"/>
                <w:szCs w:val="20"/>
                <w:lang w:eastAsia="en-US"/>
              </w:rPr>
              <w:t>)   Respirabilná frakcia.</w:t>
            </w:r>
          </w:p>
          <w:p w14:paraId="06CD0FE7" w14:textId="77777777" w:rsidR="00702B18" w:rsidRPr="00CD3877" w:rsidRDefault="00702B18" w:rsidP="00AD7E71">
            <w:pPr>
              <w:ind w:left="195" w:hanging="195"/>
              <w:rPr>
                <w:sz w:val="20"/>
                <w:szCs w:val="20"/>
                <w:lang w:eastAsia="en-US"/>
              </w:rPr>
            </w:pPr>
          </w:p>
          <w:p w14:paraId="03E7C24D" w14:textId="77777777" w:rsidR="00AD7E71" w:rsidRPr="00CD3877" w:rsidRDefault="00AD7E71" w:rsidP="00AD7E71">
            <w:pPr>
              <w:ind w:left="195" w:hanging="195"/>
              <w:rPr>
                <w:sz w:val="20"/>
                <w:szCs w:val="20"/>
                <w:lang w:eastAsia="en-US"/>
              </w:rPr>
            </w:pPr>
          </w:p>
          <w:p w14:paraId="6D15ABFB" w14:textId="77777777" w:rsidR="00590C8B" w:rsidRPr="00CD3877" w:rsidRDefault="00590C8B" w:rsidP="00AD7E71">
            <w:pPr>
              <w:ind w:left="195" w:hanging="195"/>
              <w:rPr>
                <w:sz w:val="20"/>
                <w:szCs w:val="20"/>
                <w:lang w:eastAsia="en-US"/>
              </w:rPr>
            </w:pPr>
          </w:p>
          <w:p w14:paraId="7373BC3C" w14:textId="77777777" w:rsidR="00AD7E71" w:rsidRPr="00CD3877" w:rsidRDefault="00AD7E71" w:rsidP="00AD7E71">
            <w:pPr>
              <w:ind w:left="195" w:hanging="195"/>
              <w:rPr>
                <w:sz w:val="20"/>
                <w:szCs w:val="20"/>
                <w:lang w:eastAsia="en-US"/>
              </w:rPr>
            </w:pPr>
            <w:r w:rsidRPr="00CD3877">
              <w:rPr>
                <w:sz w:val="20"/>
                <w:szCs w:val="20"/>
                <w:lang w:eastAsia="en-US"/>
              </w:rPr>
              <w:t>(</w:t>
            </w:r>
            <w:r w:rsidRPr="00CD3877">
              <w:rPr>
                <w:sz w:val="20"/>
                <w:szCs w:val="20"/>
                <w:vertAlign w:val="superscript"/>
                <w:lang w:eastAsia="en-US"/>
              </w:rPr>
              <w:t>10</w:t>
            </w:r>
            <w:r w:rsidRPr="00CD3877">
              <w:rPr>
                <w:sz w:val="20"/>
                <w:szCs w:val="20"/>
                <w:lang w:eastAsia="en-US"/>
              </w:rPr>
              <w:t>) K celkovému zaťaženiu organizmu môže významne prispieť expozícia cez kožu.</w:t>
            </w:r>
          </w:p>
          <w:p w14:paraId="3A0933F9" w14:textId="77777777" w:rsidR="00AD7E71" w:rsidRPr="00CD3877" w:rsidRDefault="00AD7E71" w:rsidP="00AD7E71">
            <w:pPr>
              <w:ind w:left="195" w:hanging="195"/>
              <w:rPr>
                <w:sz w:val="20"/>
                <w:szCs w:val="20"/>
                <w:lang w:eastAsia="en-US"/>
              </w:rPr>
            </w:pPr>
          </w:p>
          <w:p w14:paraId="0E1B99C6" w14:textId="77777777" w:rsidR="00590C8B" w:rsidRPr="00CD3877" w:rsidRDefault="00590C8B" w:rsidP="00AD7E71">
            <w:pPr>
              <w:ind w:left="195" w:hanging="195"/>
              <w:rPr>
                <w:sz w:val="20"/>
                <w:szCs w:val="20"/>
                <w:lang w:eastAsia="en-US"/>
              </w:rPr>
            </w:pPr>
          </w:p>
          <w:p w14:paraId="53E6EAE3" w14:textId="77777777" w:rsidR="00AD7E71" w:rsidRPr="00CD3877" w:rsidRDefault="00AD7E71" w:rsidP="00AD7E71">
            <w:pPr>
              <w:ind w:left="195" w:hanging="195"/>
              <w:rPr>
                <w:sz w:val="20"/>
                <w:szCs w:val="20"/>
                <w:lang w:eastAsia="en-US"/>
              </w:rPr>
            </w:pPr>
            <w:r w:rsidRPr="00CD3877">
              <w:rPr>
                <w:sz w:val="20"/>
                <w:szCs w:val="20"/>
                <w:lang w:eastAsia="en-US"/>
              </w:rPr>
              <w:t>(</w:t>
            </w:r>
            <w:r w:rsidRPr="00CD3877">
              <w:rPr>
                <w:sz w:val="20"/>
                <w:szCs w:val="20"/>
                <w:vertAlign w:val="superscript"/>
                <w:lang w:eastAsia="en-US"/>
              </w:rPr>
              <w:t>11</w:t>
            </w:r>
            <w:r w:rsidRPr="00CD3877">
              <w:rPr>
                <w:sz w:val="20"/>
                <w:szCs w:val="20"/>
                <w:lang w:eastAsia="en-US"/>
              </w:rPr>
              <w:t>) Inhalovateľná frakcia.</w:t>
            </w:r>
          </w:p>
          <w:p w14:paraId="5CCDFBE0" w14:textId="77777777" w:rsidR="00AD7E71" w:rsidRPr="00CD3877" w:rsidRDefault="00AD7E71" w:rsidP="00AD7E71">
            <w:pPr>
              <w:ind w:left="195" w:hanging="195"/>
              <w:rPr>
                <w:sz w:val="20"/>
                <w:szCs w:val="20"/>
                <w:lang w:eastAsia="en-US"/>
              </w:rPr>
            </w:pPr>
          </w:p>
          <w:p w14:paraId="6544B26A" w14:textId="77777777" w:rsidR="008744DD" w:rsidRPr="00CD3877" w:rsidRDefault="008744DD" w:rsidP="00AD7E71">
            <w:pPr>
              <w:ind w:left="195" w:hanging="195"/>
              <w:rPr>
                <w:sz w:val="20"/>
                <w:szCs w:val="20"/>
                <w:lang w:eastAsia="en-US"/>
              </w:rPr>
            </w:pPr>
          </w:p>
          <w:p w14:paraId="177D77E2" w14:textId="77777777" w:rsidR="00407468" w:rsidRPr="00CD3877" w:rsidRDefault="00407468" w:rsidP="00AD7E71">
            <w:pPr>
              <w:ind w:left="195" w:hanging="195"/>
              <w:rPr>
                <w:sz w:val="20"/>
                <w:szCs w:val="20"/>
                <w:lang w:eastAsia="en-US"/>
              </w:rPr>
            </w:pPr>
          </w:p>
          <w:p w14:paraId="436CD7BE" w14:textId="77777777" w:rsidR="008744DD" w:rsidRPr="00CD3877" w:rsidRDefault="008744DD" w:rsidP="00AD7E71">
            <w:pPr>
              <w:ind w:left="195" w:hanging="195"/>
              <w:rPr>
                <w:sz w:val="20"/>
                <w:szCs w:val="20"/>
                <w:lang w:eastAsia="en-US"/>
              </w:rPr>
            </w:pPr>
          </w:p>
          <w:p w14:paraId="419D682B" w14:textId="77777777" w:rsidR="00AD7E71" w:rsidRPr="00CD3877" w:rsidRDefault="00AD7E71" w:rsidP="00AD7E71">
            <w:pPr>
              <w:ind w:left="195" w:hanging="195"/>
              <w:rPr>
                <w:sz w:val="20"/>
                <w:szCs w:val="20"/>
                <w:lang w:eastAsia="en-US"/>
              </w:rPr>
            </w:pPr>
            <w:r w:rsidRPr="00CD3877">
              <w:rPr>
                <w:sz w:val="20"/>
                <w:szCs w:val="20"/>
                <w:lang w:eastAsia="en-US"/>
              </w:rPr>
              <w:t>(</w:t>
            </w:r>
            <w:r w:rsidRPr="00CD3877">
              <w:rPr>
                <w:sz w:val="20"/>
                <w:szCs w:val="20"/>
                <w:vertAlign w:val="superscript"/>
                <w:lang w:eastAsia="en-US"/>
              </w:rPr>
              <w:t>12</w:t>
            </w:r>
            <w:r w:rsidRPr="00CD3877">
              <w:rPr>
                <w:sz w:val="20"/>
                <w:szCs w:val="20"/>
                <w:lang w:eastAsia="en-US"/>
              </w:rPr>
              <w:t>) Inhalovateľná frakcia. Respirabilná frakcia v tých členských štátoch, ktoré k dátumu nadobudnutia účinnosti tejto smernice vykonávajú biomonitorovací systém s biologickou limitnou hodnotou nepresahujúcou 0,002 mg Cd/g kreatinínu v moči.</w:t>
            </w:r>
          </w:p>
          <w:p w14:paraId="4EB212C9" w14:textId="77777777" w:rsidR="00AD7E71" w:rsidRPr="00CD3877" w:rsidRDefault="00AD7E71" w:rsidP="00AD7E71">
            <w:pPr>
              <w:ind w:left="195" w:hanging="195"/>
              <w:rPr>
                <w:sz w:val="20"/>
                <w:szCs w:val="20"/>
                <w:lang w:eastAsia="en-US"/>
              </w:rPr>
            </w:pPr>
          </w:p>
          <w:p w14:paraId="208788B5" w14:textId="77777777" w:rsidR="008744DD" w:rsidRPr="00CD3877" w:rsidRDefault="008744DD" w:rsidP="00AD7E71">
            <w:pPr>
              <w:ind w:left="195" w:hanging="195"/>
              <w:rPr>
                <w:sz w:val="20"/>
                <w:szCs w:val="20"/>
                <w:lang w:eastAsia="en-US"/>
              </w:rPr>
            </w:pPr>
          </w:p>
          <w:p w14:paraId="0A943983" w14:textId="77777777" w:rsidR="008744DD" w:rsidRPr="00CD3877" w:rsidRDefault="008744DD" w:rsidP="00AD7E71">
            <w:pPr>
              <w:ind w:left="195" w:hanging="195"/>
              <w:rPr>
                <w:sz w:val="20"/>
                <w:szCs w:val="20"/>
                <w:lang w:eastAsia="en-US"/>
              </w:rPr>
            </w:pPr>
          </w:p>
          <w:p w14:paraId="736EFB14" w14:textId="77777777" w:rsidR="00590C8B" w:rsidRPr="00CD3877" w:rsidRDefault="00590C8B" w:rsidP="00AD7E71">
            <w:pPr>
              <w:ind w:left="195" w:hanging="195"/>
              <w:rPr>
                <w:sz w:val="20"/>
                <w:szCs w:val="20"/>
                <w:lang w:eastAsia="en-US"/>
              </w:rPr>
            </w:pPr>
          </w:p>
          <w:p w14:paraId="03A319B8" w14:textId="77777777" w:rsidR="008744DD" w:rsidRPr="00CD3877" w:rsidRDefault="008744DD" w:rsidP="008744DD">
            <w:pPr>
              <w:rPr>
                <w:sz w:val="20"/>
                <w:szCs w:val="20"/>
                <w:lang w:eastAsia="en-US"/>
              </w:rPr>
            </w:pPr>
          </w:p>
          <w:p w14:paraId="231E473E" w14:textId="77777777" w:rsidR="00AD7E71" w:rsidRPr="00CD3877" w:rsidRDefault="00AD7E71" w:rsidP="00AD7E71">
            <w:pPr>
              <w:ind w:left="195" w:hanging="195"/>
              <w:rPr>
                <w:sz w:val="20"/>
                <w:szCs w:val="20"/>
                <w:lang w:eastAsia="en-US"/>
              </w:rPr>
            </w:pPr>
            <w:r w:rsidRPr="00CD3877">
              <w:rPr>
                <w:sz w:val="20"/>
                <w:szCs w:val="20"/>
                <w:lang w:eastAsia="en-US"/>
              </w:rPr>
              <w:t>(</w:t>
            </w:r>
            <w:r w:rsidRPr="00CD3877">
              <w:rPr>
                <w:sz w:val="20"/>
                <w:szCs w:val="20"/>
                <w:vertAlign w:val="superscript"/>
                <w:lang w:eastAsia="en-US"/>
              </w:rPr>
              <w:t>13</w:t>
            </w:r>
            <w:r w:rsidRPr="00CD3877">
              <w:rPr>
                <w:sz w:val="20"/>
                <w:szCs w:val="20"/>
                <w:lang w:eastAsia="en-US"/>
              </w:rPr>
              <w:t>) Látka môže spôsobiť senzibilizáciu kože a dýchacích ciest.</w:t>
            </w:r>
          </w:p>
          <w:p w14:paraId="5B9FCD1E" w14:textId="77777777" w:rsidR="00AD7E71" w:rsidRPr="00CD3877" w:rsidRDefault="00AD7E71" w:rsidP="00AD7E71">
            <w:pPr>
              <w:ind w:left="195" w:hanging="195"/>
              <w:rPr>
                <w:sz w:val="20"/>
                <w:szCs w:val="20"/>
                <w:lang w:eastAsia="en-US"/>
              </w:rPr>
            </w:pPr>
          </w:p>
          <w:p w14:paraId="1C8CEF90" w14:textId="77777777" w:rsidR="00AD7E71" w:rsidRPr="00CD3877" w:rsidRDefault="00AD7E71" w:rsidP="00AD7E71">
            <w:pPr>
              <w:ind w:left="195" w:hanging="195"/>
              <w:rPr>
                <w:sz w:val="20"/>
                <w:szCs w:val="20"/>
                <w:lang w:eastAsia="en-US"/>
              </w:rPr>
            </w:pPr>
            <w:r w:rsidRPr="00CD3877">
              <w:rPr>
                <w:sz w:val="20"/>
                <w:szCs w:val="20"/>
                <w:lang w:eastAsia="en-US"/>
              </w:rPr>
              <w:t>(</w:t>
            </w:r>
            <w:r w:rsidRPr="00CD3877">
              <w:rPr>
                <w:sz w:val="20"/>
                <w:szCs w:val="20"/>
                <w:vertAlign w:val="superscript"/>
                <w:lang w:eastAsia="en-US"/>
              </w:rPr>
              <w:t>14</w:t>
            </w:r>
            <w:r w:rsidRPr="00CD3877">
              <w:rPr>
                <w:sz w:val="20"/>
                <w:szCs w:val="20"/>
                <w:lang w:eastAsia="en-US"/>
              </w:rPr>
              <w:t>) Látka môže spôsobiť senzibilizáciu kože.</w:t>
            </w:r>
          </w:p>
          <w:p w14:paraId="65CF1DDC" w14:textId="77777777" w:rsidR="00AD7E71" w:rsidRPr="00CD3877" w:rsidRDefault="00AD7E71" w:rsidP="00AD7E71">
            <w:pPr>
              <w:rPr>
                <w:sz w:val="20"/>
                <w:szCs w:val="20"/>
                <w:lang w:eastAsia="en-US"/>
              </w:rPr>
            </w:pPr>
          </w:p>
          <w:p w14:paraId="55B963C0" w14:textId="77777777" w:rsidR="00AD7E71" w:rsidRPr="00CD3877" w:rsidRDefault="00AD7E71" w:rsidP="00AD7E71">
            <w:pPr>
              <w:ind w:left="195" w:hanging="195"/>
              <w:rPr>
                <w:sz w:val="20"/>
                <w:szCs w:val="20"/>
                <w:lang w:eastAsia="en-US"/>
              </w:rPr>
            </w:pPr>
            <w:r w:rsidRPr="00CD3877">
              <w:rPr>
                <w:sz w:val="20"/>
                <w:szCs w:val="20"/>
                <w:lang w:eastAsia="en-US"/>
              </w:rPr>
              <w:t>(</w:t>
            </w:r>
            <w:r w:rsidRPr="00CD3877">
              <w:rPr>
                <w:sz w:val="20"/>
                <w:szCs w:val="20"/>
                <w:vertAlign w:val="superscript"/>
                <w:lang w:eastAsia="en-US"/>
              </w:rPr>
              <w:t>15</w:t>
            </w:r>
            <w:r w:rsidRPr="00CD3877">
              <w:rPr>
                <w:sz w:val="20"/>
                <w:szCs w:val="20"/>
                <w:lang w:eastAsia="en-US"/>
              </w:rPr>
              <w:t>)   Respirabilná frakcia meraná ako nikel.</w:t>
            </w:r>
          </w:p>
          <w:p w14:paraId="4434ACFE" w14:textId="77777777" w:rsidR="00AD7E71" w:rsidRPr="00CD3877" w:rsidRDefault="00AD7E71" w:rsidP="00AD7E71">
            <w:pPr>
              <w:ind w:left="195" w:hanging="195"/>
              <w:rPr>
                <w:sz w:val="20"/>
                <w:szCs w:val="20"/>
                <w:lang w:eastAsia="en-US"/>
              </w:rPr>
            </w:pPr>
          </w:p>
          <w:p w14:paraId="33DD69DC" w14:textId="77777777" w:rsidR="00AD7E71" w:rsidRPr="00CD3877" w:rsidRDefault="00AD7E71" w:rsidP="00AD7E71">
            <w:pPr>
              <w:ind w:left="195" w:hanging="195"/>
              <w:rPr>
                <w:sz w:val="20"/>
                <w:szCs w:val="20"/>
                <w:lang w:eastAsia="en-US"/>
              </w:rPr>
            </w:pPr>
            <w:r w:rsidRPr="00CD3877">
              <w:rPr>
                <w:sz w:val="20"/>
                <w:szCs w:val="20"/>
                <w:lang w:eastAsia="en-US"/>
              </w:rPr>
              <w:t>(</w:t>
            </w:r>
            <w:r w:rsidRPr="00CD3877">
              <w:rPr>
                <w:sz w:val="20"/>
                <w:szCs w:val="20"/>
                <w:vertAlign w:val="superscript"/>
                <w:lang w:eastAsia="en-US"/>
              </w:rPr>
              <w:t>16</w:t>
            </w:r>
            <w:r w:rsidRPr="00CD3877">
              <w:rPr>
                <w:sz w:val="20"/>
                <w:szCs w:val="20"/>
                <w:lang w:eastAsia="en-US"/>
              </w:rPr>
              <w:t>)   Inhalovateľná frakcia meraná ako nikel.</w:t>
            </w:r>
          </w:p>
          <w:p w14:paraId="5032F1BD" w14:textId="77777777" w:rsidR="00AD7E71" w:rsidRPr="00CD3877" w:rsidRDefault="00AD7E71" w:rsidP="00AD7E71">
            <w:pPr>
              <w:ind w:left="195" w:hanging="195"/>
              <w:rPr>
                <w:sz w:val="20"/>
                <w:szCs w:val="20"/>
                <w:lang w:eastAsia="en-US"/>
              </w:rPr>
            </w:pPr>
          </w:p>
          <w:p w14:paraId="4D70D12D" w14:textId="77777777" w:rsidR="005E1D06" w:rsidRPr="00CD3877" w:rsidRDefault="005E1D06" w:rsidP="00AD7E71">
            <w:pPr>
              <w:ind w:left="195" w:hanging="195"/>
              <w:rPr>
                <w:sz w:val="20"/>
                <w:szCs w:val="20"/>
                <w:lang w:eastAsia="en-US"/>
              </w:rPr>
            </w:pPr>
          </w:p>
          <w:p w14:paraId="7C158C4D" w14:textId="77777777" w:rsidR="001A003F" w:rsidRPr="00CD3877" w:rsidRDefault="00AD7E71" w:rsidP="00AD7E71">
            <w:pPr>
              <w:ind w:left="195" w:hanging="195"/>
              <w:rPr>
                <w:sz w:val="20"/>
                <w:szCs w:val="20"/>
                <w:lang w:eastAsia="en-US"/>
              </w:rPr>
            </w:pPr>
            <w:r w:rsidRPr="00CD3877">
              <w:rPr>
                <w:sz w:val="20"/>
                <w:szCs w:val="20"/>
                <w:lang w:eastAsia="en-US"/>
              </w:rPr>
              <w:t>(*)   Merané ako elementárny uhlík.</w:t>
            </w:r>
          </w:p>
          <w:p w14:paraId="61B467D2" w14:textId="77777777" w:rsidR="001A003F" w:rsidRPr="00CD3877" w:rsidRDefault="001A003F" w:rsidP="001A003F">
            <w:pPr>
              <w:rPr>
                <w:sz w:val="20"/>
                <w:szCs w:val="20"/>
              </w:rPr>
            </w:pPr>
          </w:p>
          <w:p w14:paraId="60FFDB3F" w14:textId="77777777" w:rsidR="001A003F" w:rsidRPr="00CD3877" w:rsidRDefault="001A003F" w:rsidP="001A003F">
            <w:pPr>
              <w:rPr>
                <w:sz w:val="20"/>
                <w:szCs w:val="20"/>
              </w:rPr>
            </w:pPr>
          </w:p>
          <w:p w14:paraId="528AF8AC" w14:textId="77777777" w:rsidR="005E1D06" w:rsidRPr="00CD3877" w:rsidRDefault="005E1D06" w:rsidP="001A003F">
            <w:pPr>
              <w:rPr>
                <w:sz w:val="20"/>
                <w:szCs w:val="20"/>
              </w:rPr>
            </w:pPr>
          </w:p>
          <w:p w14:paraId="3872B0D5" w14:textId="77777777" w:rsidR="005E1D06" w:rsidRPr="00CD3877" w:rsidRDefault="005E1D06" w:rsidP="001A003F">
            <w:pPr>
              <w:rPr>
                <w:sz w:val="20"/>
                <w:szCs w:val="20"/>
              </w:rPr>
            </w:pPr>
          </w:p>
          <w:p w14:paraId="22F6A6C2" w14:textId="77777777" w:rsidR="005E1D06" w:rsidRPr="00CD3877" w:rsidRDefault="005E1D06" w:rsidP="001A003F">
            <w:pPr>
              <w:rPr>
                <w:sz w:val="20"/>
                <w:szCs w:val="20"/>
              </w:rPr>
            </w:pPr>
          </w:p>
          <w:p w14:paraId="6B682FF9" w14:textId="77777777" w:rsidR="005E1D06" w:rsidRPr="00CD3877" w:rsidRDefault="005E1D06" w:rsidP="001A003F">
            <w:pPr>
              <w:rPr>
                <w:sz w:val="20"/>
                <w:szCs w:val="20"/>
              </w:rPr>
            </w:pPr>
          </w:p>
          <w:p w14:paraId="170558F3" w14:textId="77777777" w:rsidR="005E1D06" w:rsidRPr="00CD3877" w:rsidRDefault="005E1D06" w:rsidP="001A003F">
            <w:pPr>
              <w:rPr>
                <w:sz w:val="20"/>
                <w:szCs w:val="20"/>
              </w:rPr>
            </w:pPr>
          </w:p>
          <w:p w14:paraId="43320E8F" w14:textId="77777777" w:rsidR="005E1D06" w:rsidRPr="00CD3877" w:rsidRDefault="005E1D06" w:rsidP="001A003F">
            <w:pPr>
              <w:rPr>
                <w:sz w:val="20"/>
                <w:szCs w:val="20"/>
              </w:rPr>
            </w:pPr>
          </w:p>
          <w:p w14:paraId="72656B33" w14:textId="77777777" w:rsidR="005E1D06" w:rsidRPr="00CD3877" w:rsidRDefault="005E1D06" w:rsidP="001A003F">
            <w:pPr>
              <w:rPr>
                <w:sz w:val="20"/>
                <w:szCs w:val="20"/>
              </w:rPr>
            </w:pPr>
          </w:p>
          <w:p w14:paraId="37CE68E8" w14:textId="77777777" w:rsidR="005E1D06" w:rsidRPr="00CD3877" w:rsidRDefault="005E1D06" w:rsidP="001A003F">
            <w:pPr>
              <w:rPr>
                <w:sz w:val="20"/>
                <w:szCs w:val="20"/>
              </w:rPr>
            </w:pPr>
          </w:p>
          <w:p w14:paraId="049B5CFC" w14:textId="77777777" w:rsidR="005E1D06" w:rsidRPr="00CD3877" w:rsidRDefault="005E1D06" w:rsidP="001A003F">
            <w:pPr>
              <w:rPr>
                <w:sz w:val="20"/>
                <w:szCs w:val="20"/>
              </w:rPr>
            </w:pPr>
          </w:p>
          <w:p w14:paraId="574AD4B6" w14:textId="77777777" w:rsidR="005E1D06" w:rsidRPr="00CD3877" w:rsidRDefault="005E1D06" w:rsidP="001A003F">
            <w:pPr>
              <w:rPr>
                <w:sz w:val="20"/>
                <w:szCs w:val="20"/>
              </w:rPr>
            </w:pPr>
          </w:p>
          <w:p w14:paraId="6CCF278D" w14:textId="77777777" w:rsidR="005E1D06" w:rsidRPr="00CD3877" w:rsidRDefault="005E1D06" w:rsidP="001A003F">
            <w:pPr>
              <w:rPr>
                <w:sz w:val="20"/>
                <w:szCs w:val="20"/>
              </w:rPr>
            </w:pPr>
          </w:p>
          <w:p w14:paraId="622D3977" w14:textId="77777777" w:rsidR="005E1D06" w:rsidRPr="00CD3877" w:rsidRDefault="005E1D06" w:rsidP="001A003F">
            <w:pPr>
              <w:rPr>
                <w:sz w:val="20"/>
                <w:szCs w:val="20"/>
              </w:rPr>
            </w:pPr>
          </w:p>
          <w:p w14:paraId="7C028423" w14:textId="77777777" w:rsidR="005E1D06" w:rsidRPr="00CD3877" w:rsidRDefault="005E1D06" w:rsidP="001A003F">
            <w:pPr>
              <w:rPr>
                <w:sz w:val="20"/>
                <w:szCs w:val="20"/>
              </w:rPr>
            </w:pPr>
          </w:p>
          <w:p w14:paraId="079420DD" w14:textId="77777777" w:rsidR="005E1D06" w:rsidRPr="00CD3877" w:rsidRDefault="005E1D06" w:rsidP="001A003F">
            <w:pPr>
              <w:rPr>
                <w:sz w:val="20"/>
                <w:szCs w:val="20"/>
              </w:rPr>
            </w:pPr>
          </w:p>
          <w:p w14:paraId="58BD725C" w14:textId="77777777" w:rsidR="005E1D06" w:rsidRPr="00CD3877" w:rsidRDefault="005E1D06" w:rsidP="001A003F">
            <w:pPr>
              <w:rPr>
                <w:sz w:val="20"/>
                <w:szCs w:val="20"/>
              </w:rPr>
            </w:pPr>
          </w:p>
          <w:p w14:paraId="76D91679" w14:textId="77777777" w:rsidR="005E1D06" w:rsidRPr="00CD3877" w:rsidRDefault="005E1D06" w:rsidP="001A003F">
            <w:pPr>
              <w:rPr>
                <w:sz w:val="20"/>
                <w:szCs w:val="20"/>
              </w:rPr>
            </w:pPr>
          </w:p>
          <w:p w14:paraId="0140251C" w14:textId="77777777" w:rsidR="005E1D06" w:rsidRPr="00CD3877" w:rsidRDefault="005E1D06" w:rsidP="001A003F">
            <w:pPr>
              <w:rPr>
                <w:sz w:val="20"/>
                <w:szCs w:val="20"/>
              </w:rPr>
            </w:pPr>
          </w:p>
          <w:p w14:paraId="14DC4E1C" w14:textId="77777777" w:rsidR="005E1D06" w:rsidRPr="00CD3877" w:rsidRDefault="005E1D06" w:rsidP="001A003F">
            <w:pPr>
              <w:rPr>
                <w:sz w:val="20"/>
                <w:szCs w:val="20"/>
              </w:rPr>
            </w:pPr>
          </w:p>
          <w:p w14:paraId="62AD3EB8" w14:textId="77777777" w:rsidR="005E1D06" w:rsidRPr="00CD3877" w:rsidRDefault="005E1D06" w:rsidP="001A003F">
            <w:pPr>
              <w:rPr>
                <w:sz w:val="20"/>
                <w:szCs w:val="20"/>
              </w:rPr>
            </w:pPr>
          </w:p>
          <w:p w14:paraId="2B4C072D" w14:textId="77777777" w:rsidR="005E1D06" w:rsidRPr="00CD3877" w:rsidRDefault="005E1D06" w:rsidP="001A003F">
            <w:pPr>
              <w:rPr>
                <w:sz w:val="20"/>
                <w:szCs w:val="20"/>
              </w:rPr>
            </w:pPr>
          </w:p>
          <w:p w14:paraId="1EBC21EA" w14:textId="77777777" w:rsidR="005E1D06" w:rsidRPr="00CD3877" w:rsidRDefault="005E1D06" w:rsidP="001A003F">
            <w:pPr>
              <w:rPr>
                <w:sz w:val="20"/>
                <w:szCs w:val="20"/>
              </w:rPr>
            </w:pPr>
          </w:p>
          <w:p w14:paraId="326DDC4F" w14:textId="77777777" w:rsidR="005E1D06" w:rsidRPr="00CD3877" w:rsidRDefault="005E1D06" w:rsidP="001A003F">
            <w:pPr>
              <w:rPr>
                <w:sz w:val="20"/>
                <w:szCs w:val="20"/>
              </w:rPr>
            </w:pPr>
          </w:p>
          <w:p w14:paraId="3BA9956C" w14:textId="77777777" w:rsidR="005E1D06" w:rsidRPr="00CD3877" w:rsidRDefault="005E1D06" w:rsidP="001A003F">
            <w:pPr>
              <w:rPr>
                <w:sz w:val="20"/>
                <w:szCs w:val="20"/>
              </w:rPr>
            </w:pPr>
          </w:p>
          <w:p w14:paraId="73D61816" w14:textId="77777777" w:rsidR="005E1D06" w:rsidRPr="00CD3877" w:rsidRDefault="005E1D06" w:rsidP="001A003F">
            <w:pPr>
              <w:rPr>
                <w:sz w:val="20"/>
                <w:szCs w:val="20"/>
              </w:rPr>
            </w:pPr>
          </w:p>
          <w:p w14:paraId="77670B9C" w14:textId="77777777" w:rsidR="005E1D06" w:rsidRPr="00CD3877" w:rsidRDefault="005E1D06" w:rsidP="001A003F">
            <w:pPr>
              <w:rPr>
                <w:sz w:val="20"/>
                <w:szCs w:val="20"/>
              </w:rPr>
            </w:pPr>
          </w:p>
          <w:p w14:paraId="4735572F" w14:textId="77777777" w:rsidR="005E1D06" w:rsidRPr="00CD3877" w:rsidRDefault="005E1D06" w:rsidP="001A003F">
            <w:pPr>
              <w:rPr>
                <w:sz w:val="20"/>
                <w:szCs w:val="20"/>
              </w:rPr>
            </w:pPr>
          </w:p>
          <w:p w14:paraId="645E751F" w14:textId="77777777" w:rsidR="005E1D06" w:rsidRPr="00CD3877" w:rsidRDefault="005E1D06" w:rsidP="001A003F">
            <w:pPr>
              <w:rPr>
                <w:sz w:val="20"/>
                <w:szCs w:val="20"/>
              </w:rPr>
            </w:pPr>
          </w:p>
          <w:p w14:paraId="16C0184E" w14:textId="77777777" w:rsidR="005E1D06" w:rsidRPr="00CD3877" w:rsidRDefault="005E1D06" w:rsidP="001A003F">
            <w:pPr>
              <w:rPr>
                <w:sz w:val="20"/>
                <w:szCs w:val="20"/>
              </w:rPr>
            </w:pPr>
          </w:p>
          <w:p w14:paraId="62712D58" w14:textId="77777777" w:rsidR="005E1D06" w:rsidRPr="00CD3877" w:rsidRDefault="005E1D06" w:rsidP="001A003F">
            <w:pPr>
              <w:rPr>
                <w:sz w:val="20"/>
                <w:szCs w:val="20"/>
              </w:rPr>
            </w:pPr>
          </w:p>
          <w:p w14:paraId="2AE56DF9" w14:textId="77777777" w:rsidR="005E1D06" w:rsidRPr="00CD3877" w:rsidRDefault="005E1D06" w:rsidP="001A003F">
            <w:pPr>
              <w:rPr>
                <w:sz w:val="20"/>
                <w:szCs w:val="20"/>
              </w:rPr>
            </w:pPr>
          </w:p>
          <w:p w14:paraId="3EB8BD9A" w14:textId="77777777" w:rsidR="005E1D06" w:rsidRPr="00CD3877" w:rsidRDefault="005E1D06" w:rsidP="001A003F">
            <w:pPr>
              <w:rPr>
                <w:sz w:val="20"/>
                <w:szCs w:val="20"/>
              </w:rPr>
            </w:pPr>
          </w:p>
          <w:p w14:paraId="504E961C" w14:textId="77777777" w:rsidR="005E1D06" w:rsidRPr="00CD3877" w:rsidRDefault="005E1D06" w:rsidP="001A003F">
            <w:pPr>
              <w:rPr>
                <w:sz w:val="20"/>
                <w:szCs w:val="20"/>
              </w:rPr>
            </w:pPr>
          </w:p>
          <w:p w14:paraId="71E18FDA" w14:textId="77777777" w:rsidR="005E1D06" w:rsidRPr="00CD3877" w:rsidRDefault="005E1D06" w:rsidP="001A003F">
            <w:pPr>
              <w:rPr>
                <w:sz w:val="20"/>
                <w:szCs w:val="20"/>
              </w:rPr>
            </w:pPr>
          </w:p>
          <w:p w14:paraId="75589CAC" w14:textId="77777777" w:rsidR="005E1D06" w:rsidRPr="00CD3877" w:rsidRDefault="005E1D06" w:rsidP="001A003F">
            <w:pPr>
              <w:rPr>
                <w:sz w:val="20"/>
                <w:szCs w:val="20"/>
              </w:rPr>
            </w:pPr>
          </w:p>
          <w:p w14:paraId="637F63B3" w14:textId="77777777" w:rsidR="005E1D06" w:rsidRPr="00CD3877" w:rsidRDefault="005E1D06" w:rsidP="001A003F">
            <w:pPr>
              <w:rPr>
                <w:sz w:val="20"/>
                <w:szCs w:val="20"/>
              </w:rPr>
            </w:pPr>
          </w:p>
          <w:p w14:paraId="2920B58D" w14:textId="77777777" w:rsidR="005E1D06" w:rsidRPr="00CD3877" w:rsidRDefault="005E1D06" w:rsidP="001A003F">
            <w:pPr>
              <w:rPr>
                <w:sz w:val="20"/>
                <w:szCs w:val="20"/>
              </w:rPr>
            </w:pPr>
          </w:p>
          <w:p w14:paraId="66E1AECC" w14:textId="77777777" w:rsidR="005E1D06" w:rsidRPr="00CD3877" w:rsidRDefault="005E1D06" w:rsidP="001A003F">
            <w:pPr>
              <w:rPr>
                <w:sz w:val="20"/>
                <w:szCs w:val="20"/>
              </w:rPr>
            </w:pPr>
          </w:p>
          <w:p w14:paraId="7AFBBA5F" w14:textId="77777777" w:rsidR="005E1D06" w:rsidRPr="00CD3877" w:rsidRDefault="005E1D06" w:rsidP="001A003F">
            <w:pPr>
              <w:rPr>
                <w:sz w:val="20"/>
                <w:szCs w:val="20"/>
              </w:rPr>
            </w:pPr>
          </w:p>
          <w:p w14:paraId="2629CECA" w14:textId="77777777" w:rsidR="005E1D06" w:rsidRPr="00CD3877" w:rsidRDefault="005E1D06" w:rsidP="001A003F">
            <w:pPr>
              <w:rPr>
                <w:sz w:val="20"/>
                <w:szCs w:val="20"/>
              </w:rPr>
            </w:pPr>
          </w:p>
          <w:p w14:paraId="2CEEF406" w14:textId="77777777" w:rsidR="005E1D06" w:rsidRPr="00CD3877" w:rsidRDefault="005E1D06" w:rsidP="001A003F">
            <w:pPr>
              <w:rPr>
                <w:sz w:val="20"/>
                <w:szCs w:val="20"/>
              </w:rPr>
            </w:pPr>
          </w:p>
          <w:p w14:paraId="66145F72" w14:textId="77777777" w:rsidR="005E1D06" w:rsidRPr="00CD3877" w:rsidRDefault="005E1D06" w:rsidP="001A003F">
            <w:pPr>
              <w:rPr>
                <w:sz w:val="20"/>
                <w:szCs w:val="20"/>
              </w:rPr>
            </w:pPr>
          </w:p>
          <w:p w14:paraId="369E8D61" w14:textId="77777777" w:rsidR="005E1D06" w:rsidRPr="00CD3877" w:rsidRDefault="005E1D06" w:rsidP="001A003F">
            <w:pPr>
              <w:rPr>
                <w:sz w:val="20"/>
                <w:szCs w:val="20"/>
              </w:rPr>
            </w:pPr>
          </w:p>
          <w:p w14:paraId="7BA28A77" w14:textId="77777777" w:rsidR="005E1D06" w:rsidRPr="00CD3877" w:rsidRDefault="005E1D06" w:rsidP="001A003F">
            <w:pPr>
              <w:rPr>
                <w:sz w:val="20"/>
                <w:szCs w:val="20"/>
              </w:rPr>
            </w:pPr>
          </w:p>
          <w:p w14:paraId="25A6FB55" w14:textId="77777777" w:rsidR="005E1D06" w:rsidRPr="00CD3877" w:rsidRDefault="005E1D06" w:rsidP="001A003F">
            <w:pPr>
              <w:rPr>
                <w:sz w:val="20"/>
                <w:szCs w:val="20"/>
              </w:rPr>
            </w:pPr>
          </w:p>
          <w:p w14:paraId="1204A859" w14:textId="77777777" w:rsidR="005E1D06" w:rsidRPr="00CD3877" w:rsidRDefault="005E1D06" w:rsidP="001A003F">
            <w:pPr>
              <w:rPr>
                <w:sz w:val="20"/>
                <w:szCs w:val="20"/>
              </w:rPr>
            </w:pPr>
          </w:p>
          <w:p w14:paraId="57BB2836" w14:textId="77777777" w:rsidR="005E1D06" w:rsidRPr="00CD3877" w:rsidRDefault="005E1D06" w:rsidP="001A003F">
            <w:pPr>
              <w:rPr>
                <w:sz w:val="20"/>
                <w:szCs w:val="20"/>
              </w:rPr>
            </w:pPr>
          </w:p>
          <w:p w14:paraId="42027D34" w14:textId="77777777" w:rsidR="005E1D06" w:rsidRPr="00CD3877" w:rsidRDefault="005E1D06" w:rsidP="001A003F">
            <w:pPr>
              <w:rPr>
                <w:sz w:val="20"/>
                <w:szCs w:val="20"/>
              </w:rPr>
            </w:pPr>
          </w:p>
          <w:p w14:paraId="748A08B5" w14:textId="77777777" w:rsidR="005E1D06" w:rsidRPr="00CD3877" w:rsidRDefault="005E1D06" w:rsidP="001A003F">
            <w:pPr>
              <w:rPr>
                <w:sz w:val="20"/>
                <w:szCs w:val="20"/>
              </w:rPr>
            </w:pPr>
          </w:p>
          <w:p w14:paraId="6E7CF945" w14:textId="77777777" w:rsidR="005E1D06" w:rsidRPr="00CD3877" w:rsidRDefault="005E1D06" w:rsidP="001A003F">
            <w:pPr>
              <w:rPr>
                <w:sz w:val="20"/>
                <w:szCs w:val="20"/>
              </w:rPr>
            </w:pPr>
          </w:p>
          <w:p w14:paraId="4B73AD19" w14:textId="77777777" w:rsidR="005E1D06" w:rsidRPr="00CD3877" w:rsidRDefault="005E1D06" w:rsidP="001A003F">
            <w:pPr>
              <w:rPr>
                <w:sz w:val="20"/>
                <w:szCs w:val="20"/>
              </w:rPr>
            </w:pPr>
          </w:p>
          <w:p w14:paraId="2FC47A9D" w14:textId="77777777" w:rsidR="005E1D06" w:rsidRPr="00CD3877" w:rsidRDefault="005E1D06" w:rsidP="001A003F">
            <w:pPr>
              <w:rPr>
                <w:sz w:val="20"/>
                <w:szCs w:val="20"/>
              </w:rPr>
            </w:pPr>
          </w:p>
          <w:p w14:paraId="1FA0AD68" w14:textId="77777777" w:rsidR="005E1D06" w:rsidRPr="00CD3877" w:rsidRDefault="005E1D06" w:rsidP="001A003F">
            <w:pPr>
              <w:rPr>
                <w:sz w:val="20"/>
                <w:szCs w:val="20"/>
              </w:rPr>
            </w:pPr>
          </w:p>
          <w:p w14:paraId="7229367C" w14:textId="77777777" w:rsidR="005E1D06" w:rsidRPr="00CD3877" w:rsidRDefault="005E1D06" w:rsidP="001A003F">
            <w:pPr>
              <w:rPr>
                <w:sz w:val="20"/>
                <w:szCs w:val="20"/>
              </w:rPr>
            </w:pPr>
          </w:p>
          <w:p w14:paraId="321C2CBB" w14:textId="77777777" w:rsidR="005E1D06" w:rsidRPr="00CD3877" w:rsidRDefault="005E1D06" w:rsidP="001A003F">
            <w:pPr>
              <w:rPr>
                <w:sz w:val="20"/>
                <w:szCs w:val="20"/>
              </w:rPr>
            </w:pPr>
          </w:p>
          <w:p w14:paraId="7DECDB2B" w14:textId="77777777" w:rsidR="005E1D06" w:rsidRPr="00CD3877" w:rsidRDefault="005E1D06" w:rsidP="001A003F">
            <w:pPr>
              <w:rPr>
                <w:sz w:val="20"/>
                <w:szCs w:val="20"/>
              </w:rPr>
            </w:pPr>
          </w:p>
          <w:p w14:paraId="02A10DA4" w14:textId="77777777" w:rsidR="005E1D06" w:rsidRPr="00CD3877" w:rsidRDefault="005E1D06" w:rsidP="001A003F">
            <w:pPr>
              <w:rPr>
                <w:sz w:val="20"/>
                <w:szCs w:val="20"/>
              </w:rPr>
            </w:pPr>
          </w:p>
          <w:p w14:paraId="7794FA5B" w14:textId="77777777" w:rsidR="005E1D06" w:rsidRPr="00CD3877" w:rsidRDefault="005E1D06" w:rsidP="001A003F">
            <w:pPr>
              <w:rPr>
                <w:sz w:val="20"/>
                <w:szCs w:val="20"/>
              </w:rPr>
            </w:pPr>
          </w:p>
          <w:p w14:paraId="29557497" w14:textId="77777777" w:rsidR="005E1D06" w:rsidRPr="00CD3877" w:rsidRDefault="005E1D06" w:rsidP="001A003F">
            <w:pPr>
              <w:rPr>
                <w:sz w:val="20"/>
                <w:szCs w:val="20"/>
              </w:rPr>
            </w:pPr>
          </w:p>
          <w:p w14:paraId="4E669541" w14:textId="77777777" w:rsidR="005E1D06" w:rsidRPr="00CD3877" w:rsidRDefault="005E1D06" w:rsidP="001A003F">
            <w:pPr>
              <w:rPr>
                <w:sz w:val="20"/>
                <w:szCs w:val="20"/>
              </w:rPr>
            </w:pPr>
          </w:p>
          <w:p w14:paraId="5078B4A1" w14:textId="77777777" w:rsidR="005E1D06" w:rsidRPr="00CD3877" w:rsidRDefault="005E1D06" w:rsidP="001A003F">
            <w:pPr>
              <w:rPr>
                <w:sz w:val="20"/>
                <w:szCs w:val="20"/>
              </w:rPr>
            </w:pPr>
          </w:p>
          <w:p w14:paraId="41B67269" w14:textId="77777777" w:rsidR="005E1D06" w:rsidRPr="00CD3877" w:rsidRDefault="005E1D06" w:rsidP="001A003F">
            <w:pPr>
              <w:rPr>
                <w:sz w:val="20"/>
                <w:szCs w:val="20"/>
              </w:rPr>
            </w:pPr>
          </w:p>
          <w:p w14:paraId="0F4FEB88" w14:textId="77777777" w:rsidR="005E1D06" w:rsidRPr="00CD3877" w:rsidRDefault="005E1D06" w:rsidP="001A003F">
            <w:pPr>
              <w:rPr>
                <w:sz w:val="20"/>
                <w:szCs w:val="20"/>
              </w:rPr>
            </w:pPr>
          </w:p>
          <w:p w14:paraId="080B7B87" w14:textId="77777777" w:rsidR="005E1D06" w:rsidRPr="00CD3877" w:rsidRDefault="005E1D06" w:rsidP="001A003F">
            <w:pPr>
              <w:rPr>
                <w:sz w:val="20"/>
                <w:szCs w:val="20"/>
              </w:rPr>
            </w:pPr>
          </w:p>
          <w:p w14:paraId="3B8EA995" w14:textId="77777777" w:rsidR="005E1D06" w:rsidRPr="00CD3877" w:rsidRDefault="005E1D06" w:rsidP="001A003F">
            <w:pPr>
              <w:rPr>
                <w:sz w:val="20"/>
                <w:szCs w:val="20"/>
              </w:rPr>
            </w:pPr>
          </w:p>
          <w:p w14:paraId="6B0C942A" w14:textId="77777777" w:rsidR="005E1D06" w:rsidRPr="00CD3877" w:rsidRDefault="005E1D06" w:rsidP="001A003F">
            <w:pPr>
              <w:rPr>
                <w:sz w:val="20"/>
                <w:szCs w:val="20"/>
              </w:rPr>
            </w:pPr>
          </w:p>
          <w:p w14:paraId="5C9D03B2" w14:textId="77777777" w:rsidR="005E1D06" w:rsidRPr="00CD3877" w:rsidRDefault="005E1D06" w:rsidP="001A003F">
            <w:pPr>
              <w:rPr>
                <w:sz w:val="20"/>
                <w:szCs w:val="20"/>
              </w:rPr>
            </w:pPr>
          </w:p>
          <w:p w14:paraId="0EA3A7FF" w14:textId="77777777" w:rsidR="005E1D06" w:rsidRPr="00CD3877" w:rsidRDefault="005E1D06" w:rsidP="001A003F">
            <w:pPr>
              <w:rPr>
                <w:sz w:val="20"/>
                <w:szCs w:val="20"/>
              </w:rPr>
            </w:pPr>
          </w:p>
          <w:p w14:paraId="37709D6E" w14:textId="77777777" w:rsidR="005E1D06" w:rsidRPr="00CD3877" w:rsidRDefault="005E1D06" w:rsidP="001A003F">
            <w:pPr>
              <w:rPr>
                <w:sz w:val="20"/>
                <w:szCs w:val="20"/>
              </w:rPr>
            </w:pPr>
          </w:p>
          <w:p w14:paraId="76545CD9" w14:textId="77777777" w:rsidR="005E1D06" w:rsidRPr="00CD3877" w:rsidRDefault="005E1D06" w:rsidP="001A003F">
            <w:pPr>
              <w:rPr>
                <w:sz w:val="20"/>
                <w:szCs w:val="20"/>
              </w:rPr>
            </w:pPr>
          </w:p>
          <w:p w14:paraId="1D7AF382" w14:textId="77777777" w:rsidR="005E1D06" w:rsidRPr="00CD3877" w:rsidRDefault="005E1D06" w:rsidP="001A003F">
            <w:pPr>
              <w:rPr>
                <w:sz w:val="20"/>
                <w:szCs w:val="20"/>
              </w:rPr>
            </w:pPr>
          </w:p>
          <w:p w14:paraId="10DC93AD" w14:textId="77777777" w:rsidR="005E1D06" w:rsidRPr="00CD3877" w:rsidRDefault="005E1D06" w:rsidP="001A003F">
            <w:pPr>
              <w:rPr>
                <w:sz w:val="20"/>
                <w:szCs w:val="20"/>
              </w:rPr>
            </w:pPr>
          </w:p>
          <w:p w14:paraId="791A1854" w14:textId="77777777" w:rsidR="005E1D06" w:rsidRPr="00CD3877" w:rsidRDefault="005E1D06" w:rsidP="001A003F">
            <w:pPr>
              <w:rPr>
                <w:sz w:val="20"/>
                <w:szCs w:val="20"/>
              </w:rPr>
            </w:pPr>
          </w:p>
          <w:p w14:paraId="79244F77" w14:textId="77777777" w:rsidR="005E1D06" w:rsidRPr="00CD3877" w:rsidRDefault="005E1D06" w:rsidP="001A003F">
            <w:pPr>
              <w:rPr>
                <w:sz w:val="20"/>
                <w:szCs w:val="20"/>
              </w:rPr>
            </w:pPr>
          </w:p>
          <w:p w14:paraId="0109794D" w14:textId="77777777" w:rsidR="005E1D06" w:rsidRPr="00CD3877" w:rsidRDefault="005E1D06" w:rsidP="001A003F">
            <w:pPr>
              <w:rPr>
                <w:sz w:val="20"/>
                <w:szCs w:val="20"/>
              </w:rPr>
            </w:pPr>
          </w:p>
          <w:p w14:paraId="637F3631" w14:textId="77777777" w:rsidR="005E1D06" w:rsidRPr="00CD3877" w:rsidRDefault="005E1D06" w:rsidP="001A003F">
            <w:pPr>
              <w:rPr>
                <w:sz w:val="20"/>
                <w:szCs w:val="20"/>
              </w:rPr>
            </w:pPr>
          </w:p>
          <w:p w14:paraId="224EF0FC" w14:textId="77777777" w:rsidR="005E1D06" w:rsidRPr="00CD3877" w:rsidRDefault="005E1D06" w:rsidP="001A003F">
            <w:pPr>
              <w:rPr>
                <w:sz w:val="20"/>
                <w:szCs w:val="20"/>
              </w:rPr>
            </w:pPr>
          </w:p>
          <w:p w14:paraId="497FCA2A" w14:textId="77777777" w:rsidR="005E1D06" w:rsidRPr="00CD3877" w:rsidRDefault="005E1D06" w:rsidP="001A003F">
            <w:pPr>
              <w:rPr>
                <w:sz w:val="20"/>
                <w:szCs w:val="20"/>
              </w:rPr>
            </w:pPr>
          </w:p>
          <w:p w14:paraId="467B8633" w14:textId="77777777" w:rsidR="005E1D06" w:rsidRPr="00CD3877" w:rsidRDefault="005E1D06" w:rsidP="001A003F">
            <w:pPr>
              <w:rPr>
                <w:sz w:val="20"/>
                <w:szCs w:val="20"/>
              </w:rPr>
            </w:pPr>
          </w:p>
          <w:p w14:paraId="0BD81D4F" w14:textId="77777777" w:rsidR="005E1D06" w:rsidRPr="00CD3877" w:rsidRDefault="005E1D06" w:rsidP="001A003F">
            <w:pPr>
              <w:rPr>
                <w:sz w:val="20"/>
                <w:szCs w:val="20"/>
              </w:rPr>
            </w:pPr>
          </w:p>
          <w:p w14:paraId="7CE91DD0" w14:textId="77777777" w:rsidR="005E1D06" w:rsidRPr="00CD3877" w:rsidRDefault="005E1D06" w:rsidP="001A003F">
            <w:pPr>
              <w:rPr>
                <w:sz w:val="20"/>
                <w:szCs w:val="20"/>
              </w:rPr>
            </w:pPr>
          </w:p>
          <w:p w14:paraId="1629A4A8" w14:textId="77777777" w:rsidR="005E1D06" w:rsidRPr="00CD3877" w:rsidRDefault="005E1D06" w:rsidP="001A003F">
            <w:pPr>
              <w:rPr>
                <w:sz w:val="20"/>
                <w:szCs w:val="20"/>
              </w:rPr>
            </w:pPr>
          </w:p>
          <w:p w14:paraId="569E90AE" w14:textId="77777777" w:rsidR="001A003F" w:rsidRPr="00CD3877" w:rsidRDefault="001A003F" w:rsidP="001A003F">
            <w:pPr>
              <w:rPr>
                <w:sz w:val="20"/>
                <w:szCs w:val="20"/>
              </w:rPr>
            </w:pPr>
          </w:p>
        </w:tc>
        <w:tc>
          <w:tcPr>
            <w:tcW w:w="7938" w:type="dxa"/>
          </w:tcPr>
          <w:p w14:paraId="1C214046" w14:textId="77777777" w:rsidR="0032775A" w:rsidRPr="00CD3877" w:rsidRDefault="0032775A" w:rsidP="0032775A">
            <w:pPr>
              <w:pStyle w:val="Nadpis1"/>
              <w:jc w:val="left"/>
              <w:rPr>
                <w:sz w:val="20"/>
                <w:szCs w:val="20"/>
              </w:rPr>
            </w:pPr>
            <w:r w:rsidRPr="00CD3877">
              <w:rPr>
                <w:spacing w:val="-2"/>
                <w:sz w:val="20"/>
                <w:szCs w:val="20"/>
              </w:rPr>
              <w:lastRenderedPageBreak/>
              <w:t>Vysvetlivky:</w:t>
            </w:r>
          </w:p>
          <w:p w14:paraId="42AB87D5" w14:textId="77777777" w:rsidR="001A07A4" w:rsidRPr="00CD3877" w:rsidRDefault="001A07A4" w:rsidP="0032775A">
            <w:pPr>
              <w:jc w:val="both"/>
              <w:rPr>
                <w:b/>
                <w:sz w:val="20"/>
                <w:szCs w:val="20"/>
                <w:vertAlign w:val="superscript"/>
              </w:rPr>
            </w:pPr>
          </w:p>
          <w:p w14:paraId="4986DE61" w14:textId="77777777" w:rsidR="0032775A" w:rsidRPr="00CD3877" w:rsidRDefault="0032775A" w:rsidP="0032775A">
            <w:pPr>
              <w:jc w:val="both"/>
              <w:rPr>
                <w:b/>
                <w:sz w:val="20"/>
                <w:szCs w:val="20"/>
              </w:rPr>
            </w:pPr>
            <w:r w:rsidRPr="00CD3877">
              <w:rPr>
                <w:b/>
                <w:sz w:val="20"/>
                <w:szCs w:val="20"/>
                <w:vertAlign w:val="superscript"/>
              </w:rPr>
              <w:t>1</w:t>
            </w:r>
            <w:r w:rsidRPr="00CD3877">
              <w:rPr>
                <w:b/>
                <w:sz w:val="20"/>
                <w:szCs w:val="20"/>
              </w:rPr>
              <w:t>)</w:t>
            </w:r>
            <w:r w:rsidRPr="00CD3877">
              <w:rPr>
                <w:b/>
                <w:spacing w:val="-2"/>
                <w:sz w:val="20"/>
                <w:szCs w:val="20"/>
              </w:rPr>
              <w:t xml:space="preserve"> </w:t>
            </w:r>
            <w:r w:rsidRPr="00CD3877">
              <w:rPr>
                <w:b/>
                <w:sz w:val="20"/>
                <w:szCs w:val="20"/>
              </w:rPr>
              <w:t>EC</w:t>
            </w:r>
            <w:r w:rsidRPr="00CD3877">
              <w:rPr>
                <w:b/>
                <w:spacing w:val="-3"/>
                <w:sz w:val="20"/>
                <w:szCs w:val="20"/>
              </w:rPr>
              <w:t xml:space="preserve"> </w:t>
            </w:r>
            <w:r w:rsidRPr="00CD3877">
              <w:rPr>
                <w:b/>
                <w:spacing w:val="-2"/>
                <w:sz w:val="20"/>
                <w:szCs w:val="20"/>
              </w:rPr>
              <w:t>číslo</w:t>
            </w:r>
          </w:p>
          <w:p w14:paraId="560E0D92" w14:textId="77777777" w:rsidR="000A7213" w:rsidRPr="00CD3877" w:rsidRDefault="000A7213" w:rsidP="0032775A">
            <w:pPr>
              <w:pStyle w:val="Nadpis1"/>
              <w:jc w:val="both"/>
              <w:rPr>
                <w:b w:val="0"/>
                <w:bCs w:val="0"/>
                <w:sz w:val="20"/>
                <w:szCs w:val="20"/>
              </w:rPr>
            </w:pPr>
            <w:r w:rsidRPr="00CD3877">
              <w:rPr>
                <w:b w:val="0"/>
                <w:bCs w:val="0"/>
                <w:sz w:val="20"/>
                <w:szCs w:val="20"/>
              </w:rPr>
              <w:t>Číslo EC (Enzyme Commission number), t</w:t>
            </w:r>
            <w:r w:rsidR="00BE5530" w:rsidRPr="00CD3877">
              <w:rPr>
                <w:b w:val="0"/>
                <w:bCs w:val="0"/>
                <w:sz w:val="20"/>
                <w:szCs w:val="20"/>
              </w:rPr>
              <w:t>eda</w:t>
            </w:r>
            <w:r w:rsidRPr="00CD3877">
              <w:rPr>
                <w:b w:val="0"/>
                <w:bCs w:val="0"/>
                <w:sz w:val="20"/>
                <w:szCs w:val="20"/>
              </w:rPr>
              <w:t xml:space="preserve"> EINECS (European Inventory of Existing Commercial Chemical Substances), ELINCS (European List of Notifield Chemical Substances) alebo NLP (No-longer Polymers List),</w:t>
            </w:r>
            <w:r w:rsidRPr="00CD3877">
              <w:rPr>
                <w:b w:val="0"/>
                <w:bCs w:val="0"/>
                <w:spacing w:val="40"/>
                <w:sz w:val="20"/>
                <w:szCs w:val="20"/>
              </w:rPr>
              <w:t xml:space="preserve"> </w:t>
            </w:r>
            <w:r w:rsidRPr="00CD3877">
              <w:rPr>
                <w:b w:val="0"/>
                <w:bCs w:val="0"/>
                <w:sz w:val="20"/>
                <w:szCs w:val="20"/>
              </w:rPr>
              <w:t>je oficiálnym číslom látky používaným v Európskej únii</w:t>
            </w:r>
            <w:r w:rsidRPr="00CD3877">
              <w:rPr>
                <w:b w:val="0"/>
                <w:bCs w:val="0"/>
                <w:spacing w:val="40"/>
                <w:sz w:val="20"/>
                <w:szCs w:val="20"/>
              </w:rPr>
              <w:t xml:space="preserve"> </w:t>
            </w:r>
            <w:r w:rsidRPr="00CD3877">
              <w:rPr>
                <w:b w:val="0"/>
                <w:bCs w:val="0"/>
                <w:sz w:val="20"/>
                <w:szCs w:val="20"/>
              </w:rPr>
              <w:t>podľa vymedzenia</w:t>
            </w:r>
            <w:r w:rsidRPr="00CD3877">
              <w:rPr>
                <w:b w:val="0"/>
                <w:bCs w:val="0"/>
                <w:spacing w:val="-5"/>
                <w:sz w:val="20"/>
                <w:szCs w:val="20"/>
              </w:rPr>
              <w:t xml:space="preserve"> </w:t>
            </w:r>
            <w:r w:rsidRPr="00CD3877">
              <w:rPr>
                <w:b w:val="0"/>
                <w:bCs w:val="0"/>
                <w:sz w:val="20"/>
                <w:szCs w:val="20"/>
              </w:rPr>
              <w:t>v</w:t>
            </w:r>
            <w:r w:rsidRPr="00CD3877">
              <w:rPr>
                <w:b w:val="0"/>
                <w:bCs w:val="0"/>
                <w:spacing w:val="-4"/>
                <w:sz w:val="20"/>
                <w:szCs w:val="20"/>
              </w:rPr>
              <w:t xml:space="preserve"> </w:t>
            </w:r>
            <w:r w:rsidRPr="00CD3877">
              <w:rPr>
                <w:b w:val="0"/>
                <w:bCs w:val="0"/>
                <w:sz w:val="20"/>
                <w:szCs w:val="20"/>
              </w:rPr>
              <w:t>časti</w:t>
            </w:r>
            <w:r w:rsidRPr="00CD3877">
              <w:rPr>
                <w:b w:val="0"/>
                <w:bCs w:val="0"/>
                <w:spacing w:val="-3"/>
                <w:sz w:val="20"/>
                <w:szCs w:val="20"/>
              </w:rPr>
              <w:t xml:space="preserve"> </w:t>
            </w:r>
            <w:r w:rsidRPr="00CD3877">
              <w:rPr>
                <w:b w:val="0"/>
                <w:bCs w:val="0"/>
                <w:sz w:val="20"/>
                <w:szCs w:val="20"/>
              </w:rPr>
              <w:t>1</w:t>
            </w:r>
            <w:r w:rsidRPr="00CD3877">
              <w:rPr>
                <w:b w:val="0"/>
                <w:bCs w:val="0"/>
                <w:spacing w:val="-4"/>
                <w:sz w:val="20"/>
                <w:szCs w:val="20"/>
              </w:rPr>
              <w:t xml:space="preserve"> </w:t>
            </w:r>
            <w:r w:rsidRPr="00CD3877">
              <w:rPr>
                <w:b w:val="0"/>
                <w:bCs w:val="0"/>
                <w:sz w:val="20"/>
                <w:szCs w:val="20"/>
              </w:rPr>
              <w:t>oddiele</w:t>
            </w:r>
            <w:r w:rsidRPr="00CD3877">
              <w:rPr>
                <w:b w:val="0"/>
                <w:bCs w:val="0"/>
                <w:spacing w:val="-5"/>
                <w:sz w:val="20"/>
                <w:szCs w:val="20"/>
              </w:rPr>
              <w:t xml:space="preserve"> </w:t>
            </w:r>
            <w:r w:rsidRPr="00CD3877">
              <w:rPr>
                <w:b w:val="0"/>
                <w:bCs w:val="0"/>
                <w:sz w:val="20"/>
                <w:szCs w:val="20"/>
              </w:rPr>
              <w:t>1.1.1.2.</w:t>
            </w:r>
            <w:r w:rsidRPr="00CD3877">
              <w:rPr>
                <w:b w:val="0"/>
                <w:bCs w:val="0"/>
                <w:spacing w:val="-4"/>
                <w:sz w:val="20"/>
                <w:szCs w:val="20"/>
              </w:rPr>
              <w:t xml:space="preserve"> </w:t>
            </w:r>
            <w:r w:rsidRPr="00CD3877">
              <w:rPr>
                <w:b w:val="0"/>
                <w:bCs w:val="0"/>
                <w:sz w:val="20"/>
                <w:szCs w:val="20"/>
              </w:rPr>
              <w:t>prílohy</w:t>
            </w:r>
            <w:r w:rsidRPr="00CD3877">
              <w:rPr>
                <w:b w:val="0"/>
                <w:bCs w:val="0"/>
                <w:spacing w:val="-9"/>
                <w:sz w:val="20"/>
                <w:szCs w:val="20"/>
              </w:rPr>
              <w:t xml:space="preserve"> </w:t>
            </w:r>
            <w:r w:rsidRPr="00CD3877">
              <w:rPr>
                <w:b w:val="0"/>
                <w:bCs w:val="0"/>
                <w:sz w:val="20"/>
                <w:szCs w:val="20"/>
              </w:rPr>
              <w:t>VI</w:t>
            </w:r>
            <w:r w:rsidRPr="00CD3877">
              <w:rPr>
                <w:b w:val="0"/>
                <w:bCs w:val="0"/>
                <w:spacing w:val="-2"/>
                <w:sz w:val="20"/>
                <w:szCs w:val="20"/>
              </w:rPr>
              <w:t xml:space="preserve"> k </w:t>
            </w:r>
            <w:r w:rsidRPr="00CD3877">
              <w:rPr>
                <w:b w:val="0"/>
                <w:bCs w:val="0"/>
                <w:sz w:val="20"/>
                <w:szCs w:val="20"/>
              </w:rPr>
              <w:t>nariadeniu</w:t>
            </w:r>
            <w:r w:rsidRPr="00CD3877">
              <w:rPr>
                <w:b w:val="0"/>
                <w:bCs w:val="0"/>
                <w:spacing w:val="-3"/>
                <w:sz w:val="20"/>
                <w:szCs w:val="20"/>
              </w:rPr>
              <w:t xml:space="preserve"> </w:t>
            </w:r>
            <w:r w:rsidRPr="00CD3877">
              <w:rPr>
                <w:b w:val="0"/>
                <w:bCs w:val="0"/>
                <w:sz w:val="20"/>
                <w:szCs w:val="20"/>
              </w:rPr>
              <w:t>Európskeho</w:t>
            </w:r>
            <w:r w:rsidRPr="00CD3877">
              <w:rPr>
                <w:b w:val="0"/>
                <w:bCs w:val="0"/>
                <w:spacing w:val="-3"/>
                <w:sz w:val="20"/>
                <w:szCs w:val="20"/>
              </w:rPr>
              <w:t xml:space="preserve"> </w:t>
            </w:r>
            <w:r w:rsidRPr="00CD3877">
              <w:rPr>
                <w:b w:val="0"/>
                <w:bCs w:val="0"/>
                <w:sz w:val="20"/>
                <w:szCs w:val="20"/>
              </w:rPr>
              <w:t>parlamentu</w:t>
            </w:r>
            <w:r w:rsidRPr="00CD3877">
              <w:rPr>
                <w:b w:val="0"/>
                <w:bCs w:val="0"/>
                <w:spacing w:val="-6"/>
                <w:sz w:val="20"/>
                <w:szCs w:val="20"/>
              </w:rPr>
              <w:t xml:space="preserve"> </w:t>
            </w:r>
            <w:r w:rsidRPr="00CD3877">
              <w:rPr>
                <w:b w:val="0"/>
                <w:bCs w:val="0"/>
                <w:sz w:val="20"/>
                <w:szCs w:val="20"/>
              </w:rPr>
              <w:t>a</w:t>
            </w:r>
            <w:r w:rsidRPr="00CD3877">
              <w:rPr>
                <w:b w:val="0"/>
                <w:bCs w:val="0"/>
                <w:spacing w:val="-3"/>
                <w:sz w:val="20"/>
                <w:szCs w:val="20"/>
              </w:rPr>
              <w:t xml:space="preserve"> </w:t>
            </w:r>
            <w:r w:rsidRPr="00CD3877">
              <w:rPr>
                <w:b w:val="0"/>
                <w:bCs w:val="0"/>
                <w:sz w:val="20"/>
                <w:szCs w:val="20"/>
              </w:rPr>
              <w:t>Rady</w:t>
            </w:r>
            <w:r w:rsidRPr="00CD3877">
              <w:rPr>
                <w:b w:val="0"/>
                <w:bCs w:val="0"/>
                <w:spacing w:val="-6"/>
                <w:sz w:val="20"/>
                <w:szCs w:val="20"/>
              </w:rPr>
              <w:t xml:space="preserve"> </w:t>
            </w:r>
            <w:r w:rsidRPr="00CD3877">
              <w:rPr>
                <w:b w:val="0"/>
                <w:bCs w:val="0"/>
                <w:sz w:val="20"/>
                <w:szCs w:val="20"/>
              </w:rPr>
              <w:t>(ES)</w:t>
            </w:r>
            <w:r w:rsidRPr="00CD3877">
              <w:rPr>
                <w:b w:val="0"/>
                <w:bCs w:val="0"/>
                <w:spacing w:val="-4"/>
                <w:sz w:val="20"/>
                <w:szCs w:val="20"/>
              </w:rPr>
              <w:t xml:space="preserve"> </w:t>
            </w:r>
            <w:r w:rsidRPr="00CD3877">
              <w:rPr>
                <w:b w:val="0"/>
                <w:bCs w:val="0"/>
                <w:sz w:val="20"/>
                <w:szCs w:val="20"/>
              </w:rPr>
              <w:t>č.</w:t>
            </w:r>
            <w:r w:rsidRPr="00CD3877">
              <w:rPr>
                <w:b w:val="0"/>
                <w:bCs w:val="0"/>
                <w:spacing w:val="6"/>
                <w:sz w:val="20"/>
                <w:szCs w:val="20"/>
              </w:rPr>
              <w:t xml:space="preserve"> </w:t>
            </w:r>
            <w:r w:rsidRPr="00CD3877">
              <w:rPr>
                <w:b w:val="0"/>
                <w:bCs w:val="0"/>
                <w:sz w:val="20"/>
                <w:szCs w:val="20"/>
              </w:rPr>
              <w:t>1272/2008</w:t>
            </w:r>
            <w:r w:rsidRPr="00CD3877">
              <w:rPr>
                <w:b w:val="0"/>
                <w:bCs w:val="0"/>
                <w:spacing w:val="-4"/>
                <w:sz w:val="20"/>
                <w:szCs w:val="20"/>
              </w:rPr>
              <w:t xml:space="preserve"> </w:t>
            </w:r>
            <w:r w:rsidRPr="00CD3877">
              <w:rPr>
                <w:b w:val="0"/>
                <w:bCs w:val="0"/>
                <w:spacing w:val="-5"/>
                <w:sz w:val="20"/>
                <w:szCs w:val="20"/>
              </w:rPr>
              <w:t>zo</w:t>
            </w:r>
            <w:r w:rsidRPr="00CD3877">
              <w:rPr>
                <w:b w:val="0"/>
                <w:bCs w:val="0"/>
                <w:sz w:val="20"/>
                <w:szCs w:val="20"/>
              </w:rPr>
              <w:t xml:space="preserve"> 16. decembra 2008 o klasifikácii, označovaní a balení látok a zmesí, o zmene, doplnení a zrušení smerníc 67/548/EHS a 1999/45/ES a o zmene a doplnení nariadenia (ES) č. 1907/2006 (Ú. v. EÚ L 353, 31. 12. 2008) v platnom znení.</w:t>
            </w:r>
          </w:p>
          <w:p w14:paraId="742B8E2D" w14:textId="77777777" w:rsidR="000A7213" w:rsidRPr="00CD3877" w:rsidRDefault="000A7213" w:rsidP="0032775A">
            <w:pPr>
              <w:pStyle w:val="Nadpis1"/>
              <w:jc w:val="both"/>
              <w:rPr>
                <w:sz w:val="20"/>
                <w:szCs w:val="20"/>
              </w:rPr>
            </w:pPr>
          </w:p>
          <w:p w14:paraId="45FA4304" w14:textId="77777777" w:rsidR="000A7213" w:rsidRPr="00CD3877" w:rsidRDefault="000A7213" w:rsidP="000A7213"/>
          <w:p w14:paraId="2CE9D53C" w14:textId="77777777" w:rsidR="0032775A" w:rsidRPr="00CD3877" w:rsidRDefault="0032775A" w:rsidP="0032775A">
            <w:pPr>
              <w:pStyle w:val="Nadpis1"/>
              <w:jc w:val="both"/>
              <w:rPr>
                <w:sz w:val="20"/>
                <w:szCs w:val="20"/>
              </w:rPr>
            </w:pPr>
            <w:r w:rsidRPr="00CD3877">
              <w:rPr>
                <w:sz w:val="20"/>
                <w:szCs w:val="20"/>
                <w:vertAlign w:val="superscript"/>
              </w:rPr>
              <w:t>2</w:t>
            </w:r>
            <w:r w:rsidRPr="00CD3877">
              <w:rPr>
                <w:sz w:val="20"/>
                <w:szCs w:val="20"/>
              </w:rPr>
              <w:t>)</w:t>
            </w:r>
            <w:r w:rsidRPr="00CD3877">
              <w:rPr>
                <w:spacing w:val="-3"/>
                <w:sz w:val="20"/>
                <w:szCs w:val="20"/>
              </w:rPr>
              <w:t xml:space="preserve"> </w:t>
            </w:r>
            <w:r w:rsidRPr="00CD3877">
              <w:rPr>
                <w:sz w:val="20"/>
                <w:szCs w:val="20"/>
              </w:rPr>
              <w:t>CAS</w:t>
            </w:r>
            <w:r w:rsidRPr="00CD3877">
              <w:rPr>
                <w:spacing w:val="-4"/>
                <w:sz w:val="20"/>
                <w:szCs w:val="20"/>
              </w:rPr>
              <w:t xml:space="preserve"> </w:t>
            </w:r>
            <w:r w:rsidRPr="00CD3877">
              <w:rPr>
                <w:spacing w:val="-2"/>
                <w:sz w:val="20"/>
                <w:szCs w:val="20"/>
              </w:rPr>
              <w:t>číslo</w:t>
            </w:r>
            <w:r w:rsidR="000A7213" w:rsidRPr="00CD3877">
              <w:rPr>
                <w:spacing w:val="-2"/>
                <w:sz w:val="20"/>
                <w:szCs w:val="20"/>
              </w:rPr>
              <w:t xml:space="preserve"> </w:t>
            </w:r>
            <w:r w:rsidR="000A7213" w:rsidRPr="00CD3877">
              <w:rPr>
                <w:b w:val="0"/>
                <w:bCs w:val="0"/>
                <w:sz w:val="20"/>
                <w:szCs w:val="20"/>
              </w:rPr>
              <w:t>(Chemical Abstracts Service)</w:t>
            </w:r>
          </w:p>
          <w:p w14:paraId="21A61E0A" w14:textId="77777777" w:rsidR="0032775A" w:rsidRPr="00CD3877" w:rsidRDefault="0032775A" w:rsidP="000A7213">
            <w:pPr>
              <w:pStyle w:val="Zkladntext"/>
              <w:spacing w:after="0"/>
              <w:jc w:val="both"/>
              <w:rPr>
                <w:strike/>
                <w:sz w:val="20"/>
                <w:szCs w:val="20"/>
              </w:rPr>
            </w:pPr>
            <w:r w:rsidRPr="00CD3877">
              <w:rPr>
                <w:sz w:val="20"/>
                <w:szCs w:val="20"/>
              </w:rPr>
              <w:t>Medzinárodne ustanovené registračné číslo služby chemických abstraktov.</w:t>
            </w:r>
          </w:p>
          <w:p w14:paraId="7CDB24CB" w14:textId="77777777" w:rsidR="0032775A" w:rsidRPr="00CD3877" w:rsidRDefault="0032775A" w:rsidP="000A7213">
            <w:pPr>
              <w:pStyle w:val="Nadpis1"/>
              <w:jc w:val="both"/>
              <w:rPr>
                <w:b w:val="0"/>
                <w:sz w:val="20"/>
                <w:szCs w:val="20"/>
              </w:rPr>
            </w:pPr>
            <w:r w:rsidRPr="00CD3877">
              <w:rPr>
                <w:sz w:val="20"/>
                <w:szCs w:val="20"/>
                <w:vertAlign w:val="superscript"/>
              </w:rPr>
              <w:t>3</w:t>
            </w:r>
            <w:r w:rsidRPr="00CD3877">
              <w:rPr>
                <w:sz w:val="20"/>
                <w:szCs w:val="20"/>
              </w:rPr>
              <w:t xml:space="preserve">) Najvyššie prípustný expozičný limit (NPEL) priemerný - </w:t>
            </w:r>
            <w:r w:rsidRPr="00CD3877">
              <w:rPr>
                <w:b w:val="0"/>
                <w:sz w:val="20"/>
                <w:szCs w:val="20"/>
              </w:rPr>
              <w:t xml:space="preserve">meraný alebo vypočítaný ako </w:t>
            </w:r>
            <w:r w:rsidRPr="00CD3877">
              <w:rPr>
                <w:b w:val="0"/>
                <w:sz w:val="20"/>
                <w:szCs w:val="20"/>
              </w:rPr>
              <w:lastRenderedPageBreak/>
              <w:t>časovo vážený priemer (TWA) počas 8-hodinového referenčného času.</w:t>
            </w:r>
          </w:p>
          <w:p w14:paraId="7E1F84AA" w14:textId="77777777" w:rsidR="00590C8B" w:rsidRPr="00CD3877" w:rsidRDefault="00590C8B" w:rsidP="0032775A">
            <w:pPr>
              <w:pStyle w:val="Nadpis1"/>
              <w:spacing w:before="123"/>
              <w:jc w:val="both"/>
              <w:rPr>
                <w:sz w:val="20"/>
                <w:szCs w:val="20"/>
                <w:vertAlign w:val="superscript"/>
              </w:rPr>
            </w:pPr>
          </w:p>
          <w:p w14:paraId="1A3176F4" w14:textId="77777777" w:rsidR="0032775A" w:rsidRPr="00CD3877" w:rsidRDefault="0032775A" w:rsidP="0032775A">
            <w:pPr>
              <w:pStyle w:val="Nadpis1"/>
              <w:spacing w:before="123"/>
              <w:jc w:val="both"/>
              <w:rPr>
                <w:b w:val="0"/>
                <w:sz w:val="20"/>
                <w:szCs w:val="20"/>
                <w:vertAlign w:val="superscript"/>
              </w:rPr>
            </w:pPr>
            <w:r w:rsidRPr="00CD3877">
              <w:rPr>
                <w:sz w:val="20"/>
                <w:szCs w:val="20"/>
                <w:vertAlign w:val="superscript"/>
              </w:rPr>
              <w:t>4</w:t>
            </w:r>
            <w:r w:rsidRPr="00CD3877">
              <w:rPr>
                <w:sz w:val="20"/>
                <w:szCs w:val="20"/>
              </w:rPr>
              <w:t xml:space="preserve">) Najvyššie prípustný expozičný limit (NPEL) krátkodobý </w:t>
            </w:r>
            <w:r w:rsidRPr="00CD3877">
              <w:rPr>
                <w:b w:val="0"/>
                <w:sz w:val="20"/>
                <w:szCs w:val="20"/>
              </w:rPr>
              <w:t>– limitná hodnota krátkodobej expozície (STEL). Limitná hodnota expozície, ktorá nemá byť prekročená, a ak nie je ustanovené inak, vzťahuje sa na 15-minútový referenčný čas.</w:t>
            </w:r>
          </w:p>
          <w:p w14:paraId="76AD3898" w14:textId="77777777" w:rsidR="0032775A" w:rsidRPr="00CD3877" w:rsidRDefault="0032775A" w:rsidP="001A07A4">
            <w:pPr>
              <w:pStyle w:val="Zkladntext"/>
              <w:spacing w:after="0"/>
              <w:rPr>
                <w:spacing w:val="-5"/>
                <w:sz w:val="20"/>
                <w:szCs w:val="20"/>
              </w:rPr>
            </w:pPr>
            <w:r w:rsidRPr="00CD3877">
              <w:rPr>
                <w:sz w:val="20"/>
                <w:szCs w:val="20"/>
              </w:rPr>
              <w:t>NPEL sa</w:t>
            </w:r>
            <w:r w:rsidRPr="00CD3877">
              <w:rPr>
                <w:spacing w:val="-4"/>
                <w:sz w:val="20"/>
                <w:szCs w:val="20"/>
              </w:rPr>
              <w:t xml:space="preserve"> </w:t>
            </w:r>
            <w:r w:rsidRPr="00CD3877">
              <w:rPr>
                <w:sz w:val="20"/>
                <w:szCs w:val="20"/>
              </w:rPr>
              <w:t>vyjadruje</w:t>
            </w:r>
            <w:r w:rsidRPr="00CD3877">
              <w:rPr>
                <w:spacing w:val="-4"/>
                <w:sz w:val="20"/>
                <w:szCs w:val="20"/>
              </w:rPr>
              <w:t xml:space="preserve"> </w:t>
            </w:r>
            <w:r w:rsidRPr="00CD3877">
              <w:rPr>
                <w:spacing w:val="-5"/>
                <w:sz w:val="20"/>
                <w:szCs w:val="20"/>
              </w:rPr>
              <w:t>v:</w:t>
            </w:r>
          </w:p>
          <w:p w14:paraId="6E6103C5" w14:textId="77777777" w:rsidR="001A07A4" w:rsidRPr="00CD3877" w:rsidRDefault="001A07A4" w:rsidP="001A07A4">
            <w:pPr>
              <w:pStyle w:val="Zkladntext"/>
              <w:spacing w:after="0"/>
              <w:rPr>
                <w:spacing w:val="-5"/>
                <w:sz w:val="20"/>
                <w:szCs w:val="20"/>
              </w:rPr>
            </w:pPr>
          </w:p>
          <w:p w14:paraId="1ADA93C8" w14:textId="77777777" w:rsidR="001A07A4" w:rsidRPr="00CD3877" w:rsidRDefault="001A07A4" w:rsidP="001A07A4">
            <w:pPr>
              <w:pStyle w:val="Zkladntext"/>
              <w:spacing w:after="0"/>
              <w:rPr>
                <w:sz w:val="20"/>
                <w:szCs w:val="20"/>
              </w:rPr>
            </w:pPr>
          </w:p>
          <w:p w14:paraId="4E6412D5" w14:textId="77777777" w:rsidR="0032775A" w:rsidRPr="00CD3877" w:rsidRDefault="0032775A" w:rsidP="001A07A4">
            <w:pPr>
              <w:pStyle w:val="Zkladntext"/>
              <w:spacing w:after="0" w:line="275" w:lineRule="exact"/>
              <w:jc w:val="both"/>
              <w:rPr>
                <w:sz w:val="20"/>
                <w:szCs w:val="20"/>
              </w:rPr>
            </w:pPr>
            <w:r w:rsidRPr="00CD3877">
              <w:rPr>
                <w:b/>
                <w:sz w:val="20"/>
                <w:szCs w:val="20"/>
                <w:vertAlign w:val="superscript"/>
              </w:rPr>
              <w:t>6</w:t>
            </w:r>
            <w:r w:rsidRPr="00CD3877">
              <w:rPr>
                <w:b/>
                <w:sz w:val="20"/>
                <w:szCs w:val="20"/>
              </w:rPr>
              <w:t>) mg</w:t>
            </w:r>
            <w:r w:rsidRPr="00CD3877">
              <w:rPr>
                <w:b/>
                <w:spacing w:val="-3"/>
                <w:sz w:val="20"/>
                <w:szCs w:val="20"/>
              </w:rPr>
              <w:t xml:space="preserve"> </w:t>
            </w:r>
            <w:r w:rsidRPr="00CD3877">
              <w:rPr>
                <w:sz w:val="20"/>
                <w:szCs w:val="20"/>
              </w:rPr>
              <w:t>·</w:t>
            </w:r>
            <w:r w:rsidRPr="00CD3877">
              <w:rPr>
                <w:spacing w:val="-4"/>
                <w:sz w:val="20"/>
                <w:szCs w:val="20"/>
              </w:rPr>
              <w:t xml:space="preserve"> </w:t>
            </w:r>
            <w:r w:rsidRPr="00CD3877">
              <w:rPr>
                <w:b/>
                <w:sz w:val="20"/>
                <w:szCs w:val="20"/>
              </w:rPr>
              <w:t>m</w:t>
            </w:r>
            <w:r w:rsidRPr="00CD3877">
              <w:rPr>
                <w:b/>
                <w:sz w:val="20"/>
                <w:szCs w:val="20"/>
                <w:vertAlign w:val="superscript"/>
              </w:rPr>
              <w:t>-3</w:t>
            </w:r>
            <w:r w:rsidRPr="00CD3877">
              <w:rPr>
                <w:b/>
                <w:spacing w:val="-14"/>
                <w:sz w:val="20"/>
                <w:szCs w:val="20"/>
              </w:rPr>
              <w:t xml:space="preserve"> </w:t>
            </w:r>
            <w:r w:rsidRPr="00CD3877">
              <w:rPr>
                <w:sz w:val="20"/>
                <w:szCs w:val="20"/>
              </w:rPr>
              <w:t>-</w:t>
            </w:r>
            <w:r w:rsidRPr="00CD3877">
              <w:rPr>
                <w:spacing w:val="43"/>
                <w:sz w:val="20"/>
                <w:szCs w:val="20"/>
              </w:rPr>
              <w:t xml:space="preserve"> </w:t>
            </w:r>
            <w:r w:rsidRPr="00CD3877">
              <w:rPr>
                <w:sz w:val="20"/>
                <w:szCs w:val="20"/>
              </w:rPr>
              <w:t>miligramy</w:t>
            </w:r>
            <w:r w:rsidRPr="00CD3877">
              <w:rPr>
                <w:spacing w:val="-5"/>
                <w:sz w:val="20"/>
                <w:szCs w:val="20"/>
              </w:rPr>
              <w:t xml:space="preserve"> </w:t>
            </w:r>
            <w:r w:rsidRPr="00CD3877">
              <w:rPr>
                <w:sz w:val="20"/>
                <w:szCs w:val="20"/>
              </w:rPr>
              <w:t>na</w:t>
            </w:r>
            <w:r w:rsidRPr="00CD3877">
              <w:rPr>
                <w:spacing w:val="-1"/>
                <w:sz w:val="20"/>
                <w:szCs w:val="20"/>
              </w:rPr>
              <w:t xml:space="preserve"> </w:t>
            </w:r>
            <w:r w:rsidRPr="00CD3877">
              <w:rPr>
                <w:sz w:val="20"/>
                <w:szCs w:val="20"/>
              </w:rPr>
              <w:t>meter</w:t>
            </w:r>
            <w:r w:rsidRPr="00CD3877">
              <w:rPr>
                <w:spacing w:val="-3"/>
                <w:sz w:val="20"/>
                <w:szCs w:val="20"/>
              </w:rPr>
              <w:t xml:space="preserve"> </w:t>
            </w:r>
            <w:r w:rsidRPr="00CD3877">
              <w:rPr>
                <w:sz w:val="20"/>
                <w:szCs w:val="20"/>
              </w:rPr>
              <w:t>kubický</w:t>
            </w:r>
            <w:r w:rsidRPr="00CD3877">
              <w:rPr>
                <w:spacing w:val="-4"/>
                <w:sz w:val="20"/>
                <w:szCs w:val="20"/>
              </w:rPr>
              <w:t xml:space="preserve"> </w:t>
            </w:r>
            <w:r w:rsidRPr="00CD3877">
              <w:rPr>
                <w:sz w:val="20"/>
                <w:szCs w:val="20"/>
              </w:rPr>
              <w:t>vzduchu</w:t>
            </w:r>
            <w:r w:rsidRPr="00CD3877">
              <w:rPr>
                <w:spacing w:val="-5"/>
                <w:sz w:val="20"/>
                <w:szCs w:val="20"/>
              </w:rPr>
              <w:t xml:space="preserve"> </w:t>
            </w:r>
            <w:r w:rsidRPr="00CD3877">
              <w:rPr>
                <w:sz w:val="20"/>
                <w:szCs w:val="20"/>
              </w:rPr>
              <w:t>pri</w:t>
            </w:r>
            <w:r w:rsidRPr="00CD3877">
              <w:rPr>
                <w:spacing w:val="-5"/>
                <w:sz w:val="20"/>
                <w:szCs w:val="20"/>
              </w:rPr>
              <w:t xml:space="preserve"> </w:t>
            </w:r>
            <w:r w:rsidRPr="00CD3877">
              <w:rPr>
                <w:sz w:val="20"/>
                <w:szCs w:val="20"/>
              </w:rPr>
              <w:t>teplote</w:t>
            </w:r>
            <w:r w:rsidRPr="00CD3877">
              <w:rPr>
                <w:spacing w:val="-4"/>
                <w:sz w:val="20"/>
                <w:szCs w:val="20"/>
              </w:rPr>
              <w:t xml:space="preserve"> </w:t>
            </w:r>
            <w:r w:rsidRPr="00CD3877">
              <w:rPr>
                <w:sz w:val="20"/>
                <w:szCs w:val="20"/>
              </w:rPr>
              <w:t>20</w:t>
            </w:r>
            <w:r w:rsidRPr="00CD3877">
              <w:rPr>
                <w:spacing w:val="1"/>
                <w:sz w:val="20"/>
                <w:szCs w:val="20"/>
              </w:rPr>
              <w:t xml:space="preserve"> </w:t>
            </w:r>
            <w:r w:rsidRPr="00CD3877">
              <w:rPr>
                <w:sz w:val="20"/>
                <w:szCs w:val="20"/>
                <w:vertAlign w:val="superscript"/>
              </w:rPr>
              <w:t>o</w:t>
            </w:r>
            <w:r w:rsidRPr="00CD3877">
              <w:rPr>
                <w:sz w:val="20"/>
                <w:szCs w:val="20"/>
              </w:rPr>
              <w:t>C</w:t>
            </w:r>
            <w:r w:rsidRPr="00CD3877">
              <w:rPr>
                <w:spacing w:val="-5"/>
                <w:sz w:val="20"/>
                <w:szCs w:val="20"/>
              </w:rPr>
              <w:t xml:space="preserve"> </w:t>
            </w:r>
            <w:r w:rsidRPr="00CD3877">
              <w:rPr>
                <w:sz w:val="20"/>
                <w:szCs w:val="20"/>
              </w:rPr>
              <w:t>a</w:t>
            </w:r>
            <w:r w:rsidRPr="00CD3877">
              <w:rPr>
                <w:spacing w:val="-4"/>
                <w:sz w:val="20"/>
                <w:szCs w:val="20"/>
              </w:rPr>
              <w:t xml:space="preserve"> </w:t>
            </w:r>
            <w:r w:rsidRPr="00CD3877">
              <w:rPr>
                <w:sz w:val="20"/>
                <w:szCs w:val="20"/>
              </w:rPr>
              <w:t>tlaku</w:t>
            </w:r>
            <w:r w:rsidRPr="00CD3877">
              <w:rPr>
                <w:spacing w:val="-4"/>
                <w:sz w:val="20"/>
                <w:szCs w:val="20"/>
              </w:rPr>
              <w:t xml:space="preserve"> </w:t>
            </w:r>
            <w:r w:rsidRPr="00CD3877">
              <w:rPr>
                <w:sz w:val="20"/>
                <w:szCs w:val="20"/>
              </w:rPr>
              <w:t>101,3</w:t>
            </w:r>
            <w:r w:rsidRPr="00CD3877">
              <w:rPr>
                <w:spacing w:val="-3"/>
                <w:sz w:val="20"/>
                <w:szCs w:val="20"/>
              </w:rPr>
              <w:t xml:space="preserve"> </w:t>
            </w:r>
            <w:r w:rsidRPr="00CD3877">
              <w:rPr>
                <w:sz w:val="20"/>
                <w:szCs w:val="20"/>
              </w:rPr>
              <w:t>kPa</w:t>
            </w:r>
            <w:r w:rsidRPr="00CD3877">
              <w:rPr>
                <w:spacing w:val="-2"/>
                <w:sz w:val="20"/>
                <w:szCs w:val="20"/>
              </w:rPr>
              <w:t xml:space="preserve"> </w:t>
            </w:r>
            <w:r w:rsidRPr="00CD3877">
              <w:rPr>
                <w:sz w:val="20"/>
                <w:szCs w:val="20"/>
              </w:rPr>
              <w:t>(tlak 760</w:t>
            </w:r>
            <w:r w:rsidRPr="00CD3877">
              <w:rPr>
                <w:spacing w:val="-3"/>
                <w:sz w:val="20"/>
                <w:szCs w:val="20"/>
              </w:rPr>
              <w:t xml:space="preserve"> </w:t>
            </w:r>
            <w:r w:rsidRPr="00CD3877">
              <w:rPr>
                <w:sz w:val="20"/>
                <w:szCs w:val="20"/>
              </w:rPr>
              <w:t>mm</w:t>
            </w:r>
            <w:r w:rsidRPr="00CD3877">
              <w:rPr>
                <w:spacing w:val="-6"/>
                <w:sz w:val="20"/>
                <w:szCs w:val="20"/>
              </w:rPr>
              <w:t xml:space="preserve"> </w:t>
            </w:r>
            <w:r w:rsidRPr="00CD3877">
              <w:rPr>
                <w:spacing w:val="-2"/>
                <w:sz w:val="20"/>
                <w:szCs w:val="20"/>
              </w:rPr>
              <w:t>ortuťového   stĺpca).</w:t>
            </w:r>
          </w:p>
          <w:p w14:paraId="7033518A" w14:textId="77777777" w:rsidR="001A07A4" w:rsidRPr="00CD3877" w:rsidRDefault="001A07A4" w:rsidP="001A07A4">
            <w:pPr>
              <w:pStyle w:val="Zkladntext"/>
              <w:tabs>
                <w:tab w:val="left" w:pos="1468"/>
                <w:tab w:val="left" w:pos="9639"/>
              </w:tabs>
              <w:spacing w:before="120" w:after="0"/>
              <w:rPr>
                <w:b/>
                <w:sz w:val="20"/>
                <w:szCs w:val="20"/>
                <w:vertAlign w:val="superscript"/>
              </w:rPr>
            </w:pPr>
          </w:p>
          <w:p w14:paraId="7BCC0501" w14:textId="77777777" w:rsidR="0032775A" w:rsidRPr="00CD3877" w:rsidRDefault="0032775A" w:rsidP="001A07A4">
            <w:pPr>
              <w:pStyle w:val="Zkladntext"/>
              <w:tabs>
                <w:tab w:val="left" w:pos="1468"/>
                <w:tab w:val="left" w:pos="9639"/>
              </w:tabs>
              <w:spacing w:before="120" w:after="0"/>
              <w:rPr>
                <w:sz w:val="20"/>
                <w:szCs w:val="20"/>
              </w:rPr>
            </w:pPr>
            <w:r w:rsidRPr="00CD3877">
              <w:rPr>
                <w:b/>
                <w:sz w:val="20"/>
                <w:szCs w:val="20"/>
                <w:vertAlign w:val="superscript"/>
              </w:rPr>
              <w:t>5</w:t>
            </w:r>
            <w:r w:rsidRPr="00CD3877">
              <w:rPr>
                <w:b/>
                <w:sz w:val="20"/>
                <w:szCs w:val="20"/>
              </w:rPr>
              <w:t xml:space="preserve">) ppm       </w:t>
            </w:r>
            <w:r w:rsidRPr="00CD3877">
              <w:rPr>
                <w:sz w:val="20"/>
                <w:szCs w:val="20"/>
              </w:rPr>
              <w:t>-</w:t>
            </w:r>
            <w:r w:rsidRPr="00CD3877">
              <w:rPr>
                <w:spacing w:val="40"/>
                <w:sz w:val="20"/>
                <w:szCs w:val="20"/>
              </w:rPr>
              <w:t xml:space="preserve"> </w:t>
            </w:r>
            <w:r w:rsidRPr="00CD3877">
              <w:rPr>
                <w:sz w:val="20"/>
                <w:szCs w:val="20"/>
              </w:rPr>
              <w:t>počet</w:t>
            </w:r>
            <w:r w:rsidRPr="00CD3877">
              <w:rPr>
                <w:spacing w:val="-5"/>
                <w:sz w:val="20"/>
                <w:szCs w:val="20"/>
              </w:rPr>
              <w:t xml:space="preserve"> </w:t>
            </w:r>
            <w:r w:rsidRPr="00CD3877">
              <w:rPr>
                <w:sz w:val="20"/>
                <w:szCs w:val="20"/>
              </w:rPr>
              <w:t>objemových</w:t>
            </w:r>
            <w:r w:rsidRPr="00CD3877">
              <w:rPr>
                <w:spacing w:val="-5"/>
                <w:sz w:val="20"/>
                <w:szCs w:val="20"/>
              </w:rPr>
              <w:t xml:space="preserve"> </w:t>
            </w:r>
            <w:r w:rsidRPr="00CD3877">
              <w:rPr>
                <w:sz w:val="20"/>
                <w:szCs w:val="20"/>
              </w:rPr>
              <w:t>častí</w:t>
            </w:r>
            <w:r w:rsidRPr="00CD3877">
              <w:rPr>
                <w:spacing w:val="-5"/>
                <w:sz w:val="20"/>
                <w:szCs w:val="20"/>
              </w:rPr>
              <w:t xml:space="preserve"> </w:t>
            </w:r>
            <w:r w:rsidRPr="00CD3877">
              <w:rPr>
                <w:sz w:val="20"/>
                <w:szCs w:val="20"/>
              </w:rPr>
              <w:t>chemickej</w:t>
            </w:r>
            <w:r w:rsidRPr="00CD3877">
              <w:rPr>
                <w:spacing w:val="-2"/>
                <w:sz w:val="20"/>
                <w:szCs w:val="20"/>
              </w:rPr>
              <w:t xml:space="preserve"> </w:t>
            </w:r>
            <w:r w:rsidRPr="00CD3877">
              <w:rPr>
                <w:sz w:val="20"/>
                <w:szCs w:val="20"/>
              </w:rPr>
              <w:t>látky</w:t>
            </w:r>
            <w:r w:rsidRPr="00CD3877">
              <w:rPr>
                <w:spacing w:val="-5"/>
                <w:sz w:val="20"/>
                <w:szCs w:val="20"/>
              </w:rPr>
              <w:t xml:space="preserve"> </w:t>
            </w:r>
            <w:r w:rsidRPr="00CD3877">
              <w:rPr>
                <w:sz w:val="20"/>
                <w:szCs w:val="20"/>
              </w:rPr>
              <w:t>na</w:t>
            </w:r>
            <w:r w:rsidRPr="00CD3877">
              <w:rPr>
                <w:spacing w:val="-1"/>
                <w:sz w:val="20"/>
                <w:szCs w:val="20"/>
              </w:rPr>
              <w:t xml:space="preserve"> </w:t>
            </w:r>
            <w:r w:rsidRPr="00CD3877">
              <w:rPr>
                <w:sz w:val="20"/>
                <w:szCs w:val="20"/>
              </w:rPr>
              <w:t>milión</w:t>
            </w:r>
            <w:r w:rsidRPr="00CD3877">
              <w:rPr>
                <w:spacing w:val="-5"/>
                <w:sz w:val="20"/>
                <w:szCs w:val="20"/>
              </w:rPr>
              <w:t xml:space="preserve"> </w:t>
            </w:r>
            <w:r w:rsidRPr="00CD3877">
              <w:rPr>
                <w:sz w:val="20"/>
                <w:szCs w:val="20"/>
              </w:rPr>
              <w:t>objemových</w:t>
            </w:r>
            <w:r w:rsidRPr="00CD3877">
              <w:rPr>
                <w:spacing w:val="-5"/>
                <w:sz w:val="20"/>
                <w:szCs w:val="20"/>
              </w:rPr>
              <w:t xml:space="preserve"> </w:t>
            </w:r>
            <w:r w:rsidRPr="00CD3877">
              <w:rPr>
                <w:sz w:val="20"/>
                <w:szCs w:val="20"/>
              </w:rPr>
              <w:t>častí vzduchu (ml · m</w:t>
            </w:r>
            <w:r w:rsidRPr="00CD3877">
              <w:rPr>
                <w:sz w:val="20"/>
                <w:szCs w:val="20"/>
                <w:vertAlign w:val="superscript"/>
              </w:rPr>
              <w:t>-3</w:t>
            </w:r>
            <w:r w:rsidRPr="00CD3877">
              <w:rPr>
                <w:sz w:val="20"/>
                <w:szCs w:val="20"/>
              </w:rPr>
              <w:t>),</w:t>
            </w:r>
          </w:p>
          <w:p w14:paraId="5CE8EA87" w14:textId="77777777" w:rsidR="0032775A" w:rsidRPr="00CD3877" w:rsidRDefault="0032775A" w:rsidP="0032775A">
            <w:pPr>
              <w:pStyle w:val="Nadpis1"/>
              <w:spacing w:before="7"/>
              <w:rPr>
                <w:sz w:val="20"/>
                <w:szCs w:val="20"/>
              </w:rPr>
            </w:pPr>
          </w:p>
          <w:p w14:paraId="6E7A1DEC" w14:textId="77777777" w:rsidR="00702B18" w:rsidRPr="00CD3877" w:rsidRDefault="00702B18" w:rsidP="00702B18">
            <w:pPr>
              <w:rPr>
                <w:sz w:val="20"/>
                <w:szCs w:val="20"/>
              </w:rPr>
            </w:pPr>
            <w:r w:rsidRPr="00CD3877">
              <w:rPr>
                <w:b/>
                <w:sz w:val="20"/>
                <w:szCs w:val="20"/>
                <w:vertAlign w:val="superscript"/>
              </w:rPr>
              <w:t>14</w:t>
            </w:r>
            <w:r w:rsidRPr="00CD3877">
              <w:rPr>
                <w:b/>
                <w:sz w:val="20"/>
                <w:szCs w:val="20"/>
              </w:rPr>
              <w:t>) vl</w:t>
            </w:r>
            <w:r w:rsidRPr="00CD3877">
              <w:rPr>
                <w:b/>
                <w:spacing w:val="-5"/>
                <w:sz w:val="20"/>
                <w:szCs w:val="20"/>
              </w:rPr>
              <w:t xml:space="preserve"> </w:t>
            </w:r>
            <w:r w:rsidRPr="00CD3877">
              <w:rPr>
                <w:sz w:val="20"/>
                <w:szCs w:val="20"/>
              </w:rPr>
              <w:t>·</w:t>
            </w:r>
            <w:r w:rsidRPr="00CD3877">
              <w:rPr>
                <w:spacing w:val="-6"/>
                <w:sz w:val="20"/>
                <w:szCs w:val="20"/>
              </w:rPr>
              <w:t xml:space="preserve"> </w:t>
            </w:r>
            <w:r w:rsidRPr="00CD3877">
              <w:rPr>
                <w:b/>
                <w:sz w:val="20"/>
                <w:szCs w:val="20"/>
              </w:rPr>
              <w:t>cm</w:t>
            </w:r>
            <w:r w:rsidRPr="00CD3877">
              <w:rPr>
                <w:b/>
                <w:sz w:val="20"/>
                <w:szCs w:val="20"/>
                <w:vertAlign w:val="superscript"/>
              </w:rPr>
              <w:t>–3</w:t>
            </w:r>
            <w:r w:rsidRPr="00CD3877">
              <w:rPr>
                <w:b/>
                <w:spacing w:val="40"/>
                <w:sz w:val="20"/>
                <w:szCs w:val="20"/>
              </w:rPr>
              <w:t xml:space="preserve"> </w:t>
            </w:r>
            <w:r w:rsidRPr="00CD3877">
              <w:rPr>
                <w:b/>
                <w:sz w:val="20"/>
                <w:szCs w:val="20"/>
              </w:rPr>
              <w:t>-</w:t>
            </w:r>
            <w:r w:rsidRPr="00CD3877">
              <w:rPr>
                <w:b/>
                <w:spacing w:val="40"/>
                <w:sz w:val="20"/>
                <w:szCs w:val="20"/>
              </w:rPr>
              <w:t xml:space="preserve"> </w:t>
            </w:r>
            <w:r w:rsidRPr="00CD3877">
              <w:rPr>
                <w:sz w:val="20"/>
                <w:szCs w:val="20"/>
              </w:rPr>
              <w:t>vlákno</w:t>
            </w:r>
            <w:r w:rsidRPr="00CD3877">
              <w:rPr>
                <w:spacing w:val="-4"/>
                <w:sz w:val="20"/>
                <w:szCs w:val="20"/>
              </w:rPr>
              <w:t xml:space="preserve"> </w:t>
            </w:r>
            <w:r w:rsidRPr="00CD3877">
              <w:rPr>
                <w:sz w:val="20"/>
                <w:szCs w:val="20"/>
              </w:rPr>
              <w:t>na</w:t>
            </w:r>
            <w:r w:rsidRPr="00CD3877">
              <w:rPr>
                <w:spacing w:val="-5"/>
                <w:sz w:val="20"/>
                <w:szCs w:val="20"/>
              </w:rPr>
              <w:t xml:space="preserve"> </w:t>
            </w:r>
            <w:r w:rsidRPr="00CD3877">
              <w:rPr>
                <w:sz w:val="20"/>
                <w:szCs w:val="20"/>
              </w:rPr>
              <w:t>centimeter</w:t>
            </w:r>
            <w:r w:rsidRPr="00CD3877">
              <w:rPr>
                <w:spacing w:val="-4"/>
                <w:sz w:val="20"/>
                <w:szCs w:val="20"/>
              </w:rPr>
              <w:t xml:space="preserve"> </w:t>
            </w:r>
            <w:r w:rsidRPr="00CD3877">
              <w:rPr>
                <w:sz w:val="20"/>
                <w:szCs w:val="20"/>
              </w:rPr>
              <w:t>kubický</w:t>
            </w:r>
            <w:r w:rsidRPr="00CD3877">
              <w:rPr>
                <w:spacing w:val="-5"/>
                <w:sz w:val="20"/>
                <w:szCs w:val="20"/>
              </w:rPr>
              <w:t xml:space="preserve"> </w:t>
            </w:r>
            <w:r w:rsidRPr="00CD3877">
              <w:rPr>
                <w:sz w:val="20"/>
                <w:szCs w:val="20"/>
              </w:rPr>
              <w:t xml:space="preserve">vzduchu, </w:t>
            </w:r>
          </w:p>
          <w:p w14:paraId="5DDAE19E" w14:textId="77777777" w:rsidR="00702B18" w:rsidRPr="00CD3877" w:rsidRDefault="00702B18" w:rsidP="00702B18">
            <w:pPr>
              <w:ind w:firstLine="284"/>
              <w:rPr>
                <w:sz w:val="20"/>
                <w:szCs w:val="20"/>
              </w:rPr>
            </w:pPr>
            <w:r w:rsidRPr="00CD3877">
              <w:rPr>
                <w:sz w:val="20"/>
                <w:szCs w:val="20"/>
              </w:rPr>
              <w:t>vl · cm</w:t>
            </w:r>
            <w:r w:rsidRPr="00CD3877">
              <w:rPr>
                <w:sz w:val="20"/>
                <w:szCs w:val="20"/>
                <w:vertAlign w:val="superscript"/>
              </w:rPr>
              <w:t>–3</w:t>
            </w:r>
            <w:r w:rsidRPr="00CD3877">
              <w:rPr>
                <w:sz w:val="20"/>
                <w:szCs w:val="20"/>
              </w:rPr>
              <w:t xml:space="preserve"> = vl · ml,</w:t>
            </w:r>
          </w:p>
          <w:p w14:paraId="310E400B" w14:textId="77777777" w:rsidR="00702B18" w:rsidRPr="00CD3877" w:rsidRDefault="00702B18" w:rsidP="00702B18">
            <w:pPr>
              <w:pStyle w:val="Zkladntext"/>
              <w:ind w:firstLine="284"/>
              <w:rPr>
                <w:sz w:val="20"/>
                <w:szCs w:val="20"/>
              </w:rPr>
            </w:pPr>
            <w:r w:rsidRPr="00CD3877">
              <w:rPr>
                <w:sz w:val="20"/>
                <w:szCs w:val="20"/>
              </w:rPr>
              <w:t>vl</w:t>
            </w:r>
            <w:r w:rsidRPr="00CD3877">
              <w:rPr>
                <w:spacing w:val="-3"/>
                <w:sz w:val="20"/>
                <w:szCs w:val="20"/>
              </w:rPr>
              <w:t xml:space="preserve"> </w:t>
            </w:r>
            <w:r w:rsidRPr="00CD3877">
              <w:rPr>
                <w:sz w:val="20"/>
                <w:szCs w:val="20"/>
              </w:rPr>
              <w:t>·</w:t>
            </w:r>
            <w:r w:rsidRPr="00CD3877">
              <w:rPr>
                <w:spacing w:val="-3"/>
                <w:sz w:val="20"/>
                <w:szCs w:val="20"/>
              </w:rPr>
              <w:t xml:space="preserve"> </w:t>
            </w:r>
            <w:r w:rsidRPr="00CD3877">
              <w:rPr>
                <w:sz w:val="20"/>
                <w:szCs w:val="20"/>
              </w:rPr>
              <w:t>ml</w:t>
            </w:r>
            <w:r w:rsidRPr="00CD3877">
              <w:rPr>
                <w:spacing w:val="44"/>
                <w:sz w:val="20"/>
                <w:szCs w:val="20"/>
              </w:rPr>
              <w:t xml:space="preserve"> </w:t>
            </w:r>
            <w:r w:rsidRPr="00CD3877">
              <w:rPr>
                <w:b/>
                <w:sz w:val="20"/>
                <w:szCs w:val="20"/>
              </w:rPr>
              <w:t>-</w:t>
            </w:r>
            <w:r w:rsidRPr="00CD3877">
              <w:rPr>
                <w:b/>
                <w:spacing w:val="45"/>
                <w:sz w:val="20"/>
                <w:szCs w:val="20"/>
              </w:rPr>
              <w:t xml:space="preserve"> </w:t>
            </w:r>
            <w:r w:rsidRPr="00CD3877">
              <w:rPr>
                <w:sz w:val="20"/>
                <w:szCs w:val="20"/>
              </w:rPr>
              <w:t xml:space="preserve">vlákno na </w:t>
            </w:r>
            <w:r w:rsidRPr="00CD3877">
              <w:rPr>
                <w:spacing w:val="-2"/>
                <w:sz w:val="20"/>
                <w:szCs w:val="20"/>
              </w:rPr>
              <w:t>mililiter.</w:t>
            </w:r>
          </w:p>
          <w:p w14:paraId="0ABBB114" w14:textId="77777777" w:rsidR="00702B18" w:rsidRPr="00CD3877" w:rsidRDefault="00702B18" w:rsidP="00702B18">
            <w:pPr>
              <w:rPr>
                <w:sz w:val="20"/>
                <w:szCs w:val="20"/>
              </w:rPr>
            </w:pPr>
          </w:p>
          <w:p w14:paraId="5D84FFE4" w14:textId="77777777" w:rsidR="00702B18" w:rsidRPr="00CD3877" w:rsidRDefault="00702B18" w:rsidP="00702B18">
            <w:pPr>
              <w:rPr>
                <w:sz w:val="20"/>
                <w:szCs w:val="20"/>
              </w:rPr>
            </w:pPr>
          </w:p>
          <w:p w14:paraId="5259AD70" w14:textId="77777777" w:rsidR="00702B18" w:rsidRPr="00CD3877" w:rsidRDefault="00702B18" w:rsidP="00702B18">
            <w:pPr>
              <w:pStyle w:val="Zkladntext"/>
              <w:jc w:val="both"/>
              <w:rPr>
                <w:sz w:val="20"/>
                <w:szCs w:val="20"/>
              </w:rPr>
            </w:pPr>
            <w:r w:rsidRPr="00CD3877">
              <w:rPr>
                <w:b/>
                <w:sz w:val="20"/>
                <w:szCs w:val="20"/>
                <w:vertAlign w:val="superscript"/>
              </w:rPr>
              <w:t>26</w:t>
            </w:r>
            <w:r w:rsidRPr="00CD3877">
              <w:rPr>
                <w:b/>
                <w:sz w:val="20"/>
                <w:szCs w:val="20"/>
              </w:rPr>
              <w:t xml:space="preserve">) Ustanovuje sa ako inhalovateľná frakcia: </w:t>
            </w:r>
            <w:r w:rsidRPr="00CD3877">
              <w:rPr>
                <w:sz w:val="20"/>
                <w:szCs w:val="20"/>
              </w:rPr>
              <w:t>Ak sa prach z</w:t>
            </w:r>
            <w:r w:rsidRPr="00CD3877">
              <w:rPr>
                <w:spacing w:val="-1"/>
                <w:sz w:val="20"/>
                <w:szCs w:val="20"/>
              </w:rPr>
              <w:t xml:space="preserve"> </w:t>
            </w:r>
            <w:r w:rsidRPr="00CD3877">
              <w:rPr>
                <w:sz w:val="20"/>
                <w:szCs w:val="20"/>
              </w:rPr>
              <w:t>tvrdého dreva zmieša s</w:t>
            </w:r>
            <w:r w:rsidRPr="00CD3877">
              <w:rPr>
                <w:spacing w:val="-2"/>
                <w:sz w:val="20"/>
                <w:szCs w:val="20"/>
              </w:rPr>
              <w:t xml:space="preserve"> </w:t>
            </w:r>
            <w:r w:rsidRPr="00CD3877">
              <w:rPr>
                <w:sz w:val="20"/>
                <w:szCs w:val="20"/>
              </w:rPr>
              <w:t>iným drevným prachom (mäkké</w:t>
            </w:r>
            <w:r w:rsidRPr="00CD3877">
              <w:rPr>
                <w:spacing w:val="-13"/>
                <w:sz w:val="20"/>
                <w:szCs w:val="20"/>
              </w:rPr>
              <w:t xml:space="preserve"> </w:t>
            </w:r>
            <w:r w:rsidRPr="00CD3877">
              <w:rPr>
                <w:sz w:val="20"/>
                <w:szCs w:val="20"/>
              </w:rPr>
              <w:t>drevo),</w:t>
            </w:r>
            <w:r w:rsidRPr="00CD3877">
              <w:rPr>
                <w:spacing w:val="-12"/>
                <w:sz w:val="20"/>
                <w:szCs w:val="20"/>
              </w:rPr>
              <w:t xml:space="preserve"> </w:t>
            </w:r>
            <w:r w:rsidRPr="00CD3877">
              <w:rPr>
                <w:sz w:val="20"/>
                <w:szCs w:val="20"/>
              </w:rPr>
              <w:t>pre</w:t>
            </w:r>
            <w:r w:rsidRPr="00CD3877">
              <w:rPr>
                <w:spacing w:val="-13"/>
                <w:sz w:val="20"/>
                <w:szCs w:val="20"/>
              </w:rPr>
              <w:t xml:space="preserve"> </w:t>
            </w:r>
            <w:r w:rsidRPr="00CD3877">
              <w:rPr>
                <w:sz w:val="20"/>
                <w:szCs w:val="20"/>
              </w:rPr>
              <w:t>všetky</w:t>
            </w:r>
            <w:r w:rsidRPr="00CD3877">
              <w:rPr>
                <w:spacing w:val="-12"/>
                <w:sz w:val="20"/>
                <w:szCs w:val="20"/>
              </w:rPr>
              <w:t xml:space="preserve"> </w:t>
            </w:r>
            <w:r w:rsidRPr="00CD3877">
              <w:rPr>
                <w:sz w:val="20"/>
                <w:szCs w:val="20"/>
              </w:rPr>
              <w:t>druhy</w:t>
            </w:r>
            <w:r w:rsidRPr="00CD3877">
              <w:rPr>
                <w:spacing w:val="-13"/>
                <w:sz w:val="20"/>
                <w:szCs w:val="20"/>
              </w:rPr>
              <w:t xml:space="preserve"> </w:t>
            </w:r>
            <w:r w:rsidRPr="00CD3877">
              <w:rPr>
                <w:sz w:val="20"/>
                <w:szCs w:val="20"/>
              </w:rPr>
              <w:t>prachu</w:t>
            </w:r>
            <w:r w:rsidRPr="00CD3877">
              <w:rPr>
                <w:spacing w:val="-12"/>
                <w:sz w:val="20"/>
                <w:szCs w:val="20"/>
              </w:rPr>
              <w:t xml:space="preserve"> </w:t>
            </w:r>
            <w:r w:rsidRPr="00CD3877">
              <w:rPr>
                <w:sz w:val="20"/>
                <w:szCs w:val="20"/>
              </w:rPr>
              <w:t>z</w:t>
            </w:r>
            <w:r w:rsidRPr="00CD3877">
              <w:rPr>
                <w:spacing w:val="-3"/>
                <w:sz w:val="20"/>
                <w:szCs w:val="20"/>
              </w:rPr>
              <w:t xml:space="preserve"> </w:t>
            </w:r>
            <w:r w:rsidRPr="00CD3877">
              <w:rPr>
                <w:sz w:val="20"/>
                <w:szCs w:val="20"/>
              </w:rPr>
              <w:t>dreva,</w:t>
            </w:r>
            <w:r w:rsidRPr="00CD3877">
              <w:rPr>
                <w:spacing w:val="-12"/>
                <w:sz w:val="20"/>
                <w:szCs w:val="20"/>
              </w:rPr>
              <w:t xml:space="preserve"> </w:t>
            </w:r>
            <w:r w:rsidRPr="00CD3877">
              <w:rPr>
                <w:sz w:val="20"/>
                <w:szCs w:val="20"/>
              </w:rPr>
              <w:t>ktoré</w:t>
            </w:r>
            <w:r w:rsidRPr="00CD3877">
              <w:rPr>
                <w:spacing w:val="-12"/>
                <w:sz w:val="20"/>
                <w:szCs w:val="20"/>
              </w:rPr>
              <w:t xml:space="preserve"> </w:t>
            </w:r>
            <w:r w:rsidRPr="00CD3877">
              <w:rPr>
                <w:sz w:val="20"/>
                <w:szCs w:val="20"/>
              </w:rPr>
              <w:t>sú</w:t>
            </w:r>
            <w:r w:rsidRPr="00CD3877">
              <w:rPr>
                <w:spacing w:val="-13"/>
                <w:sz w:val="20"/>
                <w:szCs w:val="20"/>
              </w:rPr>
              <w:t xml:space="preserve"> </w:t>
            </w:r>
            <w:r w:rsidRPr="00CD3877">
              <w:rPr>
                <w:sz w:val="20"/>
                <w:szCs w:val="20"/>
              </w:rPr>
              <w:t>prítomné</w:t>
            </w:r>
            <w:r w:rsidRPr="00CD3877">
              <w:rPr>
                <w:spacing w:val="-9"/>
                <w:sz w:val="20"/>
                <w:szCs w:val="20"/>
              </w:rPr>
              <w:t xml:space="preserve"> </w:t>
            </w:r>
            <w:r w:rsidRPr="00CD3877">
              <w:rPr>
                <w:sz w:val="20"/>
                <w:szCs w:val="20"/>
              </w:rPr>
              <w:t>v</w:t>
            </w:r>
            <w:r w:rsidRPr="00CD3877">
              <w:rPr>
                <w:spacing w:val="-2"/>
                <w:sz w:val="20"/>
                <w:szCs w:val="20"/>
              </w:rPr>
              <w:t xml:space="preserve"> </w:t>
            </w:r>
            <w:r w:rsidRPr="00CD3877">
              <w:rPr>
                <w:sz w:val="20"/>
                <w:szCs w:val="20"/>
              </w:rPr>
              <w:t>zmesi,</w:t>
            </w:r>
            <w:r w:rsidRPr="00CD3877">
              <w:rPr>
                <w:spacing w:val="-12"/>
                <w:sz w:val="20"/>
                <w:szCs w:val="20"/>
              </w:rPr>
              <w:t xml:space="preserve"> </w:t>
            </w:r>
            <w:r w:rsidRPr="00CD3877">
              <w:rPr>
                <w:sz w:val="20"/>
                <w:szCs w:val="20"/>
              </w:rPr>
              <w:t>uplatňuje</w:t>
            </w:r>
            <w:r w:rsidRPr="00CD3877">
              <w:rPr>
                <w:spacing w:val="-12"/>
                <w:sz w:val="20"/>
                <w:szCs w:val="20"/>
              </w:rPr>
              <w:t xml:space="preserve"> </w:t>
            </w:r>
            <w:r w:rsidRPr="00CD3877">
              <w:rPr>
                <w:sz w:val="20"/>
                <w:szCs w:val="20"/>
              </w:rPr>
              <w:t>sa</w:t>
            </w:r>
            <w:r w:rsidRPr="00CD3877">
              <w:rPr>
                <w:spacing w:val="-12"/>
                <w:sz w:val="20"/>
                <w:szCs w:val="20"/>
              </w:rPr>
              <w:t xml:space="preserve"> </w:t>
            </w:r>
            <w:r w:rsidRPr="00CD3877">
              <w:rPr>
                <w:b/>
                <w:sz w:val="20"/>
                <w:szCs w:val="20"/>
              </w:rPr>
              <w:t>NPEL</w:t>
            </w:r>
            <w:r w:rsidRPr="00CD3877">
              <w:rPr>
                <w:sz w:val="20"/>
                <w:szCs w:val="20"/>
              </w:rPr>
              <w:t xml:space="preserve"> pre prach z tvrdého dreva.</w:t>
            </w:r>
          </w:p>
          <w:p w14:paraId="555F72D5" w14:textId="77777777" w:rsidR="00590C8B" w:rsidRPr="00CD3877" w:rsidRDefault="00590C8B" w:rsidP="00702B18">
            <w:pPr>
              <w:pStyle w:val="Zkladntext"/>
              <w:jc w:val="both"/>
              <w:rPr>
                <w:sz w:val="20"/>
                <w:szCs w:val="20"/>
              </w:rPr>
            </w:pPr>
          </w:p>
          <w:p w14:paraId="49C54AB7" w14:textId="77777777" w:rsidR="00702B18" w:rsidRPr="00CD3877" w:rsidRDefault="00702B18" w:rsidP="00702B18">
            <w:pPr>
              <w:pStyle w:val="Zkladntext"/>
              <w:spacing w:after="0"/>
              <w:jc w:val="both"/>
              <w:rPr>
                <w:sz w:val="20"/>
                <w:szCs w:val="20"/>
              </w:rPr>
            </w:pPr>
            <w:r w:rsidRPr="00CD3877">
              <w:rPr>
                <w:sz w:val="20"/>
                <w:szCs w:val="20"/>
                <w:vertAlign w:val="superscript"/>
              </w:rPr>
              <w:t>25</w:t>
            </w:r>
            <w:r w:rsidRPr="00CD3877">
              <w:rPr>
                <w:sz w:val="20"/>
                <w:szCs w:val="20"/>
              </w:rPr>
              <w:t xml:space="preserve">) </w:t>
            </w:r>
            <w:r w:rsidRPr="00CD3877">
              <w:rPr>
                <w:b/>
                <w:sz w:val="20"/>
                <w:szCs w:val="20"/>
              </w:rPr>
              <w:t>Respirabilná</w:t>
            </w:r>
            <w:r w:rsidRPr="00CD3877">
              <w:rPr>
                <w:b/>
                <w:spacing w:val="-1"/>
                <w:sz w:val="20"/>
                <w:szCs w:val="20"/>
              </w:rPr>
              <w:t xml:space="preserve"> </w:t>
            </w:r>
            <w:r w:rsidRPr="00CD3877">
              <w:rPr>
                <w:b/>
                <w:sz w:val="20"/>
                <w:szCs w:val="20"/>
              </w:rPr>
              <w:t xml:space="preserve">frakcia </w:t>
            </w:r>
            <w:r w:rsidRPr="00CD3877">
              <w:rPr>
                <w:sz w:val="20"/>
                <w:szCs w:val="20"/>
              </w:rPr>
              <w:t>aerosólu</w:t>
            </w:r>
            <w:r w:rsidRPr="00CD3877">
              <w:rPr>
                <w:spacing w:val="-3"/>
                <w:sz w:val="20"/>
                <w:szCs w:val="20"/>
              </w:rPr>
              <w:t xml:space="preserve"> </w:t>
            </w:r>
            <w:r w:rsidRPr="00CD3877">
              <w:rPr>
                <w:sz w:val="20"/>
                <w:szCs w:val="20"/>
              </w:rPr>
              <w:t>znamená,</w:t>
            </w:r>
            <w:r w:rsidRPr="00CD3877">
              <w:rPr>
                <w:spacing w:val="-1"/>
                <w:sz w:val="20"/>
                <w:szCs w:val="20"/>
              </w:rPr>
              <w:t xml:space="preserve"> </w:t>
            </w:r>
            <w:r w:rsidRPr="00CD3877">
              <w:rPr>
                <w:sz w:val="20"/>
                <w:szCs w:val="20"/>
              </w:rPr>
              <w:t>že</w:t>
            </w:r>
            <w:r w:rsidRPr="00CD3877">
              <w:rPr>
                <w:spacing w:val="-1"/>
                <w:sz w:val="20"/>
                <w:szCs w:val="20"/>
              </w:rPr>
              <w:t xml:space="preserve"> </w:t>
            </w:r>
            <w:r w:rsidRPr="00CD3877">
              <w:rPr>
                <w:sz w:val="20"/>
                <w:szCs w:val="20"/>
              </w:rPr>
              <w:t>expozícia</w:t>
            </w:r>
            <w:r w:rsidRPr="00CD3877">
              <w:rPr>
                <w:spacing w:val="-4"/>
                <w:sz w:val="20"/>
                <w:szCs w:val="20"/>
              </w:rPr>
              <w:t xml:space="preserve"> </w:t>
            </w:r>
            <w:r w:rsidRPr="00CD3877">
              <w:rPr>
                <w:sz w:val="20"/>
                <w:szCs w:val="20"/>
              </w:rPr>
              <w:t>je</w:t>
            </w:r>
            <w:r w:rsidRPr="00CD3877">
              <w:rPr>
                <w:spacing w:val="-4"/>
                <w:sz w:val="20"/>
                <w:szCs w:val="20"/>
              </w:rPr>
              <w:t xml:space="preserve"> </w:t>
            </w:r>
            <w:r w:rsidRPr="00CD3877">
              <w:rPr>
                <w:sz w:val="20"/>
                <w:szCs w:val="20"/>
              </w:rPr>
              <w:t>meraná</w:t>
            </w:r>
            <w:r w:rsidRPr="00CD3877">
              <w:rPr>
                <w:spacing w:val="-1"/>
                <w:sz w:val="20"/>
                <w:szCs w:val="20"/>
              </w:rPr>
              <w:t xml:space="preserve"> </w:t>
            </w:r>
            <w:r w:rsidRPr="00CD3877">
              <w:rPr>
                <w:sz w:val="20"/>
                <w:szCs w:val="20"/>
              </w:rPr>
              <w:t>ako</w:t>
            </w:r>
            <w:r w:rsidRPr="00CD3877">
              <w:rPr>
                <w:spacing w:val="-1"/>
                <w:sz w:val="20"/>
                <w:szCs w:val="20"/>
              </w:rPr>
              <w:t xml:space="preserve"> </w:t>
            </w:r>
            <w:r w:rsidRPr="00CD3877">
              <w:rPr>
                <w:sz w:val="20"/>
                <w:szCs w:val="20"/>
              </w:rPr>
              <w:t>respirabilná</w:t>
            </w:r>
            <w:r w:rsidRPr="00CD3877">
              <w:rPr>
                <w:spacing w:val="-1"/>
                <w:sz w:val="20"/>
                <w:szCs w:val="20"/>
              </w:rPr>
              <w:t xml:space="preserve"> </w:t>
            </w:r>
            <w:r w:rsidRPr="00CD3877">
              <w:rPr>
                <w:sz w:val="20"/>
                <w:szCs w:val="20"/>
              </w:rPr>
              <w:t>zložka</w:t>
            </w:r>
            <w:r w:rsidRPr="00CD3877">
              <w:rPr>
                <w:spacing w:val="-1"/>
                <w:sz w:val="20"/>
                <w:szCs w:val="20"/>
              </w:rPr>
              <w:t xml:space="preserve"> </w:t>
            </w:r>
            <w:r w:rsidRPr="00CD3877">
              <w:rPr>
                <w:sz w:val="20"/>
                <w:szCs w:val="20"/>
              </w:rPr>
              <w:t>aerosólu,</w:t>
            </w:r>
            <w:r w:rsidRPr="00CD3877">
              <w:rPr>
                <w:spacing w:val="-2"/>
                <w:sz w:val="20"/>
                <w:szCs w:val="20"/>
              </w:rPr>
              <w:t xml:space="preserve"> </w:t>
            </w:r>
            <w:r w:rsidRPr="00CD3877">
              <w:rPr>
                <w:sz w:val="20"/>
                <w:szCs w:val="20"/>
              </w:rPr>
              <w:t>ktorá</w:t>
            </w:r>
            <w:r w:rsidRPr="00CD3877">
              <w:rPr>
                <w:spacing w:val="-1"/>
                <w:sz w:val="20"/>
                <w:szCs w:val="20"/>
              </w:rPr>
              <w:t xml:space="preserve"> </w:t>
            </w:r>
            <w:r w:rsidRPr="00CD3877">
              <w:rPr>
                <w:sz w:val="20"/>
                <w:szCs w:val="20"/>
              </w:rPr>
              <w:t xml:space="preserve">môže preniknúť až do pľúcnych alveol a pre ktorú je ustanovený NPEL. </w:t>
            </w:r>
          </w:p>
          <w:p w14:paraId="30D0398E" w14:textId="77777777" w:rsidR="00702B18" w:rsidRPr="00CD3877" w:rsidRDefault="00702B18" w:rsidP="00702B18">
            <w:pPr>
              <w:pStyle w:val="Zkladntext"/>
              <w:spacing w:after="0"/>
              <w:jc w:val="both"/>
              <w:rPr>
                <w:sz w:val="20"/>
                <w:szCs w:val="20"/>
              </w:rPr>
            </w:pPr>
          </w:p>
          <w:p w14:paraId="3F3CC5B7" w14:textId="77777777" w:rsidR="00702B18" w:rsidRPr="00CD3877" w:rsidRDefault="00702B18" w:rsidP="00702B18">
            <w:pPr>
              <w:jc w:val="both"/>
              <w:rPr>
                <w:sz w:val="20"/>
                <w:szCs w:val="20"/>
              </w:rPr>
            </w:pPr>
            <w:r w:rsidRPr="00CD3877">
              <w:rPr>
                <w:b/>
                <w:sz w:val="20"/>
                <w:szCs w:val="20"/>
                <w:vertAlign w:val="superscript"/>
              </w:rPr>
              <w:t>9</w:t>
            </w:r>
            <w:r w:rsidRPr="00CD3877">
              <w:rPr>
                <w:b/>
                <w:sz w:val="20"/>
                <w:szCs w:val="20"/>
              </w:rPr>
              <w:t>)</w:t>
            </w:r>
            <w:r w:rsidRPr="00CD3877">
              <w:rPr>
                <w:b/>
                <w:spacing w:val="-6"/>
                <w:sz w:val="20"/>
                <w:szCs w:val="20"/>
              </w:rPr>
              <w:t xml:space="preserve"> </w:t>
            </w:r>
            <w:r w:rsidRPr="00CD3877">
              <w:rPr>
                <w:b/>
                <w:sz w:val="20"/>
                <w:szCs w:val="20"/>
              </w:rPr>
              <w:t>K</w:t>
            </w:r>
            <w:r w:rsidRPr="00CD3877">
              <w:rPr>
                <w:b/>
                <w:spacing w:val="-5"/>
                <w:sz w:val="20"/>
                <w:szCs w:val="20"/>
              </w:rPr>
              <w:t xml:space="preserve"> </w:t>
            </w:r>
            <w:r w:rsidRPr="00CD3877">
              <w:rPr>
                <w:b/>
                <w:sz w:val="20"/>
                <w:szCs w:val="20"/>
              </w:rPr>
              <w:t>-</w:t>
            </w:r>
            <w:r w:rsidRPr="00CD3877">
              <w:rPr>
                <w:b/>
                <w:spacing w:val="-4"/>
                <w:sz w:val="20"/>
                <w:szCs w:val="20"/>
              </w:rPr>
              <w:t xml:space="preserve"> </w:t>
            </w:r>
            <w:r w:rsidRPr="00CD3877">
              <w:rPr>
                <w:b/>
                <w:sz w:val="20"/>
                <w:szCs w:val="20"/>
              </w:rPr>
              <w:t>prienik</w:t>
            </w:r>
            <w:r w:rsidRPr="00CD3877">
              <w:rPr>
                <w:b/>
                <w:spacing w:val="-9"/>
                <w:sz w:val="20"/>
                <w:szCs w:val="20"/>
              </w:rPr>
              <w:t xml:space="preserve"> </w:t>
            </w:r>
            <w:r w:rsidRPr="00CD3877">
              <w:rPr>
                <w:b/>
                <w:sz w:val="20"/>
                <w:szCs w:val="20"/>
              </w:rPr>
              <w:t>cez</w:t>
            </w:r>
            <w:r w:rsidRPr="00CD3877">
              <w:rPr>
                <w:b/>
                <w:spacing w:val="-3"/>
                <w:sz w:val="20"/>
                <w:szCs w:val="20"/>
              </w:rPr>
              <w:t xml:space="preserve"> </w:t>
            </w:r>
            <w:r w:rsidRPr="00CD3877">
              <w:rPr>
                <w:b/>
                <w:sz w:val="20"/>
                <w:szCs w:val="20"/>
              </w:rPr>
              <w:t>kožu:</w:t>
            </w:r>
            <w:r w:rsidRPr="00CD3877">
              <w:rPr>
                <w:b/>
                <w:spacing w:val="-4"/>
                <w:sz w:val="20"/>
                <w:szCs w:val="20"/>
              </w:rPr>
              <w:t xml:space="preserve"> </w:t>
            </w:r>
            <w:r w:rsidRPr="00CD3877">
              <w:rPr>
                <w:sz w:val="20"/>
                <w:szCs w:val="20"/>
              </w:rPr>
              <w:t>K</w:t>
            </w:r>
            <w:r w:rsidRPr="00CD3877">
              <w:rPr>
                <w:spacing w:val="-5"/>
                <w:sz w:val="20"/>
                <w:szCs w:val="20"/>
              </w:rPr>
              <w:t xml:space="preserve"> </w:t>
            </w:r>
            <w:r w:rsidRPr="00CD3877">
              <w:rPr>
                <w:sz w:val="20"/>
                <w:szCs w:val="20"/>
              </w:rPr>
              <w:t>celkovému</w:t>
            </w:r>
            <w:r w:rsidRPr="00CD3877">
              <w:rPr>
                <w:spacing w:val="-7"/>
                <w:sz w:val="20"/>
                <w:szCs w:val="20"/>
              </w:rPr>
              <w:t xml:space="preserve"> </w:t>
            </w:r>
            <w:r w:rsidRPr="00CD3877">
              <w:rPr>
                <w:sz w:val="20"/>
                <w:szCs w:val="20"/>
              </w:rPr>
              <w:t>zaťaženiu</w:t>
            </w:r>
            <w:r w:rsidRPr="00CD3877">
              <w:rPr>
                <w:spacing w:val="-7"/>
                <w:sz w:val="20"/>
                <w:szCs w:val="20"/>
              </w:rPr>
              <w:t xml:space="preserve"> </w:t>
            </w:r>
            <w:r w:rsidRPr="00CD3877">
              <w:rPr>
                <w:sz w:val="20"/>
                <w:szCs w:val="20"/>
              </w:rPr>
              <w:t>organizmu</w:t>
            </w:r>
            <w:r w:rsidRPr="00CD3877">
              <w:rPr>
                <w:spacing w:val="-5"/>
                <w:sz w:val="20"/>
                <w:szCs w:val="20"/>
              </w:rPr>
              <w:t xml:space="preserve"> </w:t>
            </w:r>
            <w:r w:rsidRPr="00CD3877">
              <w:rPr>
                <w:sz w:val="20"/>
                <w:szCs w:val="20"/>
              </w:rPr>
              <w:t>môže</w:t>
            </w:r>
            <w:r w:rsidRPr="00CD3877">
              <w:rPr>
                <w:spacing w:val="-3"/>
                <w:sz w:val="20"/>
                <w:szCs w:val="20"/>
              </w:rPr>
              <w:t xml:space="preserve"> </w:t>
            </w:r>
            <w:r w:rsidRPr="00CD3877">
              <w:rPr>
                <w:sz w:val="20"/>
                <w:szCs w:val="20"/>
              </w:rPr>
              <w:t>významne</w:t>
            </w:r>
            <w:r w:rsidRPr="00CD3877">
              <w:rPr>
                <w:spacing w:val="-5"/>
                <w:sz w:val="20"/>
                <w:szCs w:val="20"/>
              </w:rPr>
              <w:t xml:space="preserve"> </w:t>
            </w:r>
            <w:r w:rsidRPr="00CD3877">
              <w:rPr>
                <w:sz w:val="20"/>
                <w:szCs w:val="20"/>
              </w:rPr>
              <w:t>prispieť</w:t>
            </w:r>
            <w:r w:rsidRPr="00CD3877">
              <w:rPr>
                <w:spacing w:val="-6"/>
                <w:sz w:val="20"/>
                <w:szCs w:val="20"/>
              </w:rPr>
              <w:t xml:space="preserve"> </w:t>
            </w:r>
            <w:r w:rsidRPr="00CD3877">
              <w:rPr>
                <w:sz w:val="20"/>
                <w:szCs w:val="20"/>
              </w:rPr>
              <w:t>expozícia</w:t>
            </w:r>
            <w:r w:rsidRPr="00CD3877">
              <w:rPr>
                <w:spacing w:val="-6"/>
                <w:sz w:val="20"/>
                <w:szCs w:val="20"/>
              </w:rPr>
              <w:t xml:space="preserve"> </w:t>
            </w:r>
            <w:r w:rsidRPr="00CD3877">
              <w:rPr>
                <w:sz w:val="20"/>
                <w:szCs w:val="20"/>
              </w:rPr>
              <w:t>cez</w:t>
            </w:r>
            <w:r w:rsidRPr="00CD3877">
              <w:rPr>
                <w:spacing w:val="-5"/>
                <w:sz w:val="20"/>
                <w:szCs w:val="20"/>
              </w:rPr>
              <w:t xml:space="preserve"> </w:t>
            </w:r>
            <w:r w:rsidRPr="00CD3877">
              <w:rPr>
                <w:spacing w:val="-2"/>
                <w:sz w:val="20"/>
                <w:szCs w:val="20"/>
              </w:rPr>
              <w:t>kožu.</w:t>
            </w:r>
          </w:p>
          <w:p w14:paraId="1979E21D" w14:textId="77777777" w:rsidR="00702B18" w:rsidRPr="00CD3877" w:rsidRDefault="00702B18" w:rsidP="00702B18">
            <w:pPr>
              <w:rPr>
                <w:sz w:val="20"/>
                <w:szCs w:val="20"/>
              </w:rPr>
            </w:pPr>
          </w:p>
          <w:p w14:paraId="73E423D6" w14:textId="77777777" w:rsidR="00702B18" w:rsidRPr="00CD3877" w:rsidRDefault="008744DD" w:rsidP="00702B18">
            <w:pPr>
              <w:rPr>
                <w:sz w:val="20"/>
                <w:szCs w:val="20"/>
              </w:rPr>
            </w:pPr>
            <w:r w:rsidRPr="00CD3877">
              <w:rPr>
                <w:b/>
                <w:sz w:val="20"/>
                <w:szCs w:val="20"/>
                <w:vertAlign w:val="superscript"/>
              </w:rPr>
              <w:t>12</w:t>
            </w:r>
            <w:r w:rsidRPr="00CD3877">
              <w:rPr>
                <w:b/>
                <w:sz w:val="20"/>
                <w:szCs w:val="20"/>
              </w:rPr>
              <w:t>)</w:t>
            </w:r>
            <w:r w:rsidRPr="00CD3877">
              <w:rPr>
                <w:b/>
                <w:spacing w:val="-3"/>
                <w:sz w:val="20"/>
                <w:szCs w:val="20"/>
              </w:rPr>
              <w:t xml:space="preserve"> </w:t>
            </w:r>
            <w:r w:rsidRPr="00CD3877">
              <w:rPr>
                <w:b/>
                <w:sz w:val="20"/>
                <w:szCs w:val="20"/>
              </w:rPr>
              <w:t>Inhalovateľná</w:t>
            </w:r>
            <w:r w:rsidRPr="00CD3877">
              <w:rPr>
                <w:b/>
                <w:spacing w:val="-2"/>
                <w:sz w:val="20"/>
                <w:szCs w:val="20"/>
              </w:rPr>
              <w:t xml:space="preserve"> </w:t>
            </w:r>
            <w:r w:rsidRPr="00CD3877">
              <w:rPr>
                <w:b/>
                <w:sz w:val="20"/>
                <w:szCs w:val="20"/>
              </w:rPr>
              <w:t>frakcia</w:t>
            </w:r>
            <w:r w:rsidRPr="00CD3877">
              <w:rPr>
                <w:b/>
                <w:spacing w:val="-1"/>
                <w:sz w:val="20"/>
                <w:szCs w:val="20"/>
              </w:rPr>
              <w:t xml:space="preserve"> </w:t>
            </w:r>
            <w:r w:rsidRPr="00CD3877">
              <w:rPr>
                <w:sz w:val="20"/>
                <w:szCs w:val="20"/>
              </w:rPr>
              <w:t>aerosólu</w:t>
            </w:r>
            <w:r w:rsidRPr="00CD3877">
              <w:rPr>
                <w:spacing w:val="-5"/>
                <w:sz w:val="20"/>
                <w:szCs w:val="20"/>
              </w:rPr>
              <w:t xml:space="preserve"> </w:t>
            </w:r>
            <w:r w:rsidRPr="00CD3877">
              <w:rPr>
                <w:sz w:val="20"/>
                <w:szCs w:val="20"/>
              </w:rPr>
              <w:t>znamená,</w:t>
            </w:r>
            <w:r w:rsidRPr="00CD3877">
              <w:rPr>
                <w:spacing w:val="-2"/>
                <w:sz w:val="20"/>
                <w:szCs w:val="20"/>
              </w:rPr>
              <w:t xml:space="preserve"> </w:t>
            </w:r>
            <w:r w:rsidRPr="00CD3877">
              <w:rPr>
                <w:sz w:val="20"/>
                <w:szCs w:val="20"/>
              </w:rPr>
              <w:t>že</w:t>
            </w:r>
            <w:r w:rsidRPr="00CD3877">
              <w:rPr>
                <w:spacing w:val="-3"/>
                <w:sz w:val="20"/>
                <w:szCs w:val="20"/>
              </w:rPr>
              <w:t xml:space="preserve"> </w:t>
            </w:r>
            <w:r w:rsidRPr="00CD3877">
              <w:rPr>
                <w:sz w:val="20"/>
                <w:szCs w:val="20"/>
              </w:rPr>
              <w:t>expozícia</w:t>
            </w:r>
            <w:r w:rsidRPr="00CD3877">
              <w:rPr>
                <w:spacing w:val="-3"/>
                <w:sz w:val="20"/>
                <w:szCs w:val="20"/>
              </w:rPr>
              <w:t xml:space="preserve"> </w:t>
            </w:r>
            <w:r w:rsidRPr="00CD3877">
              <w:rPr>
                <w:sz w:val="20"/>
                <w:szCs w:val="20"/>
              </w:rPr>
              <w:t>je</w:t>
            </w:r>
            <w:r w:rsidRPr="00CD3877">
              <w:rPr>
                <w:spacing w:val="-1"/>
                <w:sz w:val="20"/>
                <w:szCs w:val="20"/>
              </w:rPr>
              <w:t xml:space="preserve"> </w:t>
            </w:r>
            <w:r w:rsidRPr="00CD3877">
              <w:rPr>
                <w:sz w:val="20"/>
                <w:szCs w:val="20"/>
              </w:rPr>
              <w:t>meraná</w:t>
            </w:r>
            <w:r w:rsidRPr="00CD3877">
              <w:rPr>
                <w:spacing w:val="-3"/>
                <w:sz w:val="20"/>
                <w:szCs w:val="20"/>
              </w:rPr>
              <w:t xml:space="preserve"> </w:t>
            </w:r>
            <w:r w:rsidRPr="00CD3877">
              <w:rPr>
                <w:sz w:val="20"/>
                <w:szCs w:val="20"/>
              </w:rPr>
              <w:t>ako</w:t>
            </w:r>
            <w:r w:rsidRPr="00CD3877">
              <w:rPr>
                <w:spacing w:val="-2"/>
                <w:sz w:val="20"/>
                <w:szCs w:val="20"/>
              </w:rPr>
              <w:t xml:space="preserve"> </w:t>
            </w:r>
            <w:r w:rsidRPr="00CD3877">
              <w:rPr>
                <w:sz w:val="20"/>
                <w:szCs w:val="20"/>
              </w:rPr>
              <w:t>inhalovateľná</w:t>
            </w:r>
            <w:r w:rsidRPr="00CD3877">
              <w:rPr>
                <w:spacing w:val="-3"/>
                <w:sz w:val="20"/>
                <w:szCs w:val="20"/>
              </w:rPr>
              <w:t xml:space="preserve"> </w:t>
            </w:r>
            <w:r w:rsidRPr="00CD3877">
              <w:rPr>
                <w:sz w:val="20"/>
                <w:szCs w:val="20"/>
              </w:rPr>
              <w:t>zložka</w:t>
            </w:r>
            <w:r w:rsidRPr="00CD3877">
              <w:rPr>
                <w:spacing w:val="-3"/>
                <w:sz w:val="20"/>
                <w:szCs w:val="20"/>
              </w:rPr>
              <w:t xml:space="preserve"> </w:t>
            </w:r>
            <w:r w:rsidRPr="00CD3877">
              <w:rPr>
                <w:sz w:val="20"/>
                <w:szCs w:val="20"/>
              </w:rPr>
              <w:t>aerosólu</w:t>
            </w:r>
            <w:r w:rsidRPr="00CD3877">
              <w:rPr>
                <w:spacing w:val="-5"/>
                <w:sz w:val="20"/>
                <w:szCs w:val="20"/>
              </w:rPr>
              <w:t xml:space="preserve"> </w:t>
            </w:r>
            <w:r w:rsidRPr="00CD3877">
              <w:rPr>
                <w:sz w:val="20"/>
                <w:szCs w:val="20"/>
              </w:rPr>
              <w:t>(celková koncentrácia),</w:t>
            </w:r>
            <w:r w:rsidRPr="00CD3877">
              <w:rPr>
                <w:spacing w:val="-7"/>
                <w:sz w:val="20"/>
                <w:szCs w:val="20"/>
              </w:rPr>
              <w:t xml:space="preserve"> </w:t>
            </w:r>
            <w:r w:rsidRPr="00CD3877">
              <w:rPr>
                <w:sz w:val="20"/>
                <w:szCs w:val="20"/>
              </w:rPr>
              <w:t>ktorá</w:t>
            </w:r>
            <w:r w:rsidRPr="00CD3877">
              <w:rPr>
                <w:spacing w:val="-3"/>
                <w:sz w:val="20"/>
                <w:szCs w:val="20"/>
              </w:rPr>
              <w:t xml:space="preserve"> </w:t>
            </w:r>
            <w:r w:rsidRPr="00CD3877">
              <w:rPr>
                <w:sz w:val="20"/>
                <w:szCs w:val="20"/>
              </w:rPr>
              <w:t>môže</w:t>
            </w:r>
            <w:r w:rsidRPr="00CD3877">
              <w:rPr>
                <w:spacing w:val="-6"/>
                <w:sz w:val="20"/>
                <w:szCs w:val="20"/>
              </w:rPr>
              <w:t xml:space="preserve"> </w:t>
            </w:r>
            <w:r w:rsidRPr="00CD3877">
              <w:rPr>
                <w:sz w:val="20"/>
                <w:szCs w:val="20"/>
              </w:rPr>
              <w:t>byť</w:t>
            </w:r>
            <w:r w:rsidRPr="00CD3877">
              <w:rPr>
                <w:spacing w:val="-6"/>
                <w:sz w:val="20"/>
                <w:szCs w:val="20"/>
              </w:rPr>
              <w:t xml:space="preserve"> </w:t>
            </w:r>
            <w:r w:rsidRPr="00CD3877">
              <w:rPr>
                <w:sz w:val="20"/>
                <w:szCs w:val="20"/>
              </w:rPr>
              <w:t>vdýchnutá</w:t>
            </w:r>
            <w:r w:rsidRPr="00CD3877">
              <w:rPr>
                <w:spacing w:val="-6"/>
                <w:sz w:val="20"/>
                <w:szCs w:val="20"/>
              </w:rPr>
              <w:t xml:space="preserve"> </w:t>
            </w:r>
            <w:r w:rsidRPr="00CD3877">
              <w:rPr>
                <w:sz w:val="20"/>
                <w:szCs w:val="20"/>
              </w:rPr>
              <w:t>do</w:t>
            </w:r>
            <w:r w:rsidRPr="00CD3877">
              <w:rPr>
                <w:spacing w:val="-5"/>
                <w:sz w:val="20"/>
                <w:szCs w:val="20"/>
              </w:rPr>
              <w:t xml:space="preserve"> </w:t>
            </w:r>
            <w:r w:rsidRPr="00CD3877">
              <w:rPr>
                <w:sz w:val="20"/>
                <w:szCs w:val="20"/>
              </w:rPr>
              <w:t>dýchacích</w:t>
            </w:r>
            <w:r w:rsidRPr="00CD3877">
              <w:rPr>
                <w:spacing w:val="-7"/>
                <w:sz w:val="20"/>
                <w:szCs w:val="20"/>
              </w:rPr>
              <w:t xml:space="preserve"> </w:t>
            </w:r>
            <w:r w:rsidRPr="00CD3877">
              <w:rPr>
                <w:sz w:val="20"/>
                <w:szCs w:val="20"/>
              </w:rPr>
              <w:t>ciest</w:t>
            </w:r>
            <w:r w:rsidRPr="00CD3877">
              <w:rPr>
                <w:spacing w:val="-4"/>
                <w:sz w:val="20"/>
                <w:szCs w:val="20"/>
              </w:rPr>
              <w:t xml:space="preserve"> </w:t>
            </w:r>
            <w:r w:rsidRPr="00CD3877">
              <w:rPr>
                <w:sz w:val="20"/>
                <w:szCs w:val="20"/>
              </w:rPr>
              <w:t>a</w:t>
            </w:r>
            <w:r w:rsidRPr="00CD3877">
              <w:rPr>
                <w:spacing w:val="-2"/>
                <w:sz w:val="20"/>
                <w:szCs w:val="20"/>
              </w:rPr>
              <w:t xml:space="preserve"> </w:t>
            </w:r>
            <w:r w:rsidRPr="00CD3877">
              <w:rPr>
                <w:sz w:val="20"/>
                <w:szCs w:val="20"/>
              </w:rPr>
              <w:t>pre</w:t>
            </w:r>
            <w:r w:rsidRPr="00CD3877">
              <w:rPr>
                <w:spacing w:val="-6"/>
                <w:sz w:val="20"/>
                <w:szCs w:val="20"/>
              </w:rPr>
              <w:t xml:space="preserve"> </w:t>
            </w:r>
            <w:r w:rsidRPr="00CD3877">
              <w:rPr>
                <w:sz w:val="20"/>
                <w:szCs w:val="20"/>
              </w:rPr>
              <w:t>ktorú</w:t>
            </w:r>
            <w:r w:rsidRPr="00CD3877">
              <w:rPr>
                <w:spacing w:val="-10"/>
                <w:sz w:val="20"/>
                <w:szCs w:val="20"/>
              </w:rPr>
              <w:t xml:space="preserve"> </w:t>
            </w:r>
            <w:r w:rsidRPr="00CD3877">
              <w:rPr>
                <w:sz w:val="20"/>
                <w:szCs w:val="20"/>
              </w:rPr>
              <w:t>je</w:t>
            </w:r>
            <w:r w:rsidRPr="00CD3877">
              <w:rPr>
                <w:spacing w:val="-6"/>
                <w:sz w:val="20"/>
                <w:szCs w:val="20"/>
              </w:rPr>
              <w:t xml:space="preserve"> </w:t>
            </w:r>
            <w:r w:rsidRPr="00CD3877">
              <w:rPr>
                <w:sz w:val="20"/>
                <w:szCs w:val="20"/>
              </w:rPr>
              <w:t>ustanovený</w:t>
            </w:r>
            <w:r w:rsidRPr="00CD3877">
              <w:rPr>
                <w:spacing w:val="-6"/>
                <w:sz w:val="20"/>
                <w:szCs w:val="20"/>
              </w:rPr>
              <w:t xml:space="preserve"> NPEL</w:t>
            </w:r>
          </w:p>
          <w:p w14:paraId="123FB684" w14:textId="77777777" w:rsidR="00702B18" w:rsidRPr="00CD3877" w:rsidRDefault="00702B18" w:rsidP="00702B18">
            <w:pPr>
              <w:rPr>
                <w:sz w:val="20"/>
                <w:szCs w:val="20"/>
              </w:rPr>
            </w:pPr>
          </w:p>
          <w:p w14:paraId="31499D7A" w14:textId="77777777" w:rsidR="008744DD" w:rsidRPr="00CD3877" w:rsidRDefault="008744DD" w:rsidP="00702B18">
            <w:pPr>
              <w:rPr>
                <w:sz w:val="20"/>
                <w:szCs w:val="20"/>
              </w:rPr>
            </w:pPr>
          </w:p>
          <w:p w14:paraId="702B1BA6" w14:textId="77777777" w:rsidR="008744DD" w:rsidRPr="00CD3877" w:rsidRDefault="008744DD" w:rsidP="008744DD">
            <w:pPr>
              <w:jc w:val="both"/>
              <w:rPr>
                <w:sz w:val="20"/>
                <w:szCs w:val="20"/>
              </w:rPr>
            </w:pPr>
            <w:r w:rsidRPr="00CD3877">
              <w:rPr>
                <w:b/>
                <w:sz w:val="20"/>
                <w:szCs w:val="20"/>
                <w:vertAlign w:val="superscript"/>
              </w:rPr>
              <w:t>21</w:t>
            </w:r>
            <w:r w:rsidRPr="00CD3877">
              <w:rPr>
                <w:b/>
                <w:sz w:val="20"/>
                <w:szCs w:val="20"/>
              </w:rPr>
              <w:t>) NPEL</w:t>
            </w:r>
            <w:r w:rsidRPr="00CD3877">
              <w:rPr>
                <w:b/>
                <w:spacing w:val="-1"/>
                <w:sz w:val="20"/>
                <w:szCs w:val="20"/>
              </w:rPr>
              <w:t xml:space="preserve"> </w:t>
            </w:r>
            <w:r w:rsidRPr="00CD3877">
              <w:rPr>
                <w:b/>
                <w:sz w:val="20"/>
                <w:szCs w:val="20"/>
              </w:rPr>
              <w:t>pre</w:t>
            </w:r>
            <w:r w:rsidRPr="00CD3877">
              <w:rPr>
                <w:b/>
                <w:spacing w:val="-1"/>
                <w:sz w:val="20"/>
                <w:szCs w:val="20"/>
              </w:rPr>
              <w:t xml:space="preserve"> </w:t>
            </w:r>
            <w:r w:rsidRPr="00CD3877">
              <w:rPr>
                <w:b/>
                <w:sz w:val="20"/>
                <w:szCs w:val="20"/>
              </w:rPr>
              <w:t>kadmium</w:t>
            </w:r>
            <w:r w:rsidRPr="00CD3877">
              <w:rPr>
                <w:b/>
                <w:spacing w:val="-4"/>
                <w:sz w:val="20"/>
                <w:szCs w:val="20"/>
              </w:rPr>
              <w:t xml:space="preserve"> </w:t>
            </w:r>
            <w:r w:rsidRPr="00CD3877">
              <w:rPr>
                <w:b/>
                <w:sz w:val="20"/>
                <w:szCs w:val="20"/>
              </w:rPr>
              <w:t>a</w:t>
            </w:r>
            <w:r w:rsidRPr="00CD3877">
              <w:rPr>
                <w:b/>
                <w:spacing w:val="-1"/>
                <w:sz w:val="20"/>
                <w:szCs w:val="20"/>
              </w:rPr>
              <w:t xml:space="preserve"> </w:t>
            </w:r>
            <w:r w:rsidRPr="00CD3877">
              <w:rPr>
                <w:b/>
                <w:sz w:val="20"/>
                <w:szCs w:val="20"/>
              </w:rPr>
              <w:t xml:space="preserve">jeho anorganické zlúčeniny </w:t>
            </w:r>
            <w:r w:rsidRPr="00CD3877">
              <w:rPr>
                <w:sz w:val="20"/>
                <w:szCs w:val="20"/>
              </w:rPr>
              <w:t>má prechodné obdobie</w:t>
            </w:r>
            <w:r w:rsidRPr="00CD3877">
              <w:rPr>
                <w:spacing w:val="-1"/>
                <w:sz w:val="20"/>
                <w:szCs w:val="20"/>
              </w:rPr>
              <w:t xml:space="preserve"> </w:t>
            </w:r>
            <w:r w:rsidRPr="00CD3877">
              <w:rPr>
                <w:sz w:val="20"/>
                <w:szCs w:val="20"/>
              </w:rPr>
              <w:t>do</w:t>
            </w:r>
            <w:r w:rsidRPr="00CD3877">
              <w:rPr>
                <w:spacing w:val="-2"/>
                <w:sz w:val="20"/>
                <w:szCs w:val="20"/>
              </w:rPr>
              <w:t xml:space="preserve"> </w:t>
            </w:r>
            <w:r w:rsidRPr="00CD3877">
              <w:rPr>
                <w:sz w:val="20"/>
                <w:szCs w:val="20"/>
              </w:rPr>
              <w:t>11.</w:t>
            </w:r>
            <w:r w:rsidRPr="00CD3877">
              <w:rPr>
                <w:spacing w:val="-5"/>
                <w:sz w:val="20"/>
                <w:szCs w:val="20"/>
              </w:rPr>
              <w:t xml:space="preserve"> </w:t>
            </w:r>
            <w:r w:rsidRPr="00CD3877">
              <w:rPr>
                <w:sz w:val="20"/>
                <w:szCs w:val="20"/>
              </w:rPr>
              <w:t>júla</w:t>
            </w:r>
            <w:r w:rsidRPr="00CD3877">
              <w:rPr>
                <w:spacing w:val="-1"/>
                <w:sz w:val="20"/>
                <w:szCs w:val="20"/>
              </w:rPr>
              <w:t xml:space="preserve"> </w:t>
            </w:r>
            <w:r w:rsidRPr="00CD3877">
              <w:rPr>
                <w:sz w:val="20"/>
                <w:szCs w:val="20"/>
              </w:rPr>
              <w:t xml:space="preserve">2027 </w:t>
            </w:r>
            <w:r w:rsidRPr="00CD3877">
              <w:rPr>
                <w:spacing w:val="-2"/>
                <w:sz w:val="20"/>
                <w:szCs w:val="20"/>
              </w:rPr>
              <w:t>uvedené</w:t>
            </w:r>
            <w:r w:rsidRPr="00CD3877">
              <w:rPr>
                <w:sz w:val="20"/>
                <w:szCs w:val="20"/>
              </w:rPr>
              <w:t xml:space="preserve"> v tabuľke č. 2,</w:t>
            </w:r>
            <w:r w:rsidRPr="00CD3877">
              <w:rPr>
                <w:spacing w:val="-3"/>
                <w:sz w:val="20"/>
                <w:szCs w:val="20"/>
              </w:rPr>
              <w:t xml:space="preserve"> </w:t>
            </w:r>
            <w:r w:rsidRPr="00CD3877">
              <w:rPr>
                <w:sz w:val="20"/>
                <w:szCs w:val="20"/>
              </w:rPr>
              <w:t>ktoré sa</w:t>
            </w:r>
            <w:r w:rsidRPr="00CD3877">
              <w:rPr>
                <w:spacing w:val="40"/>
                <w:sz w:val="20"/>
                <w:szCs w:val="20"/>
              </w:rPr>
              <w:t xml:space="preserve"> </w:t>
            </w:r>
            <w:r w:rsidRPr="00CD3877">
              <w:rPr>
                <w:sz w:val="20"/>
                <w:szCs w:val="20"/>
              </w:rPr>
              <w:t>uplatní, ak</w:t>
            </w:r>
            <w:r w:rsidRPr="00CD3877">
              <w:rPr>
                <w:spacing w:val="-10"/>
                <w:sz w:val="20"/>
                <w:szCs w:val="20"/>
              </w:rPr>
              <w:t xml:space="preserve"> </w:t>
            </w:r>
            <w:r w:rsidRPr="00CD3877">
              <w:rPr>
                <w:sz w:val="20"/>
                <w:szCs w:val="20"/>
              </w:rPr>
              <w:t>sa</w:t>
            </w:r>
            <w:r w:rsidRPr="00CD3877">
              <w:rPr>
                <w:spacing w:val="-8"/>
                <w:sz w:val="20"/>
                <w:szCs w:val="20"/>
              </w:rPr>
              <w:t xml:space="preserve"> </w:t>
            </w:r>
            <w:r w:rsidRPr="00CD3877">
              <w:rPr>
                <w:sz w:val="20"/>
                <w:szCs w:val="20"/>
              </w:rPr>
              <w:t>vykonáva</w:t>
            </w:r>
            <w:r w:rsidRPr="00CD3877">
              <w:rPr>
                <w:spacing w:val="-8"/>
                <w:sz w:val="20"/>
                <w:szCs w:val="20"/>
              </w:rPr>
              <w:t xml:space="preserve"> </w:t>
            </w:r>
            <w:r w:rsidRPr="00CD3877">
              <w:rPr>
                <w:sz w:val="20"/>
                <w:szCs w:val="20"/>
              </w:rPr>
              <w:t>aj</w:t>
            </w:r>
            <w:r w:rsidRPr="00CD3877">
              <w:rPr>
                <w:spacing w:val="-6"/>
                <w:sz w:val="20"/>
                <w:szCs w:val="20"/>
              </w:rPr>
              <w:t xml:space="preserve"> </w:t>
            </w:r>
            <w:r w:rsidRPr="00CD3877">
              <w:rPr>
                <w:sz w:val="20"/>
                <w:szCs w:val="20"/>
              </w:rPr>
              <w:t>biologické</w:t>
            </w:r>
            <w:r w:rsidRPr="00CD3877">
              <w:rPr>
                <w:spacing w:val="-8"/>
                <w:sz w:val="20"/>
                <w:szCs w:val="20"/>
              </w:rPr>
              <w:t xml:space="preserve"> </w:t>
            </w:r>
            <w:r w:rsidRPr="00CD3877">
              <w:rPr>
                <w:sz w:val="20"/>
                <w:szCs w:val="20"/>
              </w:rPr>
              <w:t>monitorovanie</w:t>
            </w:r>
            <w:r w:rsidRPr="00CD3877">
              <w:rPr>
                <w:spacing w:val="-9"/>
                <w:sz w:val="20"/>
                <w:szCs w:val="20"/>
              </w:rPr>
              <w:t xml:space="preserve"> </w:t>
            </w:r>
            <w:r w:rsidRPr="00CD3877">
              <w:rPr>
                <w:sz w:val="20"/>
                <w:szCs w:val="20"/>
              </w:rPr>
              <w:t>expozície</w:t>
            </w:r>
            <w:r w:rsidRPr="00CD3877">
              <w:rPr>
                <w:spacing w:val="-8"/>
                <w:sz w:val="20"/>
                <w:szCs w:val="20"/>
              </w:rPr>
              <w:t xml:space="preserve"> </w:t>
            </w:r>
            <w:r w:rsidRPr="00CD3877">
              <w:rPr>
                <w:sz w:val="20"/>
                <w:szCs w:val="20"/>
              </w:rPr>
              <w:t>kadmiu,</w:t>
            </w:r>
            <w:r w:rsidRPr="00CD3877">
              <w:rPr>
                <w:spacing w:val="-8"/>
                <w:sz w:val="20"/>
                <w:szCs w:val="20"/>
              </w:rPr>
              <w:t xml:space="preserve"> </w:t>
            </w:r>
            <w:r w:rsidRPr="00CD3877">
              <w:rPr>
                <w:sz w:val="20"/>
                <w:szCs w:val="20"/>
              </w:rPr>
              <w:t>pri</w:t>
            </w:r>
            <w:r w:rsidRPr="00CD3877">
              <w:rPr>
                <w:spacing w:val="-9"/>
                <w:sz w:val="20"/>
                <w:szCs w:val="20"/>
              </w:rPr>
              <w:t xml:space="preserve"> </w:t>
            </w:r>
            <w:r w:rsidRPr="00CD3877">
              <w:rPr>
                <w:sz w:val="20"/>
                <w:szCs w:val="20"/>
              </w:rPr>
              <w:t>ktorom</w:t>
            </w:r>
            <w:r w:rsidRPr="00CD3877">
              <w:rPr>
                <w:spacing w:val="-13"/>
                <w:sz w:val="20"/>
                <w:szCs w:val="20"/>
              </w:rPr>
              <w:t xml:space="preserve"> </w:t>
            </w:r>
            <w:r w:rsidRPr="00CD3877">
              <w:rPr>
                <w:sz w:val="20"/>
                <w:szCs w:val="20"/>
              </w:rPr>
              <w:t>sa</w:t>
            </w:r>
            <w:r w:rsidRPr="00CD3877">
              <w:rPr>
                <w:spacing w:val="-7"/>
                <w:sz w:val="20"/>
                <w:szCs w:val="20"/>
              </w:rPr>
              <w:t xml:space="preserve"> </w:t>
            </w:r>
            <w:r w:rsidRPr="00CD3877">
              <w:rPr>
                <w:sz w:val="20"/>
                <w:szCs w:val="20"/>
              </w:rPr>
              <w:t>sleduje</w:t>
            </w:r>
            <w:r w:rsidRPr="00CD3877">
              <w:rPr>
                <w:spacing w:val="-8"/>
                <w:sz w:val="20"/>
                <w:szCs w:val="20"/>
              </w:rPr>
              <w:t xml:space="preserve"> </w:t>
            </w:r>
            <w:r w:rsidRPr="00CD3877">
              <w:rPr>
                <w:sz w:val="20"/>
                <w:szCs w:val="20"/>
              </w:rPr>
              <w:t>koncentrácia</w:t>
            </w:r>
            <w:r w:rsidRPr="00CD3877">
              <w:rPr>
                <w:spacing w:val="-9"/>
                <w:sz w:val="20"/>
                <w:szCs w:val="20"/>
              </w:rPr>
              <w:t xml:space="preserve"> </w:t>
            </w:r>
            <w:r w:rsidRPr="00CD3877">
              <w:rPr>
                <w:sz w:val="20"/>
                <w:szCs w:val="20"/>
              </w:rPr>
              <w:t>kadmia</w:t>
            </w:r>
            <w:r w:rsidRPr="00CD3877">
              <w:rPr>
                <w:spacing w:val="-9"/>
                <w:sz w:val="20"/>
                <w:szCs w:val="20"/>
              </w:rPr>
              <w:t xml:space="preserve"> </w:t>
            </w:r>
            <w:r w:rsidRPr="00CD3877">
              <w:rPr>
                <w:sz w:val="20"/>
                <w:szCs w:val="20"/>
              </w:rPr>
              <w:t xml:space="preserve">v moči, </w:t>
            </w:r>
            <w:r w:rsidRPr="00CD3877">
              <w:rPr>
                <w:spacing w:val="-2"/>
                <w:sz w:val="20"/>
                <w:szCs w:val="20"/>
              </w:rPr>
              <w:t>pričom</w:t>
            </w:r>
            <w:r w:rsidRPr="00CD3877">
              <w:rPr>
                <w:spacing w:val="-7"/>
                <w:sz w:val="20"/>
                <w:szCs w:val="20"/>
              </w:rPr>
              <w:t xml:space="preserve"> </w:t>
            </w:r>
            <w:r w:rsidRPr="00CD3877">
              <w:rPr>
                <w:spacing w:val="-2"/>
                <w:sz w:val="20"/>
                <w:szCs w:val="20"/>
              </w:rPr>
              <w:t>nepresiahne</w:t>
            </w:r>
            <w:r w:rsidRPr="00CD3877">
              <w:rPr>
                <w:spacing w:val="-3"/>
                <w:sz w:val="20"/>
                <w:szCs w:val="20"/>
              </w:rPr>
              <w:t xml:space="preserve"> </w:t>
            </w:r>
            <w:r w:rsidRPr="00CD3877">
              <w:rPr>
                <w:spacing w:val="-2"/>
                <w:sz w:val="20"/>
                <w:szCs w:val="20"/>
              </w:rPr>
              <w:t>biologickú</w:t>
            </w:r>
            <w:r w:rsidRPr="00CD3877">
              <w:rPr>
                <w:spacing w:val="-3"/>
                <w:sz w:val="20"/>
                <w:szCs w:val="20"/>
              </w:rPr>
              <w:t xml:space="preserve"> </w:t>
            </w:r>
            <w:r w:rsidRPr="00CD3877">
              <w:rPr>
                <w:spacing w:val="-2"/>
                <w:sz w:val="20"/>
                <w:szCs w:val="20"/>
              </w:rPr>
              <w:t>medznú</w:t>
            </w:r>
            <w:r w:rsidRPr="00CD3877">
              <w:rPr>
                <w:spacing w:val="-3"/>
                <w:sz w:val="20"/>
                <w:szCs w:val="20"/>
              </w:rPr>
              <w:t xml:space="preserve"> </w:t>
            </w:r>
            <w:r w:rsidRPr="00CD3877">
              <w:rPr>
                <w:spacing w:val="-2"/>
                <w:sz w:val="20"/>
                <w:szCs w:val="20"/>
              </w:rPr>
              <w:t>hodnotu</w:t>
            </w:r>
            <w:r w:rsidRPr="00CD3877">
              <w:rPr>
                <w:spacing w:val="-6"/>
                <w:sz w:val="20"/>
                <w:szCs w:val="20"/>
              </w:rPr>
              <w:t xml:space="preserve"> </w:t>
            </w:r>
            <w:r w:rsidRPr="00CD3877">
              <w:rPr>
                <w:spacing w:val="-2"/>
                <w:sz w:val="20"/>
                <w:szCs w:val="20"/>
              </w:rPr>
              <w:t>0,002</w:t>
            </w:r>
            <w:r w:rsidRPr="00CD3877">
              <w:rPr>
                <w:spacing w:val="-3"/>
                <w:sz w:val="20"/>
                <w:szCs w:val="20"/>
              </w:rPr>
              <w:t xml:space="preserve"> </w:t>
            </w:r>
            <w:r w:rsidRPr="00CD3877">
              <w:rPr>
                <w:spacing w:val="-2"/>
                <w:sz w:val="20"/>
                <w:szCs w:val="20"/>
              </w:rPr>
              <w:t>mg</w:t>
            </w:r>
            <w:r w:rsidRPr="00CD3877">
              <w:rPr>
                <w:spacing w:val="-6"/>
                <w:sz w:val="20"/>
                <w:szCs w:val="20"/>
              </w:rPr>
              <w:t xml:space="preserve"> </w:t>
            </w:r>
            <w:r w:rsidRPr="00CD3877">
              <w:rPr>
                <w:spacing w:val="-2"/>
                <w:sz w:val="20"/>
                <w:szCs w:val="20"/>
              </w:rPr>
              <w:t>kadmia</w:t>
            </w:r>
            <w:r w:rsidRPr="00CD3877">
              <w:rPr>
                <w:spacing w:val="1"/>
                <w:sz w:val="20"/>
                <w:szCs w:val="20"/>
              </w:rPr>
              <w:t xml:space="preserve"> </w:t>
            </w:r>
            <w:r w:rsidRPr="00CD3877">
              <w:rPr>
                <w:spacing w:val="-2"/>
                <w:sz w:val="20"/>
                <w:szCs w:val="20"/>
              </w:rPr>
              <w:t>·</w:t>
            </w:r>
            <w:r w:rsidRPr="00CD3877">
              <w:rPr>
                <w:spacing w:val="-12"/>
                <w:sz w:val="20"/>
                <w:szCs w:val="20"/>
              </w:rPr>
              <w:t xml:space="preserve"> </w:t>
            </w:r>
            <w:r w:rsidRPr="00CD3877">
              <w:rPr>
                <w:spacing w:val="-2"/>
                <w:sz w:val="20"/>
                <w:szCs w:val="20"/>
              </w:rPr>
              <w:t>g</w:t>
            </w:r>
            <w:r w:rsidRPr="00CD3877">
              <w:rPr>
                <w:spacing w:val="-2"/>
                <w:sz w:val="20"/>
                <w:szCs w:val="20"/>
                <w:vertAlign w:val="superscript"/>
              </w:rPr>
              <w:t>-1</w:t>
            </w:r>
            <w:r w:rsidRPr="00CD3877">
              <w:rPr>
                <w:spacing w:val="-21"/>
                <w:sz w:val="20"/>
                <w:szCs w:val="20"/>
              </w:rPr>
              <w:t xml:space="preserve"> </w:t>
            </w:r>
            <w:r w:rsidRPr="00CD3877">
              <w:rPr>
                <w:spacing w:val="-2"/>
                <w:sz w:val="20"/>
                <w:szCs w:val="20"/>
              </w:rPr>
              <w:t>kreatinínu</w:t>
            </w:r>
            <w:r w:rsidRPr="00CD3877">
              <w:rPr>
                <w:spacing w:val="-6"/>
                <w:sz w:val="20"/>
                <w:szCs w:val="20"/>
              </w:rPr>
              <w:t xml:space="preserve"> </w:t>
            </w:r>
            <w:r w:rsidRPr="00CD3877">
              <w:rPr>
                <w:spacing w:val="-2"/>
                <w:sz w:val="20"/>
                <w:szCs w:val="20"/>
              </w:rPr>
              <w:t>v</w:t>
            </w:r>
            <w:r w:rsidRPr="00CD3877">
              <w:rPr>
                <w:spacing w:val="9"/>
                <w:sz w:val="20"/>
                <w:szCs w:val="20"/>
              </w:rPr>
              <w:t xml:space="preserve"> </w:t>
            </w:r>
            <w:r w:rsidRPr="00CD3877">
              <w:rPr>
                <w:spacing w:val="-2"/>
                <w:sz w:val="20"/>
                <w:szCs w:val="20"/>
              </w:rPr>
              <w:t>moči</w:t>
            </w:r>
            <w:r w:rsidRPr="00CD3877">
              <w:rPr>
                <w:spacing w:val="-4"/>
                <w:sz w:val="20"/>
                <w:szCs w:val="20"/>
              </w:rPr>
              <w:t xml:space="preserve"> </w:t>
            </w:r>
            <w:r w:rsidRPr="00CD3877">
              <w:rPr>
                <w:spacing w:val="-2"/>
                <w:sz w:val="20"/>
                <w:szCs w:val="20"/>
              </w:rPr>
              <w:t>(príloha</w:t>
            </w:r>
            <w:r w:rsidRPr="00CD3877">
              <w:rPr>
                <w:spacing w:val="-4"/>
                <w:sz w:val="20"/>
                <w:szCs w:val="20"/>
              </w:rPr>
              <w:t xml:space="preserve"> </w:t>
            </w:r>
            <w:r w:rsidRPr="00CD3877">
              <w:rPr>
                <w:spacing w:val="-2"/>
                <w:sz w:val="20"/>
                <w:szCs w:val="20"/>
              </w:rPr>
              <w:t>č.</w:t>
            </w:r>
            <w:r w:rsidRPr="00CD3877">
              <w:rPr>
                <w:spacing w:val="-4"/>
                <w:sz w:val="20"/>
                <w:szCs w:val="20"/>
              </w:rPr>
              <w:t xml:space="preserve"> </w:t>
            </w:r>
            <w:r w:rsidRPr="00CD3877">
              <w:rPr>
                <w:spacing w:val="-2"/>
                <w:sz w:val="20"/>
                <w:szCs w:val="20"/>
              </w:rPr>
              <w:t>2</w:t>
            </w:r>
            <w:r w:rsidRPr="00CD3877">
              <w:rPr>
                <w:spacing w:val="-3"/>
                <w:sz w:val="20"/>
                <w:szCs w:val="20"/>
              </w:rPr>
              <w:t xml:space="preserve"> </w:t>
            </w:r>
            <w:r w:rsidRPr="00CD3877">
              <w:rPr>
                <w:spacing w:val="-2"/>
                <w:sz w:val="20"/>
                <w:szCs w:val="20"/>
              </w:rPr>
              <w:t>k</w:t>
            </w:r>
            <w:r w:rsidRPr="00CD3877">
              <w:rPr>
                <w:spacing w:val="7"/>
                <w:sz w:val="20"/>
                <w:szCs w:val="20"/>
              </w:rPr>
              <w:t> </w:t>
            </w:r>
            <w:r w:rsidRPr="00CD3877">
              <w:rPr>
                <w:spacing w:val="-2"/>
                <w:sz w:val="20"/>
                <w:szCs w:val="20"/>
              </w:rPr>
              <w:t xml:space="preserve">nariadeniu </w:t>
            </w:r>
            <w:r w:rsidRPr="00CD3877">
              <w:rPr>
                <w:sz w:val="20"/>
                <w:szCs w:val="20"/>
              </w:rPr>
              <w:t>vlády</w:t>
            </w:r>
            <w:r w:rsidRPr="00CD3877">
              <w:rPr>
                <w:spacing w:val="80"/>
                <w:sz w:val="20"/>
                <w:szCs w:val="20"/>
              </w:rPr>
              <w:t xml:space="preserve"> </w:t>
            </w:r>
            <w:r w:rsidRPr="00CD3877">
              <w:rPr>
                <w:sz w:val="20"/>
                <w:szCs w:val="20"/>
              </w:rPr>
              <w:t>Slovenskej republiky č. 355/2006 Z. z. o ochrane zamestnancov pred rizikami súvisiacimi s expozíciou</w:t>
            </w:r>
            <w:r w:rsidRPr="00CD3877">
              <w:rPr>
                <w:spacing w:val="40"/>
                <w:sz w:val="20"/>
                <w:szCs w:val="20"/>
              </w:rPr>
              <w:t xml:space="preserve"> </w:t>
            </w:r>
            <w:r w:rsidRPr="00CD3877">
              <w:rPr>
                <w:sz w:val="20"/>
                <w:szCs w:val="20"/>
              </w:rPr>
              <w:t>chemickým faktorom pri práci v znení neskorších predpisov).</w:t>
            </w:r>
          </w:p>
          <w:p w14:paraId="40D09056" w14:textId="77777777" w:rsidR="008744DD" w:rsidRPr="00CD3877" w:rsidRDefault="008744DD" w:rsidP="0032775A">
            <w:pPr>
              <w:pStyle w:val="Nadpis1"/>
              <w:spacing w:before="7"/>
              <w:jc w:val="left"/>
              <w:rPr>
                <w:sz w:val="20"/>
                <w:szCs w:val="20"/>
                <w:vertAlign w:val="superscript"/>
              </w:rPr>
            </w:pPr>
          </w:p>
          <w:p w14:paraId="1C3E15C7" w14:textId="77777777" w:rsidR="008744DD" w:rsidRPr="00CD3877" w:rsidRDefault="008744DD" w:rsidP="0032775A">
            <w:pPr>
              <w:pStyle w:val="Nadpis1"/>
              <w:spacing w:before="7"/>
              <w:jc w:val="left"/>
              <w:rPr>
                <w:sz w:val="20"/>
                <w:szCs w:val="20"/>
                <w:vertAlign w:val="superscript"/>
              </w:rPr>
            </w:pPr>
          </w:p>
          <w:p w14:paraId="14D6214D" w14:textId="77777777" w:rsidR="008744DD" w:rsidRPr="00CD3877" w:rsidRDefault="008744DD" w:rsidP="008744DD">
            <w:pPr>
              <w:pStyle w:val="Zkladntext"/>
              <w:jc w:val="both"/>
              <w:rPr>
                <w:spacing w:val="-2"/>
                <w:sz w:val="20"/>
                <w:szCs w:val="20"/>
              </w:rPr>
            </w:pPr>
            <w:r w:rsidRPr="00CD3877">
              <w:rPr>
                <w:b/>
                <w:sz w:val="20"/>
                <w:szCs w:val="20"/>
                <w:vertAlign w:val="superscript"/>
              </w:rPr>
              <w:t>17</w:t>
            </w:r>
            <w:r w:rsidRPr="00CD3877">
              <w:rPr>
                <w:b/>
                <w:sz w:val="20"/>
                <w:szCs w:val="20"/>
              </w:rPr>
              <w:t>)</w:t>
            </w:r>
            <w:r w:rsidRPr="00CD3877">
              <w:rPr>
                <w:b/>
                <w:spacing w:val="-5"/>
                <w:sz w:val="20"/>
                <w:szCs w:val="20"/>
              </w:rPr>
              <w:t xml:space="preserve"> S** - </w:t>
            </w:r>
            <w:r w:rsidRPr="00CD3877">
              <w:rPr>
                <w:spacing w:val="-5"/>
                <w:sz w:val="20"/>
                <w:szCs w:val="20"/>
              </w:rPr>
              <w:t>l</w:t>
            </w:r>
            <w:r w:rsidRPr="00CD3877">
              <w:rPr>
                <w:sz w:val="20"/>
                <w:szCs w:val="20"/>
              </w:rPr>
              <w:t>átka</w:t>
            </w:r>
            <w:r w:rsidRPr="00CD3877">
              <w:rPr>
                <w:spacing w:val="-2"/>
                <w:sz w:val="20"/>
                <w:szCs w:val="20"/>
              </w:rPr>
              <w:t xml:space="preserve"> </w:t>
            </w:r>
            <w:r w:rsidRPr="00CD3877">
              <w:rPr>
                <w:sz w:val="20"/>
                <w:szCs w:val="20"/>
              </w:rPr>
              <w:t>môže</w:t>
            </w:r>
            <w:r w:rsidRPr="00CD3877">
              <w:rPr>
                <w:spacing w:val="-5"/>
                <w:sz w:val="20"/>
                <w:szCs w:val="20"/>
              </w:rPr>
              <w:t xml:space="preserve"> </w:t>
            </w:r>
            <w:r w:rsidRPr="00CD3877">
              <w:rPr>
                <w:sz w:val="20"/>
                <w:szCs w:val="20"/>
              </w:rPr>
              <w:t>spôsobiť</w:t>
            </w:r>
            <w:r w:rsidRPr="00CD3877">
              <w:rPr>
                <w:spacing w:val="-5"/>
                <w:sz w:val="20"/>
                <w:szCs w:val="20"/>
              </w:rPr>
              <w:t xml:space="preserve"> dermálnu  </w:t>
            </w:r>
            <w:r w:rsidRPr="00CD3877">
              <w:rPr>
                <w:sz w:val="20"/>
                <w:szCs w:val="20"/>
              </w:rPr>
              <w:t>senzibilizáciu</w:t>
            </w:r>
            <w:r w:rsidRPr="00CD3877">
              <w:rPr>
                <w:spacing w:val="-5"/>
                <w:sz w:val="20"/>
                <w:szCs w:val="20"/>
              </w:rPr>
              <w:t xml:space="preserve"> a respiračnú </w:t>
            </w:r>
            <w:r w:rsidRPr="00CD3877">
              <w:rPr>
                <w:sz w:val="20"/>
                <w:szCs w:val="20"/>
              </w:rPr>
              <w:t>senzibilizáciu (senzibilizáciu</w:t>
            </w:r>
            <w:r w:rsidRPr="00CD3877">
              <w:rPr>
                <w:spacing w:val="-7"/>
                <w:sz w:val="20"/>
                <w:szCs w:val="20"/>
              </w:rPr>
              <w:t xml:space="preserve"> </w:t>
            </w:r>
            <w:r w:rsidRPr="00CD3877">
              <w:rPr>
                <w:sz w:val="20"/>
                <w:szCs w:val="20"/>
              </w:rPr>
              <w:t>kože</w:t>
            </w:r>
            <w:r w:rsidRPr="00CD3877">
              <w:rPr>
                <w:spacing w:val="-5"/>
                <w:sz w:val="20"/>
                <w:szCs w:val="20"/>
              </w:rPr>
              <w:t xml:space="preserve"> </w:t>
            </w:r>
            <w:r w:rsidRPr="00CD3877">
              <w:rPr>
                <w:sz w:val="20"/>
                <w:szCs w:val="20"/>
              </w:rPr>
              <w:t>a</w:t>
            </w:r>
            <w:r w:rsidRPr="00CD3877">
              <w:rPr>
                <w:spacing w:val="-3"/>
                <w:sz w:val="20"/>
                <w:szCs w:val="20"/>
              </w:rPr>
              <w:t xml:space="preserve"> </w:t>
            </w:r>
            <w:r w:rsidRPr="00CD3877">
              <w:rPr>
                <w:sz w:val="20"/>
                <w:szCs w:val="20"/>
              </w:rPr>
              <w:t>dýchacích</w:t>
            </w:r>
            <w:r w:rsidRPr="00CD3877">
              <w:rPr>
                <w:spacing w:val="-6"/>
                <w:sz w:val="20"/>
                <w:szCs w:val="20"/>
              </w:rPr>
              <w:t xml:space="preserve"> </w:t>
            </w:r>
            <w:r w:rsidRPr="00CD3877">
              <w:rPr>
                <w:spacing w:val="-2"/>
                <w:sz w:val="20"/>
                <w:szCs w:val="20"/>
              </w:rPr>
              <w:t>ciest).</w:t>
            </w:r>
          </w:p>
          <w:p w14:paraId="75C84EAD" w14:textId="77777777" w:rsidR="008744DD" w:rsidRPr="00CD3877" w:rsidRDefault="008744DD" w:rsidP="0032775A">
            <w:pPr>
              <w:pStyle w:val="Nadpis1"/>
              <w:spacing w:before="7"/>
              <w:jc w:val="left"/>
              <w:rPr>
                <w:sz w:val="20"/>
                <w:szCs w:val="20"/>
                <w:vertAlign w:val="superscript"/>
              </w:rPr>
            </w:pPr>
            <w:r w:rsidRPr="00CD3877">
              <w:rPr>
                <w:sz w:val="20"/>
                <w:szCs w:val="20"/>
                <w:vertAlign w:val="superscript"/>
              </w:rPr>
              <w:t>11</w:t>
            </w:r>
            <w:r w:rsidRPr="00CD3877">
              <w:rPr>
                <w:sz w:val="20"/>
                <w:szCs w:val="20"/>
              </w:rPr>
              <w:t>)</w:t>
            </w:r>
            <w:r w:rsidRPr="00CD3877">
              <w:rPr>
                <w:spacing w:val="-8"/>
                <w:sz w:val="20"/>
                <w:szCs w:val="20"/>
              </w:rPr>
              <w:t xml:space="preserve"> </w:t>
            </w:r>
            <w:r w:rsidRPr="00CD3877">
              <w:rPr>
                <w:sz w:val="20"/>
                <w:szCs w:val="20"/>
              </w:rPr>
              <w:t>S*</w:t>
            </w:r>
            <w:r w:rsidRPr="00CD3877">
              <w:rPr>
                <w:spacing w:val="-9"/>
                <w:sz w:val="20"/>
                <w:szCs w:val="20"/>
              </w:rPr>
              <w:t xml:space="preserve"> </w:t>
            </w:r>
            <w:r w:rsidRPr="00CD3877">
              <w:rPr>
                <w:sz w:val="20"/>
                <w:szCs w:val="20"/>
              </w:rPr>
              <w:t xml:space="preserve">– </w:t>
            </w:r>
            <w:r w:rsidRPr="00CD3877">
              <w:rPr>
                <w:b w:val="0"/>
                <w:bCs w:val="0"/>
                <w:sz w:val="20"/>
                <w:szCs w:val="20"/>
              </w:rPr>
              <w:t>látka môže spôsobiť dermálnu senzibilizáciu (senzibilizáciu kože).</w:t>
            </w:r>
          </w:p>
          <w:p w14:paraId="207F3C89" w14:textId="77777777" w:rsidR="008744DD" w:rsidRPr="00CD3877" w:rsidRDefault="008744DD" w:rsidP="0032775A">
            <w:pPr>
              <w:pStyle w:val="Nadpis1"/>
              <w:spacing w:before="7"/>
              <w:jc w:val="left"/>
              <w:rPr>
                <w:sz w:val="20"/>
                <w:szCs w:val="20"/>
                <w:vertAlign w:val="superscript"/>
              </w:rPr>
            </w:pPr>
          </w:p>
          <w:p w14:paraId="4C4206A5" w14:textId="77777777" w:rsidR="008744DD" w:rsidRPr="00CD3877" w:rsidRDefault="008744DD" w:rsidP="008744DD">
            <w:pPr>
              <w:pStyle w:val="Zkladntext"/>
              <w:spacing w:before="10"/>
              <w:rPr>
                <w:sz w:val="20"/>
                <w:szCs w:val="20"/>
              </w:rPr>
            </w:pPr>
            <w:r w:rsidRPr="00CD3877">
              <w:rPr>
                <w:b/>
                <w:sz w:val="20"/>
                <w:szCs w:val="20"/>
                <w:vertAlign w:val="superscript"/>
              </w:rPr>
              <w:t>23</w:t>
            </w:r>
            <w:r w:rsidRPr="00CD3877">
              <w:rPr>
                <w:b/>
                <w:sz w:val="20"/>
                <w:szCs w:val="20"/>
              </w:rPr>
              <w:t xml:space="preserve">) </w:t>
            </w:r>
            <w:r w:rsidRPr="00CD3877">
              <w:rPr>
                <w:sz w:val="20"/>
                <w:szCs w:val="20"/>
              </w:rPr>
              <w:t>Respirabilná</w:t>
            </w:r>
            <w:r w:rsidRPr="00CD3877">
              <w:rPr>
                <w:spacing w:val="-1"/>
                <w:sz w:val="20"/>
                <w:szCs w:val="20"/>
              </w:rPr>
              <w:t xml:space="preserve"> </w:t>
            </w:r>
            <w:r w:rsidRPr="00CD3877">
              <w:rPr>
                <w:sz w:val="20"/>
                <w:szCs w:val="20"/>
              </w:rPr>
              <w:t>frakcia meraná ako nikel.</w:t>
            </w:r>
          </w:p>
          <w:p w14:paraId="1C05CE98" w14:textId="77777777" w:rsidR="008744DD" w:rsidRPr="00CD3877" w:rsidRDefault="008744DD" w:rsidP="008744DD">
            <w:pPr>
              <w:pStyle w:val="Zkladntext"/>
              <w:spacing w:before="10" w:after="0"/>
              <w:rPr>
                <w:b/>
                <w:sz w:val="20"/>
                <w:szCs w:val="20"/>
                <w:vertAlign w:val="superscript"/>
              </w:rPr>
            </w:pPr>
          </w:p>
          <w:p w14:paraId="25D37137" w14:textId="77777777" w:rsidR="008744DD" w:rsidRPr="00CD3877" w:rsidRDefault="008744DD" w:rsidP="008744DD">
            <w:pPr>
              <w:pStyle w:val="Zkladntext"/>
              <w:spacing w:before="10" w:after="0"/>
              <w:rPr>
                <w:sz w:val="20"/>
                <w:szCs w:val="20"/>
              </w:rPr>
            </w:pPr>
            <w:r w:rsidRPr="00CD3877">
              <w:rPr>
                <w:b/>
                <w:sz w:val="20"/>
                <w:szCs w:val="20"/>
                <w:vertAlign w:val="superscript"/>
              </w:rPr>
              <w:t>24</w:t>
            </w:r>
            <w:r w:rsidRPr="00CD3877">
              <w:rPr>
                <w:b/>
                <w:sz w:val="20"/>
                <w:szCs w:val="20"/>
              </w:rPr>
              <w:t xml:space="preserve">) </w:t>
            </w:r>
            <w:r w:rsidRPr="00CD3877">
              <w:rPr>
                <w:sz w:val="20"/>
                <w:szCs w:val="20"/>
              </w:rPr>
              <w:t>Inhalovateľná</w:t>
            </w:r>
            <w:r w:rsidRPr="00CD3877">
              <w:rPr>
                <w:spacing w:val="-1"/>
                <w:sz w:val="20"/>
                <w:szCs w:val="20"/>
              </w:rPr>
              <w:t xml:space="preserve"> </w:t>
            </w:r>
            <w:r w:rsidRPr="00CD3877">
              <w:rPr>
                <w:sz w:val="20"/>
                <w:szCs w:val="20"/>
              </w:rPr>
              <w:t>frakcia meraná ako nikel.</w:t>
            </w:r>
          </w:p>
          <w:p w14:paraId="3BAB1636" w14:textId="77777777" w:rsidR="008744DD" w:rsidRPr="00CD3877" w:rsidRDefault="008744DD" w:rsidP="0032775A">
            <w:pPr>
              <w:pStyle w:val="Nadpis1"/>
              <w:spacing w:before="7"/>
              <w:jc w:val="left"/>
              <w:rPr>
                <w:sz w:val="20"/>
                <w:szCs w:val="20"/>
                <w:vertAlign w:val="superscript"/>
              </w:rPr>
            </w:pPr>
          </w:p>
          <w:p w14:paraId="2D7FD72E" w14:textId="77777777" w:rsidR="005E1D06" w:rsidRPr="00CD3877" w:rsidRDefault="005E1D06" w:rsidP="005E1D06">
            <w:pPr>
              <w:pStyle w:val="Zkladntext"/>
              <w:spacing w:before="121"/>
              <w:jc w:val="both"/>
              <w:rPr>
                <w:sz w:val="20"/>
                <w:szCs w:val="20"/>
              </w:rPr>
            </w:pPr>
            <w:r w:rsidRPr="00CD3877">
              <w:rPr>
                <w:b/>
                <w:sz w:val="20"/>
                <w:szCs w:val="20"/>
                <w:vertAlign w:val="superscript"/>
              </w:rPr>
              <w:t>29</w:t>
            </w:r>
            <w:r w:rsidRPr="00CD3877">
              <w:rPr>
                <w:b/>
                <w:sz w:val="20"/>
                <w:szCs w:val="20"/>
              </w:rPr>
              <w:t>)</w:t>
            </w:r>
            <w:r w:rsidRPr="00CD3877">
              <w:rPr>
                <w:b/>
                <w:spacing w:val="-6"/>
                <w:sz w:val="20"/>
                <w:szCs w:val="20"/>
              </w:rPr>
              <w:t xml:space="preserve"> </w:t>
            </w:r>
            <w:r w:rsidRPr="00CD3877">
              <w:rPr>
                <w:sz w:val="20"/>
                <w:szCs w:val="20"/>
              </w:rPr>
              <w:t>Merané</w:t>
            </w:r>
            <w:r w:rsidRPr="00CD3877">
              <w:rPr>
                <w:spacing w:val="-6"/>
                <w:sz w:val="20"/>
                <w:szCs w:val="20"/>
              </w:rPr>
              <w:t xml:space="preserve"> </w:t>
            </w:r>
            <w:r w:rsidRPr="00CD3877">
              <w:rPr>
                <w:sz w:val="20"/>
                <w:szCs w:val="20"/>
              </w:rPr>
              <w:t>ako</w:t>
            </w:r>
            <w:r w:rsidRPr="00CD3877">
              <w:rPr>
                <w:spacing w:val="-5"/>
                <w:sz w:val="20"/>
                <w:szCs w:val="20"/>
              </w:rPr>
              <w:t xml:space="preserve"> </w:t>
            </w:r>
            <w:r w:rsidRPr="00CD3877">
              <w:rPr>
                <w:sz w:val="20"/>
                <w:szCs w:val="20"/>
              </w:rPr>
              <w:t>elementárny</w:t>
            </w:r>
            <w:r w:rsidRPr="00CD3877">
              <w:rPr>
                <w:spacing w:val="-5"/>
                <w:sz w:val="20"/>
                <w:szCs w:val="20"/>
              </w:rPr>
              <w:t xml:space="preserve"> </w:t>
            </w:r>
            <w:r w:rsidRPr="00CD3877">
              <w:rPr>
                <w:spacing w:val="-2"/>
                <w:sz w:val="20"/>
                <w:szCs w:val="20"/>
              </w:rPr>
              <w:t>uhlík.</w:t>
            </w:r>
          </w:p>
          <w:p w14:paraId="1C6ED714" w14:textId="77777777" w:rsidR="008744DD" w:rsidRPr="00CD3877" w:rsidRDefault="008744DD" w:rsidP="0032775A">
            <w:pPr>
              <w:pStyle w:val="Nadpis1"/>
              <w:spacing w:before="7"/>
              <w:jc w:val="left"/>
              <w:rPr>
                <w:sz w:val="20"/>
                <w:szCs w:val="20"/>
                <w:vertAlign w:val="superscript"/>
              </w:rPr>
            </w:pPr>
          </w:p>
          <w:p w14:paraId="633DEC29" w14:textId="77777777" w:rsidR="005E1D06" w:rsidRPr="00CD3877" w:rsidRDefault="005E1D06" w:rsidP="005E1D06">
            <w:pPr>
              <w:rPr>
                <w:sz w:val="20"/>
                <w:szCs w:val="20"/>
              </w:rPr>
            </w:pPr>
          </w:p>
          <w:p w14:paraId="5999CF30" w14:textId="77777777" w:rsidR="005E1D06" w:rsidRPr="00CD3877" w:rsidRDefault="005E1D06" w:rsidP="005E1D06">
            <w:pPr>
              <w:rPr>
                <w:sz w:val="20"/>
                <w:szCs w:val="20"/>
              </w:rPr>
            </w:pPr>
          </w:p>
          <w:p w14:paraId="7CAE4CA9" w14:textId="77777777" w:rsidR="0032775A" w:rsidRPr="00CD3877" w:rsidRDefault="0032775A" w:rsidP="0032775A">
            <w:pPr>
              <w:pStyle w:val="Nadpis1"/>
              <w:spacing w:before="7"/>
              <w:jc w:val="left"/>
              <w:rPr>
                <w:sz w:val="20"/>
                <w:szCs w:val="20"/>
              </w:rPr>
            </w:pPr>
            <w:r w:rsidRPr="00CD3877">
              <w:rPr>
                <w:sz w:val="20"/>
                <w:szCs w:val="20"/>
                <w:vertAlign w:val="superscript"/>
              </w:rPr>
              <w:t>7</w:t>
            </w:r>
            <w:r w:rsidRPr="00CD3877">
              <w:rPr>
                <w:sz w:val="20"/>
                <w:szCs w:val="20"/>
              </w:rPr>
              <w:t>)</w:t>
            </w:r>
            <w:r w:rsidRPr="00CD3877">
              <w:rPr>
                <w:spacing w:val="-5"/>
                <w:sz w:val="20"/>
                <w:szCs w:val="20"/>
              </w:rPr>
              <w:t xml:space="preserve"> </w:t>
            </w:r>
            <w:r w:rsidRPr="00CD3877">
              <w:rPr>
                <w:sz w:val="20"/>
                <w:szCs w:val="20"/>
              </w:rPr>
              <w:t>Kategórie</w:t>
            </w:r>
            <w:r w:rsidRPr="00CD3877">
              <w:rPr>
                <w:spacing w:val="-4"/>
                <w:sz w:val="20"/>
                <w:szCs w:val="20"/>
              </w:rPr>
              <w:t xml:space="preserve"> </w:t>
            </w:r>
            <w:r w:rsidRPr="00CD3877">
              <w:rPr>
                <w:spacing w:val="-2"/>
                <w:sz w:val="20"/>
                <w:szCs w:val="20"/>
              </w:rPr>
              <w:t>karcinogén</w:t>
            </w:r>
            <w:r w:rsidR="009B33AF" w:rsidRPr="00CD3877">
              <w:rPr>
                <w:spacing w:val="-2"/>
                <w:sz w:val="20"/>
                <w:szCs w:val="20"/>
              </w:rPr>
              <w:t>nych faktorov</w:t>
            </w:r>
          </w:p>
          <w:p w14:paraId="45BFE2A2" w14:textId="77777777" w:rsidR="0032775A" w:rsidRPr="00CD3877" w:rsidRDefault="0032775A" w:rsidP="0032775A">
            <w:pPr>
              <w:pStyle w:val="Zkladntext"/>
              <w:tabs>
                <w:tab w:val="left" w:pos="9639"/>
              </w:tabs>
              <w:spacing w:before="113"/>
              <w:rPr>
                <w:sz w:val="20"/>
                <w:szCs w:val="20"/>
              </w:rPr>
            </w:pPr>
            <w:r w:rsidRPr="00CD3877">
              <w:rPr>
                <w:sz w:val="20"/>
                <w:szCs w:val="20"/>
              </w:rPr>
              <w:t>kategória</w:t>
            </w:r>
            <w:r w:rsidRPr="00CD3877">
              <w:rPr>
                <w:spacing w:val="-6"/>
                <w:sz w:val="20"/>
                <w:szCs w:val="20"/>
              </w:rPr>
              <w:t xml:space="preserve"> </w:t>
            </w:r>
            <w:r w:rsidRPr="00CD3877">
              <w:rPr>
                <w:sz w:val="20"/>
                <w:szCs w:val="20"/>
              </w:rPr>
              <w:t>1A</w:t>
            </w:r>
            <w:r w:rsidRPr="00CD3877">
              <w:rPr>
                <w:spacing w:val="-7"/>
                <w:sz w:val="20"/>
                <w:szCs w:val="20"/>
              </w:rPr>
              <w:t xml:space="preserve"> </w:t>
            </w:r>
            <w:r w:rsidRPr="00CD3877">
              <w:rPr>
                <w:sz w:val="20"/>
                <w:szCs w:val="20"/>
              </w:rPr>
              <w:t>-</w:t>
            </w:r>
            <w:r w:rsidRPr="00CD3877">
              <w:rPr>
                <w:spacing w:val="-7"/>
                <w:sz w:val="20"/>
                <w:szCs w:val="20"/>
              </w:rPr>
              <w:t xml:space="preserve"> </w:t>
            </w:r>
            <w:r w:rsidRPr="00CD3877">
              <w:rPr>
                <w:sz w:val="20"/>
                <w:szCs w:val="20"/>
              </w:rPr>
              <w:t>dokázaný</w:t>
            </w:r>
            <w:r w:rsidRPr="00CD3877">
              <w:rPr>
                <w:spacing w:val="-7"/>
                <w:sz w:val="20"/>
                <w:szCs w:val="20"/>
              </w:rPr>
              <w:t xml:space="preserve"> </w:t>
            </w:r>
            <w:r w:rsidRPr="00CD3877">
              <w:rPr>
                <w:sz w:val="20"/>
                <w:szCs w:val="20"/>
              </w:rPr>
              <w:t>karcinogén</w:t>
            </w:r>
            <w:r w:rsidRPr="00CD3877">
              <w:rPr>
                <w:spacing w:val="-7"/>
                <w:sz w:val="20"/>
                <w:szCs w:val="20"/>
              </w:rPr>
              <w:t xml:space="preserve"> </w:t>
            </w:r>
            <w:r w:rsidRPr="00CD3877">
              <w:rPr>
                <w:sz w:val="20"/>
                <w:szCs w:val="20"/>
              </w:rPr>
              <w:t>pre</w:t>
            </w:r>
            <w:r w:rsidRPr="00CD3877">
              <w:rPr>
                <w:spacing w:val="-6"/>
                <w:sz w:val="20"/>
                <w:szCs w:val="20"/>
              </w:rPr>
              <w:t xml:space="preserve"> </w:t>
            </w:r>
            <w:r w:rsidRPr="00CD3877">
              <w:rPr>
                <w:sz w:val="20"/>
                <w:szCs w:val="20"/>
              </w:rPr>
              <w:t>ľudí,</w:t>
            </w:r>
          </w:p>
          <w:p w14:paraId="6D6648C6" w14:textId="77777777" w:rsidR="0032775A" w:rsidRPr="00CD3877" w:rsidRDefault="0032775A" w:rsidP="0032775A">
            <w:pPr>
              <w:pStyle w:val="Zkladntext"/>
              <w:tabs>
                <w:tab w:val="left" w:pos="9639"/>
              </w:tabs>
              <w:spacing w:before="113"/>
              <w:rPr>
                <w:sz w:val="20"/>
                <w:szCs w:val="20"/>
              </w:rPr>
            </w:pPr>
            <w:r w:rsidRPr="00CD3877">
              <w:rPr>
                <w:sz w:val="20"/>
                <w:szCs w:val="20"/>
              </w:rPr>
              <w:t xml:space="preserve">kategória 1B - pravdepodobný karcinogén, </w:t>
            </w:r>
          </w:p>
          <w:p w14:paraId="0802D1AA" w14:textId="77777777" w:rsidR="0032775A" w:rsidRPr="00CD3877" w:rsidRDefault="0032775A" w:rsidP="0032775A">
            <w:pPr>
              <w:pStyle w:val="Zkladntext"/>
              <w:tabs>
                <w:tab w:val="left" w:pos="9639"/>
              </w:tabs>
              <w:spacing w:before="113"/>
              <w:rPr>
                <w:sz w:val="20"/>
                <w:szCs w:val="20"/>
              </w:rPr>
            </w:pPr>
            <w:r w:rsidRPr="00CD3877">
              <w:rPr>
                <w:sz w:val="20"/>
                <w:szCs w:val="20"/>
              </w:rPr>
              <w:t>kategória 2</w:t>
            </w:r>
            <w:r w:rsidRPr="00CD3877">
              <w:rPr>
                <w:spacing w:val="80"/>
                <w:sz w:val="20"/>
                <w:szCs w:val="20"/>
              </w:rPr>
              <w:t xml:space="preserve"> </w:t>
            </w:r>
            <w:r w:rsidRPr="00CD3877">
              <w:rPr>
                <w:sz w:val="20"/>
                <w:szCs w:val="20"/>
              </w:rPr>
              <w:t>- podozrivý karcinogén.</w:t>
            </w:r>
          </w:p>
          <w:p w14:paraId="6F321270" w14:textId="77777777" w:rsidR="0032775A" w:rsidRPr="00CD3877" w:rsidRDefault="0032775A" w:rsidP="0032775A">
            <w:pPr>
              <w:pStyle w:val="Nadpis1"/>
              <w:spacing w:before="8"/>
              <w:rPr>
                <w:sz w:val="20"/>
                <w:szCs w:val="20"/>
                <w:vertAlign w:val="superscript"/>
              </w:rPr>
            </w:pPr>
          </w:p>
          <w:p w14:paraId="6EFA4EEB" w14:textId="77777777" w:rsidR="0032775A" w:rsidRPr="00CD3877" w:rsidRDefault="0032775A" w:rsidP="0032775A">
            <w:pPr>
              <w:pStyle w:val="Nadpis1"/>
              <w:spacing w:before="8"/>
              <w:jc w:val="left"/>
              <w:rPr>
                <w:sz w:val="20"/>
                <w:szCs w:val="20"/>
              </w:rPr>
            </w:pPr>
            <w:r w:rsidRPr="00CD3877">
              <w:rPr>
                <w:sz w:val="20"/>
                <w:szCs w:val="20"/>
                <w:vertAlign w:val="superscript"/>
              </w:rPr>
              <w:t>8</w:t>
            </w:r>
            <w:r w:rsidRPr="00CD3877">
              <w:rPr>
                <w:sz w:val="20"/>
                <w:szCs w:val="20"/>
              </w:rPr>
              <w:t>)</w:t>
            </w:r>
            <w:r w:rsidRPr="00CD3877">
              <w:rPr>
                <w:spacing w:val="-5"/>
                <w:sz w:val="20"/>
                <w:szCs w:val="20"/>
              </w:rPr>
              <w:t xml:space="preserve"> </w:t>
            </w:r>
            <w:r w:rsidRPr="00CD3877">
              <w:rPr>
                <w:sz w:val="20"/>
                <w:szCs w:val="20"/>
              </w:rPr>
              <w:t>Kategórie</w:t>
            </w:r>
            <w:r w:rsidRPr="00CD3877">
              <w:rPr>
                <w:spacing w:val="-1"/>
                <w:sz w:val="20"/>
                <w:szCs w:val="20"/>
              </w:rPr>
              <w:t xml:space="preserve"> </w:t>
            </w:r>
            <w:r w:rsidRPr="00CD3877">
              <w:rPr>
                <w:spacing w:val="-2"/>
                <w:sz w:val="20"/>
                <w:szCs w:val="20"/>
              </w:rPr>
              <w:t>mutagén</w:t>
            </w:r>
            <w:r w:rsidR="009B33AF" w:rsidRPr="00CD3877">
              <w:rPr>
                <w:spacing w:val="-2"/>
                <w:sz w:val="20"/>
                <w:szCs w:val="20"/>
              </w:rPr>
              <w:t>nych faktorov</w:t>
            </w:r>
          </w:p>
          <w:p w14:paraId="13B26D82" w14:textId="77777777" w:rsidR="0032775A" w:rsidRPr="00CD3877" w:rsidRDefault="0032775A" w:rsidP="0032775A">
            <w:pPr>
              <w:pStyle w:val="Zkladntext"/>
              <w:tabs>
                <w:tab w:val="left" w:pos="9639"/>
              </w:tabs>
              <w:spacing w:before="115"/>
              <w:jc w:val="both"/>
              <w:rPr>
                <w:sz w:val="20"/>
                <w:szCs w:val="20"/>
              </w:rPr>
            </w:pPr>
            <w:r w:rsidRPr="00CD3877">
              <w:rPr>
                <w:sz w:val="20"/>
                <w:szCs w:val="20"/>
              </w:rPr>
              <w:t>kategória</w:t>
            </w:r>
            <w:r w:rsidRPr="00CD3877">
              <w:rPr>
                <w:spacing w:val="-6"/>
                <w:sz w:val="20"/>
                <w:szCs w:val="20"/>
              </w:rPr>
              <w:t xml:space="preserve"> </w:t>
            </w:r>
            <w:r w:rsidRPr="00CD3877">
              <w:rPr>
                <w:sz w:val="20"/>
                <w:szCs w:val="20"/>
              </w:rPr>
              <w:t>1A</w:t>
            </w:r>
            <w:r w:rsidRPr="00CD3877">
              <w:rPr>
                <w:spacing w:val="-8"/>
                <w:sz w:val="20"/>
                <w:szCs w:val="20"/>
              </w:rPr>
              <w:t xml:space="preserve"> </w:t>
            </w:r>
            <w:r w:rsidRPr="00CD3877">
              <w:rPr>
                <w:sz w:val="20"/>
                <w:szCs w:val="20"/>
              </w:rPr>
              <w:t>-</w:t>
            </w:r>
            <w:r w:rsidRPr="00CD3877">
              <w:rPr>
                <w:spacing w:val="-5"/>
                <w:sz w:val="20"/>
                <w:szCs w:val="20"/>
              </w:rPr>
              <w:t xml:space="preserve"> </w:t>
            </w:r>
            <w:r w:rsidRPr="00CD3877">
              <w:rPr>
                <w:sz w:val="20"/>
                <w:szCs w:val="20"/>
              </w:rPr>
              <w:t>mutagén</w:t>
            </w:r>
            <w:r w:rsidRPr="00CD3877">
              <w:rPr>
                <w:spacing w:val="-7"/>
                <w:sz w:val="20"/>
                <w:szCs w:val="20"/>
              </w:rPr>
              <w:t xml:space="preserve"> </w:t>
            </w:r>
            <w:r w:rsidRPr="00CD3877">
              <w:rPr>
                <w:sz w:val="20"/>
                <w:szCs w:val="20"/>
              </w:rPr>
              <w:t>ľudských</w:t>
            </w:r>
            <w:r w:rsidRPr="00CD3877">
              <w:rPr>
                <w:spacing w:val="-7"/>
                <w:sz w:val="20"/>
                <w:szCs w:val="20"/>
              </w:rPr>
              <w:t xml:space="preserve"> </w:t>
            </w:r>
            <w:r w:rsidRPr="00CD3877">
              <w:rPr>
                <w:sz w:val="20"/>
                <w:szCs w:val="20"/>
              </w:rPr>
              <w:t>zárodočných</w:t>
            </w:r>
            <w:r w:rsidRPr="00CD3877">
              <w:rPr>
                <w:spacing w:val="-7"/>
                <w:sz w:val="20"/>
                <w:szCs w:val="20"/>
              </w:rPr>
              <w:t xml:space="preserve"> </w:t>
            </w:r>
            <w:r w:rsidRPr="00CD3877">
              <w:rPr>
                <w:sz w:val="20"/>
                <w:szCs w:val="20"/>
              </w:rPr>
              <w:t xml:space="preserve">buniek, </w:t>
            </w:r>
          </w:p>
          <w:p w14:paraId="3F1FC980" w14:textId="77777777" w:rsidR="0032775A" w:rsidRPr="00CD3877" w:rsidRDefault="0032775A" w:rsidP="0032775A">
            <w:pPr>
              <w:pStyle w:val="Zkladntext"/>
              <w:tabs>
                <w:tab w:val="left" w:pos="9639"/>
              </w:tabs>
              <w:spacing w:before="115"/>
              <w:jc w:val="both"/>
              <w:rPr>
                <w:sz w:val="20"/>
                <w:szCs w:val="20"/>
              </w:rPr>
            </w:pPr>
            <w:r w:rsidRPr="00CD3877">
              <w:rPr>
                <w:sz w:val="20"/>
                <w:szCs w:val="20"/>
              </w:rPr>
              <w:t>kategória</w:t>
            </w:r>
            <w:r w:rsidRPr="00CD3877">
              <w:rPr>
                <w:spacing w:val="-6"/>
                <w:sz w:val="20"/>
                <w:szCs w:val="20"/>
              </w:rPr>
              <w:t xml:space="preserve"> </w:t>
            </w:r>
            <w:r w:rsidRPr="00CD3877">
              <w:rPr>
                <w:sz w:val="20"/>
                <w:szCs w:val="20"/>
              </w:rPr>
              <w:t>1B</w:t>
            </w:r>
            <w:r w:rsidRPr="00CD3877">
              <w:rPr>
                <w:spacing w:val="-5"/>
                <w:sz w:val="20"/>
                <w:szCs w:val="20"/>
              </w:rPr>
              <w:t xml:space="preserve"> </w:t>
            </w:r>
            <w:r w:rsidRPr="00CD3877">
              <w:rPr>
                <w:sz w:val="20"/>
                <w:szCs w:val="20"/>
              </w:rPr>
              <w:t>-</w:t>
            </w:r>
            <w:r w:rsidRPr="00CD3877">
              <w:rPr>
                <w:spacing w:val="-5"/>
                <w:sz w:val="20"/>
                <w:szCs w:val="20"/>
              </w:rPr>
              <w:t xml:space="preserve"> </w:t>
            </w:r>
            <w:r w:rsidRPr="00CD3877">
              <w:rPr>
                <w:sz w:val="20"/>
                <w:szCs w:val="20"/>
              </w:rPr>
              <w:t>mutagén</w:t>
            </w:r>
            <w:r w:rsidRPr="00CD3877">
              <w:rPr>
                <w:spacing w:val="-7"/>
                <w:sz w:val="20"/>
                <w:szCs w:val="20"/>
              </w:rPr>
              <w:t xml:space="preserve"> </w:t>
            </w:r>
            <w:r w:rsidRPr="00CD3877">
              <w:rPr>
                <w:sz w:val="20"/>
                <w:szCs w:val="20"/>
              </w:rPr>
              <w:t>cicavčích</w:t>
            </w:r>
            <w:r w:rsidRPr="00CD3877">
              <w:rPr>
                <w:spacing w:val="-7"/>
                <w:sz w:val="20"/>
                <w:szCs w:val="20"/>
              </w:rPr>
              <w:t xml:space="preserve"> </w:t>
            </w:r>
            <w:r w:rsidRPr="00CD3877">
              <w:rPr>
                <w:sz w:val="20"/>
                <w:szCs w:val="20"/>
              </w:rPr>
              <w:t>zárodočných</w:t>
            </w:r>
            <w:r w:rsidRPr="00CD3877">
              <w:rPr>
                <w:spacing w:val="-7"/>
                <w:sz w:val="20"/>
                <w:szCs w:val="20"/>
              </w:rPr>
              <w:t xml:space="preserve"> </w:t>
            </w:r>
            <w:r w:rsidRPr="00CD3877">
              <w:rPr>
                <w:sz w:val="20"/>
                <w:szCs w:val="20"/>
              </w:rPr>
              <w:t xml:space="preserve">buniek, </w:t>
            </w:r>
          </w:p>
          <w:p w14:paraId="418212F5" w14:textId="77777777" w:rsidR="0032775A" w:rsidRPr="00CD3877" w:rsidRDefault="0032775A" w:rsidP="0032775A">
            <w:pPr>
              <w:pStyle w:val="Zkladntext"/>
              <w:tabs>
                <w:tab w:val="left" w:pos="9639"/>
              </w:tabs>
              <w:spacing w:before="115"/>
              <w:jc w:val="both"/>
              <w:rPr>
                <w:sz w:val="20"/>
                <w:szCs w:val="20"/>
              </w:rPr>
            </w:pPr>
            <w:r w:rsidRPr="00CD3877">
              <w:rPr>
                <w:sz w:val="20"/>
                <w:szCs w:val="20"/>
              </w:rPr>
              <w:t>kategória 2</w:t>
            </w:r>
            <w:r w:rsidRPr="00CD3877">
              <w:rPr>
                <w:spacing w:val="80"/>
                <w:w w:val="150"/>
                <w:sz w:val="20"/>
                <w:szCs w:val="20"/>
              </w:rPr>
              <w:t xml:space="preserve"> </w:t>
            </w:r>
            <w:r w:rsidRPr="00CD3877">
              <w:rPr>
                <w:sz w:val="20"/>
                <w:szCs w:val="20"/>
              </w:rPr>
              <w:t>- podozrivý mutagén.</w:t>
            </w:r>
          </w:p>
          <w:p w14:paraId="361E2A94" w14:textId="77777777" w:rsidR="005E1D06" w:rsidRPr="00CD3877" w:rsidRDefault="005E1D06" w:rsidP="0032775A">
            <w:pPr>
              <w:pStyle w:val="Zkladntext"/>
              <w:tabs>
                <w:tab w:val="left" w:pos="9639"/>
              </w:tabs>
              <w:spacing w:before="115"/>
              <w:jc w:val="both"/>
              <w:rPr>
                <w:sz w:val="20"/>
                <w:szCs w:val="20"/>
              </w:rPr>
            </w:pPr>
          </w:p>
          <w:p w14:paraId="3E5446FC" w14:textId="77777777" w:rsidR="0032775A" w:rsidRPr="00CD3877" w:rsidRDefault="0032775A" w:rsidP="005E1D06">
            <w:pPr>
              <w:jc w:val="both"/>
              <w:rPr>
                <w:bCs/>
                <w:spacing w:val="-2"/>
                <w:sz w:val="20"/>
                <w:szCs w:val="20"/>
              </w:rPr>
            </w:pPr>
            <w:r w:rsidRPr="00CD3877">
              <w:rPr>
                <w:b/>
                <w:sz w:val="20"/>
                <w:szCs w:val="20"/>
                <w:vertAlign w:val="superscript"/>
              </w:rPr>
              <w:t>10</w:t>
            </w:r>
            <w:r w:rsidRPr="00CD3877">
              <w:rPr>
                <w:b/>
                <w:sz w:val="20"/>
                <w:szCs w:val="20"/>
              </w:rPr>
              <w:t xml:space="preserve">) </w:t>
            </w:r>
            <w:r w:rsidR="00D24CC5" w:rsidRPr="00CD3877">
              <w:rPr>
                <w:b/>
                <w:sz w:val="20"/>
                <w:szCs w:val="20"/>
              </w:rPr>
              <w:t xml:space="preserve">NPEL - priemerný pre akrylonitril </w:t>
            </w:r>
            <w:r w:rsidR="00D24CC5" w:rsidRPr="00CD3877">
              <w:rPr>
                <w:bCs/>
                <w:sz w:val="20"/>
                <w:szCs w:val="20"/>
              </w:rPr>
              <w:t xml:space="preserve">má prechodné obdobie do 4. apríla 2026 uvedené v tabuľke č. 2. </w:t>
            </w:r>
            <w:r w:rsidR="00D24CC5" w:rsidRPr="00CD3877">
              <w:rPr>
                <w:b/>
                <w:sz w:val="20"/>
                <w:szCs w:val="20"/>
              </w:rPr>
              <w:t xml:space="preserve">NPEL – krátkodobý pre akrylonitril </w:t>
            </w:r>
            <w:r w:rsidR="00D24CC5" w:rsidRPr="00CD3877">
              <w:rPr>
                <w:bCs/>
                <w:sz w:val="20"/>
                <w:szCs w:val="20"/>
              </w:rPr>
              <w:t>sa uplatňuje od 5. apríla 2026, ako je uvedené v tabuľke č. 2</w:t>
            </w:r>
            <w:r w:rsidRPr="00CD3877">
              <w:rPr>
                <w:bCs/>
                <w:spacing w:val="-2"/>
                <w:sz w:val="20"/>
                <w:szCs w:val="20"/>
              </w:rPr>
              <w:t>.</w:t>
            </w:r>
          </w:p>
          <w:p w14:paraId="4233F582" w14:textId="77777777" w:rsidR="005E1D06" w:rsidRPr="00CD3877" w:rsidRDefault="005E1D06" w:rsidP="005E1D06">
            <w:pPr>
              <w:jc w:val="both"/>
              <w:rPr>
                <w:sz w:val="20"/>
                <w:szCs w:val="20"/>
              </w:rPr>
            </w:pPr>
          </w:p>
          <w:p w14:paraId="5E5E4C66" w14:textId="77777777" w:rsidR="0032775A" w:rsidRPr="00CD3877" w:rsidRDefault="0032775A" w:rsidP="0032775A">
            <w:pPr>
              <w:pStyle w:val="Zkladntext"/>
              <w:jc w:val="both"/>
              <w:rPr>
                <w:strike/>
                <w:sz w:val="20"/>
                <w:szCs w:val="20"/>
              </w:rPr>
            </w:pPr>
            <w:r w:rsidRPr="00CD3877">
              <w:rPr>
                <w:b/>
                <w:sz w:val="20"/>
                <w:szCs w:val="20"/>
                <w:vertAlign w:val="superscript"/>
              </w:rPr>
              <w:t>12</w:t>
            </w:r>
            <w:r w:rsidRPr="00CD3877">
              <w:rPr>
                <w:b/>
                <w:sz w:val="20"/>
                <w:szCs w:val="20"/>
              </w:rPr>
              <w:t>)</w:t>
            </w:r>
            <w:r w:rsidRPr="00CD3877">
              <w:rPr>
                <w:b/>
                <w:spacing w:val="-3"/>
                <w:sz w:val="20"/>
                <w:szCs w:val="20"/>
              </w:rPr>
              <w:t xml:space="preserve"> </w:t>
            </w:r>
            <w:r w:rsidRPr="00CD3877">
              <w:rPr>
                <w:b/>
                <w:sz w:val="20"/>
                <w:szCs w:val="20"/>
              </w:rPr>
              <w:t>Inhalovateľná</w:t>
            </w:r>
            <w:r w:rsidRPr="00CD3877">
              <w:rPr>
                <w:b/>
                <w:spacing w:val="-2"/>
                <w:sz w:val="20"/>
                <w:szCs w:val="20"/>
              </w:rPr>
              <w:t xml:space="preserve"> </w:t>
            </w:r>
            <w:r w:rsidRPr="00CD3877">
              <w:rPr>
                <w:b/>
                <w:sz w:val="20"/>
                <w:szCs w:val="20"/>
              </w:rPr>
              <w:t>frakcia</w:t>
            </w:r>
            <w:r w:rsidRPr="00CD3877">
              <w:rPr>
                <w:b/>
                <w:spacing w:val="-1"/>
                <w:sz w:val="20"/>
                <w:szCs w:val="20"/>
              </w:rPr>
              <w:t xml:space="preserve"> </w:t>
            </w:r>
            <w:r w:rsidRPr="00CD3877">
              <w:rPr>
                <w:sz w:val="20"/>
                <w:szCs w:val="20"/>
              </w:rPr>
              <w:t>aerosólu</w:t>
            </w:r>
            <w:r w:rsidRPr="00CD3877">
              <w:rPr>
                <w:spacing w:val="-5"/>
                <w:sz w:val="20"/>
                <w:szCs w:val="20"/>
              </w:rPr>
              <w:t xml:space="preserve"> </w:t>
            </w:r>
            <w:r w:rsidRPr="00CD3877">
              <w:rPr>
                <w:sz w:val="20"/>
                <w:szCs w:val="20"/>
              </w:rPr>
              <w:t>znamená,</w:t>
            </w:r>
            <w:r w:rsidRPr="00CD3877">
              <w:rPr>
                <w:spacing w:val="-2"/>
                <w:sz w:val="20"/>
                <w:szCs w:val="20"/>
              </w:rPr>
              <w:t xml:space="preserve"> </w:t>
            </w:r>
            <w:r w:rsidRPr="00CD3877">
              <w:rPr>
                <w:sz w:val="20"/>
                <w:szCs w:val="20"/>
              </w:rPr>
              <w:t>že</w:t>
            </w:r>
            <w:r w:rsidRPr="00CD3877">
              <w:rPr>
                <w:spacing w:val="-3"/>
                <w:sz w:val="20"/>
                <w:szCs w:val="20"/>
              </w:rPr>
              <w:t xml:space="preserve"> </w:t>
            </w:r>
            <w:r w:rsidRPr="00CD3877">
              <w:rPr>
                <w:sz w:val="20"/>
                <w:szCs w:val="20"/>
              </w:rPr>
              <w:t>expozícia</w:t>
            </w:r>
            <w:r w:rsidRPr="00CD3877">
              <w:rPr>
                <w:spacing w:val="-3"/>
                <w:sz w:val="20"/>
                <w:szCs w:val="20"/>
              </w:rPr>
              <w:t xml:space="preserve"> </w:t>
            </w:r>
            <w:r w:rsidRPr="00CD3877">
              <w:rPr>
                <w:sz w:val="20"/>
                <w:szCs w:val="20"/>
              </w:rPr>
              <w:t>je</w:t>
            </w:r>
            <w:r w:rsidRPr="00CD3877">
              <w:rPr>
                <w:spacing w:val="-1"/>
                <w:sz w:val="20"/>
                <w:szCs w:val="20"/>
              </w:rPr>
              <w:t xml:space="preserve"> </w:t>
            </w:r>
            <w:r w:rsidRPr="00CD3877">
              <w:rPr>
                <w:sz w:val="20"/>
                <w:szCs w:val="20"/>
              </w:rPr>
              <w:t>meraná</w:t>
            </w:r>
            <w:r w:rsidRPr="00CD3877">
              <w:rPr>
                <w:spacing w:val="-3"/>
                <w:sz w:val="20"/>
                <w:szCs w:val="20"/>
              </w:rPr>
              <w:t xml:space="preserve"> </w:t>
            </w:r>
            <w:r w:rsidRPr="00CD3877">
              <w:rPr>
                <w:sz w:val="20"/>
                <w:szCs w:val="20"/>
              </w:rPr>
              <w:t>ako</w:t>
            </w:r>
            <w:r w:rsidRPr="00CD3877">
              <w:rPr>
                <w:spacing w:val="-2"/>
                <w:sz w:val="20"/>
                <w:szCs w:val="20"/>
              </w:rPr>
              <w:t xml:space="preserve"> </w:t>
            </w:r>
            <w:r w:rsidRPr="00CD3877">
              <w:rPr>
                <w:sz w:val="20"/>
                <w:szCs w:val="20"/>
              </w:rPr>
              <w:t>inhalovateľná</w:t>
            </w:r>
            <w:r w:rsidRPr="00CD3877">
              <w:rPr>
                <w:spacing w:val="-3"/>
                <w:sz w:val="20"/>
                <w:szCs w:val="20"/>
              </w:rPr>
              <w:t xml:space="preserve"> </w:t>
            </w:r>
            <w:r w:rsidRPr="00CD3877">
              <w:rPr>
                <w:sz w:val="20"/>
                <w:szCs w:val="20"/>
              </w:rPr>
              <w:t>zložka</w:t>
            </w:r>
            <w:r w:rsidRPr="00CD3877">
              <w:rPr>
                <w:spacing w:val="-3"/>
                <w:sz w:val="20"/>
                <w:szCs w:val="20"/>
              </w:rPr>
              <w:t xml:space="preserve"> </w:t>
            </w:r>
            <w:r w:rsidRPr="00CD3877">
              <w:rPr>
                <w:sz w:val="20"/>
                <w:szCs w:val="20"/>
              </w:rPr>
              <w:t>aerosólu</w:t>
            </w:r>
            <w:r w:rsidRPr="00CD3877">
              <w:rPr>
                <w:spacing w:val="-5"/>
                <w:sz w:val="20"/>
                <w:szCs w:val="20"/>
              </w:rPr>
              <w:t xml:space="preserve"> </w:t>
            </w:r>
            <w:r w:rsidRPr="00CD3877">
              <w:rPr>
                <w:sz w:val="20"/>
                <w:szCs w:val="20"/>
              </w:rPr>
              <w:t>(celková koncentrácia),</w:t>
            </w:r>
            <w:r w:rsidRPr="00CD3877">
              <w:rPr>
                <w:spacing w:val="-7"/>
                <w:sz w:val="20"/>
                <w:szCs w:val="20"/>
              </w:rPr>
              <w:t xml:space="preserve"> </w:t>
            </w:r>
            <w:r w:rsidRPr="00CD3877">
              <w:rPr>
                <w:sz w:val="20"/>
                <w:szCs w:val="20"/>
              </w:rPr>
              <w:t>ktorá</w:t>
            </w:r>
            <w:r w:rsidRPr="00CD3877">
              <w:rPr>
                <w:spacing w:val="-3"/>
                <w:sz w:val="20"/>
                <w:szCs w:val="20"/>
              </w:rPr>
              <w:t xml:space="preserve"> </w:t>
            </w:r>
            <w:r w:rsidRPr="00CD3877">
              <w:rPr>
                <w:sz w:val="20"/>
                <w:szCs w:val="20"/>
              </w:rPr>
              <w:t>môže</w:t>
            </w:r>
            <w:r w:rsidRPr="00CD3877">
              <w:rPr>
                <w:spacing w:val="-6"/>
                <w:sz w:val="20"/>
                <w:szCs w:val="20"/>
              </w:rPr>
              <w:t xml:space="preserve"> </w:t>
            </w:r>
            <w:r w:rsidRPr="00CD3877">
              <w:rPr>
                <w:sz w:val="20"/>
                <w:szCs w:val="20"/>
              </w:rPr>
              <w:t>byť</w:t>
            </w:r>
            <w:r w:rsidRPr="00CD3877">
              <w:rPr>
                <w:spacing w:val="-6"/>
                <w:sz w:val="20"/>
                <w:szCs w:val="20"/>
              </w:rPr>
              <w:t xml:space="preserve"> </w:t>
            </w:r>
            <w:r w:rsidRPr="00CD3877">
              <w:rPr>
                <w:sz w:val="20"/>
                <w:szCs w:val="20"/>
              </w:rPr>
              <w:t>vdýchnutá</w:t>
            </w:r>
            <w:r w:rsidRPr="00CD3877">
              <w:rPr>
                <w:spacing w:val="-6"/>
                <w:sz w:val="20"/>
                <w:szCs w:val="20"/>
              </w:rPr>
              <w:t xml:space="preserve"> </w:t>
            </w:r>
            <w:r w:rsidRPr="00CD3877">
              <w:rPr>
                <w:sz w:val="20"/>
                <w:szCs w:val="20"/>
              </w:rPr>
              <w:t>do</w:t>
            </w:r>
            <w:r w:rsidRPr="00CD3877">
              <w:rPr>
                <w:spacing w:val="-5"/>
                <w:sz w:val="20"/>
                <w:szCs w:val="20"/>
              </w:rPr>
              <w:t xml:space="preserve"> </w:t>
            </w:r>
            <w:r w:rsidRPr="00CD3877">
              <w:rPr>
                <w:sz w:val="20"/>
                <w:szCs w:val="20"/>
              </w:rPr>
              <w:t>dýchacích</w:t>
            </w:r>
            <w:r w:rsidRPr="00CD3877">
              <w:rPr>
                <w:spacing w:val="-7"/>
                <w:sz w:val="20"/>
                <w:szCs w:val="20"/>
              </w:rPr>
              <w:t xml:space="preserve"> </w:t>
            </w:r>
            <w:r w:rsidRPr="00CD3877">
              <w:rPr>
                <w:sz w:val="20"/>
                <w:szCs w:val="20"/>
              </w:rPr>
              <w:t>ciest</w:t>
            </w:r>
            <w:r w:rsidRPr="00CD3877">
              <w:rPr>
                <w:spacing w:val="-4"/>
                <w:sz w:val="20"/>
                <w:szCs w:val="20"/>
              </w:rPr>
              <w:t xml:space="preserve"> </w:t>
            </w:r>
            <w:r w:rsidRPr="00CD3877">
              <w:rPr>
                <w:sz w:val="20"/>
                <w:szCs w:val="20"/>
              </w:rPr>
              <w:t>a</w:t>
            </w:r>
            <w:r w:rsidRPr="00CD3877">
              <w:rPr>
                <w:spacing w:val="-2"/>
                <w:sz w:val="20"/>
                <w:szCs w:val="20"/>
              </w:rPr>
              <w:t xml:space="preserve"> </w:t>
            </w:r>
            <w:r w:rsidRPr="00CD3877">
              <w:rPr>
                <w:sz w:val="20"/>
                <w:szCs w:val="20"/>
              </w:rPr>
              <w:t>pre</w:t>
            </w:r>
            <w:r w:rsidRPr="00CD3877">
              <w:rPr>
                <w:spacing w:val="-6"/>
                <w:sz w:val="20"/>
                <w:szCs w:val="20"/>
              </w:rPr>
              <w:t xml:space="preserve"> </w:t>
            </w:r>
            <w:r w:rsidRPr="00CD3877">
              <w:rPr>
                <w:sz w:val="20"/>
                <w:szCs w:val="20"/>
              </w:rPr>
              <w:t>ktorú</w:t>
            </w:r>
            <w:r w:rsidRPr="00CD3877">
              <w:rPr>
                <w:spacing w:val="-10"/>
                <w:sz w:val="20"/>
                <w:szCs w:val="20"/>
              </w:rPr>
              <w:t xml:space="preserve"> </w:t>
            </w:r>
            <w:r w:rsidRPr="00CD3877">
              <w:rPr>
                <w:sz w:val="20"/>
                <w:szCs w:val="20"/>
              </w:rPr>
              <w:t>je</w:t>
            </w:r>
            <w:r w:rsidRPr="00CD3877">
              <w:rPr>
                <w:spacing w:val="-6"/>
                <w:sz w:val="20"/>
                <w:szCs w:val="20"/>
              </w:rPr>
              <w:t xml:space="preserve"> </w:t>
            </w:r>
            <w:r w:rsidRPr="00CD3877">
              <w:rPr>
                <w:sz w:val="20"/>
                <w:szCs w:val="20"/>
              </w:rPr>
              <w:t>ustanovený</w:t>
            </w:r>
            <w:r w:rsidRPr="00CD3877">
              <w:rPr>
                <w:spacing w:val="-6"/>
                <w:sz w:val="20"/>
                <w:szCs w:val="20"/>
              </w:rPr>
              <w:t xml:space="preserve"> NPEL.</w:t>
            </w:r>
          </w:p>
          <w:p w14:paraId="62A5CC87" w14:textId="77777777" w:rsidR="0032775A" w:rsidRPr="00CD3877" w:rsidRDefault="0032775A" w:rsidP="0032775A">
            <w:pPr>
              <w:pStyle w:val="Zkladntext"/>
              <w:jc w:val="both"/>
              <w:rPr>
                <w:sz w:val="20"/>
                <w:szCs w:val="20"/>
              </w:rPr>
            </w:pPr>
            <w:r w:rsidRPr="00CD3877">
              <w:rPr>
                <w:b/>
                <w:sz w:val="20"/>
                <w:szCs w:val="20"/>
                <w:vertAlign w:val="superscript"/>
              </w:rPr>
              <w:t>13</w:t>
            </w:r>
            <w:r w:rsidRPr="00CD3877">
              <w:rPr>
                <w:b/>
                <w:sz w:val="20"/>
                <w:szCs w:val="20"/>
              </w:rPr>
              <w:t>)</w:t>
            </w:r>
            <w:r w:rsidRPr="00CD3877">
              <w:rPr>
                <w:b/>
                <w:spacing w:val="13"/>
                <w:sz w:val="20"/>
                <w:szCs w:val="20"/>
              </w:rPr>
              <w:t xml:space="preserve"> </w:t>
            </w:r>
            <w:r w:rsidRPr="00CD3877">
              <w:rPr>
                <w:b/>
                <w:sz w:val="20"/>
                <w:szCs w:val="20"/>
              </w:rPr>
              <w:t>Auramín</w:t>
            </w:r>
            <w:r w:rsidRPr="00CD3877">
              <w:rPr>
                <w:b/>
                <w:spacing w:val="12"/>
                <w:sz w:val="20"/>
                <w:szCs w:val="20"/>
              </w:rPr>
              <w:t xml:space="preserve"> </w:t>
            </w:r>
            <w:r w:rsidRPr="00CD3877">
              <w:rPr>
                <w:b/>
                <w:sz w:val="20"/>
                <w:szCs w:val="20"/>
              </w:rPr>
              <w:t>a</w:t>
            </w:r>
            <w:r w:rsidRPr="00CD3877">
              <w:rPr>
                <w:b/>
                <w:spacing w:val="-1"/>
                <w:sz w:val="20"/>
                <w:szCs w:val="20"/>
              </w:rPr>
              <w:t xml:space="preserve"> </w:t>
            </w:r>
            <w:r w:rsidRPr="00CD3877">
              <w:rPr>
                <w:b/>
                <w:sz w:val="20"/>
                <w:szCs w:val="20"/>
              </w:rPr>
              <w:t>jeho</w:t>
            </w:r>
            <w:r w:rsidRPr="00CD3877">
              <w:rPr>
                <w:b/>
                <w:spacing w:val="13"/>
                <w:sz w:val="20"/>
                <w:szCs w:val="20"/>
              </w:rPr>
              <w:t xml:space="preserve"> </w:t>
            </w:r>
            <w:r w:rsidRPr="00CD3877">
              <w:rPr>
                <w:b/>
                <w:sz w:val="20"/>
                <w:szCs w:val="20"/>
              </w:rPr>
              <w:t>soli</w:t>
            </w:r>
            <w:r w:rsidRPr="00CD3877">
              <w:rPr>
                <w:b/>
                <w:spacing w:val="15"/>
                <w:sz w:val="20"/>
                <w:szCs w:val="20"/>
              </w:rPr>
              <w:t xml:space="preserve"> </w:t>
            </w:r>
            <w:r w:rsidRPr="00CD3877">
              <w:rPr>
                <w:sz w:val="20"/>
                <w:szCs w:val="20"/>
              </w:rPr>
              <w:t>sú</w:t>
            </w:r>
            <w:r w:rsidRPr="00CD3877">
              <w:rPr>
                <w:spacing w:val="11"/>
                <w:sz w:val="20"/>
                <w:szCs w:val="20"/>
              </w:rPr>
              <w:t xml:space="preserve"> </w:t>
            </w:r>
            <w:r w:rsidRPr="00CD3877">
              <w:rPr>
                <w:sz w:val="20"/>
                <w:szCs w:val="20"/>
              </w:rPr>
              <w:t>zaradené</w:t>
            </w:r>
            <w:r w:rsidRPr="00CD3877">
              <w:rPr>
                <w:spacing w:val="77"/>
                <w:sz w:val="20"/>
                <w:szCs w:val="20"/>
              </w:rPr>
              <w:t xml:space="preserve"> </w:t>
            </w:r>
            <w:r w:rsidRPr="00CD3877">
              <w:rPr>
                <w:sz w:val="20"/>
                <w:szCs w:val="20"/>
              </w:rPr>
              <w:t>podľa</w:t>
            </w:r>
            <w:r w:rsidRPr="00CD3877">
              <w:rPr>
                <w:spacing w:val="13"/>
                <w:sz w:val="20"/>
                <w:szCs w:val="20"/>
              </w:rPr>
              <w:t xml:space="preserve"> </w:t>
            </w:r>
            <w:r w:rsidRPr="00CD3877">
              <w:rPr>
                <w:sz w:val="20"/>
                <w:szCs w:val="20"/>
              </w:rPr>
              <w:t>§</w:t>
            </w:r>
            <w:r w:rsidRPr="00CD3877">
              <w:rPr>
                <w:spacing w:val="13"/>
                <w:sz w:val="20"/>
                <w:szCs w:val="20"/>
              </w:rPr>
              <w:t xml:space="preserve"> </w:t>
            </w:r>
            <w:r w:rsidRPr="00CD3877">
              <w:rPr>
                <w:sz w:val="20"/>
                <w:szCs w:val="20"/>
              </w:rPr>
              <w:t>2</w:t>
            </w:r>
            <w:r w:rsidRPr="00CD3877">
              <w:rPr>
                <w:spacing w:val="11"/>
                <w:sz w:val="20"/>
                <w:szCs w:val="20"/>
              </w:rPr>
              <w:t xml:space="preserve"> </w:t>
            </w:r>
            <w:r w:rsidRPr="00CD3877">
              <w:rPr>
                <w:sz w:val="20"/>
                <w:szCs w:val="20"/>
              </w:rPr>
              <w:t>písm.</w:t>
            </w:r>
            <w:r w:rsidRPr="00CD3877">
              <w:rPr>
                <w:spacing w:val="12"/>
                <w:sz w:val="20"/>
                <w:szCs w:val="20"/>
              </w:rPr>
              <w:t xml:space="preserve"> </w:t>
            </w:r>
            <w:r w:rsidRPr="00CD3877">
              <w:rPr>
                <w:sz w:val="20"/>
                <w:szCs w:val="20"/>
              </w:rPr>
              <w:t>a)</w:t>
            </w:r>
            <w:r w:rsidRPr="00CD3877">
              <w:rPr>
                <w:spacing w:val="13"/>
                <w:sz w:val="20"/>
                <w:szCs w:val="20"/>
              </w:rPr>
              <w:t xml:space="preserve"> </w:t>
            </w:r>
            <w:r w:rsidRPr="00CD3877">
              <w:rPr>
                <w:sz w:val="20"/>
                <w:szCs w:val="20"/>
              </w:rPr>
              <w:t>druh</w:t>
            </w:r>
            <w:r w:rsidR="009B33AF" w:rsidRPr="00CD3877">
              <w:rPr>
                <w:sz w:val="20"/>
                <w:szCs w:val="20"/>
              </w:rPr>
              <w:t>ý</w:t>
            </w:r>
            <w:r w:rsidRPr="00CD3877">
              <w:rPr>
                <w:spacing w:val="13"/>
                <w:sz w:val="20"/>
                <w:szCs w:val="20"/>
              </w:rPr>
              <w:t xml:space="preserve"> </w:t>
            </w:r>
            <w:r w:rsidRPr="00CD3877">
              <w:rPr>
                <w:sz w:val="20"/>
                <w:szCs w:val="20"/>
              </w:rPr>
              <w:t>bod</w:t>
            </w:r>
            <w:r w:rsidRPr="00CD3877">
              <w:rPr>
                <w:spacing w:val="13"/>
                <w:sz w:val="20"/>
                <w:szCs w:val="20"/>
              </w:rPr>
              <w:t xml:space="preserve"> </w:t>
            </w:r>
            <w:r w:rsidRPr="00CD3877">
              <w:rPr>
                <w:sz w:val="20"/>
                <w:szCs w:val="20"/>
              </w:rPr>
              <w:t>medzi</w:t>
            </w:r>
            <w:r w:rsidRPr="00CD3877">
              <w:rPr>
                <w:spacing w:val="12"/>
                <w:sz w:val="20"/>
                <w:szCs w:val="20"/>
              </w:rPr>
              <w:t xml:space="preserve"> </w:t>
            </w:r>
            <w:r w:rsidRPr="00CD3877">
              <w:rPr>
                <w:sz w:val="20"/>
                <w:szCs w:val="20"/>
              </w:rPr>
              <w:t>látky,</w:t>
            </w:r>
            <w:r w:rsidRPr="00CD3877">
              <w:rPr>
                <w:spacing w:val="15"/>
                <w:sz w:val="20"/>
                <w:szCs w:val="20"/>
              </w:rPr>
              <w:t xml:space="preserve"> </w:t>
            </w:r>
            <w:r w:rsidRPr="00CD3877">
              <w:rPr>
                <w:sz w:val="20"/>
                <w:szCs w:val="20"/>
              </w:rPr>
              <w:t>zmesi</w:t>
            </w:r>
            <w:r w:rsidRPr="00CD3877">
              <w:rPr>
                <w:spacing w:val="12"/>
                <w:sz w:val="20"/>
                <w:szCs w:val="20"/>
              </w:rPr>
              <w:t xml:space="preserve"> </w:t>
            </w:r>
            <w:r w:rsidRPr="00CD3877">
              <w:rPr>
                <w:sz w:val="20"/>
                <w:szCs w:val="20"/>
              </w:rPr>
              <w:t>alebo</w:t>
            </w:r>
            <w:r w:rsidRPr="00CD3877">
              <w:rPr>
                <w:spacing w:val="13"/>
                <w:sz w:val="20"/>
                <w:szCs w:val="20"/>
              </w:rPr>
              <w:t xml:space="preserve"> </w:t>
            </w:r>
            <w:r w:rsidRPr="00CD3877">
              <w:rPr>
                <w:sz w:val="20"/>
                <w:szCs w:val="20"/>
              </w:rPr>
              <w:t>pracovné</w:t>
            </w:r>
            <w:r w:rsidRPr="00CD3877">
              <w:rPr>
                <w:spacing w:val="13"/>
                <w:sz w:val="20"/>
                <w:szCs w:val="20"/>
              </w:rPr>
              <w:t xml:space="preserve"> </w:t>
            </w:r>
            <w:r w:rsidRPr="00CD3877">
              <w:rPr>
                <w:sz w:val="20"/>
                <w:szCs w:val="20"/>
              </w:rPr>
              <w:t>procesy s rizikom chemickej karcinogenity uvedené v prílohe č. 1.</w:t>
            </w:r>
          </w:p>
          <w:p w14:paraId="0DA45154" w14:textId="77777777" w:rsidR="0032775A" w:rsidRPr="00CD3877" w:rsidRDefault="0032775A" w:rsidP="0032775A">
            <w:pPr>
              <w:spacing w:before="232"/>
              <w:jc w:val="both"/>
              <w:rPr>
                <w:sz w:val="20"/>
                <w:szCs w:val="20"/>
              </w:rPr>
            </w:pPr>
            <w:r w:rsidRPr="00CD3877">
              <w:rPr>
                <w:b/>
                <w:sz w:val="20"/>
                <w:szCs w:val="20"/>
                <w:vertAlign w:val="superscript"/>
              </w:rPr>
              <w:lastRenderedPageBreak/>
              <w:t>15</w:t>
            </w:r>
            <w:r w:rsidRPr="00CD3877">
              <w:rPr>
                <w:b/>
                <w:sz w:val="20"/>
                <w:szCs w:val="20"/>
              </w:rPr>
              <w:t xml:space="preserve">) NPEL pre benzén </w:t>
            </w:r>
            <w:r w:rsidRPr="00CD3877">
              <w:rPr>
                <w:sz w:val="20"/>
                <w:szCs w:val="20"/>
              </w:rPr>
              <w:t>má</w:t>
            </w:r>
            <w:r w:rsidRPr="00CD3877">
              <w:rPr>
                <w:spacing w:val="-5"/>
                <w:sz w:val="20"/>
                <w:szCs w:val="20"/>
              </w:rPr>
              <w:t xml:space="preserve"> </w:t>
            </w:r>
            <w:r w:rsidRPr="00CD3877">
              <w:rPr>
                <w:sz w:val="20"/>
                <w:szCs w:val="20"/>
              </w:rPr>
              <w:t>prechodné</w:t>
            </w:r>
            <w:r w:rsidRPr="00CD3877">
              <w:rPr>
                <w:spacing w:val="-5"/>
                <w:sz w:val="20"/>
                <w:szCs w:val="20"/>
              </w:rPr>
              <w:t xml:space="preserve"> </w:t>
            </w:r>
            <w:r w:rsidRPr="00CD3877">
              <w:rPr>
                <w:sz w:val="20"/>
                <w:szCs w:val="20"/>
              </w:rPr>
              <w:t>obdobi</w:t>
            </w:r>
            <w:r w:rsidR="009B33AF" w:rsidRPr="00CD3877">
              <w:rPr>
                <w:sz w:val="20"/>
                <w:szCs w:val="20"/>
              </w:rPr>
              <w:t>e</w:t>
            </w:r>
            <w:r w:rsidRPr="00CD3877">
              <w:rPr>
                <w:spacing w:val="-7"/>
                <w:sz w:val="20"/>
                <w:szCs w:val="20"/>
              </w:rPr>
              <w:t xml:space="preserve"> </w:t>
            </w:r>
            <w:r w:rsidRPr="00CD3877">
              <w:rPr>
                <w:sz w:val="20"/>
                <w:szCs w:val="20"/>
              </w:rPr>
              <w:t>do</w:t>
            </w:r>
            <w:r w:rsidRPr="00CD3877">
              <w:rPr>
                <w:spacing w:val="-4"/>
                <w:sz w:val="20"/>
                <w:szCs w:val="20"/>
              </w:rPr>
              <w:t xml:space="preserve"> 5</w:t>
            </w:r>
            <w:r w:rsidRPr="00CD3877">
              <w:rPr>
                <w:sz w:val="20"/>
                <w:szCs w:val="20"/>
              </w:rPr>
              <w:t xml:space="preserve">. apríla </w:t>
            </w:r>
            <w:r w:rsidRPr="00CD3877">
              <w:rPr>
                <w:spacing w:val="-2"/>
                <w:sz w:val="20"/>
                <w:szCs w:val="20"/>
              </w:rPr>
              <w:t>2026 uvedené</w:t>
            </w:r>
            <w:r w:rsidRPr="00CD3877">
              <w:rPr>
                <w:sz w:val="20"/>
                <w:szCs w:val="20"/>
              </w:rPr>
              <w:t xml:space="preserve"> v tabuľke č. 2</w:t>
            </w:r>
            <w:r w:rsidRPr="00CD3877">
              <w:rPr>
                <w:spacing w:val="-2"/>
                <w:sz w:val="20"/>
                <w:szCs w:val="20"/>
              </w:rPr>
              <w:t>.</w:t>
            </w:r>
          </w:p>
          <w:p w14:paraId="73D0C7C6" w14:textId="77777777" w:rsidR="0032775A" w:rsidRPr="00CD3877" w:rsidRDefault="0032775A" w:rsidP="0032775A">
            <w:pPr>
              <w:spacing w:before="232"/>
              <w:jc w:val="both"/>
              <w:rPr>
                <w:sz w:val="20"/>
                <w:szCs w:val="20"/>
              </w:rPr>
            </w:pPr>
            <w:r w:rsidRPr="00CD3877">
              <w:rPr>
                <w:b/>
                <w:sz w:val="20"/>
                <w:szCs w:val="20"/>
                <w:vertAlign w:val="superscript"/>
              </w:rPr>
              <w:t>16</w:t>
            </w:r>
            <w:r w:rsidRPr="00CD3877">
              <w:rPr>
                <w:b/>
                <w:sz w:val="20"/>
                <w:szCs w:val="20"/>
              </w:rPr>
              <w:t>)</w:t>
            </w:r>
            <w:r w:rsidRPr="00CD3877">
              <w:rPr>
                <w:b/>
                <w:spacing w:val="-5"/>
                <w:sz w:val="20"/>
                <w:szCs w:val="20"/>
              </w:rPr>
              <w:t xml:space="preserve"> </w:t>
            </w:r>
            <w:r w:rsidRPr="00CD3877">
              <w:rPr>
                <w:b/>
                <w:sz w:val="20"/>
                <w:szCs w:val="20"/>
              </w:rPr>
              <w:t>NPEL</w:t>
            </w:r>
            <w:r w:rsidRPr="00CD3877">
              <w:rPr>
                <w:b/>
                <w:spacing w:val="-5"/>
                <w:sz w:val="20"/>
                <w:szCs w:val="20"/>
              </w:rPr>
              <w:t xml:space="preserve"> </w:t>
            </w:r>
            <w:r w:rsidRPr="00CD3877">
              <w:rPr>
                <w:b/>
                <w:sz w:val="20"/>
                <w:szCs w:val="20"/>
              </w:rPr>
              <w:t>pre</w:t>
            </w:r>
            <w:r w:rsidRPr="00CD3877">
              <w:rPr>
                <w:b/>
                <w:spacing w:val="-5"/>
                <w:sz w:val="20"/>
                <w:szCs w:val="20"/>
              </w:rPr>
              <w:t xml:space="preserve"> </w:t>
            </w:r>
            <w:r w:rsidRPr="00CD3877">
              <w:rPr>
                <w:b/>
                <w:sz w:val="20"/>
                <w:szCs w:val="20"/>
              </w:rPr>
              <w:t>berýlium</w:t>
            </w:r>
            <w:r w:rsidRPr="00CD3877">
              <w:rPr>
                <w:b/>
                <w:spacing w:val="-9"/>
                <w:sz w:val="20"/>
                <w:szCs w:val="20"/>
              </w:rPr>
              <w:t xml:space="preserve"> </w:t>
            </w:r>
            <w:r w:rsidRPr="00CD3877">
              <w:rPr>
                <w:b/>
                <w:sz w:val="20"/>
                <w:szCs w:val="20"/>
              </w:rPr>
              <w:t>a</w:t>
            </w:r>
            <w:r w:rsidRPr="00CD3877">
              <w:rPr>
                <w:b/>
                <w:spacing w:val="-3"/>
                <w:sz w:val="20"/>
                <w:szCs w:val="20"/>
              </w:rPr>
              <w:t xml:space="preserve"> </w:t>
            </w:r>
            <w:r w:rsidRPr="00CD3877">
              <w:rPr>
                <w:b/>
                <w:sz w:val="20"/>
                <w:szCs w:val="20"/>
              </w:rPr>
              <w:t>jeho</w:t>
            </w:r>
            <w:r w:rsidRPr="00CD3877">
              <w:rPr>
                <w:b/>
                <w:spacing w:val="-3"/>
                <w:sz w:val="20"/>
                <w:szCs w:val="20"/>
              </w:rPr>
              <w:t xml:space="preserve"> </w:t>
            </w:r>
            <w:r w:rsidRPr="00CD3877">
              <w:rPr>
                <w:b/>
                <w:sz w:val="20"/>
                <w:szCs w:val="20"/>
              </w:rPr>
              <w:t>anorganické</w:t>
            </w:r>
            <w:r w:rsidRPr="00CD3877">
              <w:rPr>
                <w:b/>
                <w:spacing w:val="-5"/>
                <w:sz w:val="20"/>
                <w:szCs w:val="20"/>
              </w:rPr>
              <w:t xml:space="preserve"> </w:t>
            </w:r>
            <w:r w:rsidRPr="00CD3877">
              <w:rPr>
                <w:b/>
                <w:sz w:val="20"/>
                <w:szCs w:val="20"/>
              </w:rPr>
              <w:t>zlúčeniny</w:t>
            </w:r>
            <w:r w:rsidRPr="00CD3877">
              <w:rPr>
                <w:b/>
                <w:spacing w:val="1"/>
                <w:sz w:val="20"/>
                <w:szCs w:val="20"/>
              </w:rPr>
              <w:t xml:space="preserve"> </w:t>
            </w:r>
            <w:r w:rsidRPr="00CD3877">
              <w:rPr>
                <w:sz w:val="20"/>
                <w:szCs w:val="20"/>
              </w:rPr>
              <w:t>má</w:t>
            </w:r>
            <w:r w:rsidRPr="00CD3877">
              <w:rPr>
                <w:spacing w:val="-5"/>
                <w:sz w:val="20"/>
                <w:szCs w:val="20"/>
              </w:rPr>
              <w:t xml:space="preserve"> </w:t>
            </w:r>
            <w:r w:rsidRPr="00CD3877">
              <w:rPr>
                <w:sz w:val="20"/>
                <w:szCs w:val="20"/>
              </w:rPr>
              <w:t>prechodné</w:t>
            </w:r>
            <w:r w:rsidRPr="00CD3877">
              <w:rPr>
                <w:spacing w:val="-5"/>
                <w:sz w:val="20"/>
                <w:szCs w:val="20"/>
              </w:rPr>
              <w:t xml:space="preserve"> </w:t>
            </w:r>
            <w:r w:rsidRPr="00CD3877">
              <w:rPr>
                <w:sz w:val="20"/>
                <w:szCs w:val="20"/>
              </w:rPr>
              <w:t>obdobie</w:t>
            </w:r>
            <w:r w:rsidRPr="00CD3877">
              <w:rPr>
                <w:spacing w:val="-7"/>
                <w:sz w:val="20"/>
                <w:szCs w:val="20"/>
              </w:rPr>
              <w:t xml:space="preserve"> </w:t>
            </w:r>
            <w:r w:rsidRPr="00CD3877">
              <w:rPr>
                <w:sz w:val="20"/>
                <w:szCs w:val="20"/>
              </w:rPr>
              <w:t>do</w:t>
            </w:r>
            <w:r w:rsidRPr="00CD3877">
              <w:rPr>
                <w:spacing w:val="-4"/>
                <w:sz w:val="20"/>
                <w:szCs w:val="20"/>
              </w:rPr>
              <w:t xml:space="preserve"> </w:t>
            </w:r>
            <w:r w:rsidRPr="00CD3877">
              <w:rPr>
                <w:sz w:val="20"/>
                <w:szCs w:val="20"/>
              </w:rPr>
              <w:t>11.</w:t>
            </w:r>
            <w:r w:rsidRPr="00CD3877">
              <w:rPr>
                <w:spacing w:val="-7"/>
                <w:sz w:val="20"/>
                <w:szCs w:val="20"/>
              </w:rPr>
              <w:t xml:space="preserve"> </w:t>
            </w:r>
            <w:r w:rsidRPr="00CD3877">
              <w:rPr>
                <w:sz w:val="20"/>
                <w:szCs w:val="20"/>
              </w:rPr>
              <w:t>júla</w:t>
            </w:r>
            <w:r w:rsidRPr="00CD3877">
              <w:rPr>
                <w:spacing w:val="-5"/>
                <w:sz w:val="20"/>
                <w:szCs w:val="20"/>
              </w:rPr>
              <w:t xml:space="preserve"> </w:t>
            </w:r>
            <w:r w:rsidRPr="00CD3877">
              <w:rPr>
                <w:spacing w:val="-2"/>
                <w:sz w:val="20"/>
                <w:szCs w:val="20"/>
              </w:rPr>
              <w:t>2026 uvedené</w:t>
            </w:r>
            <w:r w:rsidRPr="00CD3877">
              <w:rPr>
                <w:sz w:val="20"/>
                <w:szCs w:val="20"/>
              </w:rPr>
              <w:t xml:space="preserve"> v tabuľke č. 2</w:t>
            </w:r>
            <w:r w:rsidRPr="00CD3877">
              <w:rPr>
                <w:spacing w:val="-2"/>
                <w:sz w:val="20"/>
                <w:szCs w:val="20"/>
              </w:rPr>
              <w:t>.</w:t>
            </w:r>
          </w:p>
          <w:p w14:paraId="2B8CE2FA" w14:textId="77777777" w:rsidR="0032775A" w:rsidRPr="00CD3877" w:rsidRDefault="0032775A" w:rsidP="0032775A">
            <w:pPr>
              <w:pStyle w:val="Zkladntext"/>
              <w:spacing w:before="10"/>
              <w:rPr>
                <w:sz w:val="20"/>
                <w:szCs w:val="20"/>
              </w:rPr>
            </w:pPr>
          </w:p>
          <w:p w14:paraId="56EC67F6" w14:textId="77777777" w:rsidR="0032775A" w:rsidRPr="00CD3877" w:rsidRDefault="0032775A" w:rsidP="0032775A">
            <w:pPr>
              <w:pStyle w:val="Zkladntext"/>
              <w:jc w:val="both"/>
              <w:rPr>
                <w:spacing w:val="-2"/>
                <w:sz w:val="20"/>
                <w:szCs w:val="20"/>
              </w:rPr>
            </w:pPr>
            <w:r w:rsidRPr="00CD3877">
              <w:rPr>
                <w:b/>
                <w:sz w:val="20"/>
                <w:szCs w:val="20"/>
                <w:vertAlign w:val="superscript"/>
              </w:rPr>
              <w:t>17</w:t>
            </w:r>
            <w:r w:rsidRPr="00CD3877">
              <w:rPr>
                <w:b/>
                <w:sz w:val="20"/>
                <w:szCs w:val="20"/>
              </w:rPr>
              <w:t>)</w:t>
            </w:r>
            <w:r w:rsidRPr="00CD3877">
              <w:rPr>
                <w:b/>
                <w:spacing w:val="-5"/>
                <w:sz w:val="20"/>
                <w:szCs w:val="20"/>
              </w:rPr>
              <w:t xml:space="preserve"> S** - </w:t>
            </w:r>
            <w:r w:rsidRPr="00CD3877">
              <w:rPr>
                <w:spacing w:val="-5"/>
                <w:sz w:val="20"/>
                <w:szCs w:val="20"/>
              </w:rPr>
              <w:t>l</w:t>
            </w:r>
            <w:r w:rsidRPr="00CD3877">
              <w:rPr>
                <w:sz w:val="20"/>
                <w:szCs w:val="20"/>
              </w:rPr>
              <w:t>átka</w:t>
            </w:r>
            <w:r w:rsidRPr="00CD3877">
              <w:rPr>
                <w:spacing w:val="-2"/>
                <w:sz w:val="20"/>
                <w:szCs w:val="20"/>
              </w:rPr>
              <w:t xml:space="preserve"> </w:t>
            </w:r>
            <w:r w:rsidRPr="00CD3877">
              <w:rPr>
                <w:sz w:val="20"/>
                <w:szCs w:val="20"/>
              </w:rPr>
              <w:t>môže</w:t>
            </w:r>
            <w:r w:rsidRPr="00CD3877">
              <w:rPr>
                <w:spacing w:val="-5"/>
                <w:sz w:val="20"/>
                <w:szCs w:val="20"/>
              </w:rPr>
              <w:t xml:space="preserve"> </w:t>
            </w:r>
            <w:r w:rsidRPr="00CD3877">
              <w:rPr>
                <w:sz w:val="20"/>
                <w:szCs w:val="20"/>
              </w:rPr>
              <w:t>spôsobiť</w:t>
            </w:r>
            <w:r w:rsidRPr="00CD3877">
              <w:rPr>
                <w:spacing w:val="-5"/>
                <w:sz w:val="20"/>
                <w:szCs w:val="20"/>
              </w:rPr>
              <w:t xml:space="preserve"> dermálnu  </w:t>
            </w:r>
            <w:r w:rsidRPr="00CD3877">
              <w:rPr>
                <w:sz w:val="20"/>
                <w:szCs w:val="20"/>
              </w:rPr>
              <w:t>senzibilizáciu</w:t>
            </w:r>
            <w:r w:rsidRPr="00CD3877">
              <w:rPr>
                <w:spacing w:val="-5"/>
                <w:sz w:val="20"/>
                <w:szCs w:val="20"/>
              </w:rPr>
              <w:t xml:space="preserve"> a respiračnú </w:t>
            </w:r>
            <w:r w:rsidRPr="00CD3877">
              <w:rPr>
                <w:sz w:val="20"/>
                <w:szCs w:val="20"/>
              </w:rPr>
              <w:t>senzibilizáciu (senzibilizáciu</w:t>
            </w:r>
            <w:r w:rsidRPr="00CD3877">
              <w:rPr>
                <w:spacing w:val="-7"/>
                <w:sz w:val="20"/>
                <w:szCs w:val="20"/>
              </w:rPr>
              <w:t xml:space="preserve"> </w:t>
            </w:r>
            <w:r w:rsidRPr="00CD3877">
              <w:rPr>
                <w:sz w:val="20"/>
                <w:szCs w:val="20"/>
              </w:rPr>
              <w:t>kože</w:t>
            </w:r>
            <w:r w:rsidRPr="00CD3877">
              <w:rPr>
                <w:spacing w:val="-5"/>
                <w:sz w:val="20"/>
                <w:szCs w:val="20"/>
              </w:rPr>
              <w:t xml:space="preserve"> </w:t>
            </w:r>
            <w:r w:rsidRPr="00CD3877">
              <w:rPr>
                <w:sz w:val="20"/>
                <w:szCs w:val="20"/>
              </w:rPr>
              <w:t>a</w:t>
            </w:r>
            <w:r w:rsidRPr="00CD3877">
              <w:rPr>
                <w:spacing w:val="-3"/>
                <w:sz w:val="20"/>
                <w:szCs w:val="20"/>
              </w:rPr>
              <w:t xml:space="preserve"> </w:t>
            </w:r>
            <w:r w:rsidRPr="00CD3877">
              <w:rPr>
                <w:sz w:val="20"/>
                <w:szCs w:val="20"/>
              </w:rPr>
              <w:t>dýchacích</w:t>
            </w:r>
            <w:r w:rsidRPr="00CD3877">
              <w:rPr>
                <w:spacing w:val="-6"/>
                <w:sz w:val="20"/>
                <w:szCs w:val="20"/>
              </w:rPr>
              <w:t xml:space="preserve"> </w:t>
            </w:r>
            <w:r w:rsidR="009B33AF" w:rsidRPr="00CD3877">
              <w:rPr>
                <w:spacing w:val="-6"/>
                <w:sz w:val="20"/>
                <w:szCs w:val="20"/>
              </w:rPr>
              <w:t>orgánov</w:t>
            </w:r>
            <w:r w:rsidRPr="00CD3877">
              <w:rPr>
                <w:spacing w:val="-2"/>
                <w:sz w:val="20"/>
                <w:szCs w:val="20"/>
              </w:rPr>
              <w:t>).</w:t>
            </w:r>
          </w:p>
          <w:p w14:paraId="465D2BB9" w14:textId="77777777" w:rsidR="0032775A" w:rsidRPr="00CD3877" w:rsidRDefault="0032775A" w:rsidP="0032775A">
            <w:pPr>
              <w:pStyle w:val="Zkladntext"/>
              <w:spacing w:before="121"/>
              <w:jc w:val="both"/>
              <w:rPr>
                <w:sz w:val="20"/>
                <w:szCs w:val="20"/>
              </w:rPr>
            </w:pPr>
            <w:r w:rsidRPr="00CD3877">
              <w:rPr>
                <w:b/>
                <w:sz w:val="20"/>
                <w:szCs w:val="20"/>
                <w:vertAlign w:val="superscript"/>
              </w:rPr>
              <w:t>18</w:t>
            </w:r>
            <w:r w:rsidRPr="00CD3877">
              <w:rPr>
                <w:b/>
                <w:sz w:val="20"/>
                <w:szCs w:val="20"/>
              </w:rPr>
              <w:t xml:space="preserve">) S – </w:t>
            </w:r>
            <w:r w:rsidRPr="00CD3877">
              <w:rPr>
                <w:sz w:val="20"/>
                <w:szCs w:val="20"/>
              </w:rPr>
              <w:t>látka môže spôsobiť senzibilizáciu. Senzibilizujúce</w:t>
            </w:r>
            <w:r w:rsidRPr="00CD3877">
              <w:rPr>
                <w:spacing w:val="-9"/>
                <w:sz w:val="20"/>
                <w:szCs w:val="20"/>
              </w:rPr>
              <w:t xml:space="preserve"> </w:t>
            </w:r>
            <w:r w:rsidRPr="00CD3877">
              <w:rPr>
                <w:sz w:val="20"/>
                <w:szCs w:val="20"/>
              </w:rPr>
              <w:t>účinky</w:t>
            </w:r>
            <w:r w:rsidRPr="00CD3877">
              <w:rPr>
                <w:b/>
                <w:spacing w:val="-4"/>
                <w:sz w:val="20"/>
                <w:szCs w:val="20"/>
              </w:rPr>
              <w:t xml:space="preserve"> </w:t>
            </w:r>
            <w:r w:rsidRPr="00CD3877">
              <w:rPr>
                <w:sz w:val="20"/>
                <w:szCs w:val="20"/>
              </w:rPr>
              <w:t>majú</w:t>
            </w:r>
            <w:r w:rsidRPr="00CD3877">
              <w:rPr>
                <w:spacing w:val="-9"/>
                <w:sz w:val="20"/>
                <w:szCs w:val="20"/>
              </w:rPr>
              <w:t xml:space="preserve"> </w:t>
            </w:r>
            <w:r w:rsidRPr="00CD3877">
              <w:rPr>
                <w:sz w:val="20"/>
                <w:szCs w:val="20"/>
              </w:rPr>
              <w:t>látky,</w:t>
            </w:r>
            <w:r w:rsidRPr="00CD3877">
              <w:rPr>
                <w:spacing w:val="-6"/>
                <w:sz w:val="20"/>
                <w:szCs w:val="20"/>
              </w:rPr>
              <w:t xml:space="preserve"> </w:t>
            </w:r>
            <w:r w:rsidRPr="00CD3877">
              <w:rPr>
                <w:sz w:val="20"/>
                <w:szCs w:val="20"/>
              </w:rPr>
              <w:t>ktoré</w:t>
            </w:r>
            <w:r w:rsidRPr="00CD3877">
              <w:rPr>
                <w:spacing w:val="-8"/>
                <w:sz w:val="20"/>
                <w:szCs w:val="20"/>
              </w:rPr>
              <w:t xml:space="preserve"> </w:t>
            </w:r>
            <w:r w:rsidRPr="00CD3877">
              <w:rPr>
                <w:sz w:val="20"/>
                <w:szCs w:val="20"/>
              </w:rPr>
              <w:t>spôsobujú</w:t>
            </w:r>
            <w:r w:rsidRPr="00CD3877">
              <w:rPr>
                <w:spacing w:val="-9"/>
                <w:sz w:val="20"/>
                <w:szCs w:val="20"/>
              </w:rPr>
              <w:t xml:space="preserve"> </w:t>
            </w:r>
            <w:r w:rsidRPr="00CD3877">
              <w:rPr>
                <w:sz w:val="20"/>
                <w:szCs w:val="20"/>
              </w:rPr>
              <w:t>oveľa</w:t>
            </w:r>
            <w:r w:rsidRPr="00CD3877">
              <w:rPr>
                <w:spacing w:val="-8"/>
                <w:sz w:val="20"/>
                <w:szCs w:val="20"/>
              </w:rPr>
              <w:t xml:space="preserve"> </w:t>
            </w:r>
            <w:r w:rsidRPr="00CD3877">
              <w:rPr>
                <w:sz w:val="20"/>
                <w:szCs w:val="20"/>
              </w:rPr>
              <w:t>vyšší</w:t>
            </w:r>
            <w:r w:rsidRPr="00CD3877">
              <w:rPr>
                <w:spacing w:val="-7"/>
                <w:sz w:val="20"/>
                <w:szCs w:val="20"/>
              </w:rPr>
              <w:t xml:space="preserve"> </w:t>
            </w:r>
            <w:r w:rsidRPr="00CD3877">
              <w:rPr>
                <w:sz w:val="20"/>
                <w:szCs w:val="20"/>
              </w:rPr>
              <w:t>výskyt</w:t>
            </w:r>
            <w:r w:rsidRPr="00CD3877">
              <w:rPr>
                <w:spacing w:val="-9"/>
                <w:sz w:val="20"/>
                <w:szCs w:val="20"/>
              </w:rPr>
              <w:t xml:space="preserve"> </w:t>
            </w:r>
            <w:r w:rsidRPr="00CD3877">
              <w:rPr>
                <w:sz w:val="20"/>
                <w:szCs w:val="20"/>
              </w:rPr>
              <w:t>precitlivenosti</w:t>
            </w:r>
            <w:r w:rsidRPr="00CD3877">
              <w:rPr>
                <w:spacing w:val="-9"/>
                <w:sz w:val="20"/>
                <w:szCs w:val="20"/>
              </w:rPr>
              <w:t xml:space="preserve"> </w:t>
            </w:r>
            <w:r w:rsidRPr="00CD3877">
              <w:rPr>
                <w:sz w:val="20"/>
                <w:szCs w:val="20"/>
              </w:rPr>
              <w:t>alergického</w:t>
            </w:r>
            <w:r w:rsidRPr="00CD3877">
              <w:rPr>
                <w:spacing w:val="-8"/>
                <w:sz w:val="20"/>
                <w:szCs w:val="20"/>
              </w:rPr>
              <w:t xml:space="preserve"> </w:t>
            </w:r>
            <w:r w:rsidRPr="00CD3877">
              <w:rPr>
                <w:sz w:val="20"/>
                <w:szCs w:val="20"/>
              </w:rPr>
              <w:t>typu,</w:t>
            </w:r>
            <w:r w:rsidRPr="00CD3877">
              <w:rPr>
                <w:spacing w:val="-8"/>
                <w:sz w:val="20"/>
                <w:szCs w:val="20"/>
              </w:rPr>
              <w:t xml:space="preserve"> </w:t>
            </w:r>
            <w:r w:rsidRPr="00CD3877">
              <w:rPr>
                <w:sz w:val="20"/>
                <w:szCs w:val="20"/>
              </w:rPr>
              <w:t>ako je</w:t>
            </w:r>
            <w:r w:rsidRPr="00CD3877">
              <w:rPr>
                <w:spacing w:val="-5"/>
                <w:sz w:val="20"/>
                <w:szCs w:val="20"/>
              </w:rPr>
              <w:t xml:space="preserve"> </w:t>
            </w:r>
            <w:r w:rsidRPr="00CD3877">
              <w:rPr>
                <w:sz w:val="20"/>
                <w:szCs w:val="20"/>
              </w:rPr>
              <w:t>bežný.</w:t>
            </w:r>
            <w:r w:rsidRPr="00CD3877">
              <w:rPr>
                <w:spacing w:val="-3"/>
                <w:sz w:val="20"/>
                <w:szCs w:val="20"/>
              </w:rPr>
              <w:t xml:space="preserve"> </w:t>
            </w:r>
            <w:r w:rsidRPr="00CD3877">
              <w:rPr>
                <w:sz w:val="20"/>
                <w:szCs w:val="20"/>
              </w:rPr>
              <w:t>Pri</w:t>
            </w:r>
            <w:r w:rsidRPr="00CD3877">
              <w:rPr>
                <w:spacing w:val="-6"/>
                <w:sz w:val="20"/>
                <w:szCs w:val="20"/>
              </w:rPr>
              <w:t xml:space="preserve"> </w:t>
            </w:r>
            <w:r w:rsidRPr="00CD3877">
              <w:rPr>
                <w:sz w:val="20"/>
                <w:szCs w:val="20"/>
              </w:rPr>
              <w:t>práci</w:t>
            </w:r>
            <w:r w:rsidRPr="00CD3877">
              <w:rPr>
                <w:spacing w:val="-6"/>
                <w:sz w:val="20"/>
                <w:szCs w:val="20"/>
              </w:rPr>
              <w:t xml:space="preserve"> </w:t>
            </w:r>
            <w:r w:rsidRPr="00CD3877">
              <w:rPr>
                <w:sz w:val="20"/>
                <w:szCs w:val="20"/>
              </w:rPr>
              <w:t>s</w:t>
            </w:r>
            <w:r w:rsidRPr="00CD3877">
              <w:rPr>
                <w:spacing w:val="-2"/>
                <w:sz w:val="20"/>
                <w:szCs w:val="20"/>
              </w:rPr>
              <w:t xml:space="preserve"> </w:t>
            </w:r>
            <w:r w:rsidRPr="00CD3877">
              <w:rPr>
                <w:sz w:val="20"/>
                <w:szCs w:val="20"/>
              </w:rPr>
              <w:t>nimi</w:t>
            </w:r>
            <w:r w:rsidRPr="00CD3877">
              <w:rPr>
                <w:spacing w:val="-6"/>
                <w:sz w:val="20"/>
                <w:szCs w:val="20"/>
              </w:rPr>
              <w:t xml:space="preserve"> </w:t>
            </w:r>
            <w:r w:rsidRPr="00CD3877">
              <w:rPr>
                <w:sz w:val="20"/>
                <w:szCs w:val="20"/>
              </w:rPr>
              <w:t>je</w:t>
            </w:r>
            <w:r w:rsidRPr="00CD3877">
              <w:rPr>
                <w:spacing w:val="-5"/>
                <w:sz w:val="20"/>
                <w:szCs w:val="20"/>
              </w:rPr>
              <w:t xml:space="preserve"> </w:t>
            </w:r>
            <w:r w:rsidRPr="00CD3877">
              <w:rPr>
                <w:sz w:val="20"/>
                <w:szCs w:val="20"/>
              </w:rPr>
              <w:t>potrebná</w:t>
            </w:r>
            <w:r w:rsidRPr="00CD3877">
              <w:rPr>
                <w:spacing w:val="-5"/>
                <w:sz w:val="20"/>
                <w:szCs w:val="20"/>
              </w:rPr>
              <w:t xml:space="preserve"> </w:t>
            </w:r>
            <w:r w:rsidRPr="00CD3877">
              <w:rPr>
                <w:sz w:val="20"/>
                <w:szCs w:val="20"/>
              </w:rPr>
              <w:t>osobitná</w:t>
            </w:r>
            <w:r w:rsidRPr="00CD3877">
              <w:rPr>
                <w:spacing w:val="-5"/>
                <w:sz w:val="20"/>
                <w:szCs w:val="20"/>
              </w:rPr>
              <w:t xml:space="preserve"> </w:t>
            </w:r>
            <w:r w:rsidRPr="00CD3877">
              <w:rPr>
                <w:sz w:val="20"/>
                <w:szCs w:val="20"/>
              </w:rPr>
              <w:t>opatrnosť.</w:t>
            </w:r>
            <w:r w:rsidRPr="00CD3877">
              <w:rPr>
                <w:spacing w:val="-5"/>
                <w:sz w:val="20"/>
                <w:szCs w:val="20"/>
              </w:rPr>
              <w:t xml:space="preserve"> </w:t>
            </w:r>
            <w:r w:rsidRPr="00CD3877">
              <w:rPr>
                <w:sz w:val="20"/>
                <w:szCs w:val="20"/>
              </w:rPr>
              <w:t>Dodržiavanie</w:t>
            </w:r>
            <w:r w:rsidRPr="00CD3877">
              <w:rPr>
                <w:spacing w:val="-3"/>
                <w:sz w:val="20"/>
                <w:szCs w:val="20"/>
              </w:rPr>
              <w:t xml:space="preserve"> NPEL</w:t>
            </w:r>
            <w:r w:rsidRPr="00CD3877">
              <w:rPr>
                <w:spacing w:val="-4"/>
                <w:sz w:val="20"/>
                <w:szCs w:val="20"/>
              </w:rPr>
              <w:t xml:space="preserve"> </w:t>
            </w:r>
            <w:r w:rsidRPr="00CD3877">
              <w:rPr>
                <w:sz w:val="20"/>
                <w:szCs w:val="20"/>
              </w:rPr>
              <w:t>nezaručuje, že nevzniknú u vnímavých osôb alergické reakcie.</w:t>
            </w:r>
          </w:p>
          <w:p w14:paraId="7F632C7F" w14:textId="77777777" w:rsidR="0032775A" w:rsidRPr="00CD3877" w:rsidRDefault="0032775A" w:rsidP="0032775A">
            <w:pPr>
              <w:spacing w:before="232"/>
              <w:jc w:val="both"/>
              <w:rPr>
                <w:sz w:val="20"/>
                <w:szCs w:val="20"/>
              </w:rPr>
            </w:pPr>
            <w:r w:rsidRPr="00CD3877">
              <w:rPr>
                <w:b/>
                <w:sz w:val="20"/>
                <w:szCs w:val="20"/>
                <w:vertAlign w:val="superscript"/>
              </w:rPr>
              <w:t>19</w:t>
            </w:r>
            <w:r w:rsidRPr="00CD3877">
              <w:rPr>
                <w:b/>
                <w:sz w:val="20"/>
                <w:szCs w:val="20"/>
              </w:rPr>
              <w:t>)</w:t>
            </w:r>
            <w:r w:rsidRPr="00CD3877">
              <w:rPr>
                <w:b/>
                <w:spacing w:val="-5"/>
                <w:sz w:val="20"/>
                <w:szCs w:val="20"/>
              </w:rPr>
              <w:t xml:space="preserve"> </w:t>
            </w:r>
            <w:r w:rsidRPr="00CD3877">
              <w:rPr>
                <w:b/>
                <w:sz w:val="20"/>
                <w:szCs w:val="20"/>
              </w:rPr>
              <w:t>NPEL</w:t>
            </w:r>
            <w:r w:rsidRPr="00CD3877">
              <w:rPr>
                <w:b/>
                <w:spacing w:val="-5"/>
                <w:sz w:val="20"/>
                <w:szCs w:val="20"/>
              </w:rPr>
              <w:t xml:space="preserve"> </w:t>
            </w:r>
            <w:r w:rsidRPr="00CD3877">
              <w:rPr>
                <w:b/>
                <w:sz w:val="20"/>
                <w:szCs w:val="20"/>
              </w:rPr>
              <w:t>pre</w:t>
            </w:r>
            <w:r w:rsidRPr="00CD3877">
              <w:rPr>
                <w:b/>
                <w:spacing w:val="-6"/>
                <w:sz w:val="20"/>
                <w:szCs w:val="20"/>
              </w:rPr>
              <w:t xml:space="preserve"> </w:t>
            </w:r>
            <w:r w:rsidRPr="00CD3877">
              <w:rPr>
                <w:b/>
                <w:sz w:val="20"/>
                <w:szCs w:val="20"/>
              </w:rPr>
              <w:t>zlúčeniny</w:t>
            </w:r>
            <w:r w:rsidRPr="00CD3877">
              <w:rPr>
                <w:b/>
                <w:spacing w:val="-5"/>
                <w:sz w:val="20"/>
                <w:szCs w:val="20"/>
              </w:rPr>
              <w:t xml:space="preserve"> </w:t>
            </w:r>
            <w:r w:rsidRPr="00CD3877">
              <w:rPr>
                <w:b/>
                <w:sz w:val="20"/>
                <w:szCs w:val="20"/>
              </w:rPr>
              <w:t>šesťmocného</w:t>
            </w:r>
            <w:r w:rsidRPr="00CD3877">
              <w:rPr>
                <w:b/>
                <w:spacing w:val="-4"/>
                <w:sz w:val="20"/>
                <w:szCs w:val="20"/>
              </w:rPr>
              <w:t xml:space="preserve"> </w:t>
            </w:r>
            <w:r w:rsidRPr="00CD3877">
              <w:rPr>
                <w:b/>
                <w:sz w:val="20"/>
                <w:szCs w:val="20"/>
              </w:rPr>
              <w:t>chrómu</w:t>
            </w:r>
            <w:r w:rsidRPr="00CD3877">
              <w:rPr>
                <w:b/>
                <w:spacing w:val="-1"/>
                <w:sz w:val="20"/>
                <w:szCs w:val="20"/>
              </w:rPr>
              <w:t xml:space="preserve"> </w:t>
            </w:r>
            <w:r w:rsidRPr="00CD3877">
              <w:rPr>
                <w:sz w:val="20"/>
                <w:szCs w:val="20"/>
              </w:rPr>
              <w:t>má</w:t>
            </w:r>
            <w:r w:rsidRPr="00CD3877">
              <w:rPr>
                <w:spacing w:val="-5"/>
                <w:sz w:val="20"/>
                <w:szCs w:val="20"/>
              </w:rPr>
              <w:t xml:space="preserve"> </w:t>
            </w:r>
            <w:r w:rsidRPr="00CD3877">
              <w:rPr>
                <w:sz w:val="20"/>
                <w:szCs w:val="20"/>
              </w:rPr>
              <w:t>prechodné</w:t>
            </w:r>
            <w:r w:rsidRPr="00CD3877">
              <w:rPr>
                <w:spacing w:val="-6"/>
                <w:sz w:val="20"/>
                <w:szCs w:val="20"/>
              </w:rPr>
              <w:t xml:space="preserve"> </w:t>
            </w:r>
            <w:r w:rsidRPr="00CD3877">
              <w:rPr>
                <w:sz w:val="20"/>
                <w:szCs w:val="20"/>
              </w:rPr>
              <w:t>obdobie</w:t>
            </w:r>
            <w:r w:rsidRPr="00CD3877">
              <w:rPr>
                <w:spacing w:val="-2"/>
                <w:sz w:val="20"/>
                <w:szCs w:val="20"/>
              </w:rPr>
              <w:t xml:space="preserve"> </w:t>
            </w:r>
            <w:r w:rsidRPr="00CD3877">
              <w:rPr>
                <w:sz w:val="20"/>
                <w:szCs w:val="20"/>
              </w:rPr>
              <w:t>do</w:t>
            </w:r>
            <w:r w:rsidRPr="00CD3877">
              <w:rPr>
                <w:spacing w:val="-5"/>
                <w:sz w:val="20"/>
                <w:szCs w:val="20"/>
              </w:rPr>
              <w:t xml:space="preserve"> </w:t>
            </w:r>
            <w:r w:rsidRPr="00CD3877">
              <w:rPr>
                <w:sz w:val="20"/>
                <w:szCs w:val="20"/>
              </w:rPr>
              <w:t>17.</w:t>
            </w:r>
            <w:r w:rsidRPr="00CD3877">
              <w:rPr>
                <w:spacing w:val="-9"/>
                <w:sz w:val="20"/>
                <w:szCs w:val="20"/>
              </w:rPr>
              <w:t xml:space="preserve"> </w:t>
            </w:r>
            <w:r w:rsidRPr="00CD3877">
              <w:rPr>
                <w:sz w:val="20"/>
                <w:szCs w:val="20"/>
              </w:rPr>
              <w:t>januára</w:t>
            </w:r>
            <w:r w:rsidRPr="00CD3877">
              <w:rPr>
                <w:spacing w:val="-5"/>
                <w:sz w:val="20"/>
                <w:szCs w:val="20"/>
              </w:rPr>
              <w:t xml:space="preserve"> </w:t>
            </w:r>
            <w:r w:rsidRPr="00CD3877">
              <w:rPr>
                <w:spacing w:val="-2"/>
                <w:sz w:val="20"/>
                <w:szCs w:val="20"/>
              </w:rPr>
              <w:t>2025 uvedené</w:t>
            </w:r>
            <w:r w:rsidRPr="00CD3877">
              <w:rPr>
                <w:sz w:val="20"/>
                <w:szCs w:val="20"/>
              </w:rPr>
              <w:t xml:space="preserve"> v tabuľke č. 2</w:t>
            </w:r>
            <w:r w:rsidRPr="00CD3877">
              <w:rPr>
                <w:spacing w:val="-2"/>
                <w:sz w:val="20"/>
                <w:szCs w:val="20"/>
              </w:rPr>
              <w:t>.</w:t>
            </w:r>
          </w:p>
          <w:p w14:paraId="1AAF119B" w14:textId="77777777" w:rsidR="0032775A" w:rsidRPr="00CD3877" w:rsidRDefault="0032775A" w:rsidP="0032775A">
            <w:pPr>
              <w:spacing w:before="232"/>
              <w:jc w:val="both"/>
              <w:rPr>
                <w:sz w:val="20"/>
                <w:szCs w:val="20"/>
              </w:rPr>
            </w:pPr>
            <w:r w:rsidRPr="00CD3877">
              <w:rPr>
                <w:b/>
                <w:sz w:val="20"/>
                <w:szCs w:val="20"/>
                <w:vertAlign w:val="superscript"/>
              </w:rPr>
              <w:t>20</w:t>
            </w:r>
            <w:r w:rsidRPr="00CD3877">
              <w:rPr>
                <w:b/>
                <w:sz w:val="20"/>
                <w:szCs w:val="20"/>
              </w:rPr>
              <w:t xml:space="preserve">) NPEL pre zlúčeniny šesťmocného chrómu, ktoré vznikajú pri zváraní alebo rezaní plazmou </w:t>
            </w:r>
            <w:r w:rsidRPr="00CD3877">
              <w:rPr>
                <w:sz w:val="20"/>
                <w:szCs w:val="20"/>
              </w:rPr>
              <w:t xml:space="preserve">alebo pri obdobných pracovných procesoch, pri ktorých vznikajú výpary, má prechodné obdobie do 17. januára 2025 </w:t>
            </w:r>
            <w:r w:rsidRPr="00CD3877">
              <w:rPr>
                <w:spacing w:val="-2"/>
                <w:sz w:val="20"/>
                <w:szCs w:val="20"/>
              </w:rPr>
              <w:t>uvedené</w:t>
            </w:r>
            <w:r w:rsidRPr="00CD3877">
              <w:rPr>
                <w:sz w:val="20"/>
                <w:szCs w:val="20"/>
              </w:rPr>
              <w:t xml:space="preserve"> v tabuľke č. 2</w:t>
            </w:r>
            <w:r w:rsidRPr="00CD3877">
              <w:rPr>
                <w:spacing w:val="-2"/>
                <w:sz w:val="20"/>
                <w:szCs w:val="20"/>
              </w:rPr>
              <w:t>.</w:t>
            </w:r>
          </w:p>
          <w:p w14:paraId="49431863" w14:textId="77777777" w:rsidR="0032775A" w:rsidRPr="00CD3877" w:rsidRDefault="0032775A" w:rsidP="0032775A">
            <w:pPr>
              <w:spacing w:before="232"/>
              <w:jc w:val="both"/>
              <w:rPr>
                <w:sz w:val="20"/>
                <w:szCs w:val="20"/>
              </w:rPr>
            </w:pPr>
            <w:r w:rsidRPr="00CD3877">
              <w:rPr>
                <w:b/>
                <w:sz w:val="20"/>
                <w:szCs w:val="20"/>
                <w:vertAlign w:val="superscript"/>
              </w:rPr>
              <w:t>21</w:t>
            </w:r>
            <w:r w:rsidRPr="00CD3877">
              <w:rPr>
                <w:b/>
                <w:sz w:val="20"/>
                <w:szCs w:val="20"/>
              </w:rPr>
              <w:t>) NPEL</w:t>
            </w:r>
            <w:r w:rsidRPr="00CD3877">
              <w:rPr>
                <w:b/>
                <w:spacing w:val="-1"/>
                <w:sz w:val="20"/>
                <w:szCs w:val="20"/>
              </w:rPr>
              <w:t xml:space="preserve"> </w:t>
            </w:r>
            <w:r w:rsidRPr="00CD3877">
              <w:rPr>
                <w:b/>
                <w:sz w:val="20"/>
                <w:szCs w:val="20"/>
              </w:rPr>
              <w:t>pre</w:t>
            </w:r>
            <w:r w:rsidRPr="00CD3877">
              <w:rPr>
                <w:b/>
                <w:spacing w:val="-1"/>
                <w:sz w:val="20"/>
                <w:szCs w:val="20"/>
              </w:rPr>
              <w:t xml:space="preserve"> </w:t>
            </w:r>
            <w:r w:rsidRPr="00CD3877">
              <w:rPr>
                <w:b/>
                <w:sz w:val="20"/>
                <w:szCs w:val="20"/>
              </w:rPr>
              <w:t>kadmium</w:t>
            </w:r>
            <w:r w:rsidRPr="00CD3877">
              <w:rPr>
                <w:b/>
                <w:spacing w:val="-4"/>
                <w:sz w:val="20"/>
                <w:szCs w:val="20"/>
              </w:rPr>
              <w:t xml:space="preserve"> </w:t>
            </w:r>
            <w:r w:rsidRPr="00CD3877">
              <w:rPr>
                <w:b/>
                <w:sz w:val="20"/>
                <w:szCs w:val="20"/>
              </w:rPr>
              <w:t>a</w:t>
            </w:r>
            <w:r w:rsidRPr="00CD3877">
              <w:rPr>
                <w:b/>
                <w:spacing w:val="-1"/>
                <w:sz w:val="20"/>
                <w:szCs w:val="20"/>
              </w:rPr>
              <w:t xml:space="preserve"> </w:t>
            </w:r>
            <w:r w:rsidRPr="00CD3877">
              <w:rPr>
                <w:b/>
                <w:sz w:val="20"/>
                <w:szCs w:val="20"/>
              </w:rPr>
              <w:t xml:space="preserve">jeho anorganické zlúčeniny </w:t>
            </w:r>
            <w:r w:rsidRPr="00CD3877">
              <w:rPr>
                <w:sz w:val="20"/>
                <w:szCs w:val="20"/>
              </w:rPr>
              <w:t>má prechodné obdobie</w:t>
            </w:r>
            <w:r w:rsidRPr="00CD3877">
              <w:rPr>
                <w:spacing w:val="-1"/>
                <w:sz w:val="20"/>
                <w:szCs w:val="20"/>
              </w:rPr>
              <w:t xml:space="preserve"> </w:t>
            </w:r>
            <w:r w:rsidRPr="00CD3877">
              <w:rPr>
                <w:sz w:val="20"/>
                <w:szCs w:val="20"/>
              </w:rPr>
              <w:t>do</w:t>
            </w:r>
            <w:r w:rsidRPr="00CD3877">
              <w:rPr>
                <w:spacing w:val="-2"/>
                <w:sz w:val="20"/>
                <w:szCs w:val="20"/>
              </w:rPr>
              <w:t xml:space="preserve"> </w:t>
            </w:r>
            <w:r w:rsidRPr="00CD3877">
              <w:rPr>
                <w:sz w:val="20"/>
                <w:szCs w:val="20"/>
              </w:rPr>
              <w:t>11.</w:t>
            </w:r>
            <w:r w:rsidRPr="00CD3877">
              <w:rPr>
                <w:spacing w:val="-5"/>
                <w:sz w:val="20"/>
                <w:szCs w:val="20"/>
              </w:rPr>
              <w:t xml:space="preserve"> </w:t>
            </w:r>
            <w:r w:rsidRPr="00CD3877">
              <w:rPr>
                <w:sz w:val="20"/>
                <w:szCs w:val="20"/>
              </w:rPr>
              <w:t>júla</w:t>
            </w:r>
            <w:r w:rsidRPr="00CD3877">
              <w:rPr>
                <w:spacing w:val="-1"/>
                <w:sz w:val="20"/>
                <w:szCs w:val="20"/>
              </w:rPr>
              <w:t xml:space="preserve"> </w:t>
            </w:r>
            <w:r w:rsidRPr="00CD3877">
              <w:rPr>
                <w:sz w:val="20"/>
                <w:szCs w:val="20"/>
              </w:rPr>
              <w:t xml:space="preserve">2027 </w:t>
            </w:r>
            <w:r w:rsidRPr="00CD3877">
              <w:rPr>
                <w:spacing w:val="-2"/>
                <w:sz w:val="20"/>
                <w:szCs w:val="20"/>
              </w:rPr>
              <w:t>uvedené</w:t>
            </w:r>
            <w:r w:rsidRPr="00CD3877">
              <w:rPr>
                <w:sz w:val="20"/>
                <w:szCs w:val="20"/>
              </w:rPr>
              <w:t xml:space="preserve"> v tabuľke č. 2,</w:t>
            </w:r>
            <w:r w:rsidRPr="00CD3877">
              <w:rPr>
                <w:spacing w:val="-3"/>
                <w:sz w:val="20"/>
                <w:szCs w:val="20"/>
              </w:rPr>
              <w:t xml:space="preserve"> </w:t>
            </w:r>
            <w:r w:rsidRPr="00CD3877">
              <w:rPr>
                <w:sz w:val="20"/>
                <w:szCs w:val="20"/>
              </w:rPr>
              <w:t>ktoré sa</w:t>
            </w:r>
            <w:r w:rsidRPr="00CD3877">
              <w:rPr>
                <w:spacing w:val="40"/>
                <w:sz w:val="20"/>
                <w:szCs w:val="20"/>
              </w:rPr>
              <w:t xml:space="preserve"> </w:t>
            </w:r>
            <w:r w:rsidRPr="00CD3877">
              <w:rPr>
                <w:sz w:val="20"/>
                <w:szCs w:val="20"/>
              </w:rPr>
              <w:t>uplatní, ak</w:t>
            </w:r>
            <w:r w:rsidRPr="00CD3877">
              <w:rPr>
                <w:spacing w:val="-10"/>
                <w:sz w:val="20"/>
                <w:szCs w:val="20"/>
              </w:rPr>
              <w:t xml:space="preserve"> </w:t>
            </w:r>
            <w:r w:rsidRPr="00CD3877">
              <w:rPr>
                <w:sz w:val="20"/>
                <w:szCs w:val="20"/>
              </w:rPr>
              <w:t>sa</w:t>
            </w:r>
            <w:r w:rsidRPr="00CD3877">
              <w:rPr>
                <w:spacing w:val="-8"/>
                <w:sz w:val="20"/>
                <w:szCs w:val="20"/>
              </w:rPr>
              <w:t xml:space="preserve"> </w:t>
            </w:r>
            <w:r w:rsidRPr="00CD3877">
              <w:rPr>
                <w:sz w:val="20"/>
                <w:szCs w:val="20"/>
              </w:rPr>
              <w:t>vykonáva</w:t>
            </w:r>
            <w:r w:rsidRPr="00CD3877">
              <w:rPr>
                <w:spacing w:val="-8"/>
                <w:sz w:val="20"/>
                <w:szCs w:val="20"/>
              </w:rPr>
              <w:t xml:space="preserve"> </w:t>
            </w:r>
            <w:r w:rsidRPr="00CD3877">
              <w:rPr>
                <w:sz w:val="20"/>
                <w:szCs w:val="20"/>
              </w:rPr>
              <w:t>aj</w:t>
            </w:r>
            <w:r w:rsidRPr="00CD3877">
              <w:rPr>
                <w:spacing w:val="-6"/>
                <w:sz w:val="20"/>
                <w:szCs w:val="20"/>
              </w:rPr>
              <w:t xml:space="preserve"> </w:t>
            </w:r>
            <w:r w:rsidRPr="00CD3877">
              <w:rPr>
                <w:sz w:val="20"/>
                <w:szCs w:val="20"/>
              </w:rPr>
              <w:t>biologické</w:t>
            </w:r>
            <w:r w:rsidRPr="00CD3877">
              <w:rPr>
                <w:spacing w:val="-8"/>
                <w:sz w:val="20"/>
                <w:szCs w:val="20"/>
              </w:rPr>
              <w:t xml:space="preserve"> </w:t>
            </w:r>
            <w:r w:rsidRPr="00CD3877">
              <w:rPr>
                <w:sz w:val="20"/>
                <w:szCs w:val="20"/>
              </w:rPr>
              <w:t>monitorovanie</w:t>
            </w:r>
            <w:r w:rsidRPr="00CD3877">
              <w:rPr>
                <w:spacing w:val="-9"/>
                <w:sz w:val="20"/>
                <w:szCs w:val="20"/>
              </w:rPr>
              <w:t xml:space="preserve"> </w:t>
            </w:r>
            <w:r w:rsidRPr="00CD3877">
              <w:rPr>
                <w:sz w:val="20"/>
                <w:szCs w:val="20"/>
              </w:rPr>
              <w:t>expozície</w:t>
            </w:r>
            <w:r w:rsidRPr="00CD3877">
              <w:rPr>
                <w:spacing w:val="-8"/>
                <w:sz w:val="20"/>
                <w:szCs w:val="20"/>
              </w:rPr>
              <w:t xml:space="preserve"> </w:t>
            </w:r>
            <w:r w:rsidRPr="00CD3877">
              <w:rPr>
                <w:sz w:val="20"/>
                <w:szCs w:val="20"/>
              </w:rPr>
              <w:t>kadmiu,</w:t>
            </w:r>
            <w:r w:rsidRPr="00CD3877">
              <w:rPr>
                <w:spacing w:val="-8"/>
                <w:sz w:val="20"/>
                <w:szCs w:val="20"/>
              </w:rPr>
              <w:t xml:space="preserve"> </w:t>
            </w:r>
            <w:r w:rsidRPr="00CD3877">
              <w:rPr>
                <w:sz w:val="20"/>
                <w:szCs w:val="20"/>
              </w:rPr>
              <w:t>pri</w:t>
            </w:r>
            <w:r w:rsidRPr="00CD3877">
              <w:rPr>
                <w:spacing w:val="-9"/>
                <w:sz w:val="20"/>
                <w:szCs w:val="20"/>
              </w:rPr>
              <w:t xml:space="preserve"> </w:t>
            </w:r>
            <w:r w:rsidRPr="00CD3877">
              <w:rPr>
                <w:sz w:val="20"/>
                <w:szCs w:val="20"/>
              </w:rPr>
              <w:t>ktorom</w:t>
            </w:r>
            <w:r w:rsidRPr="00CD3877">
              <w:rPr>
                <w:spacing w:val="-13"/>
                <w:sz w:val="20"/>
                <w:szCs w:val="20"/>
              </w:rPr>
              <w:t xml:space="preserve"> </w:t>
            </w:r>
            <w:r w:rsidRPr="00CD3877">
              <w:rPr>
                <w:sz w:val="20"/>
                <w:szCs w:val="20"/>
              </w:rPr>
              <w:t>sa</w:t>
            </w:r>
            <w:r w:rsidRPr="00CD3877">
              <w:rPr>
                <w:spacing w:val="-7"/>
                <w:sz w:val="20"/>
                <w:szCs w:val="20"/>
              </w:rPr>
              <w:t xml:space="preserve"> </w:t>
            </w:r>
            <w:r w:rsidRPr="00CD3877">
              <w:rPr>
                <w:sz w:val="20"/>
                <w:szCs w:val="20"/>
              </w:rPr>
              <w:t>sleduje</w:t>
            </w:r>
            <w:r w:rsidRPr="00CD3877">
              <w:rPr>
                <w:spacing w:val="-8"/>
                <w:sz w:val="20"/>
                <w:szCs w:val="20"/>
              </w:rPr>
              <w:t xml:space="preserve"> </w:t>
            </w:r>
            <w:r w:rsidRPr="00CD3877">
              <w:rPr>
                <w:sz w:val="20"/>
                <w:szCs w:val="20"/>
              </w:rPr>
              <w:t>koncentrácia</w:t>
            </w:r>
            <w:r w:rsidRPr="00CD3877">
              <w:rPr>
                <w:spacing w:val="-9"/>
                <w:sz w:val="20"/>
                <w:szCs w:val="20"/>
              </w:rPr>
              <w:t xml:space="preserve"> </w:t>
            </w:r>
            <w:r w:rsidRPr="00CD3877">
              <w:rPr>
                <w:sz w:val="20"/>
                <w:szCs w:val="20"/>
              </w:rPr>
              <w:t>kadmia</w:t>
            </w:r>
            <w:r w:rsidRPr="00CD3877">
              <w:rPr>
                <w:spacing w:val="-9"/>
                <w:sz w:val="20"/>
                <w:szCs w:val="20"/>
              </w:rPr>
              <w:t xml:space="preserve"> </w:t>
            </w:r>
            <w:r w:rsidRPr="00CD3877">
              <w:rPr>
                <w:sz w:val="20"/>
                <w:szCs w:val="20"/>
              </w:rPr>
              <w:t xml:space="preserve">v moči, </w:t>
            </w:r>
            <w:r w:rsidRPr="00CD3877">
              <w:rPr>
                <w:spacing w:val="-2"/>
                <w:sz w:val="20"/>
                <w:szCs w:val="20"/>
              </w:rPr>
              <w:t>pričom</w:t>
            </w:r>
            <w:r w:rsidRPr="00CD3877">
              <w:rPr>
                <w:spacing w:val="-7"/>
                <w:sz w:val="20"/>
                <w:szCs w:val="20"/>
              </w:rPr>
              <w:t xml:space="preserve"> </w:t>
            </w:r>
            <w:r w:rsidRPr="00CD3877">
              <w:rPr>
                <w:spacing w:val="-2"/>
                <w:sz w:val="20"/>
                <w:szCs w:val="20"/>
              </w:rPr>
              <w:t>nepresiahne</w:t>
            </w:r>
            <w:r w:rsidRPr="00CD3877">
              <w:rPr>
                <w:spacing w:val="-3"/>
                <w:sz w:val="20"/>
                <w:szCs w:val="20"/>
              </w:rPr>
              <w:t xml:space="preserve"> </w:t>
            </w:r>
            <w:r w:rsidRPr="00CD3877">
              <w:rPr>
                <w:spacing w:val="-2"/>
                <w:sz w:val="20"/>
                <w:szCs w:val="20"/>
              </w:rPr>
              <w:t>biologickú</w:t>
            </w:r>
            <w:r w:rsidRPr="00CD3877">
              <w:rPr>
                <w:spacing w:val="-3"/>
                <w:sz w:val="20"/>
                <w:szCs w:val="20"/>
              </w:rPr>
              <w:t xml:space="preserve"> </w:t>
            </w:r>
            <w:r w:rsidRPr="00CD3877">
              <w:rPr>
                <w:spacing w:val="-2"/>
                <w:sz w:val="20"/>
                <w:szCs w:val="20"/>
              </w:rPr>
              <w:t>medznú</w:t>
            </w:r>
            <w:r w:rsidRPr="00CD3877">
              <w:rPr>
                <w:spacing w:val="-3"/>
                <w:sz w:val="20"/>
                <w:szCs w:val="20"/>
              </w:rPr>
              <w:t xml:space="preserve"> </w:t>
            </w:r>
            <w:r w:rsidRPr="00CD3877">
              <w:rPr>
                <w:spacing w:val="-2"/>
                <w:sz w:val="20"/>
                <w:szCs w:val="20"/>
              </w:rPr>
              <w:t>hodnotu</w:t>
            </w:r>
            <w:r w:rsidRPr="00CD3877">
              <w:rPr>
                <w:spacing w:val="-6"/>
                <w:sz w:val="20"/>
                <w:szCs w:val="20"/>
              </w:rPr>
              <w:t xml:space="preserve"> </w:t>
            </w:r>
            <w:r w:rsidRPr="00CD3877">
              <w:rPr>
                <w:spacing w:val="-2"/>
                <w:sz w:val="20"/>
                <w:szCs w:val="20"/>
              </w:rPr>
              <w:t>0,002</w:t>
            </w:r>
            <w:r w:rsidRPr="00CD3877">
              <w:rPr>
                <w:spacing w:val="-3"/>
                <w:sz w:val="20"/>
                <w:szCs w:val="20"/>
              </w:rPr>
              <w:t xml:space="preserve"> </w:t>
            </w:r>
            <w:r w:rsidRPr="00CD3877">
              <w:rPr>
                <w:spacing w:val="-2"/>
                <w:sz w:val="20"/>
                <w:szCs w:val="20"/>
              </w:rPr>
              <w:t>mg</w:t>
            </w:r>
            <w:r w:rsidRPr="00CD3877">
              <w:rPr>
                <w:spacing w:val="-6"/>
                <w:sz w:val="20"/>
                <w:szCs w:val="20"/>
              </w:rPr>
              <w:t xml:space="preserve"> </w:t>
            </w:r>
            <w:r w:rsidRPr="00CD3877">
              <w:rPr>
                <w:spacing w:val="-2"/>
                <w:sz w:val="20"/>
                <w:szCs w:val="20"/>
              </w:rPr>
              <w:t>kadmia</w:t>
            </w:r>
            <w:r w:rsidRPr="00CD3877">
              <w:rPr>
                <w:spacing w:val="1"/>
                <w:sz w:val="20"/>
                <w:szCs w:val="20"/>
              </w:rPr>
              <w:t xml:space="preserve"> </w:t>
            </w:r>
            <w:r w:rsidRPr="00CD3877">
              <w:rPr>
                <w:spacing w:val="-2"/>
                <w:sz w:val="20"/>
                <w:szCs w:val="20"/>
              </w:rPr>
              <w:t>·</w:t>
            </w:r>
            <w:r w:rsidRPr="00CD3877">
              <w:rPr>
                <w:spacing w:val="-12"/>
                <w:sz w:val="20"/>
                <w:szCs w:val="20"/>
              </w:rPr>
              <w:t xml:space="preserve"> </w:t>
            </w:r>
            <w:r w:rsidRPr="00CD3877">
              <w:rPr>
                <w:spacing w:val="-2"/>
                <w:sz w:val="20"/>
                <w:szCs w:val="20"/>
              </w:rPr>
              <w:t>g</w:t>
            </w:r>
            <w:r w:rsidRPr="00CD3877">
              <w:rPr>
                <w:spacing w:val="-2"/>
                <w:sz w:val="20"/>
                <w:szCs w:val="20"/>
                <w:vertAlign w:val="superscript"/>
              </w:rPr>
              <w:t>-1</w:t>
            </w:r>
            <w:r w:rsidRPr="00CD3877">
              <w:rPr>
                <w:spacing w:val="-21"/>
                <w:sz w:val="20"/>
                <w:szCs w:val="20"/>
              </w:rPr>
              <w:t xml:space="preserve"> </w:t>
            </w:r>
            <w:r w:rsidRPr="00CD3877">
              <w:rPr>
                <w:spacing w:val="-2"/>
                <w:sz w:val="20"/>
                <w:szCs w:val="20"/>
              </w:rPr>
              <w:t>kreatinínu</w:t>
            </w:r>
            <w:r w:rsidRPr="00CD3877">
              <w:rPr>
                <w:spacing w:val="-6"/>
                <w:sz w:val="20"/>
                <w:szCs w:val="20"/>
              </w:rPr>
              <w:t xml:space="preserve"> </w:t>
            </w:r>
            <w:r w:rsidRPr="00CD3877">
              <w:rPr>
                <w:spacing w:val="-2"/>
                <w:sz w:val="20"/>
                <w:szCs w:val="20"/>
              </w:rPr>
              <w:t>v</w:t>
            </w:r>
            <w:r w:rsidRPr="00CD3877">
              <w:rPr>
                <w:spacing w:val="9"/>
                <w:sz w:val="20"/>
                <w:szCs w:val="20"/>
              </w:rPr>
              <w:t xml:space="preserve"> </w:t>
            </w:r>
            <w:r w:rsidRPr="00CD3877">
              <w:rPr>
                <w:spacing w:val="-2"/>
                <w:sz w:val="20"/>
                <w:szCs w:val="20"/>
              </w:rPr>
              <w:t>moči</w:t>
            </w:r>
            <w:r w:rsidRPr="00CD3877">
              <w:rPr>
                <w:spacing w:val="-4"/>
                <w:sz w:val="20"/>
                <w:szCs w:val="20"/>
              </w:rPr>
              <w:t xml:space="preserve"> </w:t>
            </w:r>
            <w:r w:rsidRPr="00CD3877">
              <w:rPr>
                <w:spacing w:val="-2"/>
                <w:sz w:val="20"/>
                <w:szCs w:val="20"/>
              </w:rPr>
              <w:t>(príloha</w:t>
            </w:r>
            <w:r w:rsidRPr="00CD3877">
              <w:rPr>
                <w:spacing w:val="-4"/>
                <w:sz w:val="20"/>
                <w:szCs w:val="20"/>
              </w:rPr>
              <w:t xml:space="preserve"> </w:t>
            </w:r>
            <w:r w:rsidRPr="00CD3877">
              <w:rPr>
                <w:spacing w:val="-2"/>
                <w:sz w:val="20"/>
                <w:szCs w:val="20"/>
              </w:rPr>
              <w:t>č.</w:t>
            </w:r>
            <w:r w:rsidRPr="00CD3877">
              <w:rPr>
                <w:spacing w:val="-4"/>
                <w:sz w:val="20"/>
                <w:szCs w:val="20"/>
              </w:rPr>
              <w:t xml:space="preserve"> </w:t>
            </w:r>
            <w:r w:rsidRPr="00CD3877">
              <w:rPr>
                <w:spacing w:val="-2"/>
                <w:sz w:val="20"/>
                <w:szCs w:val="20"/>
              </w:rPr>
              <w:t>2</w:t>
            </w:r>
            <w:r w:rsidRPr="00CD3877">
              <w:rPr>
                <w:spacing w:val="-3"/>
                <w:sz w:val="20"/>
                <w:szCs w:val="20"/>
              </w:rPr>
              <w:t xml:space="preserve"> </w:t>
            </w:r>
            <w:r w:rsidRPr="00CD3877">
              <w:rPr>
                <w:spacing w:val="-2"/>
                <w:sz w:val="20"/>
                <w:szCs w:val="20"/>
              </w:rPr>
              <w:t>k</w:t>
            </w:r>
            <w:r w:rsidRPr="00CD3877">
              <w:rPr>
                <w:spacing w:val="7"/>
                <w:sz w:val="20"/>
                <w:szCs w:val="20"/>
              </w:rPr>
              <w:t> </w:t>
            </w:r>
            <w:r w:rsidRPr="00CD3877">
              <w:rPr>
                <w:spacing w:val="-2"/>
                <w:sz w:val="20"/>
                <w:szCs w:val="20"/>
              </w:rPr>
              <w:t xml:space="preserve">nariadeniu </w:t>
            </w:r>
            <w:r w:rsidRPr="00CD3877">
              <w:rPr>
                <w:sz w:val="20"/>
                <w:szCs w:val="20"/>
              </w:rPr>
              <w:t>vlády</w:t>
            </w:r>
            <w:r w:rsidRPr="00CD3877">
              <w:rPr>
                <w:spacing w:val="80"/>
                <w:sz w:val="20"/>
                <w:szCs w:val="20"/>
              </w:rPr>
              <w:t xml:space="preserve"> </w:t>
            </w:r>
            <w:r w:rsidRPr="00CD3877">
              <w:rPr>
                <w:sz w:val="20"/>
                <w:szCs w:val="20"/>
              </w:rPr>
              <w:t>Slovenskej republiky č. 355/2006 Z. z. o ochrane zamestnancov pred rizikami súvisiacimi s expozíciou</w:t>
            </w:r>
            <w:r w:rsidRPr="00CD3877">
              <w:rPr>
                <w:spacing w:val="40"/>
                <w:sz w:val="20"/>
                <w:szCs w:val="20"/>
              </w:rPr>
              <w:t xml:space="preserve"> </w:t>
            </w:r>
            <w:r w:rsidRPr="00CD3877">
              <w:rPr>
                <w:sz w:val="20"/>
                <w:szCs w:val="20"/>
              </w:rPr>
              <w:t>chemickým faktorom pri práci v znení neskorších predpisov).</w:t>
            </w:r>
          </w:p>
          <w:p w14:paraId="2E0B66D5" w14:textId="77777777" w:rsidR="0032775A" w:rsidRPr="00CD3877" w:rsidRDefault="0032775A" w:rsidP="0032775A">
            <w:pPr>
              <w:spacing w:before="232"/>
              <w:jc w:val="both"/>
              <w:rPr>
                <w:sz w:val="20"/>
                <w:szCs w:val="20"/>
              </w:rPr>
            </w:pPr>
            <w:r w:rsidRPr="00CD3877">
              <w:rPr>
                <w:b/>
                <w:sz w:val="20"/>
                <w:szCs w:val="20"/>
                <w:vertAlign w:val="superscript"/>
              </w:rPr>
              <w:t>22</w:t>
            </w:r>
            <w:r w:rsidRPr="00CD3877">
              <w:rPr>
                <w:b/>
                <w:sz w:val="20"/>
                <w:szCs w:val="20"/>
              </w:rPr>
              <w:t xml:space="preserve">) NPEL pre zlúčeniny niklu </w:t>
            </w:r>
            <w:r w:rsidRPr="00CD3877">
              <w:rPr>
                <w:sz w:val="20"/>
                <w:szCs w:val="20"/>
              </w:rPr>
              <w:t>má</w:t>
            </w:r>
            <w:r w:rsidRPr="00CD3877">
              <w:rPr>
                <w:spacing w:val="-5"/>
                <w:sz w:val="20"/>
                <w:szCs w:val="20"/>
              </w:rPr>
              <w:t xml:space="preserve"> </w:t>
            </w:r>
            <w:r w:rsidRPr="00CD3877">
              <w:rPr>
                <w:sz w:val="20"/>
                <w:szCs w:val="20"/>
              </w:rPr>
              <w:t>prechodné</w:t>
            </w:r>
            <w:r w:rsidRPr="00CD3877">
              <w:rPr>
                <w:spacing w:val="-6"/>
                <w:sz w:val="20"/>
                <w:szCs w:val="20"/>
              </w:rPr>
              <w:t xml:space="preserve"> </w:t>
            </w:r>
            <w:r w:rsidRPr="00CD3877">
              <w:rPr>
                <w:sz w:val="20"/>
                <w:szCs w:val="20"/>
              </w:rPr>
              <w:t xml:space="preserve">obdobie </w:t>
            </w:r>
            <w:r w:rsidRPr="00CD3877">
              <w:rPr>
                <w:spacing w:val="-2"/>
                <w:sz w:val="20"/>
                <w:szCs w:val="20"/>
              </w:rPr>
              <w:t>uvedené</w:t>
            </w:r>
            <w:r w:rsidRPr="00CD3877">
              <w:rPr>
                <w:sz w:val="20"/>
                <w:szCs w:val="20"/>
              </w:rPr>
              <w:t xml:space="preserve"> v tabuľke č. 2</w:t>
            </w:r>
            <w:r w:rsidRPr="00CD3877">
              <w:rPr>
                <w:spacing w:val="-2"/>
                <w:sz w:val="20"/>
                <w:szCs w:val="20"/>
              </w:rPr>
              <w:t xml:space="preserve"> pre inhalovateľnú frakciu do</w:t>
            </w:r>
            <w:r w:rsidRPr="00CD3877">
              <w:rPr>
                <w:spacing w:val="-5"/>
                <w:sz w:val="20"/>
                <w:szCs w:val="20"/>
              </w:rPr>
              <w:t xml:space="preserve"> </w:t>
            </w:r>
            <w:r w:rsidRPr="00CD3877">
              <w:rPr>
                <w:sz w:val="20"/>
                <w:szCs w:val="20"/>
              </w:rPr>
              <w:t>17.</w:t>
            </w:r>
            <w:r w:rsidRPr="00CD3877">
              <w:rPr>
                <w:spacing w:val="-9"/>
                <w:sz w:val="20"/>
                <w:szCs w:val="20"/>
              </w:rPr>
              <w:t xml:space="preserve"> </w:t>
            </w:r>
            <w:r w:rsidRPr="00CD3877">
              <w:rPr>
                <w:sz w:val="20"/>
                <w:szCs w:val="20"/>
              </w:rPr>
              <w:t>januára</w:t>
            </w:r>
            <w:r w:rsidRPr="00CD3877">
              <w:rPr>
                <w:spacing w:val="-5"/>
                <w:sz w:val="20"/>
                <w:szCs w:val="20"/>
              </w:rPr>
              <w:t xml:space="preserve"> </w:t>
            </w:r>
            <w:r w:rsidRPr="00CD3877">
              <w:rPr>
                <w:spacing w:val="-2"/>
                <w:sz w:val="20"/>
                <w:szCs w:val="20"/>
              </w:rPr>
              <w:t>2025; NPEL pre respirabilnú frakciu sa uplatňuje od 18. januára 2025.</w:t>
            </w:r>
          </w:p>
          <w:p w14:paraId="0674BD31" w14:textId="77777777" w:rsidR="0032775A" w:rsidRPr="00CD3877" w:rsidRDefault="0032775A" w:rsidP="0032775A">
            <w:pPr>
              <w:spacing w:before="232"/>
              <w:jc w:val="both"/>
              <w:rPr>
                <w:sz w:val="20"/>
                <w:szCs w:val="20"/>
              </w:rPr>
            </w:pPr>
            <w:r w:rsidRPr="00CD3877">
              <w:rPr>
                <w:b/>
                <w:sz w:val="20"/>
                <w:szCs w:val="20"/>
                <w:vertAlign w:val="superscript"/>
              </w:rPr>
              <w:t>27</w:t>
            </w:r>
            <w:r w:rsidRPr="00CD3877">
              <w:rPr>
                <w:b/>
                <w:sz w:val="20"/>
                <w:szCs w:val="20"/>
              </w:rPr>
              <w:t>) NPEL pre výfukové emisie zo vznetových naftových motorov pri podzemnej ťažbe a výstavbe tunelov</w:t>
            </w:r>
            <w:r w:rsidRPr="00CD3877">
              <w:rPr>
                <w:sz w:val="20"/>
                <w:szCs w:val="20"/>
              </w:rPr>
              <w:t xml:space="preserve"> sa uplatňuje od 21. februára 2026; je </w:t>
            </w:r>
            <w:r w:rsidRPr="00CD3877">
              <w:rPr>
                <w:spacing w:val="-2"/>
                <w:sz w:val="20"/>
                <w:szCs w:val="20"/>
              </w:rPr>
              <w:t>uvedené</w:t>
            </w:r>
            <w:r w:rsidRPr="00CD3877">
              <w:rPr>
                <w:sz w:val="20"/>
                <w:szCs w:val="20"/>
              </w:rPr>
              <w:t xml:space="preserve"> v tabuľke č. 2</w:t>
            </w:r>
            <w:r w:rsidRPr="00CD3877">
              <w:rPr>
                <w:spacing w:val="-2"/>
                <w:sz w:val="20"/>
                <w:szCs w:val="20"/>
              </w:rPr>
              <w:t>.</w:t>
            </w:r>
          </w:p>
          <w:p w14:paraId="478AC30A" w14:textId="77777777" w:rsidR="0032775A" w:rsidRPr="00CD3877" w:rsidRDefault="0032775A" w:rsidP="0032775A">
            <w:pPr>
              <w:pStyle w:val="Zkladntext"/>
              <w:spacing w:before="121"/>
              <w:jc w:val="both"/>
              <w:rPr>
                <w:sz w:val="20"/>
                <w:szCs w:val="20"/>
              </w:rPr>
            </w:pPr>
            <w:r w:rsidRPr="00CD3877">
              <w:rPr>
                <w:b/>
                <w:sz w:val="20"/>
                <w:szCs w:val="20"/>
                <w:vertAlign w:val="superscript"/>
              </w:rPr>
              <w:t>28</w:t>
            </w:r>
            <w:r w:rsidRPr="00CD3877">
              <w:rPr>
                <w:b/>
                <w:sz w:val="20"/>
                <w:szCs w:val="20"/>
              </w:rPr>
              <w:t>)</w:t>
            </w:r>
            <w:r w:rsidRPr="00CD3877">
              <w:rPr>
                <w:b/>
                <w:spacing w:val="-1"/>
                <w:sz w:val="20"/>
                <w:szCs w:val="20"/>
              </w:rPr>
              <w:t xml:space="preserve"> </w:t>
            </w:r>
            <w:r w:rsidRPr="00CD3877">
              <w:rPr>
                <w:b/>
                <w:sz w:val="20"/>
                <w:szCs w:val="20"/>
              </w:rPr>
              <w:t>Výfukové emisie</w:t>
            </w:r>
            <w:r w:rsidRPr="00CD3877">
              <w:rPr>
                <w:b/>
                <w:spacing w:val="-2"/>
                <w:sz w:val="20"/>
                <w:szCs w:val="20"/>
              </w:rPr>
              <w:t xml:space="preserve"> </w:t>
            </w:r>
            <w:r w:rsidRPr="00CD3877">
              <w:rPr>
                <w:b/>
                <w:sz w:val="20"/>
                <w:szCs w:val="20"/>
              </w:rPr>
              <w:t>zo vznetových</w:t>
            </w:r>
            <w:r w:rsidRPr="00CD3877">
              <w:rPr>
                <w:b/>
                <w:spacing w:val="-1"/>
                <w:sz w:val="20"/>
                <w:szCs w:val="20"/>
              </w:rPr>
              <w:t xml:space="preserve"> </w:t>
            </w:r>
            <w:r w:rsidRPr="00CD3877">
              <w:rPr>
                <w:b/>
                <w:sz w:val="20"/>
                <w:szCs w:val="20"/>
              </w:rPr>
              <w:t>naftových motorov</w:t>
            </w:r>
            <w:r w:rsidRPr="00CD3877">
              <w:rPr>
                <w:b/>
                <w:spacing w:val="-3"/>
                <w:sz w:val="20"/>
                <w:szCs w:val="20"/>
              </w:rPr>
              <w:t xml:space="preserve"> </w:t>
            </w:r>
            <w:r w:rsidRPr="00CD3877">
              <w:rPr>
                <w:b/>
                <w:sz w:val="20"/>
                <w:szCs w:val="20"/>
              </w:rPr>
              <w:t>a minerálne</w:t>
            </w:r>
            <w:r w:rsidRPr="00CD3877">
              <w:rPr>
                <w:b/>
                <w:spacing w:val="-1"/>
                <w:sz w:val="20"/>
                <w:szCs w:val="20"/>
              </w:rPr>
              <w:t xml:space="preserve"> </w:t>
            </w:r>
            <w:r w:rsidRPr="00CD3877">
              <w:rPr>
                <w:b/>
                <w:sz w:val="20"/>
                <w:szCs w:val="20"/>
              </w:rPr>
              <w:t>oleje</w:t>
            </w:r>
            <w:r w:rsidRPr="00CD3877">
              <w:rPr>
                <w:sz w:val="20"/>
                <w:szCs w:val="20"/>
              </w:rPr>
              <w:t>,</w:t>
            </w:r>
            <w:r w:rsidRPr="00CD3877">
              <w:rPr>
                <w:spacing w:val="-1"/>
                <w:sz w:val="20"/>
                <w:szCs w:val="20"/>
              </w:rPr>
              <w:t xml:space="preserve"> </w:t>
            </w:r>
            <w:r w:rsidRPr="00CD3877">
              <w:rPr>
                <w:sz w:val="20"/>
                <w:szCs w:val="20"/>
              </w:rPr>
              <w:t>ktoré</w:t>
            </w:r>
            <w:r w:rsidRPr="00CD3877">
              <w:rPr>
                <w:spacing w:val="-1"/>
                <w:sz w:val="20"/>
                <w:szCs w:val="20"/>
              </w:rPr>
              <w:t xml:space="preserve"> </w:t>
            </w:r>
            <w:r w:rsidRPr="00CD3877">
              <w:rPr>
                <w:sz w:val="20"/>
                <w:szCs w:val="20"/>
              </w:rPr>
              <w:t>boli</w:t>
            </w:r>
            <w:r w:rsidRPr="00CD3877">
              <w:rPr>
                <w:spacing w:val="-2"/>
                <w:sz w:val="20"/>
                <w:szCs w:val="20"/>
              </w:rPr>
              <w:t xml:space="preserve"> </w:t>
            </w:r>
            <w:r w:rsidRPr="00CD3877">
              <w:rPr>
                <w:sz w:val="20"/>
                <w:szCs w:val="20"/>
              </w:rPr>
              <w:t>predtým</w:t>
            </w:r>
            <w:r w:rsidRPr="00CD3877">
              <w:rPr>
                <w:spacing w:val="-3"/>
                <w:sz w:val="20"/>
                <w:szCs w:val="20"/>
              </w:rPr>
              <w:t xml:space="preserve"> </w:t>
            </w:r>
            <w:r w:rsidRPr="00CD3877">
              <w:rPr>
                <w:sz w:val="20"/>
                <w:szCs w:val="20"/>
              </w:rPr>
              <w:t>použité v motoroch s</w:t>
            </w:r>
            <w:r w:rsidRPr="00CD3877">
              <w:rPr>
                <w:spacing w:val="-4"/>
                <w:sz w:val="20"/>
                <w:szCs w:val="20"/>
              </w:rPr>
              <w:t xml:space="preserve"> </w:t>
            </w:r>
            <w:r w:rsidRPr="00CD3877">
              <w:rPr>
                <w:sz w:val="20"/>
                <w:szCs w:val="20"/>
              </w:rPr>
              <w:t>vnútorným spaľovaním na mazanie a chladenie pohyblivých častí vo vnútri motora, nepodliehajú klasifikácii v súlade s nariadením (ES) č. 1272/2008 v platnom znení.</w:t>
            </w:r>
          </w:p>
          <w:p w14:paraId="31691FFD" w14:textId="77777777" w:rsidR="0032775A" w:rsidRPr="00CD3877" w:rsidRDefault="0032775A" w:rsidP="0032775A">
            <w:pPr>
              <w:pStyle w:val="Zkladntext"/>
              <w:spacing w:before="119"/>
              <w:ind w:firstLine="9"/>
              <w:jc w:val="both"/>
              <w:rPr>
                <w:sz w:val="20"/>
                <w:szCs w:val="20"/>
              </w:rPr>
            </w:pPr>
            <w:r w:rsidRPr="00CD3877">
              <w:rPr>
                <w:b/>
                <w:sz w:val="20"/>
                <w:szCs w:val="20"/>
                <w:vertAlign w:val="superscript"/>
              </w:rPr>
              <w:t>30</w:t>
            </w:r>
            <w:r w:rsidRPr="00CD3877">
              <w:rPr>
                <w:b/>
                <w:sz w:val="20"/>
                <w:szCs w:val="20"/>
              </w:rPr>
              <w:t xml:space="preserve">) </w:t>
            </w:r>
            <w:r w:rsidRPr="00CD3877">
              <w:rPr>
                <w:sz w:val="20"/>
                <w:szCs w:val="20"/>
              </w:rPr>
              <w:t>Pri kontrole expozície</w:t>
            </w:r>
            <w:r w:rsidRPr="00CD3877">
              <w:rPr>
                <w:b/>
                <w:sz w:val="20"/>
                <w:szCs w:val="20"/>
              </w:rPr>
              <w:t xml:space="preserve"> </w:t>
            </w:r>
            <w:r w:rsidRPr="00CD3877">
              <w:rPr>
                <w:sz w:val="20"/>
                <w:szCs w:val="20"/>
              </w:rPr>
              <w:t xml:space="preserve">sa zohľadňuje </w:t>
            </w:r>
            <w:r w:rsidRPr="00CD3877">
              <w:rPr>
                <w:b/>
                <w:sz w:val="20"/>
                <w:szCs w:val="20"/>
              </w:rPr>
              <w:t>biologické monitorovanie.</w:t>
            </w:r>
            <w:r w:rsidRPr="00CD3877">
              <w:rPr>
                <w:sz w:val="20"/>
                <w:szCs w:val="20"/>
              </w:rPr>
              <w:t xml:space="preserve"> Biologické medzné hodnoty pre biologické monitorovanie expozície sú uvedené v prílohe č. 2 k nariadeniu vlády</w:t>
            </w:r>
            <w:r w:rsidRPr="00CD3877">
              <w:rPr>
                <w:spacing w:val="40"/>
                <w:sz w:val="20"/>
                <w:szCs w:val="20"/>
              </w:rPr>
              <w:t xml:space="preserve"> </w:t>
            </w:r>
            <w:r w:rsidRPr="00CD3877">
              <w:rPr>
                <w:sz w:val="20"/>
                <w:szCs w:val="20"/>
              </w:rPr>
              <w:t>Slovenskej republiky č. 355/2006 Z. z. o ochrane zamestnancov</w:t>
            </w:r>
            <w:r w:rsidRPr="00CD3877">
              <w:rPr>
                <w:spacing w:val="-13"/>
                <w:sz w:val="20"/>
                <w:szCs w:val="20"/>
              </w:rPr>
              <w:t xml:space="preserve"> </w:t>
            </w:r>
            <w:r w:rsidRPr="00CD3877">
              <w:rPr>
                <w:sz w:val="20"/>
                <w:szCs w:val="20"/>
              </w:rPr>
              <w:t>pred</w:t>
            </w:r>
            <w:r w:rsidRPr="00CD3877">
              <w:rPr>
                <w:spacing w:val="-12"/>
                <w:sz w:val="20"/>
                <w:szCs w:val="20"/>
              </w:rPr>
              <w:t xml:space="preserve"> </w:t>
            </w:r>
            <w:r w:rsidRPr="00CD3877">
              <w:rPr>
                <w:sz w:val="20"/>
                <w:szCs w:val="20"/>
              </w:rPr>
              <w:t>rizikami</w:t>
            </w:r>
            <w:r w:rsidRPr="00CD3877">
              <w:rPr>
                <w:spacing w:val="-13"/>
                <w:sz w:val="20"/>
                <w:szCs w:val="20"/>
              </w:rPr>
              <w:t xml:space="preserve"> </w:t>
            </w:r>
            <w:r w:rsidRPr="00CD3877">
              <w:rPr>
                <w:sz w:val="20"/>
                <w:szCs w:val="20"/>
              </w:rPr>
              <w:t>súvisiacimi</w:t>
            </w:r>
            <w:r w:rsidRPr="00CD3877">
              <w:rPr>
                <w:spacing w:val="-12"/>
                <w:sz w:val="20"/>
                <w:szCs w:val="20"/>
              </w:rPr>
              <w:t xml:space="preserve"> </w:t>
            </w:r>
            <w:r w:rsidRPr="00CD3877">
              <w:rPr>
                <w:sz w:val="20"/>
                <w:szCs w:val="20"/>
              </w:rPr>
              <w:t>s</w:t>
            </w:r>
            <w:r w:rsidRPr="00CD3877">
              <w:rPr>
                <w:spacing w:val="-7"/>
                <w:sz w:val="20"/>
                <w:szCs w:val="20"/>
              </w:rPr>
              <w:t xml:space="preserve"> </w:t>
            </w:r>
            <w:r w:rsidRPr="00CD3877">
              <w:rPr>
                <w:sz w:val="20"/>
                <w:szCs w:val="20"/>
              </w:rPr>
              <w:lastRenderedPageBreak/>
              <w:t>expozíciou</w:t>
            </w:r>
            <w:r w:rsidRPr="00CD3877">
              <w:rPr>
                <w:spacing w:val="-13"/>
                <w:sz w:val="20"/>
                <w:szCs w:val="20"/>
              </w:rPr>
              <w:t xml:space="preserve"> </w:t>
            </w:r>
            <w:r w:rsidRPr="00CD3877">
              <w:rPr>
                <w:sz w:val="20"/>
                <w:szCs w:val="20"/>
              </w:rPr>
              <w:t>chemickým</w:t>
            </w:r>
            <w:r w:rsidRPr="00CD3877">
              <w:rPr>
                <w:spacing w:val="-12"/>
                <w:sz w:val="20"/>
                <w:szCs w:val="20"/>
              </w:rPr>
              <w:t xml:space="preserve"> </w:t>
            </w:r>
            <w:r w:rsidRPr="00CD3877">
              <w:rPr>
                <w:sz w:val="20"/>
                <w:szCs w:val="20"/>
              </w:rPr>
              <w:t>faktorom</w:t>
            </w:r>
            <w:r w:rsidRPr="00CD3877">
              <w:rPr>
                <w:spacing w:val="-13"/>
                <w:sz w:val="20"/>
                <w:szCs w:val="20"/>
              </w:rPr>
              <w:t xml:space="preserve"> </w:t>
            </w:r>
            <w:r w:rsidRPr="00CD3877">
              <w:rPr>
                <w:sz w:val="20"/>
                <w:szCs w:val="20"/>
              </w:rPr>
              <w:t>pri</w:t>
            </w:r>
            <w:r w:rsidRPr="00CD3877">
              <w:rPr>
                <w:spacing w:val="-13"/>
                <w:sz w:val="20"/>
                <w:szCs w:val="20"/>
              </w:rPr>
              <w:t xml:space="preserve"> </w:t>
            </w:r>
            <w:r w:rsidRPr="00CD3877">
              <w:rPr>
                <w:sz w:val="20"/>
                <w:szCs w:val="20"/>
              </w:rPr>
              <w:t>práci</w:t>
            </w:r>
            <w:r w:rsidRPr="00CD3877">
              <w:rPr>
                <w:spacing w:val="-12"/>
                <w:sz w:val="20"/>
                <w:szCs w:val="20"/>
              </w:rPr>
              <w:t xml:space="preserve"> </w:t>
            </w:r>
            <w:r w:rsidRPr="00CD3877">
              <w:rPr>
                <w:sz w:val="20"/>
                <w:szCs w:val="20"/>
              </w:rPr>
              <w:t>v</w:t>
            </w:r>
            <w:r w:rsidRPr="00CD3877">
              <w:rPr>
                <w:spacing w:val="-2"/>
                <w:sz w:val="20"/>
                <w:szCs w:val="20"/>
              </w:rPr>
              <w:t xml:space="preserve"> </w:t>
            </w:r>
            <w:r w:rsidRPr="00CD3877">
              <w:rPr>
                <w:sz w:val="20"/>
                <w:szCs w:val="20"/>
              </w:rPr>
              <w:t>znení</w:t>
            </w:r>
            <w:r w:rsidRPr="00CD3877">
              <w:rPr>
                <w:spacing w:val="-11"/>
                <w:sz w:val="20"/>
                <w:szCs w:val="20"/>
              </w:rPr>
              <w:t xml:space="preserve"> </w:t>
            </w:r>
            <w:r w:rsidRPr="00CD3877">
              <w:rPr>
                <w:sz w:val="20"/>
                <w:szCs w:val="20"/>
              </w:rPr>
              <w:t>neskorších</w:t>
            </w:r>
            <w:r w:rsidRPr="00CD3877">
              <w:rPr>
                <w:spacing w:val="-13"/>
                <w:sz w:val="20"/>
                <w:szCs w:val="20"/>
              </w:rPr>
              <w:t xml:space="preserve"> </w:t>
            </w:r>
            <w:r w:rsidRPr="00CD3877">
              <w:rPr>
                <w:sz w:val="20"/>
                <w:szCs w:val="20"/>
              </w:rPr>
              <w:t>predpisov.</w:t>
            </w:r>
          </w:p>
          <w:p w14:paraId="28FD0015" w14:textId="77777777" w:rsidR="0032775A" w:rsidRPr="00CD3877" w:rsidRDefault="0032775A" w:rsidP="0032775A">
            <w:pPr>
              <w:pStyle w:val="Nadpis1"/>
              <w:spacing w:before="7"/>
              <w:rPr>
                <w:sz w:val="20"/>
                <w:szCs w:val="20"/>
                <w:vertAlign w:val="superscript"/>
              </w:rPr>
            </w:pPr>
          </w:p>
          <w:p w14:paraId="0CF8F0EF" w14:textId="77777777" w:rsidR="0032775A" w:rsidRPr="00CD3877" w:rsidRDefault="0032775A" w:rsidP="005E1D06">
            <w:pPr>
              <w:pStyle w:val="Nadpis1"/>
              <w:spacing w:before="7"/>
              <w:jc w:val="left"/>
              <w:rPr>
                <w:spacing w:val="-4"/>
                <w:sz w:val="20"/>
                <w:szCs w:val="20"/>
              </w:rPr>
            </w:pPr>
            <w:r w:rsidRPr="00CD3877">
              <w:rPr>
                <w:sz w:val="20"/>
                <w:szCs w:val="20"/>
                <w:vertAlign w:val="superscript"/>
              </w:rPr>
              <w:t>31</w:t>
            </w:r>
            <w:r w:rsidRPr="00CD3877">
              <w:rPr>
                <w:sz w:val="20"/>
                <w:szCs w:val="20"/>
              </w:rPr>
              <w:t>)</w:t>
            </w:r>
            <w:r w:rsidRPr="00CD3877">
              <w:rPr>
                <w:spacing w:val="-5"/>
                <w:sz w:val="20"/>
                <w:szCs w:val="20"/>
              </w:rPr>
              <w:t xml:space="preserve"> </w:t>
            </w:r>
            <w:r w:rsidRPr="00CD3877">
              <w:rPr>
                <w:sz w:val="20"/>
                <w:szCs w:val="20"/>
              </w:rPr>
              <w:t>Kategórie</w:t>
            </w:r>
            <w:r w:rsidR="009B33AF" w:rsidRPr="00CD3877">
              <w:rPr>
                <w:spacing w:val="-4"/>
                <w:sz w:val="20"/>
                <w:szCs w:val="20"/>
              </w:rPr>
              <w:t xml:space="preserve"> reprodukčne toxických faktorov</w:t>
            </w:r>
          </w:p>
          <w:p w14:paraId="453FC95B" w14:textId="77777777" w:rsidR="0032775A" w:rsidRPr="00CD3877" w:rsidRDefault="0032775A" w:rsidP="0032775A">
            <w:pPr>
              <w:pStyle w:val="Zkladntext"/>
              <w:tabs>
                <w:tab w:val="left" w:pos="9639"/>
              </w:tabs>
              <w:spacing w:before="113"/>
              <w:rPr>
                <w:sz w:val="20"/>
                <w:szCs w:val="20"/>
              </w:rPr>
            </w:pPr>
            <w:r w:rsidRPr="00CD3877">
              <w:rPr>
                <w:sz w:val="20"/>
                <w:szCs w:val="20"/>
              </w:rPr>
              <w:t>kategória</w:t>
            </w:r>
            <w:r w:rsidRPr="00CD3877">
              <w:rPr>
                <w:spacing w:val="-6"/>
                <w:sz w:val="20"/>
                <w:szCs w:val="20"/>
              </w:rPr>
              <w:t xml:space="preserve"> </w:t>
            </w:r>
            <w:r w:rsidRPr="00CD3877">
              <w:rPr>
                <w:sz w:val="20"/>
                <w:szCs w:val="20"/>
              </w:rPr>
              <w:t>1A</w:t>
            </w:r>
            <w:r w:rsidRPr="00CD3877">
              <w:rPr>
                <w:spacing w:val="-7"/>
                <w:sz w:val="20"/>
                <w:szCs w:val="20"/>
              </w:rPr>
              <w:t xml:space="preserve"> - látka známa ako toxická pre ľudskú reprodukciu</w:t>
            </w:r>
            <w:r w:rsidRPr="00CD3877">
              <w:rPr>
                <w:sz w:val="20"/>
                <w:szCs w:val="20"/>
              </w:rPr>
              <w:t>,</w:t>
            </w:r>
          </w:p>
          <w:p w14:paraId="3B1C7B4E" w14:textId="77777777" w:rsidR="0032775A" w:rsidRPr="00CD3877" w:rsidRDefault="0032775A" w:rsidP="0032775A">
            <w:pPr>
              <w:pStyle w:val="Zkladntext"/>
              <w:tabs>
                <w:tab w:val="left" w:pos="9639"/>
              </w:tabs>
              <w:spacing w:before="113"/>
              <w:rPr>
                <w:sz w:val="20"/>
                <w:szCs w:val="20"/>
              </w:rPr>
            </w:pPr>
            <w:r w:rsidRPr="00CD3877">
              <w:rPr>
                <w:sz w:val="20"/>
                <w:szCs w:val="20"/>
              </w:rPr>
              <w:t xml:space="preserve">kategória 1B - </w:t>
            </w:r>
            <w:r w:rsidRPr="00CD3877">
              <w:rPr>
                <w:spacing w:val="-7"/>
                <w:sz w:val="20"/>
                <w:szCs w:val="20"/>
              </w:rPr>
              <w:t>látka s predpokladanou toxicitou pre ľudskú reprodukciu</w:t>
            </w:r>
            <w:r w:rsidRPr="00CD3877">
              <w:rPr>
                <w:sz w:val="20"/>
                <w:szCs w:val="20"/>
              </w:rPr>
              <w:t>,</w:t>
            </w:r>
          </w:p>
          <w:p w14:paraId="4EB3319B" w14:textId="77777777" w:rsidR="0032775A" w:rsidRPr="00CD3877" w:rsidRDefault="0032775A" w:rsidP="0032775A">
            <w:pPr>
              <w:pStyle w:val="Zkladntext"/>
              <w:tabs>
                <w:tab w:val="left" w:pos="9639"/>
              </w:tabs>
              <w:spacing w:before="113"/>
              <w:rPr>
                <w:sz w:val="20"/>
                <w:szCs w:val="20"/>
              </w:rPr>
            </w:pPr>
            <w:r w:rsidRPr="00CD3877">
              <w:rPr>
                <w:sz w:val="20"/>
                <w:szCs w:val="20"/>
              </w:rPr>
              <w:t xml:space="preserve">kategória 2   -  </w:t>
            </w:r>
            <w:r w:rsidRPr="00CD3877">
              <w:rPr>
                <w:spacing w:val="-7"/>
                <w:sz w:val="20"/>
                <w:szCs w:val="20"/>
              </w:rPr>
              <w:t>látka podozrivá ako toxická pre ľudskú reprodukciu.</w:t>
            </w:r>
          </w:p>
          <w:p w14:paraId="4B82F215" w14:textId="77777777" w:rsidR="0032775A" w:rsidRPr="00CD3877" w:rsidRDefault="0032775A" w:rsidP="0032775A">
            <w:pPr>
              <w:pStyle w:val="Nadpis1"/>
              <w:spacing w:before="7"/>
              <w:rPr>
                <w:sz w:val="20"/>
                <w:szCs w:val="20"/>
              </w:rPr>
            </w:pPr>
          </w:p>
          <w:p w14:paraId="798DE33F" w14:textId="77777777" w:rsidR="0032775A" w:rsidRPr="00CD3877" w:rsidRDefault="0032775A" w:rsidP="00590C8B">
            <w:pPr>
              <w:pStyle w:val="Zkladntext"/>
              <w:spacing w:after="0"/>
              <w:ind w:firstLine="9"/>
              <w:jc w:val="both"/>
              <w:rPr>
                <w:sz w:val="20"/>
                <w:szCs w:val="20"/>
              </w:rPr>
            </w:pPr>
            <w:r w:rsidRPr="00CD3877">
              <w:rPr>
                <w:sz w:val="20"/>
                <w:szCs w:val="20"/>
                <w:vertAlign w:val="superscript"/>
              </w:rPr>
              <w:t>32</w:t>
            </w:r>
            <w:r w:rsidRPr="00CD3877">
              <w:rPr>
                <w:sz w:val="20"/>
                <w:szCs w:val="20"/>
              </w:rPr>
              <w:t xml:space="preserve">) </w:t>
            </w:r>
            <w:r w:rsidRPr="00CD3877">
              <w:rPr>
                <w:b/>
                <w:sz w:val="20"/>
                <w:szCs w:val="20"/>
              </w:rPr>
              <w:t xml:space="preserve">Záväzná biologická medzná hodnota olova v krvi </w:t>
            </w:r>
            <w:r w:rsidRPr="00CD3877">
              <w:rPr>
                <w:sz w:val="20"/>
                <w:szCs w:val="20"/>
              </w:rPr>
              <w:t>je</w:t>
            </w:r>
            <w:r w:rsidR="009B33AF" w:rsidRPr="00CD3877">
              <w:rPr>
                <w:sz w:val="20"/>
                <w:szCs w:val="20"/>
              </w:rPr>
              <w:t xml:space="preserve"> uvedená</w:t>
            </w:r>
            <w:r w:rsidRPr="00CD3877">
              <w:rPr>
                <w:sz w:val="20"/>
                <w:szCs w:val="20"/>
              </w:rPr>
              <w:t xml:space="preserve"> v prílohe č. 4.</w:t>
            </w:r>
          </w:p>
          <w:p w14:paraId="5353DD00" w14:textId="77777777" w:rsidR="00E526CD" w:rsidRPr="00CD3877" w:rsidRDefault="00E526CD" w:rsidP="00590C8B">
            <w:pPr>
              <w:pStyle w:val="Zkladntext"/>
              <w:spacing w:after="0"/>
              <w:ind w:firstLine="9"/>
              <w:jc w:val="both"/>
              <w:rPr>
                <w:sz w:val="20"/>
                <w:szCs w:val="20"/>
              </w:rPr>
            </w:pPr>
          </w:p>
          <w:p w14:paraId="53521F3E" w14:textId="77777777" w:rsidR="00A47A09" w:rsidRPr="00CD3877" w:rsidRDefault="00E526CD" w:rsidP="00590C8B">
            <w:pPr>
              <w:pStyle w:val="Zkladntext"/>
              <w:spacing w:after="0"/>
              <w:ind w:firstLine="9"/>
              <w:jc w:val="both"/>
              <w:rPr>
                <w:sz w:val="20"/>
                <w:szCs w:val="20"/>
              </w:rPr>
            </w:pPr>
            <w:r w:rsidRPr="00CD3877">
              <w:rPr>
                <w:sz w:val="20"/>
                <w:szCs w:val="20"/>
              </w:rPr>
              <w:t xml:space="preserve">*) </w:t>
            </w:r>
            <w:r w:rsidR="00A47A09" w:rsidRPr="00CD3877">
              <w:rPr>
                <w:b/>
                <w:bCs/>
                <w:sz w:val="20"/>
                <w:szCs w:val="20"/>
              </w:rPr>
              <w:t>Prechodné obdobie pre NPEL</w:t>
            </w:r>
            <w:r w:rsidR="00F55219" w:rsidRPr="00CD3877">
              <w:rPr>
                <w:b/>
                <w:bCs/>
                <w:sz w:val="20"/>
                <w:szCs w:val="20"/>
              </w:rPr>
              <w:t xml:space="preserve"> p</w:t>
            </w:r>
            <w:r w:rsidR="00F62DC3" w:rsidRPr="00CD3877">
              <w:rPr>
                <w:b/>
                <w:bCs/>
                <w:sz w:val="20"/>
                <w:szCs w:val="20"/>
              </w:rPr>
              <w:t>r</w:t>
            </w:r>
            <w:r w:rsidR="00F55219" w:rsidRPr="00CD3877">
              <w:rPr>
                <w:b/>
                <w:bCs/>
                <w:sz w:val="20"/>
                <w:szCs w:val="20"/>
              </w:rPr>
              <w:t>i</w:t>
            </w:r>
            <w:r w:rsidR="00F62DC3" w:rsidRPr="00CD3877">
              <w:rPr>
                <w:b/>
                <w:bCs/>
                <w:sz w:val="20"/>
                <w:szCs w:val="20"/>
              </w:rPr>
              <w:t>e</w:t>
            </w:r>
            <w:r w:rsidR="00F55219" w:rsidRPr="00CD3877">
              <w:rPr>
                <w:b/>
                <w:bCs/>
                <w:sz w:val="20"/>
                <w:szCs w:val="20"/>
              </w:rPr>
              <w:t>merný</w:t>
            </w:r>
            <w:r w:rsidR="00A47A09" w:rsidRPr="00CD3877">
              <w:rPr>
                <w:b/>
                <w:bCs/>
                <w:sz w:val="20"/>
                <w:szCs w:val="20"/>
              </w:rPr>
              <w:t xml:space="preserve"> formaldehydu sa v Slovenskej republike neuplatňuje</w:t>
            </w:r>
            <w:r w:rsidR="00A47A09" w:rsidRPr="00CD3877">
              <w:rPr>
                <w:sz w:val="20"/>
                <w:szCs w:val="20"/>
              </w:rPr>
              <w:t xml:space="preserve"> </w:t>
            </w:r>
          </w:p>
          <w:p w14:paraId="108569FD" w14:textId="77777777" w:rsidR="00E526CD" w:rsidRPr="00CD3877" w:rsidRDefault="00A47A09" w:rsidP="00A47A09">
            <w:pPr>
              <w:pStyle w:val="Nadpis4"/>
              <w:jc w:val="both"/>
              <w:rPr>
                <w:b w:val="0"/>
                <w:sz w:val="20"/>
                <w:szCs w:val="20"/>
              </w:rPr>
            </w:pPr>
            <w:r w:rsidRPr="00CD3877">
              <w:rPr>
                <w:b w:val="0"/>
                <w:sz w:val="20"/>
                <w:szCs w:val="20"/>
              </w:rPr>
              <w:t>Smernica Európskeho parlamentu a Rady (EÚ) 2019/983 z 5. júna 2019, ktorou sa mení smernica 2004/37/ES o ochrane pracovníkov pred rizikami súvisiacimi s expozíciou karcinogénom alebo mutagénom pri práci (Ú. v. EÚ L 164, 20. 6. 2019) umožňuje zaviesť prechodné obdobie pre formaldehyd, ktorý sa používa pri poskytovaní zdravotnej starostlivosti a pri poskytovaní  pohrebných služieb na účel balzamovania do 11. júla 2024. Vzhľadom na skutočnosť, že v legislatíve Slovenskej republiky (v prílohe č. 1 nariadenia vlády Slovenskej republiky č. 355/2006 Z. z. o ochrane zamestnancov pred rizikami súvisiacimi s expozíciou chemickým faktorom pri práci v znení neskorších predpisov) je už dlhodobo od roku 2006 zavedený najvyššie prípustný expozičný limit pre formaldehyd v súlade s limitnou hodnotou v smernici (EÚ) 2019/983, v Slovenskej republike sa pre NPEL</w:t>
            </w:r>
            <w:r w:rsidR="00336166" w:rsidRPr="00CD3877">
              <w:rPr>
                <w:b w:val="0"/>
                <w:sz w:val="20"/>
                <w:szCs w:val="20"/>
              </w:rPr>
              <w:t>-priemerný</w:t>
            </w:r>
            <w:r w:rsidRPr="00CD3877">
              <w:rPr>
                <w:b w:val="0"/>
                <w:sz w:val="20"/>
                <w:szCs w:val="20"/>
              </w:rPr>
              <w:t xml:space="preserve"> formaldehydu neuplatňuje prechodné obdobie.</w:t>
            </w:r>
          </w:p>
          <w:p w14:paraId="693FC7EE" w14:textId="77777777" w:rsidR="001A003F" w:rsidRPr="00CD3877" w:rsidRDefault="001A003F" w:rsidP="001A003F">
            <w:pPr>
              <w:ind w:hanging="426"/>
              <w:rPr>
                <w:sz w:val="20"/>
                <w:szCs w:val="20"/>
              </w:rPr>
            </w:pPr>
          </w:p>
        </w:tc>
      </w:tr>
      <w:bookmarkEnd w:id="21"/>
    </w:tbl>
    <w:p w14:paraId="629EDF83" w14:textId="77777777" w:rsidR="00455195" w:rsidRPr="00CD3877" w:rsidRDefault="00455195">
      <w:pPr>
        <w:rPr>
          <w:sz w:val="20"/>
          <w:szCs w:val="20"/>
        </w:rPr>
      </w:pPr>
    </w:p>
    <w:p w14:paraId="03F18E8B" w14:textId="77777777" w:rsidR="002D7EE7" w:rsidRPr="00CD3877" w:rsidRDefault="002D7EE7">
      <w:pPr>
        <w:rPr>
          <w:sz w:val="20"/>
          <w:szCs w:val="20"/>
        </w:rPr>
      </w:pPr>
    </w:p>
    <w:p w14:paraId="64F617D3" w14:textId="77777777" w:rsidR="002D7EE7" w:rsidRPr="00CD3877" w:rsidRDefault="002D7EE7" w:rsidP="002D7EE7"/>
    <w:tbl>
      <w:tblPr>
        <w:tblW w:w="147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00" w:firstRow="0" w:lastRow="0" w:firstColumn="0" w:lastColumn="0" w:noHBand="0" w:noVBand="0"/>
      </w:tblPr>
      <w:tblGrid>
        <w:gridCol w:w="634"/>
        <w:gridCol w:w="1770"/>
        <w:gridCol w:w="2199"/>
        <w:gridCol w:w="642"/>
        <w:gridCol w:w="993"/>
        <w:gridCol w:w="898"/>
        <w:gridCol w:w="3600"/>
        <w:gridCol w:w="720"/>
        <w:gridCol w:w="978"/>
        <w:gridCol w:w="797"/>
        <w:gridCol w:w="1559"/>
      </w:tblGrid>
      <w:tr w:rsidR="002D7EE7" w:rsidRPr="00CD3877" w14:paraId="0A7D1840" w14:textId="77777777" w:rsidTr="003A1EFE">
        <w:tc>
          <w:tcPr>
            <w:tcW w:w="634" w:type="dxa"/>
          </w:tcPr>
          <w:p w14:paraId="4FFCF5BC" w14:textId="77777777" w:rsidR="002D7EE7" w:rsidRPr="00CD3877" w:rsidRDefault="002D7EE7" w:rsidP="003A1EFE">
            <w:pPr>
              <w:jc w:val="center"/>
              <w:rPr>
                <w:sz w:val="20"/>
                <w:szCs w:val="20"/>
              </w:rPr>
            </w:pPr>
          </w:p>
        </w:tc>
        <w:tc>
          <w:tcPr>
            <w:tcW w:w="3969" w:type="dxa"/>
            <w:gridSpan w:val="2"/>
          </w:tcPr>
          <w:p w14:paraId="366BFF58" w14:textId="77777777" w:rsidR="002D7EE7" w:rsidRPr="00CD3877" w:rsidRDefault="002D7EE7" w:rsidP="003A1EFE">
            <w:pPr>
              <w:pStyle w:val="Normlny0"/>
            </w:pPr>
            <w:r w:rsidRPr="00CD3877">
              <w:t>PRÍLOHA IIIa</w:t>
            </w:r>
          </w:p>
          <w:p w14:paraId="682FA8D6" w14:textId="77777777" w:rsidR="002D7EE7" w:rsidRPr="00CD3877" w:rsidRDefault="002D7EE7" w:rsidP="003A1EFE">
            <w:pPr>
              <w:pStyle w:val="Normlny0"/>
            </w:pPr>
            <w:r w:rsidRPr="00CD3877">
              <w:t>BIOLOGICKÉ MEDZNÉ HODNOTY A OPATRENIA ZDRAVOTNÉHO DOHĽADU</w:t>
            </w:r>
          </w:p>
          <w:p w14:paraId="076CF9BB" w14:textId="77777777" w:rsidR="002D7EE7" w:rsidRPr="00CD3877" w:rsidRDefault="002D7EE7" w:rsidP="003A1EFE">
            <w:pPr>
              <w:pStyle w:val="Normlny0"/>
            </w:pPr>
            <w:r w:rsidRPr="00CD3877">
              <w:t>(Článok 16 ods. 4)</w:t>
            </w:r>
          </w:p>
          <w:p w14:paraId="7AB52231" w14:textId="77777777" w:rsidR="002D7EE7" w:rsidRPr="00CD3877" w:rsidRDefault="002D7EE7" w:rsidP="003A1EFE">
            <w:pPr>
              <w:pStyle w:val="Normlny0"/>
            </w:pPr>
          </w:p>
          <w:p w14:paraId="11EDB8E6" w14:textId="77777777" w:rsidR="002D7EE7" w:rsidRPr="00CD3877" w:rsidRDefault="002D7EE7" w:rsidP="003A1EFE">
            <w:pPr>
              <w:pStyle w:val="Normlny0"/>
            </w:pPr>
            <w:r w:rsidRPr="00CD3877">
              <w:t xml:space="preserve">1. Olovo a jeho iónové zlúčeniny </w:t>
            </w:r>
          </w:p>
          <w:p w14:paraId="67DB1636" w14:textId="77777777" w:rsidR="002D7EE7" w:rsidRPr="00CD3877" w:rsidRDefault="002D7EE7" w:rsidP="003A1EFE">
            <w:pPr>
              <w:pStyle w:val="Normlny0"/>
              <w:ind w:left="685" w:hanging="425"/>
            </w:pPr>
            <w:r w:rsidRPr="00CD3877">
              <w:t xml:space="preserve">1.1. Súčasťou biologického monitorovania musí byť meranie hladiny olova v krvi (PbB) absorpčnou spektrometriou alebo metódou s rovnocennými výsledkami. Záväzná biologická medzná hodnota je: </w:t>
            </w:r>
          </w:p>
          <w:p w14:paraId="5AEFFA78" w14:textId="77777777" w:rsidR="002D7EE7" w:rsidRPr="00CD3877" w:rsidRDefault="002D7EE7" w:rsidP="003A1EFE">
            <w:pPr>
              <w:pStyle w:val="Normlny0"/>
            </w:pPr>
          </w:p>
          <w:p w14:paraId="4368BA2A" w14:textId="77777777" w:rsidR="002D7EE7" w:rsidRPr="00CD3877" w:rsidRDefault="002D7EE7" w:rsidP="003A1EFE">
            <w:pPr>
              <w:pStyle w:val="Normlny0"/>
              <w:ind w:left="685"/>
            </w:pPr>
            <w:r w:rsidRPr="00CD3877">
              <w:t xml:space="preserve">70 μg Pb/100 ml krvi </w:t>
            </w:r>
          </w:p>
          <w:p w14:paraId="23BABEAB" w14:textId="77777777" w:rsidR="002D7EE7" w:rsidRPr="00CD3877" w:rsidRDefault="002D7EE7" w:rsidP="003A1EFE">
            <w:pPr>
              <w:pStyle w:val="Normlny0"/>
            </w:pPr>
          </w:p>
          <w:p w14:paraId="4E315EB1" w14:textId="77777777" w:rsidR="002D7EE7" w:rsidRPr="00CD3877" w:rsidRDefault="002D7EE7" w:rsidP="003A1EFE">
            <w:pPr>
              <w:pStyle w:val="Normlny0"/>
            </w:pPr>
          </w:p>
          <w:p w14:paraId="570A8B75" w14:textId="77777777" w:rsidR="002D7EE7" w:rsidRPr="00CD3877" w:rsidRDefault="002D7EE7" w:rsidP="003A1EFE">
            <w:pPr>
              <w:pStyle w:val="Normlny0"/>
              <w:ind w:left="685" w:hanging="425"/>
            </w:pPr>
            <w:r w:rsidRPr="00CD3877">
              <w:t>1.2. Zdravotný dohľad sa vykonáva v prípade expozície olovu vo vzduchu pri koncentrácii vyššej ako 0,075 mg/m3 vypočítanej ako časovo vážený priemer za 40 hodín týždenne alebo ak sa u jednotlivých pracovníkov nameria v krvi hladina olova vyššia ako 40 μg Pb/100 ml.</w:t>
            </w:r>
          </w:p>
        </w:tc>
        <w:tc>
          <w:tcPr>
            <w:tcW w:w="642" w:type="dxa"/>
          </w:tcPr>
          <w:p w14:paraId="4A94FB91" w14:textId="77777777" w:rsidR="002D7EE7" w:rsidRPr="00CD3877" w:rsidRDefault="006408C4" w:rsidP="003A1EFE">
            <w:pPr>
              <w:jc w:val="center"/>
              <w:rPr>
                <w:sz w:val="20"/>
                <w:szCs w:val="20"/>
              </w:rPr>
            </w:pPr>
            <w:r w:rsidRPr="00CD3877">
              <w:rPr>
                <w:sz w:val="20"/>
                <w:szCs w:val="20"/>
              </w:rPr>
              <w:lastRenderedPageBreak/>
              <w:t>N</w:t>
            </w:r>
          </w:p>
        </w:tc>
        <w:tc>
          <w:tcPr>
            <w:tcW w:w="993" w:type="dxa"/>
          </w:tcPr>
          <w:p w14:paraId="5083D160" w14:textId="77777777" w:rsidR="002D7EE7" w:rsidRPr="00CD3877" w:rsidRDefault="002D7EE7" w:rsidP="003A1EFE">
            <w:pPr>
              <w:jc w:val="center"/>
              <w:rPr>
                <w:sz w:val="20"/>
                <w:szCs w:val="20"/>
              </w:rPr>
            </w:pPr>
            <w:r w:rsidRPr="00CD3877">
              <w:rPr>
                <w:sz w:val="20"/>
                <w:szCs w:val="20"/>
              </w:rPr>
              <w:t>Návrh nariadenia vlády</w:t>
            </w:r>
          </w:p>
          <w:p w14:paraId="6C0438B3" w14:textId="77777777" w:rsidR="002D7EE7" w:rsidRPr="00CD3877" w:rsidRDefault="002D7EE7" w:rsidP="003A1EFE">
            <w:pPr>
              <w:jc w:val="center"/>
              <w:rPr>
                <w:sz w:val="20"/>
                <w:szCs w:val="20"/>
              </w:rPr>
            </w:pPr>
          </w:p>
        </w:tc>
        <w:tc>
          <w:tcPr>
            <w:tcW w:w="898" w:type="dxa"/>
          </w:tcPr>
          <w:p w14:paraId="79000949" w14:textId="77777777" w:rsidR="002D7EE7" w:rsidRPr="00CD3877" w:rsidRDefault="002D7EE7" w:rsidP="003A1EFE">
            <w:pPr>
              <w:pStyle w:val="Normlny0"/>
              <w:jc w:val="center"/>
            </w:pPr>
          </w:p>
          <w:p w14:paraId="117122D8" w14:textId="77777777" w:rsidR="002D7EE7" w:rsidRPr="00CD3877" w:rsidRDefault="002D7EE7" w:rsidP="003A1EFE">
            <w:pPr>
              <w:pStyle w:val="Normlny0"/>
              <w:jc w:val="center"/>
            </w:pPr>
          </w:p>
          <w:p w14:paraId="3C526C8B" w14:textId="77777777" w:rsidR="002D7EE7" w:rsidRPr="00CD3877" w:rsidRDefault="002D7EE7" w:rsidP="003A1EFE">
            <w:pPr>
              <w:pStyle w:val="Normlny0"/>
              <w:jc w:val="center"/>
            </w:pPr>
          </w:p>
          <w:p w14:paraId="411AF38D" w14:textId="77777777" w:rsidR="002D7EE7" w:rsidRPr="00CD3877" w:rsidRDefault="002D7EE7" w:rsidP="003A1EFE">
            <w:pPr>
              <w:pStyle w:val="Normlny0"/>
              <w:jc w:val="center"/>
            </w:pPr>
          </w:p>
          <w:p w14:paraId="41FE4702" w14:textId="77777777" w:rsidR="002D7EE7" w:rsidRPr="00CD3877" w:rsidRDefault="002D7EE7" w:rsidP="003A1EFE">
            <w:pPr>
              <w:pStyle w:val="Normlny0"/>
              <w:jc w:val="center"/>
            </w:pPr>
          </w:p>
          <w:p w14:paraId="52F6E8F3" w14:textId="77777777" w:rsidR="002D7EE7" w:rsidRPr="00CD3877" w:rsidRDefault="002D7EE7" w:rsidP="003A1EFE">
            <w:pPr>
              <w:pStyle w:val="Normlny0"/>
              <w:jc w:val="center"/>
            </w:pPr>
          </w:p>
          <w:p w14:paraId="65538838" w14:textId="77777777" w:rsidR="002D7EE7" w:rsidRPr="00CD3877" w:rsidRDefault="002D7EE7" w:rsidP="003A1EFE">
            <w:pPr>
              <w:pStyle w:val="Normlny0"/>
              <w:jc w:val="center"/>
            </w:pPr>
          </w:p>
          <w:p w14:paraId="509DB34B" w14:textId="77777777" w:rsidR="002D7EE7" w:rsidRPr="00CD3877" w:rsidRDefault="002D7EE7" w:rsidP="003A1EFE">
            <w:pPr>
              <w:pStyle w:val="Normlny0"/>
              <w:jc w:val="center"/>
            </w:pPr>
          </w:p>
          <w:p w14:paraId="4CF4341D" w14:textId="77777777" w:rsidR="002D7EE7" w:rsidRPr="00CD3877" w:rsidRDefault="002D7EE7" w:rsidP="003A1EFE">
            <w:pPr>
              <w:pStyle w:val="Normlny0"/>
              <w:jc w:val="center"/>
            </w:pPr>
            <w:r w:rsidRPr="00CD3877">
              <w:t>O: 1</w:t>
            </w:r>
          </w:p>
          <w:p w14:paraId="4F801DA4" w14:textId="77777777" w:rsidR="002D7EE7" w:rsidRPr="00CD3877" w:rsidRDefault="002D7EE7" w:rsidP="003A1EFE">
            <w:pPr>
              <w:pStyle w:val="Normlny0"/>
              <w:jc w:val="center"/>
            </w:pPr>
          </w:p>
          <w:p w14:paraId="00FE0602" w14:textId="77777777" w:rsidR="002D7EE7" w:rsidRPr="00CD3877" w:rsidRDefault="002D7EE7" w:rsidP="003A1EFE">
            <w:pPr>
              <w:pStyle w:val="Normlny0"/>
              <w:jc w:val="center"/>
            </w:pPr>
          </w:p>
          <w:p w14:paraId="2C391DA5" w14:textId="77777777" w:rsidR="002D7EE7" w:rsidRPr="00CD3877" w:rsidRDefault="002D7EE7" w:rsidP="003A1EFE">
            <w:pPr>
              <w:pStyle w:val="Normlny0"/>
              <w:jc w:val="center"/>
            </w:pPr>
          </w:p>
          <w:p w14:paraId="26330F26" w14:textId="77777777" w:rsidR="002D7EE7" w:rsidRPr="00CD3877" w:rsidRDefault="002D7EE7" w:rsidP="003A1EFE">
            <w:pPr>
              <w:pStyle w:val="Normlny0"/>
              <w:jc w:val="center"/>
            </w:pPr>
          </w:p>
          <w:p w14:paraId="0FD8D95F" w14:textId="77777777" w:rsidR="002D7EE7" w:rsidRPr="00CD3877" w:rsidRDefault="002D7EE7" w:rsidP="003A1EFE">
            <w:pPr>
              <w:pStyle w:val="Normlny0"/>
              <w:jc w:val="center"/>
            </w:pPr>
          </w:p>
          <w:p w14:paraId="0D17C1F5" w14:textId="77777777" w:rsidR="002D7EE7" w:rsidRPr="00CD3877" w:rsidRDefault="002D7EE7" w:rsidP="003A1EFE">
            <w:pPr>
              <w:pStyle w:val="Normlny0"/>
              <w:jc w:val="center"/>
            </w:pPr>
          </w:p>
          <w:p w14:paraId="637884D1" w14:textId="77777777" w:rsidR="002D7EE7" w:rsidRPr="00CD3877" w:rsidRDefault="002D7EE7" w:rsidP="003A1EFE">
            <w:pPr>
              <w:pStyle w:val="Normlny0"/>
              <w:jc w:val="center"/>
            </w:pPr>
            <w:r w:rsidRPr="00CD3877">
              <w:t>O: 2</w:t>
            </w:r>
          </w:p>
        </w:tc>
        <w:tc>
          <w:tcPr>
            <w:tcW w:w="3600" w:type="dxa"/>
          </w:tcPr>
          <w:p w14:paraId="218C3FF3" w14:textId="77777777" w:rsidR="002D7EE7" w:rsidRPr="00CD3877" w:rsidRDefault="002D7EE7" w:rsidP="003A1EFE">
            <w:pPr>
              <w:pStyle w:val="Normlny0"/>
              <w:jc w:val="both"/>
            </w:pPr>
            <w:r w:rsidRPr="00CD3877">
              <w:lastRenderedPageBreak/>
              <w:t>Príloha č. 4</w:t>
            </w:r>
          </w:p>
          <w:p w14:paraId="1C7E0C5F" w14:textId="77777777" w:rsidR="002D7EE7" w:rsidRPr="00CD3877" w:rsidRDefault="002D7EE7" w:rsidP="003A1EFE">
            <w:pPr>
              <w:shd w:val="clear" w:color="auto" w:fill="FFFFFF"/>
              <w:rPr>
                <w:sz w:val="20"/>
                <w:szCs w:val="20"/>
              </w:rPr>
            </w:pPr>
            <w:r w:rsidRPr="00CD3877">
              <w:rPr>
                <w:b/>
                <w:bCs/>
                <w:sz w:val="20"/>
                <w:szCs w:val="20"/>
              </w:rPr>
              <w:t>BIOLOGICKÉ MEDZNÉ HODNOTY A OPATRENIA ZDRAVOTNÉHO DOHĽADU</w:t>
            </w:r>
            <w:r w:rsidRPr="00CD3877">
              <w:rPr>
                <w:sz w:val="20"/>
                <w:szCs w:val="20"/>
              </w:rPr>
              <w:t xml:space="preserve"> </w:t>
            </w:r>
          </w:p>
          <w:p w14:paraId="2AAD49BE" w14:textId="77777777" w:rsidR="002D7EE7" w:rsidRPr="00CD3877" w:rsidRDefault="002D7EE7" w:rsidP="003A1EFE">
            <w:pPr>
              <w:shd w:val="clear" w:color="auto" w:fill="FFFFFF"/>
              <w:jc w:val="center"/>
              <w:rPr>
                <w:sz w:val="20"/>
                <w:szCs w:val="20"/>
              </w:rPr>
            </w:pPr>
          </w:p>
          <w:p w14:paraId="54F2BE76" w14:textId="77777777" w:rsidR="002D7EE7" w:rsidRPr="00CD3877" w:rsidRDefault="002D7EE7" w:rsidP="003A1EFE">
            <w:pPr>
              <w:shd w:val="clear" w:color="auto" w:fill="FFFFFF"/>
              <w:jc w:val="center"/>
              <w:rPr>
                <w:sz w:val="20"/>
                <w:szCs w:val="20"/>
              </w:rPr>
            </w:pPr>
          </w:p>
          <w:p w14:paraId="7F8196CB" w14:textId="77777777" w:rsidR="002D7EE7" w:rsidRPr="00CD3877" w:rsidRDefault="002D7EE7" w:rsidP="003A1EFE">
            <w:pPr>
              <w:shd w:val="clear" w:color="auto" w:fill="FFFFFF"/>
              <w:jc w:val="both"/>
              <w:rPr>
                <w:b/>
                <w:sz w:val="20"/>
                <w:szCs w:val="20"/>
              </w:rPr>
            </w:pPr>
            <w:r w:rsidRPr="00CD3877">
              <w:rPr>
                <w:b/>
                <w:sz w:val="20"/>
                <w:szCs w:val="20"/>
              </w:rPr>
              <w:t xml:space="preserve">Olovo a jeho iónové zlúčeniny </w:t>
            </w:r>
          </w:p>
          <w:p w14:paraId="2982F976" w14:textId="77777777" w:rsidR="002D7EE7" w:rsidRPr="00CD3877" w:rsidRDefault="002D7EE7" w:rsidP="003A1EFE">
            <w:pPr>
              <w:shd w:val="clear" w:color="auto" w:fill="FFFFFF"/>
              <w:jc w:val="both"/>
              <w:rPr>
                <w:sz w:val="20"/>
                <w:szCs w:val="20"/>
              </w:rPr>
            </w:pPr>
          </w:p>
          <w:p w14:paraId="20A8E655" w14:textId="77777777" w:rsidR="002D7EE7" w:rsidRPr="00CD3877" w:rsidRDefault="002D7EE7" w:rsidP="003A1EFE">
            <w:pPr>
              <w:shd w:val="clear" w:color="auto" w:fill="FFFFFF"/>
              <w:autoSpaceDE/>
              <w:autoSpaceDN/>
              <w:contextualSpacing/>
              <w:jc w:val="both"/>
              <w:rPr>
                <w:b/>
                <w:sz w:val="20"/>
                <w:szCs w:val="20"/>
              </w:rPr>
            </w:pPr>
            <w:r w:rsidRPr="00CD3877">
              <w:rPr>
                <w:sz w:val="20"/>
                <w:szCs w:val="20"/>
              </w:rPr>
              <w:t xml:space="preserve">Súčasťou biologického monitorovania musí byť meranie hladiny olova v krvi (PbB) absorpčnou spektrometriou alebo metódou s rovnocennými výsledkami. </w:t>
            </w:r>
            <w:r w:rsidRPr="00CD3877">
              <w:rPr>
                <w:b/>
                <w:sz w:val="20"/>
                <w:szCs w:val="20"/>
              </w:rPr>
              <w:t>Záväzná biologická medzná hodnota olova v krvi je 70 μg Pb · 100 ml krvi.</w:t>
            </w:r>
          </w:p>
          <w:p w14:paraId="0A9902C7" w14:textId="77777777" w:rsidR="002D7EE7" w:rsidRPr="00CD3877" w:rsidRDefault="002D7EE7" w:rsidP="003A1EFE">
            <w:pPr>
              <w:shd w:val="clear" w:color="auto" w:fill="FFFFFF"/>
              <w:ind w:left="284" w:hanging="284"/>
              <w:jc w:val="both"/>
              <w:rPr>
                <w:sz w:val="20"/>
                <w:szCs w:val="20"/>
              </w:rPr>
            </w:pPr>
          </w:p>
          <w:p w14:paraId="2B0C531A" w14:textId="77777777" w:rsidR="002D7EE7" w:rsidRPr="00CD3877" w:rsidRDefault="002D7EE7" w:rsidP="003A1EFE">
            <w:pPr>
              <w:pStyle w:val="Normlny0"/>
              <w:jc w:val="both"/>
            </w:pPr>
            <w:r w:rsidRPr="00CD3877">
              <w:t xml:space="preserve">Lekárska preventívna prehliadka vo vzťahu k práci sa vykoná, ak expozícia </w:t>
            </w:r>
            <w:r w:rsidR="00F009E6" w:rsidRPr="00CD3877">
              <w:t xml:space="preserve">zamestnancov </w:t>
            </w:r>
            <w:r w:rsidRPr="00CD3877">
              <w:t>koncentráciám olova v pracovnom ovzduší je vyššia ako 0,075 mg</w:t>
            </w:r>
            <w:r w:rsidRPr="00CD3877">
              <w:rPr>
                <w:spacing w:val="-4"/>
              </w:rPr>
              <w:t xml:space="preserve"> </w:t>
            </w:r>
            <w:r w:rsidRPr="00CD3877">
              <w:t>·</w:t>
            </w:r>
            <w:r w:rsidRPr="00CD3877">
              <w:rPr>
                <w:spacing w:val="-2"/>
              </w:rPr>
              <w:t xml:space="preserve"> </w:t>
            </w:r>
            <w:r w:rsidRPr="00CD3877">
              <w:t>m</w:t>
            </w:r>
            <w:r w:rsidRPr="00CD3877">
              <w:rPr>
                <w:vertAlign w:val="superscript"/>
              </w:rPr>
              <w:t>-</w:t>
            </w:r>
            <w:r w:rsidRPr="00CD3877">
              <w:rPr>
                <w:spacing w:val="-10"/>
                <w:vertAlign w:val="superscript"/>
              </w:rPr>
              <w:t>3</w:t>
            </w:r>
            <w:r w:rsidRPr="00CD3877">
              <w:rPr>
                <w:b/>
                <w:spacing w:val="-10"/>
                <w:vertAlign w:val="superscript"/>
              </w:rPr>
              <w:t xml:space="preserve">  </w:t>
            </w:r>
            <w:r w:rsidRPr="00CD3877">
              <w:t>vypočítaná ako časovo vážený priemer za 40 - hodinový pracovný  týždeň, alebo ak sa u jednotlivých zamestnancov nameria v krvi hladina olova vyššia ako 40 μg Pb · 100 ml krvi.</w:t>
            </w:r>
          </w:p>
        </w:tc>
        <w:tc>
          <w:tcPr>
            <w:tcW w:w="720" w:type="dxa"/>
          </w:tcPr>
          <w:p w14:paraId="12DCD8E0" w14:textId="77777777" w:rsidR="002D7EE7" w:rsidRPr="00CD3877" w:rsidRDefault="006408C4" w:rsidP="003A1EFE">
            <w:pPr>
              <w:jc w:val="center"/>
              <w:rPr>
                <w:sz w:val="20"/>
                <w:szCs w:val="20"/>
              </w:rPr>
            </w:pPr>
            <w:r w:rsidRPr="00CD3877">
              <w:rPr>
                <w:sz w:val="20"/>
                <w:szCs w:val="20"/>
              </w:rPr>
              <w:lastRenderedPageBreak/>
              <w:t>Ú</w:t>
            </w:r>
          </w:p>
        </w:tc>
        <w:tc>
          <w:tcPr>
            <w:tcW w:w="978" w:type="dxa"/>
          </w:tcPr>
          <w:p w14:paraId="3D78C757" w14:textId="77777777" w:rsidR="002D7EE7" w:rsidRPr="00CD3877" w:rsidRDefault="002D7EE7" w:rsidP="003A1EFE">
            <w:pPr>
              <w:jc w:val="center"/>
              <w:rPr>
                <w:sz w:val="20"/>
                <w:szCs w:val="20"/>
              </w:rPr>
            </w:pPr>
          </w:p>
        </w:tc>
        <w:tc>
          <w:tcPr>
            <w:tcW w:w="797" w:type="dxa"/>
          </w:tcPr>
          <w:p w14:paraId="5D8436C3" w14:textId="77777777" w:rsidR="002D7EE7" w:rsidRPr="00CD3877" w:rsidRDefault="002D7EE7" w:rsidP="003A1EFE">
            <w:pPr>
              <w:pStyle w:val="Nadpis1"/>
              <w:rPr>
                <w:b w:val="0"/>
                <w:bCs w:val="0"/>
                <w:sz w:val="20"/>
                <w:szCs w:val="20"/>
              </w:rPr>
            </w:pPr>
            <w:r w:rsidRPr="00CD3877">
              <w:rPr>
                <w:b w:val="0"/>
                <w:bCs w:val="0"/>
                <w:sz w:val="20"/>
                <w:szCs w:val="20"/>
              </w:rPr>
              <w:t>GP - N</w:t>
            </w:r>
          </w:p>
        </w:tc>
        <w:tc>
          <w:tcPr>
            <w:tcW w:w="1559" w:type="dxa"/>
          </w:tcPr>
          <w:p w14:paraId="3435AEBB" w14:textId="77777777" w:rsidR="002D7EE7" w:rsidRPr="00CD3877" w:rsidRDefault="002D7EE7" w:rsidP="003A1EFE">
            <w:pPr>
              <w:pStyle w:val="Nadpis1"/>
              <w:jc w:val="both"/>
              <w:rPr>
                <w:b w:val="0"/>
                <w:bCs w:val="0"/>
                <w:sz w:val="20"/>
                <w:szCs w:val="20"/>
              </w:rPr>
            </w:pPr>
          </w:p>
        </w:tc>
      </w:tr>
      <w:tr w:rsidR="002D7EE7" w:rsidRPr="00CD3877" w14:paraId="7FEB658A" w14:textId="77777777" w:rsidTr="003A1EFE">
        <w:tc>
          <w:tcPr>
            <w:tcW w:w="634" w:type="dxa"/>
          </w:tcPr>
          <w:p w14:paraId="7C17FA55" w14:textId="77777777" w:rsidR="002D7EE7" w:rsidRPr="00CD3877" w:rsidRDefault="002D7EE7" w:rsidP="003A1EFE">
            <w:pPr>
              <w:jc w:val="center"/>
              <w:rPr>
                <w:sz w:val="20"/>
                <w:szCs w:val="20"/>
              </w:rPr>
            </w:pPr>
          </w:p>
        </w:tc>
        <w:tc>
          <w:tcPr>
            <w:tcW w:w="3969" w:type="dxa"/>
            <w:gridSpan w:val="2"/>
          </w:tcPr>
          <w:p w14:paraId="3EEB79BA" w14:textId="77777777" w:rsidR="002D7EE7" w:rsidRPr="00CD3877" w:rsidRDefault="002D7EE7" w:rsidP="003A1EFE">
            <w:pPr>
              <w:pStyle w:val="Normlny0"/>
            </w:pPr>
            <w:r w:rsidRPr="00CD3877">
              <w:t>PRÍLOHA IV</w:t>
            </w:r>
          </w:p>
          <w:p w14:paraId="6AA9AF4E" w14:textId="77777777" w:rsidR="002D7EE7" w:rsidRPr="00CD3877" w:rsidRDefault="002D7EE7" w:rsidP="003A1EFE">
            <w:pPr>
              <w:pStyle w:val="Normlny0"/>
            </w:pPr>
            <w:r w:rsidRPr="00CD3877">
              <w:t>Časť A</w:t>
            </w:r>
          </w:p>
          <w:p w14:paraId="0AB74245" w14:textId="77777777" w:rsidR="002D7EE7" w:rsidRPr="00CD3877" w:rsidRDefault="002D7EE7" w:rsidP="003A1EFE">
            <w:pPr>
              <w:pStyle w:val="Normlny0"/>
            </w:pPr>
            <w:r w:rsidRPr="00CD3877">
              <w:t>Zrušená Smernica a jej následné zmeny a doplnenia</w:t>
            </w:r>
          </w:p>
          <w:p w14:paraId="3375F901" w14:textId="77777777" w:rsidR="002D7EE7" w:rsidRPr="00CD3877" w:rsidRDefault="002D7EE7" w:rsidP="003A1EFE">
            <w:pPr>
              <w:pStyle w:val="Normlny0"/>
            </w:pPr>
            <w:r w:rsidRPr="00CD3877">
              <w:t>Smernica Rady 90/394/ES</w:t>
            </w:r>
          </w:p>
          <w:p w14:paraId="4FDE6E15" w14:textId="77777777" w:rsidR="002D7EE7" w:rsidRPr="00CD3877" w:rsidRDefault="002D7EE7" w:rsidP="003A1EFE">
            <w:pPr>
              <w:pStyle w:val="Normlny0"/>
            </w:pPr>
            <w:r w:rsidRPr="00CD3877">
              <w:t>Smernica Rady 97/42/ES</w:t>
            </w:r>
          </w:p>
          <w:p w14:paraId="233209DA" w14:textId="77777777" w:rsidR="002D7EE7" w:rsidRPr="00CD3877" w:rsidRDefault="002D7EE7" w:rsidP="003A1EFE">
            <w:pPr>
              <w:pStyle w:val="Normlny0"/>
            </w:pPr>
            <w:r w:rsidRPr="00CD3877">
              <w:t>Smernica Rady 1999/38/ES</w:t>
            </w:r>
          </w:p>
          <w:p w14:paraId="51B0AB17" w14:textId="77777777" w:rsidR="002D7EE7" w:rsidRPr="00CD3877" w:rsidRDefault="002D7EE7" w:rsidP="003A1EFE">
            <w:pPr>
              <w:pStyle w:val="Normlny0"/>
            </w:pPr>
          </w:p>
          <w:p w14:paraId="01A0625B" w14:textId="77777777" w:rsidR="002D7EE7" w:rsidRPr="00CD3877" w:rsidRDefault="002D7EE7" w:rsidP="003A1EFE">
            <w:pPr>
              <w:pStyle w:val="Normlny0"/>
            </w:pPr>
            <w:r w:rsidRPr="00CD3877">
              <w:t>Časť B</w:t>
            </w:r>
          </w:p>
          <w:p w14:paraId="00E9FE1A" w14:textId="77777777" w:rsidR="002D7EE7" w:rsidRPr="00CD3877" w:rsidRDefault="002D7EE7" w:rsidP="003A1EFE">
            <w:pPr>
              <w:pStyle w:val="Normlny0"/>
            </w:pPr>
            <w:r w:rsidRPr="00CD3877">
              <w:t>Konečné termíny transpozície do vnútroštátneho právneho poriadku</w:t>
            </w:r>
          </w:p>
          <w:p w14:paraId="2BC5D209" w14:textId="77777777" w:rsidR="002D7EE7" w:rsidRPr="00CD3877" w:rsidRDefault="002D7EE7" w:rsidP="003A1EFE">
            <w:pPr>
              <w:pStyle w:val="Normlny0"/>
            </w:pPr>
            <w:r w:rsidRPr="00CD3877">
              <w:t>90/394/ES     31.december 1992</w:t>
            </w:r>
          </w:p>
          <w:p w14:paraId="5F177726" w14:textId="77777777" w:rsidR="002D7EE7" w:rsidRPr="00CD3877" w:rsidRDefault="002D7EE7" w:rsidP="003A1EFE">
            <w:pPr>
              <w:pStyle w:val="Normlny0"/>
            </w:pPr>
            <w:r w:rsidRPr="00CD3877">
              <w:t>97/42/ES       27.jún 2000</w:t>
            </w:r>
          </w:p>
          <w:p w14:paraId="2242D020" w14:textId="77777777" w:rsidR="002D7EE7" w:rsidRPr="00CD3877" w:rsidRDefault="002D7EE7" w:rsidP="003A1EFE">
            <w:pPr>
              <w:pStyle w:val="Normlny0"/>
            </w:pPr>
            <w:r w:rsidRPr="00CD3877">
              <w:t>1999/38/ES   29.apríl 2003</w:t>
            </w:r>
          </w:p>
        </w:tc>
        <w:tc>
          <w:tcPr>
            <w:tcW w:w="642" w:type="dxa"/>
          </w:tcPr>
          <w:p w14:paraId="78371937" w14:textId="77777777" w:rsidR="002D7EE7" w:rsidRPr="00CD3877" w:rsidRDefault="002D7EE7" w:rsidP="003A1EFE">
            <w:pPr>
              <w:jc w:val="center"/>
              <w:rPr>
                <w:sz w:val="20"/>
                <w:szCs w:val="20"/>
              </w:rPr>
            </w:pPr>
            <w:r w:rsidRPr="00CD3877">
              <w:rPr>
                <w:sz w:val="20"/>
                <w:szCs w:val="20"/>
              </w:rPr>
              <w:t>n.a.</w:t>
            </w:r>
          </w:p>
        </w:tc>
        <w:tc>
          <w:tcPr>
            <w:tcW w:w="993" w:type="dxa"/>
          </w:tcPr>
          <w:p w14:paraId="74CF38A8" w14:textId="77777777" w:rsidR="002D7EE7" w:rsidRPr="00CD3877" w:rsidRDefault="002D7EE7" w:rsidP="003A1EFE">
            <w:pPr>
              <w:jc w:val="center"/>
              <w:rPr>
                <w:sz w:val="20"/>
                <w:szCs w:val="20"/>
              </w:rPr>
            </w:pPr>
          </w:p>
        </w:tc>
        <w:tc>
          <w:tcPr>
            <w:tcW w:w="898" w:type="dxa"/>
          </w:tcPr>
          <w:p w14:paraId="4CBD719A" w14:textId="77777777" w:rsidR="002D7EE7" w:rsidRPr="00CD3877" w:rsidRDefault="002D7EE7" w:rsidP="003A1EFE">
            <w:pPr>
              <w:pStyle w:val="Normlny0"/>
              <w:jc w:val="center"/>
            </w:pPr>
          </w:p>
        </w:tc>
        <w:tc>
          <w:tcPr>
            <w:tcW w:w="3600" w:type="dxa"/>
          </w:tcPr>
          <w:p w14:paraId="1ABC026E" w14:textId="77777777" w:rsidR="002D7EE7" w:rsidRPr="00CD3877" w:rsidRDefault="002D7EE7" w:rsidP="003A1EFE">
            <w:pPr>
              <w:pStyle w:val="Normlny0"/>
              <w:jc w:val="both"/>
            </w:pPr>
          </w:p>
        </w:tc>
        <w:tc>
          <w:tcPr>
            <w:tcW w:w="720" w:type="dxa"/>
          </w:tcPr>
          <w:p w14:paraId="39B5F580" w14:textId="77777777" w:rsidR="002D7EE7" w:rsidRPr="00CD3877" w:rsidRDefault="005636F7" w:rsidP="003A1EFE">
            <w:pPr>
              <w:jc w:val="center"/>
              <w:rPr>
                <w:sz w:val="20"/>
                <w:szCs w:val="20"/>
              </w:rPr>
            </w:pPr>
            <w:r w:rsidRPr="00CD3877">
              <w:rPr>
                <w:sz w:val="20"/>
                <w:szCs w:val="20"/>
              </w:rPr>
              <w:t>n.a.</w:t>
            </w:r>
          </w:p>
        </w:tc>
        <w:tc>
          <w:tcPr>
            <w:tcW w:w="978" w:type="dxa"/>
          </w:tcPr>
          <w:p w14:paraId="14980A8A" w14:textId="77777777" w:rsidR="002D7EE7" w:rsidRPr="00CD3877" w:rsidRDefault="002D7EE7" w:rsidP="003A1EFE">
            <w:pPr>
              <w:jc w:val="center"/>
              <w:rPr>
                <w:sz w:val="20"/>
                <w:szCs w:val="20"/>
              </w:rPr>
            </w:pPr>
          </w:p>
        </w:tc>
        <w:tc>
          <w:tcPr>
            <w:tcW w:w="797" w:type="dxa"/>
          </w:tcPr>
          <w:p w14:paraId="27D91E36" w14:textId="77777777" w:rsidR="002D7EE7" w:rsidRPr="00CD3877" w:rsidRDefault="002D7EE7" w:rsidP="003A1EFE">
            <w:pPr>
              <w:pStyle w:val="Nadpis1"/>
              <w:rPr>
                <w:b w:val="0"/>
                <w:bCs w:val="0"/>
                <w:sz w:val="20"/>
                <w:szCs w:val="20"/>
              </w:rPr>
            </w:pPr>
          </w:p>
        </w:tc>
        <w:tc>
          <w:tcPr>
            <w:tcW w:w="1559" w:type="dxa"/>
          </w:tcPr>
          <w:p w14:paraId="4F68BB6F" w14:textId="77777777" w:rsidR="002D7EE7" w:rsidRPr="00CD3877" w:rsidRDefault="002D7EE7" w:rsidP="003A1EFE">
            <w:pPr>
              <w:pStyle w:val="Nadpis1"/>
              <w:jc w:val="both"/>
              <w:rPr>
                <w:b w:val="0"/>
                <w:bCs w:val="0"/>
                <w:sz w:val="20"/>
                <w:szCs w:val="20"/>
              </w:rPr>
            </w:pPr>
          </w:p>
        </w:tc>
      </w:tr>
      <w:tr w:rsidR="002D7EE7" w:rsidRPr="00CD3877" w14:paraId="0B4EE759" w14:textId="77777777" w:rsidTr="003A1EFE">
        <w:tc>
          <w:tcPr>
            <w:tcW w:w="634" w:type="dxa"/>
          </w:tcPr>
          <w:p w14:paraId="04A365A2" w14:textId="77777777" w:rsidR="002D7EE7" w:rsidRPr="00CD3877" w:rsidRDefault="002D7EE7" w:rsidP="003A1EFE">
            <w:pPr>
              <w:rPr>
                <w:sz w:val="20"/>
                <w:szCs w:val="20"/>
              </w:rPr>
            </w:pPr>
          </w:p>
        </w:tc>
        <w:tc>
          <w:tcPr>
            <w:tcW w:w="3969" w:type="dxa"/>
            <w:gridSpan w:val="2"/>
          </w:tcPr>
          <w:p w14:paraId="0B7EAD21" w14:textId="77777777" w:rsidR="002D7EE7" w:rsidRPr="00CD3877" w:rsidRDefault="002D7EE7" w:rsidP="003A1EFE">
            <w:pPr>
              <w:pStyle w:val="Normlny0"/>
            </w:pPr>
            <w:r w:rsidRPr="00CD3877">
              <w:t>PRÍLOHA V</w:t>
            </w:r>
          </w:p>
          <w:p w14:paraId="15C48416" w14:textId="77777777" w:rsidR="002D7EE7" w:rsidRPr="00CD3877" w:rsidRDefault="002D7EE7" w:rsidP="003A1EFE">
            <w:pPr>
              <w:pStyle w:val="Normlny0"/>
            </w:pPr>
            <w:r w:rsidRPr="00CD3877">
              <w:t>Korelačná tabuľka</w:t>
            </w:r>
          </w:p>
        </w:tc>
        <w:tc>
          <w:tcPr>
            <w:tcW w:w="642" w:type="dxa"/>
          </w:tcPr>
          <w:p w14:paraId="2F0C0334" w14:textId="77777777" w:rsidR="002D7EE7" w:rsidRPr="00CD3877" w:rsidRDefault="002D7EE7" w:rsidP="003A1EFE">
            <w:pPr>
              <w:jc w:val="center"/>
              <w:rPr>
                <w:sz w:val="20"/>
                <w:szCs w:val="20"/>
              </w:rPr>
            </w:pPr>
            <w:r w:rsidRPr="00CD3877">
              <w:rPr>
                <w:sz w:val="20"/>
                <w:szCs w:val="20"/>
              </w:rPr>
              <w:t>n.a.</w:t>
            </w:r>
          </w:p>
        </w:tc>
        <w:tc>
          <w:tcPr>
            <w:tcW w:w="993" w:type="dxa"/>
          </w:tcPr>
          <w:p w14:paraId="7AE3B91B" w14:textId="77777777" w:rsidR="002D7EE7" w:rsidRPr="00CD3877" w:rsidRDefault="002D7EE7" w:rsidP="003A1EFE">
            <w:pPr>
              <w:jc w:val="center"/>
              <w:rPr>
                <w:sz w:val="20"/>
                <w:szCs w:val="20"/>
              </w:rPr>
            </w:pPr>
          </w:p>
        </w:tc>
        <w:tc>
          <w:tcPr>
            <w:tcW w:w="898" w:type="dxa"/>
          </w:tcPr>
          <w:p w14:paraId="0D412B23" w14:textId="77777777" w:rsidR="002D7EE7" w:rsidRPr="00CD3877" w:rsidRDefault="002D7EE7" w:rsidP="003A1EFE">
            <w:pPr>
              <w:pStyle w:val="Normlny0"/>
              <w:jc w:val="center"/>
            </w:pPr>
          </w:p>
        </w:tc>
        <w:tc>
          <w:tcPr>
            <w:tcW w:w="3600" w:type="dxa"/>
          </w:tcPr>
          <w:p w14:paraId="1820879A" w14:textId="77777777" w:rsidR="002D7EE7" w:rsidRPr="00CD3877" w:rsidRDefault="002D7EE7" w:rsidP="003A1EFE">
            <w:pPr>
              <w:pStyle w:val="Normlny0"/>
              <w:jc w:val="both"/>
            </w:pPr>
          </w:p>
        </w:tc>
        <w:tc>
          <w:tcPr>
            <w:tcW w:w="720" w:type="dxa"/>
          </w:tcPr>
          <w:p w14:paraId="32FEE707" w14:textId="77777777" w:rsidR="002D7EE7" w:rsidRPr="00CD3877" w:rsidRDefault="005636F7" w:rsidP="003A1EFE">
            <w:pPr>
              <w:jc w:val="center"/>
              <w:rPr>
                <w:sz w:val="20"/>
                <w:szCs w:val="20"/>
              </w:rPr>
            </w:pPr>
            <w:r w:rsidRPr="00CD3877">
              <w:rPr>
                <w:sz w:val="20"/>
                <w:szCs w:val="20"/>
              </w:rPr>
              <w:t>n.a.</w:t>
            </w:r>
          </w:p>
        </w:tc>
        <w:tc>
          <w:tcPr>
            <w:tcW w:w="978" w:type="dxa"/>
          </w:tcPr>
          <w:p w14:paraId="77F1C757" w14:textId="77777777" w:rsidR="002D7EE7" w:rsidRPr="00CD3877" w:rsidRDefault="002D7EE7" w:rsidP="003A1EFE">
            <w:pPr>
              <w:jc w:val="center"/>
              <w:rPr>
                <w:sz w:val="20"/>
                <w:szCs w:val="20"/>
              </w:rPr>
            </w:pPr>
          </w:p>
        </w:tc>
        <w:tc>
          <w:tcPr>
            <w:tcW w:w="797" w:type="dxa"/>
          </w:tcPr>
          <w:p w14:paraId="11793F9B" w14:textId="77777777" w:rsidR="002D7EE7" w:rsidRPr="00CD3877" w:rsidRDefault="002D7EE7" w:rsidP="003A1EFE">
            <w:pPr>
              <w:pStyle w:val="Nadpis1"/>
              <w:rPr>
                <w:b w:val="0"/>
                <w:bCs w:val="0"/>
                <w:sz w:val="20"/>
                <w:szCs w:val="20"/>
              </w:rPr>
            </w:pPr>
          </w:p>
        </w:tc>
        <w:tc>
          <w:tcPr>
            <w:tcW w:w="1559" w:type="dxa"/>
          </w:tcPr>
          <w:p w14:paraId="7389DF78" w14:textId="77777777" w:rsidR="002D7EE7" w:rsidRPr="00CD3877" w:rsidRDefault="002D7EE7" w:rsidP="003A1EFE">
            <w:pPr>
              <w:pStyle w:val="Nadpis1"/>
              <w:jc w:val="both"/>
              <w:rPr>
                <w:b w:val="0"/>
                <w:bCs w:val="0"/>
                <w:sz w:val="20"/>
                <w:szCs w:val="20"/>
              </w:rPr>
            </w:pPr>
          </w:p>
        </w:tc>
      </w:tr>
      <w:tr w:rsidR="002D7EE7" w:rsidRPr="00CD3877" w14:paraId="449A60A6" w14:textId="77777777" w:rsidTr="003A1EFE">
        <w:trPr>
          <w:cantSplit/>
        </w:trPr>
        <w:tc>
          <w:tcPr>
            <w:tcW w:w="634" w:type="dxa"/>
          </w:tcPr>
          <w:p w14:paraId="6D0DF268" w14:textId="77777777" w:rsidR="002D7EE7" w:rsidRPr="00CD3877" w:rsidRDefault="002D7EE7" w:rsidP="003A1EFE">
            <w:pPr>
              <w:jc w:val="center"/>
              <w:rPr>
                <w:sz w:val="20"/>
                <w:szCs w:val="20"/>
              </w:rPr>
            </w:pPr>
          </w:p>
        </w:tc>
        <w:tc>
          <w:tcPr>
            <w:tcW w:w="1770" w:type="dxa"/>
          </w:tcPr>
          <w:p w14:paraId="4B197F02" w14:textId="77777777" w:rsidR="002D7EE7" w:rsidRPr="00CD3877" w:rsidRDefault="002D7EE7" w:rsidP="003A1EFE">
            <w:pPr>
              <w:pStyle w:val="Normlny0"/>
            </w:pPr>
            <w:r w:rsidRPr="00CD3877">
              <w:t>Smernica 90/394/EC</w:t>
            </w:r>
          </w:p>
        </w:tc>
        <w:tc>
          <w:tcPr>
            <w:tcW w:w="2199" w:type="dxa"/>
          </w:tcPr>
          <w:p w14:paraId="2C2A5A0D" w14:textId="77777777" w:rsidR="002D7EE7" w:rsidRPr="00CD3877" w:rsidRDefault="002D7EE7" w:rsidP="003A1EFE">
            <w:pPr>
              <w:pStyle w:val="Normlny0"/>
            </w:pPr>
            <w:r w:rsidRPr="00CD3877">
              <w:t>Táto Smernica</w:t>
            </w:r>
          </w:p>
        </w:tc>
        <w:tc>
          <w:tcPr>
            <w:tcW w:w="642" w:type="dxa"/>
          </w:tcPr>
          <w:p w14:paraId="6FCD74E5" w14:textId="77777777" w:rsidR="002D7EE7" w:rsidRPr="00CD3877" w:rsidRDefault="002D7EE7" w:rsidP="003A1EFE">
            <w:pPr>
              <w:jc w:val="center"/>
              <w:rPr>
                <w:sz w:val="20"/>
                <w:szCs w:val="20"/>
              </w:rPr>
            </w:pPr>
            <w:r w:rsidRPr="00CD3877">
              <w:rPr>
                <w:sz w:val="20"/>
                <w:szCs w:val="20"/>
              </w:rPr>
              <w:t>n.a.</w:t>
            </w:r>
          </w:p>
        </w:tc>
        <w:tc>
          <w:tcPr>
            <w:tcW w:w="993" w:type="dxa"/>
          </w:tcPr>
          <w:p w14:paraId="380A5CAB" w14:textId="77777777" w:rsidR="002D7EE7" w:rsidRPr="00CD3877" w:rsidRDefault="002D7EE7" w:rsidP="003A1EFE">
            <w:pPr>
              <w:jc w:val="center"/>
              <w:rPr>
                <w:sz w:val="20"/>
                <w:szCs w:val="20"/>
              </w:rPr>
            </w:pPr>
          </w:p>
        </w:tc>
        <w:tc>
          <w:tcPr>
            <w:tcW w:w="898" w:type="dxa"/>
          </w:tcPr>
          <w:p w14:paraId="0091E01F" w14:textId="77777777" w:rsidR="002D7EE7" w:rsidRPr="00CD3877" w:rsidRDefault="002D7EE7" w:rsidP="003A1EFE">
            <w:pPr>
              <w:pStyle w:val="Normlny0"/>
              <w:jc w:val="center"/>
            </w:pPr>
          </w:p>
        </w:tc>
        <w:tc>
          <w:tcPr>
            <w:tcW w:w="3600" w:type="dxa"/>
          </w:tcPr>
          <w:p w14:paraId="774FAA20" w14:textId="77777777" w:rsidR="002D7EE7" w:rsidRPr="00CD3877" w:rsidRDefault="002D7EE7" w:rsidP="003A1EFE">
            <w:pPr>
              <w:pStyle w:val="Normlny0"/>
              <w:jc w:val="both"/>
            </w:pPr>
          </w:p>
        </w:tc>
        <w:tc>
          <w:tcPr>
            <w:tcW w:w="720" w:type="dxa"/>
          </w:tcPr>
          <w:p w14:paraId="463E758D" w14:textId="77777777" w:rsidR="002D7EE7" w:rsidRPr="00CD3877" w:rsidRDefault="005636F7" w:rsidP="003A1EFE">
            <w:pPr>
              <w:jc w:val="center"/>
              <w:rPr>
                <w:sz w:val="20"/>
                <w:szCs w:val="20"/>
              </w:rPr>
            </w:pPr>
            <w:r w:rsidRPr="00CD3877">
              <w:rPr>
                <w:sz w:val="20"/>
                <w:szCs w:val="20"/>
              </w:rPr>
              <w:t>n.a.</w:t>
            </w:r>
          </w:p>
        </w:tc>
        <w:tc>
          <w:tcPr>
            <w:tcW w:w="978" w:type="dxa"/>
          </w:tcPr>
          <w:p w14:paraId="65308533" w14:textId="77777777" w:rsidR="002D7EE7" w:rsidRPr="00CD3877" w:rsidRDefault="002D7EE7" w:rsidP="003A1EFE">
            <w:pPr>
              <w:jc w:val="center"/>
              <w:rPr>
                <w:sz w:val="20"/>
                <w:szCs w:val="20"/>
              </w:rPr>
            </w:pPr>
          </w:p>
        </w:tc>
        <w:tc>
          <w:tcPr>
            <w:tcW w:w="797" w:type="dxa"/>
          </w:tcPr>
          <w:p w14:paraId="1172F3B6" w14:textId="77777777" w:rsidR="002D7EE7" w:rsidRPr="00CD3877" w:rsidRDefault="002D7EE7" w:rsidP="003A1EFE">
            <w:pPr>
              <w:pStyle w:val="Nadpis1"/>
              <w:rPr>
                <w:b w:val="0"/>
                <w:bCs w:val="0"/>
                <w:sz w:val="20"/>
                <w:szCs w:val="20"/>
              </w:rPr>
            </w:pPr>
          </w:p>
        </w:tc>
        <w:tc>
          <w:tcPr>
            <w:tcW w:w="1559" w:type="dxa"/>
          </w:tcPr>
          <w:p w14:paraId="01FC3C1A" w14:textId="77777777" w:rsidR="002D7EE7" w:rsidRPr="00CD3877" w:rsidRDefault="002D7EE7" w:rsidP="003A1EFE">
            <w:pPr>
              <w:pStyle w:val="Nadpis1"/>
              <w:jc w:val="both"/>
              <w:rPr>
                <w:b w:val="0"/>
                <w:bCs w:val="0"/>
                <w:sz w:val="20"/>
                <w:szCs w:val="20"/>
              </w:rPr>
            </w:pPr>
          </w:p>
        </w:tc>
      </w:tr>
      <w:tr w:rsidR="002D7EE7" w:rsidRPr="00CD3877" w14:paraId="2AF8D241" w14:textId="77777777" w:rsidTr="003A1EFE">
        <w:trPr>
          <w:cantSplit/>
        </w:trPr>
        <w:tc>
          <w:tcPr>
            <w:tcW w:w="634" w:type="dxa"/>
          </w:tcPr>
          <w:p w14:paraId="717AAAC7" w14:textId="77777777" w:rsidR="002D7EE7" w:rsidRPr="00CD3877" w:rsidRDefault="002D7EE7" w:rsidP="003A1EFE">
            <w:pPr>
              <w:jc w:val="center"/>
              <w:rPr>
                <w:sz w:val="20"/>
                <w:szCs w:val="20"/>
              </w:rPr>
            </w:pPr>
          </w:p>
        </w:tc>
        <w:tc>
          <w:tcPr>
            <w:tcW w:w="1770" w:type="dxa"/>
          </w:tcPr>
          <w:p w14:paraId="09F68969" w14:textId="77777777" w:rsidR="002D7EE7" w:rsidRPr="00CD3877" w:rsidRDefault="002D7EE7" w:rsidP="003A1EFE">
            <w:pPr>
              <w:pStyle w:val="Normlny0"/>
            </w:pPr>
            <w:r w:rsidRPr="00CD3877">
              <w:t>Článok 1</w:t>
            </w:r>
          </w:p>
          <w:p w14:paraId="52023106" w14:textId="77777777" w:rsidR="002D7EE7" w:rsidRPr="00CD3877" w:rsidRDefault="002D7EE7" w:rsidP="003A1EFE">
            <w:pPr>
              <w:pStyle w:val="Normlny0"/>
            </w:pPr>
            <w:r w:rsidRPr="00CD3877">
              <w:t>Článok 2(a)</w:t>
            </w:r>
          </w:p>
          <w:p w14:paraId="391F8FA4" w14:textId="77777777" w:rsidR="002D7EE7" w:rsidRPr="00CD3877" w:rsidRDefault="002D7EE7" w:rsidP="003A1EFE">
            <w:pPr>
              <w:pStyle w:val="Normlny0"/>
            </w:pPr>
            <w:r w:rsidRPr="00CD3877">
              <w:t>Článok 2(aa)</w:t>
            </w:r>
          </w:p>
          <w:p w14:paraId="0AD665F7" w14:textId="77777777" w:rsidR="002D7EE7" w:rsidRPr="00CD3877" w:rsidRDefault="002D7EE7" w:rsidP="003A1EFE">
            <w:pPr>
              <w:pStyle w:val="Normlny0"/>
            </w:pPr>
            <w:r w:rsidRPr="00CD3877">
              <w:t>Článok 2(b)</w:t>
            </w:r>
          </w:p>
          <w:p w14:paraId="5E1270F9" w14:textId="77777777" w:rsidR="002D7EE7" w:rsidRPr="00CD3877" w:rsidRDefault="002D7EE7" w:rsidP="003A1EFE">
            <w:pPr>
              <w:pStyle w:val="Normlny0"/>
            </w:pPr>
            <w:r w:rsidRPr="00CD3877">
              <w:t>Článok 3 až 9</w:t>
            </w:r>
          </w:p>
          <w:p w14:paraId="0484DBCC" w14:textId="77777777" w:rsidR="002D7EE7" w:rsidRPr="00CD3877" w:rsidRDefault="002D7EE7" w:rsidP="003A1EFE">
            <w:pPr>
              <w:pStyle w:val="Normlny0"/>
            </w:pPr>
            <w:r w:rsidRPr="00CD3877">
              <w:t>Článok 10(1)(a)</w:t>
            </w:r>
          </w:p>
          <w:p w14:paraId="77F0E4B1" w14:textId="77777777" w:rsidR="002D7EE7" w:rsidRPr="00CD3877" w:rsidRDefault="002D7EE7" w:rsidP="003A1EFE">
            <w:pPr>
              <w:pStyle w:val="Normlny0"/>
            </w:pPr>
            <w:r w:rsidRPr="00CD3877">
              <w:t>Článok 10(1)(b), prvá veta</w:t>
            </w:r>
          </w:p>
          <w:p w14:paraId="6F82545B" w14:textId="77777777" w:rsidR="002D7EE7" w:rsidRPr="00CD3877" w:rsidRDefault="002D7EE7" w:rsidP="003A1EFE">
            <w:pPr>
              <w:pStyle w:val="Normlny0"/>
            </w:pPr>
            <w:r w:rsidRPr="00CD3877">
              <w:t>Článok 10(1)(b), druhá veta</w:t>
            </w:r>
          </w:p>
          <w:p w14:paraId="75EB2336" w14:textId="77777777" w:rsidR="002D7EE7" w:rsidRPr="00CD3877" w:rsidRDefault="002D7EE7" w:rsidP="003A1EFE">
            <w:pPr>
              <w:pStyle w:val="Normlny0"/>
            </w:pPr>
            <w:r w:rsidRPr="00CD3877">
              <w:t>Článok 10(1)(c)</w:t>
            </w:r>
          </w:p>
          <w:p w14:paraId="58B2CE12" w14:textId="77777777" w:rsidR="002D7EE7" w:rsidRPr="00CD3877" w:rsidRDefault="002D7EE7" w:rsidP="003A1EFE">
            <w:pPr>
              <w:pStyle w:val="Normlny0"/>
            </w:pPr>
            <w:r w:rsidRPr="00CD3877">
              <w:t>Článok 10(1)(d), prvá a druhá veta</w:t>
            </w:r>
          </w:p>
          <w:p w14:paraId="5E986154" w14:textId="77777777" w:rsidR="002D7EE7" w:rsidRPr="00CD3877" w:rsidRDefault="002D7EE7" w:rsidP="003A1EFE">
            <w:pPr>
              <w:pStyle w:val="Normlny0"/>
            </w:pPr>
            <w:r w:rsidRPr="00CD3877">
              <w:t>Článok 10(1)(d) tretia veta</w:t>
            </w:r>
          </w:p>
          <w:p w14:paraId="16DAB6B9" w14:textId="77777777" w:rsidR="002D7EE7" w:rsidRPr="00CD3877" w:rsidRDefault="002D7EE7" w:rsidP="003A1EFE">
            <w:pPr>
              <w:pStyle w:val="Normlny0"/>
            </w:pPr>
            <w:r w:rsidRPr="00CD3877">
              <w:t>Článok 10(2)</w:t>
            </w:r>
          </w:p>
          <w:p w14:paraId="5FA09D90" w14:textId="77777777" w:rsidR="002D7EE7" w:rsidRPr="00CD3877" w:rsidRDefault="002D7EE7" w:rsidP="003A1EFE">
            <w:pPr>
              <w:pStyle w:val="Normlny0"/>
            </w:pPr>
            <w:r w:rsidRPr="00CD3877">
              <w:t>Článok 11 až 18</w:t>
            </w:r>
          </w:p>
          <w:p w14:paraId="2FC98CA8" w14:textId="77777777" w:rsidR="002D7EE7" w:rsidRPr="00CD3877" w:rsidRDefault="002D7EE7" w:rsidP="003A1EFE">
            <w:pPr>
              <w:pStyle w:val="Normlny0"/>
            </w:pPr>
            <w:r w:rsidRPr="00CD3877">
              <w:t>Článok 19(1) prvý subparagraf</w:t>
            </w:r>
          </w:p>
          <w:p w14:paraId="6225DFB9" w14:textId="77777777" w:rsidR="002D7EE7" w:rsidRPr="00CD3877" w:rsidRDefault="002D7EE7" w:rsidP="003A1EFE">
            <w:pPr>
              <w:pStyle w:val="Normlny0"/>
            </w:pPr>
            <w:r w:rsidRPr="00CD3877">
              <w:t>Článok 19(1) druhý subparagraf</w:t>
            </w:r>
          </w:p>
          <w:p w14:paraId="62049C1D" w14:textId="77777777" w:rsidR="002D7EE7" w:rsidRPr="00CD3877" w:rsidRDefault="002D7EE7" w:rsidP="003A1EFE">
            <w:pPr>
              <w:pStyle w:val="Normlny0"/>
            </w:pPr>
            <w:r w:rsidRPr="00CD3877">
              <w:t>Článok 19(1) tretí subparagraf</w:t>
            </w:r>
          </w:p>
          <w:p w14:paraId="65E5F18E" w14:textId="77777777" w:rsidR="002D7EE7" w:rsidRPr="00CD3877" w:rsidRDefault="002D7EE7" w:rsidP="003A1EFE">
            <w:pPr>
              <w:pStyle w:val="Normlny0"/>
            </w:pPr>
            <w:r w:rsidRPr="00CD3877">
              <w:t>Článok 19(2)</w:t>
            </w:r>
          </w:p>
          <w:p w14:paraId="4170B971" w14:textId="77777777" w:rsidR="002D7EE7" w:rsidRPr="00CD3877" w:rsidRDefault="002D7EE7" w:rsidP="003A1EFE">
            <w:pPr>
              <w:pStyle w:val="Normlny0"/>
            </w:pPr>
            <w:r w:rsidRPr="00CD3877">
              <w:t>––––––</w:t>
            </w:r>
          </w:p>
          <w:p w14:paraId="1C86EA43" w14:textId="77777777" w:rsidR="002D7EE7" w:rsidRPr="00CD3877" w:rsidRDefault="002D7EE7" w:rsidP="003A1EFE">
            <w:pPr>
              <w:pStyle w:val="Normlny0"/>
            </w:pPr>
            <w:r w:rsidRPr="00CD3877">
              <w:t>––––––</w:t>
            </w:r>
          </w:p>
          <w:p w14:paraId="7ED5C761" w14:textId="77777777" w:rsidR="002D7EE7" w:rsidRPr="00CD3877" w:rsidRDefault="002D7EE7" w:rsidP="003A1EFE">
            <w:pPr>
              <w:pStyle w:val="Normlny0"/>
            </w:pPr>
            <w:r w:rsidRPr="00CD3877">
              <w:t>Článok 20</w:t>
            </w:r>
          </w:p>
          <w:p w14:paraId="6A4ED989" w14:textId="77777777" w:rsidR="002D7EE7" w:rsidRPr="00CD3877" w:rsidRDefault="002D7EE7" w:rsidP="003A1EFE">
            <w:pPr>
              <w:pStyle w:val="Normlny0"/>
            </w:pPr>
            <w:r w:rsidRPr="00CD3877">
              <w:t>Príloha I</w:t>
            </w:r>
          </w:p>
          <w:p w14:paraId="6DFC3C00" w14:textId="77777777" w:rsidR="002D7EE7" w:rsidRPr="00CD3877" w:rsidRDefault="002D7EE7" w:rsidP="003A1EFE">
            <w:pPr>
              <w:pStyle w:val="Normlny0"/>
            </w:pPr>
            <w:r w:rsidRPr="00CD3877">
              <w:t>Príloha II</w:t>
            </w:r>
          </w:p>
          <w:p w14:paraId="0096C709" w14:textId="77777777" w:rsidR="002D7EE7" w:rsidRPr="00CD3877" w:rsidRDefault="002D7EE7" w:rsidP="003A1EFE">
            <w:pPr>
              <w:pStyle w:val="Normlny0"/>
            </w:pPr>
            <w:r w:rsidRPr="00CD3877">
              <w:t>Príloha III</w:t>
            </w:r>
          </w:p>
          <w:p w14:paraId="335E61A3" w14:textId="77777777" w:rsidR="002D7EE7" w:rsidRPr="00CD3877" w:rsidRDefault="002D7EE7" w:rsidP="003A1EFE">
            <w:pPr>
              <w:pStyle w:val="Normlny0"/>
            </w:pPr>
            <w:r w:rsidRPr="00CD3877">
              <w:t>––––––</w:t>
            </w:r>
          </w:p>
          <w:p w14:paraId="46D47AFD" w14:textId="77777777" w:rsidR="002D7EE7" w:rsidRPr="00CD3877" w:rsidRDefault="002D7EE7" w:rsidP="003A1EFE">
            <w:pPr>
              <w:pStyle w:val="Normlny0"/>
            </w:pPr>
            <w:r w:rsidRPr="00CD3877">
              <w:t>––––––</w:t>
            </w:r>
          </w:p>
        </w:tc>
        <w:tc>
          <w:tcPr>
            <w:tcW w:w="2199" w:type="dxa"/>
          </w:tcPr>
          <w:p w14:paraId="607F19E8" w14:textId="77777777" w:rsidR="002D7EE7" w:rsidRPr="00CD3877" w:rsidRDefault="002D7EE7" w:rsidP="003A1EFE">
            <w:pPr>
              <w:pStyle w:val="Normlny0"/>
            </w:pPr>
            <w:r w:rsidRPr="00CD3877">
              <w:t>Článok 1</w:t>
            </w:r>
          </w:p>
          <w:p w14:paraId="0711C149" w14:textId="77777777" w:rsidR="002D7EE7" w:rsidRPr="00CD3877" w:rsidRDefault="002D7EE7" w:rsidP="003A1EFE">
            <w:pPr>
              <w:pStyle w:val="Normlny0"/>
            </w:pPr>
            <w:r w:rsidRPr="00CD3877">
              <w:t>Článok 2(a)</w:t>
            </w:r>
          </w:p>
          <w:p w14:paraId="4F30C57E" w14:textId="77777777" w:rsidR="002D7EE7" w:rsidRPr="00CD3877" w:rsidRDefault="002D7EE7" w:rsidP="003A1EFE">
            <w:pPr>
              <w:pStyle w:val="Normlny0"/>
            </w:pPr>
            <w:r w:rsidRPr="00CD3877">
              <w:t>Článok 2(b)</w:t>
            </w:r>
          </w:p>
          <w:p w14:paraId="1D15408D" w14:textId="77777777" w:rsidR="002D7EE7" w:rsidRPr="00CD3877" w:rsidRDefault="002D7EE7" w:rsidP="003A1EFE">
            <w:pPr>
              <w:pStyle w:val="Normlny0"/>
            </w:pPr>
            <w:r w:rsidRPr="00CD3877">
              <w:t>Článok 2(c)</w:t>
            </w:r>
          </w:p>
          <w:p w14:paraId="535A2987" w14:textId="77777777" w:rsidR="002D7EE7" w:rsidRPr="00CD3877" w:rsidRDefault="002D7EE7" w:rsidP="003A1EFE">
            <w:pPr>
              <w:pStyle w:val="Normlny0"/>
            </w:pPr>
            <w:r w:rsidRPr="00CD3877">
              <w:t>Článok 3 až 9</w:t>
            </w:r>
          </w:p>
          <w:p w14:paraId="44F804BF" w14:textId="77777777" w:rsidR="002D7EE7" w:rsidRPr="00CD3877" w:rsidRDefault="002D7EE7" w:rsidP="003A1EFE">
            <w:pPr>
              <w:pStyle w:val="Normlny0"/>
            </w:pPr>
            <w:r w:rsidRPr="00CD3877">
              <w:t>Článok 10(1)(a)</w:t>
            </w:r>
          </w:p>
          <w:p w14:paraId="79DAF205" w14:textId="77777777" w:rsidR="002D7EE7" w:rsidRPr="00CD3877" w:rsidRDefault="002D7EE7" w:rsidP="003A1EFE">
            <w:pPr>
              <w:pStyle w:val="Normlny0"/>
            </w:pPr>
            <w:r w:rsidRPr="00CD3877">
              <w:t>Článok 10(1)(b)</w:t>
            </w:r>
          </w:p>
          <w:p w14:paraId="5F839377" w14:textId="77777777" w:rsidR="002D7EE7" w:rsidRPr="00CD3877" w:rsidRDefault="002D7EE7" w:rsidP="003A1EFE">
            <w:pPr>
              <w:pStyle w:val="Normlny0"/>
            </w:pPr>
          </w:p>
          <w:p w14:paraId="55BD1A90" w14:textId="77777777" w:rsidR="002D7EE7" w:rsidRPr="00CD3877" w:rsidRDefault="002D7EE7" w:rsidP="003A1EFE">
            <w:pPr>
              <w:pStyle w:val="Normlny0"/>
            </w:pPr>
            <w:r w:rsidRPr="00CD3877">
              <w:t>Článok 10(1)(c)</w:t>
            </w:r>
          </w:p>
          <w:p w14:paraId="52B0FA73" w14:textId="77777777" w:rsidR="002D7EE7" w:rsidRPr="00CD3877" w:rsidRDefault="002D7EE7" w:rsidP="003A1EFE">
            <w:pPr>
              <w:pStyle w:val="Normlny0"/>
            </w:pPr>
          </w:p>
          <w:p w14:paraId="6A84FC72" w14:textId="77777777" w:rsidR="002D7EE7" w:rsidRPr="00CD3877" w:rsidRDefault="002D7EE7" w:rsidP="003A1EFE">
            <w:pPr>
              <w:pStyle w:val="Normlny0"/>
            </w:pPr>
            <w:r w:rsidRPr="00CD3877">
              <w:t>Článok 10(1)(d)</w:t>
            </w:r>
          </w:p>
          <w:p w14:paraId="0AD5861F" w14:textId="77777777" w:rsidR="002D7EE7" w:rsidRPr="00CD3877" w:rsidRDefault="002D7EE7" w:rsidP="003A1EFE">
            <w:pPr>
              <w:pStyle w:val="Normlny0"/>
            </w:pPr>
            <w:r w:rsidRPr="00CD3877">
              <w:t>Článok 10(1)(e)</w:t>
            </w:r>
          </w:p>
          <w:p w14:paraId="3C870B89" w14:textId="77777777" w:rsidR="002D7EE7" w:rsidRPr="00CD3877" w:rsidRDefault="002D7EE7" w:rsidP="003A1EFE">
            <w:pPr>
              <w:pStyle w:val="Normlny0"/>
            </w:pPr>
          </w:p>
          <w:p w14:paraId="23D24A0F" w14:textId="77777777" w:rsidR="002D7EE7" w:rsidRPr="00CD3877" w:rsidRDefault="002D7EE7" w:rsidP="003A1EFE">
            <w:pPr>
              <w:pStyle w:val="Normlny0"/>
            </w:pPr>
            <w:r w:rsidRPr="00CD3877">
              <w:t>Článok 10(1)(f)</w:t>
            </w:r>
          </w:p>
          <w:p w14:paraId="556FD945" w14:textId="77777777" w:rsidR="002D7EE7" w:rsidRPr="00CD3877" w:rsidRDefault="002D7EE7" w:rsidP="003A1EFE">
            <w:pPr>
              <w:pStyle w:val="Normlny0"/>
            </w:pPr>
          </w:p>
          <w:p w14:paraId="3EEF1245" w14:textId="77777777" w:rsidR="002D7EE7" w:rsidRPr="00CD3877" w:rsidRDefault="002D7EE7" w:rsidP="003A1EFE">
            <w:pPr>
              <w:pStyle w:val="Normlny0"/>
            </w:pPr>
            <w:r w:rsidRPr="00CD3877">
              <w:t>Článok 10(2)</w:t>
            </w:r>
          </w:p>
          <w:p w14:paraId="749CB19D" w14:textId="77777777" w:rsidR="002D7EE7" w:rsidRPr="00CD3877" w:rsidRDefault="002D7EE7" w:rsidP="003A1EFE">
            <w:pPr>
              <w:pStyle w:val="Normlny0"/>
            </w:pPr>
            <w:r w:rsidRPr="00CD3877">
              <w:t>Článok 11 až 18</w:t>
            </w:r>
          </w:p>
          <w:p w14:paraId="3A56B7FD" w14:textId="77777777" w:rsidR="002D7EE7" w:rsidRPr="00CD3877" w:rsidRDefault="002D7EE7" w:rsidP="003A1EFE">
            <w:pPr>
              <w:pStyle w:val="Normlny0"/>
            </w:pPr>
            <w:r w:rsidRPr="00CD3877">
              <w:t>––––––</w:t>
            </w:r>
          </w:p>
          <w:p w14:paraId="2BDD4ABD" w14:textId="77777777" w:rsidR="002D7EE7" w:rsidRPr="00CD3877" w:rsidRDefault="002D7EE7" w:rsidP="003A1EFE">
            <w:pPr>
              <w:pStyle w:val="Normlny0"/>
            </w:pPr>
          </w:p>
          <w:p w14:paraId="638908BA" w14:textId="77777777" w:rsidR="002D7EE7" w:rsidRPr="00CD3877" w:rsidRDefault="002D7EE7" w:rsidP="003A1EFE">
            <w:pPr>
              <w:pStyle w:val="Normlny0"/>
            </w:pPr>
            <w:r w:rsidRPr="00CD3877">
              <w:t>––––––</w:t>
            </w:r>
          </w:p>
          <w:p w14:paraId="1B20C022" w14:textId="77777777" w:rsidR="002D7EE7" w:rsidRPr="00CD3877" w:rsidRDefault="002D7EE7" w:rsidP="003A1EFE">
            <w:pPr>
              <w:pStyle w:val="Normlny0"/>
            </w:pPr>
          </w:p>
          <w:p w14:paraId="527795CB" w14:textId="77777777" w:rsidR="002D7EE7" w:rsidRPr="00CD3877" w:rsidRDefault="002D7EE7" w:rsidP="003A1EFE">
            <w:pPr>
              <w:pStyle w:val="Normlny0"/>
            </w:pPr>
            <w:r w:rsidRPr="00CD3877">
              <w:t>––––––</w:t>
            </w:r>
          </w:p>
          <w:p w14:paraId="50BA647D" w14:textId="77777777" w:rsidR="002D7EE7" w:rsidRPr="00CD3877" w:rsidRDefault="002D7EE7" w:rsidP="003A1EFE">
            <w:pPr>
              <w:pStyle w:val="Normlny0"/>
            </w:pPr>
          </w:p>
          <w:p w14:paraId="19ADDDCA" w14:textId="77777777" w:rsidR="002D7EE7" w:rsidRPr="00CD3877" w:rsidRDefault="002D7EE7" w:rsidP="003A1EFE">
            <w:pPr>
              <w:pStyle w:val="Normlny0"/>
            </w:pPr>
            <w:r w:rsidRPr="00CD3877">
              <w:t>Článok 19</w:t>
            </w:r>
          </w:p>
          <w:p w14:paraId="3E2241B6" w14:textId="77777777" w:rsidR="002D7EE7" w:rsidRPr="00CD3877" w:rsidRDefault="002D7EE7" w:rsidP="003A1EFE">
            <w:pPr>
              <w:pStyle w:val="Normlny0"/>
            </w:pPr>
            <w:r w:rsidRPr="00CD3877">
              <w:t>Článok 20</w:t>
            </w:r>
          </w:p>
          <w:p w14:paraId="433FA6DA" w14:textId="77777777" w:rsidR="002D7EE7" w:rsidRPr="00CD3877" w:rsidRDefault="002D7EE7" w:rsidP="003A1EFE">
            <w:pPr>
              <w:pStyle w:val="Normlny0"/>
            </w:pPr>
            <w:r w:rsidRPr="00CD3877">
              <w:t>Článok 21</w:t>
            </w:r>
          </w:p>
          <w:p w14:paraId="7BF0DAD3" w14:textId="77777777" w:rsidR="002D7EE7" w:rsidRPr="00CD3877" w:rsidRDefault="002D7EE7" w:rsidP="003A1EFE">
            <w:pPr>
              <w:pStyle w:val="Normlny0"/>
            </w:pPr>
            <w:r w:rsidRPr="00CD3877">
              <w:t>Článok 22</w:t>
            </w:r>
          </w:p>
          <w:p w14:paraId="6207C47D" w14:textId="77777777" w:rsidR="002D7EE7" w:rsidRPr="00CD3877" w:rsidRDefault="002D7EE7" w:rsidP="003A1EFE">
            <w:pPr>
              <w:pStyle w:val="Normlny0"/>
            </w:pPr>
            <w:r w:rsidRPr="00CD3877">
              <w:t>Príloha I</w:t>
            </w:r>
          </w:p>
          <w:p w14:paraId="5F09E8B8" w14:textId="77777777" w:rsidR="002D7EE7" w:rsidRPr="00CD3877" w:rsidRDefault="002D7EE7" w:rsidP="003A1EFE">
            <w:pPr>
              <w:pStyle w:val="Normlny0"/>
            </w:pPr>
            <w:r w:rsidRPr="00CD3877">
              <w:t>Príloha II</w:t>
            </w:r>
          </w:p>
          <w:p w14:paraId="1A31B79C" w14:textId="77777777" w:rsidR="002D7EE7" w:rsidRPr="00CD3877" w:rsidRDefault="002D7EE7" w:rsidP="003A1EFE">
            <w:pPr>
              <w:pStyle w:val="Normlny0"/>
            </w:pPr>
            <w:r w:rsidRPr="00CD3877">
              <w:t>Príloha III</w:t>
            </w:r>
          </w:p>
          <w:p w14:paraId="005D8A35" w14:textId="77777777" w:rsidR="002D7EE7" w:rsidRPr="00CD3877" w:rsidRDefault="002D7EE7" w:rsidP="003A1EFE">
            <w:pPr>
              <w:pStyle w:val="Normlny0"/>
            </w:pPr>
            <w:r w:rsidRPr="00CD3877">
              <w:t>Príloha IV</w:t>
            </w:r>
          </w:p>
          <w:p w14:paraId="1F8BBF04" w14:textId="77777777" w:rsidR="002D7EE7" w:rsidRPr="00CD3877" w:rsidRDefault="002D7EE7" w:rsidP="003A1EFE">
            <w:pPr>
              <w:pStyle w:val="Normlny0"/>
            </w:pPr>
            <w:r w:rsidRPr="00CD3877">
              <w:t>Príloha V</w:t>
            </w:r>
          </w:p>
        </w:tc>
        <w:tc>
          <w:tcPr>
            <w:tcW w:w="642" w:type="dxa"/>
          </w:tcPr>
          <w:p w14:paraId="4F2BB2ED" w14:textId="77777777" w:rsidR="002D7EE7" w:rsidRPr="00CD3877" w:rsidRDefault="002D7EE7" w:rsidP="003A1EFE">
            <w:pPr>
              <w:jc w:val="center"/>
              <w:rPr>
                <w:sz w:val="20"/>
                <w:szCs w:val="20"/>
              </w:rPr>
            </w:pPr>
          </w:p>
        </w:tc>
        <w:tc>
          <w:tcPr>
            <w:tcW w:w="993" w:type="dxa"/>
          </w:tcPr>
          <w:p w14:paraId="5A7C1858" w14:textId="77777777" w:rsidR="002D7EE7" w:rsidRPr="00CD3877" w:rsidRDefault="002D7EE7" w:rsidP="003A1EFE">
            <w:pPr>
              <w:jc w:val="center"/>
              <w:rPr>
                <w:sz w:val="20"/>
                <w:szCs w:val="20"/>
              </w:rPr>
            </w:pPr>
          </w:p>
        </w:tc>
        <w:tc>
          <w:tcPr>
            <w:tcW w:w="898" w:type="dxa"/>
          </w:tcPr>
          <w:p w14:paraId="65BED789" w14:textId="77777777" w:rsidR="002D7EE7" w:rsidRPr="00CD3877" w:rsidRDefault="002D7EE7" w:rsidP="003A1EFE">
            <w:pPr>
              <w:pStyle w:val="Normlny0"/>
              <w:jc w:val="center"/>
            </w:pPr>
          </w:p>
        </w:tc>
        <w:tc>
          <w:tcPr>
            <w:tcW w:w="3600" w:type="dxa"/>
          </w:tcPr>
          <w:p w14:paraId="655F8E5D" w14:textId="77777777" w:rsidR="002D7EE7" w:rsidRPr="00CD3877" w:rsidRDefault="002D7EE7" w:rsidP="003A1EFE">
            <w:pPr>
              <w:pStyle w:val="Normlny0"/>
              <w:jc w:val="both"/>
            </w:pPr>
          </w:p>
        </w:tc>
        <w:tc>
          <w:tcPr>
            <w:tcW w:w="720" w:type="dxa"/>
          </w:tcPr>
          <w:p w14:paraId="1DE57FB2" w14:textId="77777777" w:rsidR="002D7EE7" w:rsidRPr="00CD3877" w:rsidRDefault="002D7EE7" w:rsidP="003A1EFE">
            <w:pPr>
              <w:jc w:val="center"/>
              <w:rPr>
                <w:sz w:val="20"/>
                <w:szCs w:val="20"/>
              </w:rPr>
            </w:pPr>
          </w:p>
        </w:tc>
        <w:tc>
          <w:tcPr>
            <w:tcW w:w="978" w:type="dxa"/>
          </w:tcPr>
          <w:p w14:paraId="08609773" w14:textId="77777777" w:rsidR="002D7EE7" w:rsidRPr="00CD3877" w:rsidRDefault="002D7EE7" w:rsidP="003A1EFE">
            <w:pPr>
              <w:jc w:val="center"/>
              <w:rPr>
                <w:sz w:val="20"/>
                <w:szCs w:val="20"/>
              </w:rPr>
            </w:pPr>
          </w:p>
        </w:tc>
        <w:tc>
          <w:tcPr>
            <w:tcW w:w="797" w:type="dxa"/>
          </w:tcPr>
          <w:p w14:paraId="7C9ECAB3" w14:textId="77777777" w:rsidR="002D7EE7" w:rsidRPr="00CD3877" w:rsidRDefault="002D7EE7" w:rsidP="003A1EFE">
            <w:pPr>
              <w:pStyle w:val="Nadpis1"/>
              <w:rPr>
                <w:b w:val="0"/>
                <w:bCs w:val="0"/>
                <w:sz w:val="20"/>
                <w:szCs w:val="20"/>
              </w:rPr>
            </w:pPr>
          </w:p>
        </w:tc>
        <w:tc>
          <w:tcPr>
            <w:tcW w:w="1559" w:type="dxa"/>
          </w:tcPr>
          <w:p w14:paraId="72D33082" w14:textId="77777777" w:rsidR="002D7EE7" w:rsidRPr="00CD3877" w:rsidRDefault="002D7EE7" w:rsidP="003A1EFE">
            <w:pPr>
              <w:pStyle w:val="Nadpis1"/>
              <w:jc w:val="both"/>
              <w:rPr>
                <w:b w:val="0"/>
                <w:bCs w:val="0"/>
                <w:sz w:val="20"/>
                <w:szCs w:val="20"/>
              </w:rPr>
            </w:pPr>
          </w:p>
        </w:tc>
      </w:tr>
    </w:tbl>
    <w:p w14:paraId="26A6D82A" w14:textId="77777777" w:rsidR="002D7EE7" w:rsidRPr="00CD3877" w:rsidRDefault="00EE6BB3" w:rsidP="002D7EE7">
      <w:pPr>
        <w:ind w:left="360"/>
        <w:rPr>
          <w:sz w:val="16"/>
          <w:szCs w:val="16"/>
        </w:rPr>
      </w:pPr>
      <w:r w:rsidRPr="00CD3877">
        <w:rPr>
          <w:sz w:val="16"/>
          <w:szCs w:val="16"/>
        </w:rPr>
        <w:t>Poznámky</w:t>
      </w:r>
      <w:r w:rsidR="002D7EE7" w:rsidRPr="00CD3877">
        <w:rPr>
          <w:sz w:val="16"/>
          <w:szCs w:val="16"/>
        </w:rPr>
        <w:t xml:space="preserve"> pod čiarou:</w:t>
      </w:r>
    </w:p>
    <w:p w14:paraId="69BF80D9" w14:textId="77777777" w:rsidR="002D7EE7" w:rsidRPr="00CD3877" w:rsidRDefault="002D7EE7" w:rsidP="002D7EE7">
      <w:pPr>
        <w:tabs>
          <w:tab w:val="left" w:pos="284"/>
        </w:tabs>
        <w:jc w:val="both"/>
        <w:rPr>
          <w:sz w:val="16"/>
          <w:szCs w:val="16"/>
        </w:rPr>
      </w:pPr>
      <w:r w:rsidRPr="00CD3877">
        <w:rPr>
          <w:rStyle w:val="Odkaznapoznmkupodiarou"/>
          <w:sz w:val="16"/>
          <w:szCs w:val="16"/>
        </w:rPr>
        <w:footnoteRef/>
      </w:r>
      <w:r w:rsidRPr="00CD3877">
        <w:rPr>
          <w:sz w:val="16"/>
          <w:szCs w:val="16"/>
        </w:rPr>
        <w:t xml:space="preserve">) </w:t>
      </w:r>
      <w:r w:rsidRPr="00CD3877">
        <w:rPr>
          <w:sz w:val="16"/>
          <w:szCs w:val="16"/>
        </w:rPr>
        <w:tab/>
      </w:r>
      <w:r w:rsidR="008A117C" w:rsidRPr="00CD3877">
        <w:rPr>
          <w:sz w:val="16"/>
          <w:szCs w:val="16"/>
        </w:rPr>
        <w:t>§ 55 až 75 zákona č. 87/2018 Z. z. o radiačnej ochrane a o zmene a doplnení niektorých zákonov v znení neskorších predpisov.</w:t>
      </w:r>
    </w:p>
    <w:p w14:paraId="72BEEA82" w14:textId="77777777" w:rsidR="002D7EE7" w:rsidRPr="00CD3877" w:rsidRDefault="002D7EE7" w:rsidP="002D7EE7">
      <w:pPr>
        <w:pStyle w:val="Textpoznmkypodiarou"/>
        <w:tabs>
          <w:tab w:val="left" w:pos="284"/>
        </w:tabs>
        <w:jc w:val="both"/>
        <w:rPr>
          <w:sz w:val="16"/>
          <w:szCs w:val="16"/>
        </w:rPr>
      </w:pPr>
      <w:r w:rsidRPr="00CD3877">
        <w:rPr>
          <w:rStyle w:val="Odkaznapoznmkupodiarou"/>
          <w:sz w:val="16"/>
          <w:szCs w:val="16"/>
        </w:rPr>
        <w:t>2</w:t>
      </w:r>
      <w:r w:rsidRPr="00CD3877">
        <w:rPr>
          <w:sz w:val="16"/>
          <w:szCs w:val="16"/>
        </w:rPr>
        <w:t xml:space="preserve">) </w:t>
      </w:r>
      <w:r w:rsidRPr="00CD3877">
        <w:rPr>
          <w:sz w:val="16"/>
          <w:szCs w:val="16"/>
        </w:rPr>
        <w:tab/>
      </w:r>
      <w:r w:rsidR="008A117C" w:rsidRPr="00CD3877">
        <w:rPr>
          <w:sz w:val="16"/>
          <w:szCs w:val="16"/>
        </w:rPr>
        <w:t>Nariadenie vlády Slovenskej republiky č. 253/2006 Z. z. o ochrane zamestnancov pred rizikami súvisiacimi s expozíciou azbestu pri práci</w:t>
      </w:r>
      <w:r w:rsidRPr="00CD3877">
        <w:rPr>
          <w:sz w:val="16"/>
          <w:szCs w:val="16"/>
        </w:rPr>
        <w:t>.</w:t>
      </w:r>
    </w:p>
    <w:p w14:paraId="213769BA" w14:textId="77777777" w:rsidR="002D7EE7" w:rsidRPr="00CD3877" w:rsidRDefault="002D7EE7" w:rsidP="002D7EE7">
      <w:pPr>
        <w:pStyle w:val="Textpoznmkypodiarou"/>
        <w:tabs>
          <w:tab w:val="left" w:pos="284"/>
        </w:tabs>
        <w:jc w:val="both"/>
        <w:rPr>
          <w:sz w:val="16"/>
          <w:szCs w:val="16"/>
        </w:rPr>
      </w:pPr>
      <w:r w:rsidRPr="00CD3877">
        <w:rPr>
          <w:rStyle w:val="Odkaznapoznmkupodiarou"/>
          <w:sz w:val="16"/>
          <w:szCs w:val="16"/>
        </w:rPr>
        <w:t>3</w:t>
      </w:r>
      <w:r w:rsidRPr="00CD3877">
        <w:rPr>
          <w:sz w:val="16"/>
          <w:szCs w:val="16"/>
        </w:rPr>
        <w:t xml:space="preserve">) </w:t>
      </w:r>
      <w:r w:rsidRPr="00CD3877">
        <w:rPr>
          <w:sz w:val="16"/>
          <w:szCs w:val="16"/>
        </w:rPr>
        <w:tab/>
      </w:r>
      <w:r w:rsidR="008A117C" w:rsidRPr="00CD3877">
        <w:rPr>
          <w:sz w:val="16"/>
          <w:szCs w:val="16"/>
        </w:rPr>
        <w:t>Príloha I k nariadeniu Európskeho parlamentu a Rady (ES) č. 1272/2008 zo 16. decembra 2008 o klasifikácii, označovaní a balení látok a zmesí, o zmene, doplnení a zrušení smerníc 67/548/EHS a 1999/45/ES a o zmene a doplnení nariadenia (ES) č. 1907/2006 (Ú. v. EÚ L 353, 31. 12. 2008) v platnom znení</w:t>
      </w:r>
      <w:r w:rsidRPr="00CD3877">
        <w:rPr>
          <w:sz w:val="16"/>
          <w:szCs w:val="16"/>
        </w:rPr>
        <w:t>.</w:t>
      </w:r>
    </w:p>
    <w:p w14:paraId="65DFB8A5" w14:textId="77777777" w:rsidR="002D7EE7" w:rsidRPr="00CD3877" w:rsidRDefault="002D7EE7" w:rsidP="002D7EE7">
      <w:pPr>
        <w:pStyle w:val="Textpoznmkypodiarou"/>
        <w:tabs>
          <w:tab w:val="left" w:pos="284"/>
        </w:tabs>
        <w:jc w:val="both"/>
        <w:rPr>
          <w:sz w:val="16"/>
          <w:szCs w:val="16"/>
        </w:rPr>
      </w:pPr>
      <w:r w:rsidRPr="00CD3877">
        <w:rPr>
          <w:rStyle w:val="Odkaznapoznmkupodiarou"/>
          <w:sz w:val="16"/>
          <w:szCs w:val="16"/>
        </w:rPr>
        <w:t>4</w:t>
      </w:r>
      <w:r w:rsidRPr="00CD3877">
        <w:rPr>
          <w:sz w:val="16"/>
          <w:szCs w:val="16"/>
        </w:rPr>
        <w:t xml:space="preserve">)  </w:t>
      </w:r>
      <w:r w:rsidRPr="00CD3877">
        <w:rPr>
          <w:sz w:val="16"/>
          <w:szCs w:val="16"/>
        </w:rPr>
        <w:tab/>
      </w:r>
      <w:r w:rsidR="008A117C" w:rsidRPr="00CD3877">
        <w:rPr>
          <w:sz w:val="16"/>
          <w:szCs w:val="16"/>
        </w:rPr>
        <w:t>Príloha č. 2 k nariadeniu vlády Slovenskej republiky č. 355/2006 Z. z. o ochrane zamestnancov pred rizikami súvisiacimi s expozíciou chemickým faktorom pri práci v znení neskorších predpisov</w:t>
      </w:r>
      <w:r w:rsidRPr="00CD3877">
        <w:rPr>
          <w:sz w:val="16"/>
          <w:szCs w:val="16"/>
        </w:rPr>
        <w:t>.</w:t>
      </w:r>
    </w:p>
    <w:p w14:paraId="52BB74FF" w14:textId="77777777" w:rsidR="002D7EE7" w:rsidRPr="00CD3877" w:rsidRDefault="002D7EE7" w:rsidP="002D7EE7">
      <w:pPr>
        <w:pStyle w:val="Textpoznmkypodiarou"/>
        <w:tabs>
          <w:tab w:val="left" w:pos="284"/>
        </w:tabs>
        <w:jc w:val="both"/>
        <w:rPr>
          <w:sz w:val="16"/>
          <w:szCs w:val="16"/>
        </w:rPr>
      </w:pPr>
      <w:r w:rsidRPr="00CD3877">
        <w:rPr>
          <w:rStyle w:val="Odkaznapoznmkupodiarou"/>
          <w:sz w:val="16"/>
          <w:szCs w:val="16"/>
        </w:rPr>
        <w:t>5</w:t>
      </w:r>
      <w:r w:rsidRPr="00CD3877">
        <w:rPr>
          <w:sz w:val="16"/>
          <w:szCs w:val="16"/>
        </w:rPr>
        <w:t xml:space="preserve">) </w:t>
      </w:r>
      <w:r w:rsidRPr="00CD3877">
        <w:rPr>
          <w:sz w:val="16"/>
          <w:szCs w:val="16"/>
        </w:rPr>
        <w:tab/>
      </w:r>
      <w:r w:rsidR="008A117C" w:rsidRPr="00CD3877">
        <w:rPr>
          <w:sz w:val="16"/>
          <w:szCs w:val="16"/>
        </w:rPr>
        <w:t>§ 30a zákona č. 355/2007 Z. z. o ochrane, podpore a rozvoji verejného zdravia a o zmene a doplnení niektorých zákonov v znení neskorších predpisov</w:t>
      </w:r>
      <w:r w:rsidRPr="00CD3877">
        <w:rPr>
          <w:sz w:val="16"/>
          <w:szCs w:val="16"/>
        </w:rPr>
        <w:t>.</w:t>
      </w:r>
    </w:p>
    <w:p w14:paraId="7C84396B" w14:textId="77777777" w:rsidR="002D7EE7" w:rsidRPr="00CD3877" w:rsidRDefault="002D7EE7" w:rsidP="002D7EE7">
      <w:pPr>
        <w:tabs>
          <w:tab w:val="left" w:pos="284"/>
          <w:tab w:val="left" w:pos="426"/>
        </w:tabs>
        <w:jc w:val="both"/>
        <w:rPr>
          <w:sz w:val="16"/>
          <w:szCs w:val="16"/>
        </w:rPr>
      </w:pPr>
      <w:r w:rsidRPr="00CD3877">
        <w:rPr>
          <w:rStyle w:val="Odkaznapoznmkupodiarou"/>
          <w:sz w:val="16"/>
          <w:szCs w:val="16"/>
        </w:rPr>
        <w:t>6</w:t>
      </w:r>
      <w:r w:rsidRPr="00CD3877">
        <w:rPr>
          <w:sz w:val="16"/>
          <w:szCs w:val="16"/>
        </w:rPr>
        <w:t xml:space="preserve">) </w:t>
      </w:r>
      <w:r w:rsidRPr="00CD3877">
        <w:rPr>
          <w:sz w:val="16"/>
          <w:szCs w:val="16"/>
        </w:rPr>
        <w:tab/>
      </w:r>
      <w:r w:rsidR="008A117C" w:rsidRPr="00CD3877">
        <w:rPr>
          <w:sz w:val="16"/>
          <w:szCs w:val="16"/>
        </w:rPr>
        <w:t>§ 4 nariadenia vlády Slovenskej republiky č. 355/2006 Z. z. v znení neskorších predpisov</w:t>
      </w:r>
      <w:r w:rsidR="006C21B2" w:rsidRPr="00CD3877">
        <w:rPr>
          <w:sz w:val="16"/>
          <w:szCs w:val="16"/>
        </w:rPr>
        <w:t>.</w:t>
      </w:r>
    </w:p>
    <w:p w14:paraId="779BB574" w14:textId="77777777" w:rsidR="002D7EE7" w:rsidRPr="00CD3877" w:rsidRDefault="002D7EE7" w:rsidP="002D7EE7">
      <w:pPr>
        <w:pStyle w:val="Textpoznmkypodiarou"/>
        <w:tabs>
          <w:tab w:val="left" w:pos="284"/>
        </w:tabs>
        <w:jc w:val="both"/>
        <w:rPr>
          <w:sz w:val="16"/>
          <w:szCs w:val="16"/>
        </w:rPr>
      </w:pPr>
      <w:r w:rsidRPr="00CD3877">
        <w:rPr>
          <w:rStyle w:val="Odkaznapoznmkupodiarou"/>
          <w:sz w:val="16"/>
          <w:szCs w:val="16"/>
        </w:rPr>
        <w:t>7</w:t>
      </w:r>
      <w:r w:rsidRPr="00CD3877">
        <w:rPr>
          <w:sz w:val="16"/>
          <w:szCs w:val="16"/>
        </w:rPr>
        <w:t xml:space="preserve">) </w:t>
      </w:r>
      <w:r w:rsidRPr="00CD3877">
        <w:rPr>
          <w:sz w:val="16"/>
          <w:szCs w:val="16"/>
        </w:rPr>
        <w:tab/>
      </w:r>
      <w:r w:rsidR="008A117C" w:rsidRPr="00CD3877">
        <w:rPr>
          <w:sz w:val="16"/>
          <w:szCs w:val="16"/>
        </w:rPr>
        <w:t>§ 30 ods. 1 písm. c) zákona č. 355/2007 Z. z. v znení neskorších predpisov</w:t>
      </w:r>
      <w:r w:rsidR="006C21B2" w:rsidRPr="00CD3877">
        <w:rPr>
          <w:sz w:val="16"/>
          <w:szCs w:val="16"/>
        </w:rPr>
        <w:t>.</w:t>
      </w:r>
    </w:p>
    <w:p w14:paraId="2B8D1F73" w14:textId="77777777" w:rsidR="008A117C" w:rsidRPr="00CD3877" w:rsidRDefault="002D7EE7" w:rsidP="008A117C">
      <w:pPr>
        <w:tabs>
          <w:tab w:val="left" w:pos="284"/>
        </w:tabs>
        <w:jc w:val="both"/>
        <w:rPr>
          <w:sz w:val="16"/>
          <w:szCs w:val="16"/>
        </w:rPr>
      </w:pPr>
      <w:r w:rsidRPr="00CD3877">
        <w:rPr>
          <w:rStyle w:val="Odkaznapoznmkupodiarou"/>
          <w:sz w:val="16"/>
          <w:szCs w:val="16"/>
        </w:rPr>
        <w:t>8</w:t>
      </w:r>
      <w:r w:rsidRPr="00CD3877">
        <w:rPr>
          <w:sz w:val="16"/>
          <w:szCs w:val="16"/>
        </w:rPr>
        <w:t xml:space="preserve">) </w:t>
      </w:r>
      <w:r w:rsidRPr="00CD3877">
        <w:rPr>
          <w:sz w:val="16"/>
          <w:szCs w:val="16"/>
        </w:rPr>
        <w:tab/>
      </w:r>
      <w:r w:rsidR="008A117C" w:rsidRPr="00CD3877">
        <w:rPr>
          <w:sz w:val="16"/>
          <w:szCs w:val="16"/>
        </w:rPr>
        <w:t>§ 3  ods. 1 zákona č. 355/2007 Z. z. v znení neskorších predpisov.</w:t>
      </w:r>
    </w:p>
    <w:p w14:paraId="5FFC3F70" w14:textId="77777777" w:rsidR="002D7EE7" w:rsidRPr="00CD3877" w:rsidRDefault="002D7EE7" w:rsidP="008A117C">
      <w:pPr>
        <w:tabs>
          <w:tab w:val="left" w:pos="284"/>
        </w:tabs>
        <w:jc w:val="both"/>
        <w:rPr>
          <w:sz w:val="16"/>
          <w:szCs w:val="16"/>
        </w:rPr>
      </w:pPr>
      <w:r w:rsidRPr="00CD3877">
        <w:rPr>
          <w:rStyle w:val="Odkaznapoznmkupodiarou"/>
          <w:sz w:val="16"/>
          <w:szCs w:val="16"/>
        </w:rPr>
        <w:t>9</w:t>
      </w:r>
      <w:r w:rsidRPr="00CD3877">
        <w:rPr>
          <w:sz w:val="16"/>
          <w:szCs w:val="16"/>
        </w:rPr>
        <w:t xml:space="preserve">) </w:t>
      </w:r>
      <w:r w:rsidRPr="00CD3877">
        <w:rPr>
          <w:sz w:val="16"/>
          <w:szCs w:val="16"/>
        </w:rPr>
        <w:tab/>
      </w:r>
      <w:r w:rsidR="00FF08FF" w:rsidRPr="00CD3877">
        <w:rPr>
          <w:sz w:val="16"/>
          <w:szCs w:val="16"/>
        </w:rPr>
        <w:t>§ 3 zákona č. 125/2006 Z. z. o inšpekcii práce a o zmene a doplnení zákona č. 82/2005 Z. z. o nelegálnej práci a nelegálnom zamestnávaní a o zmene a doplnení niektorých zákonov</w:t>
      </w:r>
      <w:r w:rsidRPr="00CD3877">
        <w:rPr>
          <w:sz w:val="16"/>
          <w:szCs w:val="16"/>
        </w:rPr>
        <w:t>.</w:t>
      </w:r>
    </w:p>
    <w:p w14:paraId="6B1AA285" w14:textId="77777777" w:rsidR="002D7EE7" w:rsidRPr="00CD3877" w:rsidRDefault="002D7EE7" w:rsidP="002D7EE7">
      <w:pPr>
        <w:pStyle w:val="Textpoznmkypodiarou"/>
        <w:tabs>
          <w:tab w:val="left" w:pos="284"/>
        </w:tabs>
        <w:jc w:val="both"/>
        <w:rPr>
          <w:sz w:val="16"/>
          <w:szCs w:val="16"/>
        </w:rPr>
      </w:pPr>
      <w:r w:rsidRPr="00CD3877">
        <w:rPr>
          <w:rStyle w:val="Odkaznapoznmkupodiarou"/>
          <w:sz w:val="16"/>
          <w:szCs w:val="16"/>
        </w:rPr>
        <w:t>1</w:t>
      </w:r>
      <w:r w:rsidRPr="00CD3877">
        <w:rPr>
          <w:sz w:val="16"/>
          <w:szCs w:val="16"/>
          <w:vertAlign w:val="superscript"/>
        </w:rPr>
        <w:t>0</w:t>
      </w:r>
      <w:r w:rsidRPr="00CD3877">
        <w:rPr>
          <w:sz w:val="16"/>
          <w:szCs w:val="16"/>
        </w:rPr>
        <w:t xml:space="preserve">) </w:t>
      </w:r>
      <w:r w:rsidRPr="00CD3877">
        <w:rPr>
          <w:sz w:val="16"/>
          <w:szCs w:val="16"/>
        </w:rPr>
        <w:tab/>
      </w:r>
      <w:bookmarkStart w:id="22" w:name="_Hlk143688068"/>
      <w:r w:rsidR="00FF08FF" w:rsidRPr="00CD3877">
        <w:rPr>
          <w:sz w:val="16"/>
          <w:szCs w:val="16"/>
        </w:rPr>
        <w:t>Nariadenie vlády Slovenskej republiky č. 272/2004 Z. z., ktorým sa ustanovuje zoznam prác a pracovísk, ktoré sú zakázané tehotným ženám, matkám do konca deviateho mesiaca po pôrode a dojčiacim ženám, zoznam prác a pracovísk spojených so špecifickým rizikom pre tehotné ženy, matky do konca deviateho mesiaca po pôrode a pre dojčiace ženy a ktorým sa ustanovujú niektoré povinnosti zamestnávateľom pri zamestnávaní týchto žien v znení neskorších predpisov.</w:t>
      </w:r>
      <w:bookmarkEnd w:id="22"/>
    </w:p>
    <w:p w14:paraId="77D9CBAA" w14:textId="77777777" w:rsidR="00FF08FF" w:rsidRPr="00CD3877" w:rsidRDefault="002D7EE7" w:rsidP="00FF08FF">
      <w:pPr>
        <w:pStyle w:val="Textpoznmkypodiarou"/>
        <w:tabs>
          <w:tab w:val="left" w:pos="284"/>
        </w:tabs>
        <w:jc w:val="both"/>
        <w:rPr>
          <w:sz w:val="16"/>
          <w:szCs w:val="16"/>
        </w:rPr>
      </w:pPr>
      <w:r w:rsidRPr="00CD3877">
        <w:rPr>
          <w:rStyle w:val="Odkaznapoznmkupodiarou"/>
          <w:sz w:val="16"/>
          <w:szCs w:val="16"/>
        </w:rPr>
        <w:lastRenderedPageBreak/>
        <w:t>1</w:t>
      </w:r>
      <w:r w:rsidRPr="00CD3877">
        <w:rPr>
          <w:sz w:val="16"/>
          <w:szCs w:val="16"/>
          <w:vertAlign w:val="superscript"/>
        </w:rPr>
        <w:t>1</w:t>
      </w:r>
      <w:r w:rsidRPr="00CD3877">
        <w:rPr>
          <w:sz w:val="16"/>
          <w:szCs w:val="16"/>
        </w:rPr>
        <w:t xml:space="preserve">) </w:t>
      </w:r>
      <w:r w:rsidRPr="00CD3877">
        <w:rPr>
          <w:sz w:val="16"/>
          <w:szCs w:val="16"/>
        </w:rPr>
        <w:tab/>
      </w:r>
      <w:bookmarkStart w:id="23" w:name="_Hlk143688086"/>
      <w:r w:rsidR="00FF08FF" w:rsidRPr="00CD3877">
        <w:rPr>
          <w:sz w:val="16"/>
          <w:szCs w:val="16"/>
        </w:rPr>
        <w:t>Nariadenie vlády Slovenskej republiky č. 286/2004 Z. z., ktorým sa ustanovuje zoznam prác a pracovísk, ktoré sú zakázané mladistvým zamestnancom, a ktorým sa ustanovujú niektoré povinnosti zamestnávateľom pri zamestnávaní mladistvých zamestnancov v znení neskorších predpisov.</w:t>
      </w:r>
      <w:bookmarkEnd w:id="23"/>
    </w:p>
    <w:p w14:paraId="796722A1" w14:textId="77777777" w:rsidR="00FF08FF" w:rsidRPr="00CD3877" w:rsidRDefault="00FF08FF" w:rsidP="00FF08FF">
      <w:pPr>
        <w:pStyle w:val="Textpoznmkypodiarou"/>
        <w:tabs>
          <w:tab w:val="left" w:pos="284"/>
        </w:tabs>
        <w:jc w:val="both"/>
      </w:pPr>
      <w:r w:rsidRPr="00CD3877">
        <w:rPr>
          <w:sz w:val="16"/>
          <w:szCs w:val="16"/>
          <w:vertAlign w:val="superscript"/>
        </w:rPr>
        <w:t>12</w:t>
      </w:r>
      <w:r w:rsidRPr="00CD3877">
        <w:rPr>
          <w:sz w:val="16"/>
          <w:szCs w:val="16"/>
        </w:rPr>
        <w:t xml:space="preserve">) </w:t>
      </w:r>
      <w:r w:rsidRPr="00CD3877">
        <w:rPr>
          <w:sz w:val="16"/>
          <w:szCs w:val="16"/>
        </w:rPr>
        <w:tab/>
      </w:r>
      <w:r w:rsidRPr="00CD3877">
        <w:rPr>
          <w:iCs/>
          <w:sz w:val="16"/>
          <w:szCs w:val="16"/>
        </w:rPr>
        <w:t xml:space="preserve">§ 7 zákona č. 172/2005 Z. z.  </w:t>
      </w:r>
      <w:r w:rsidRPr="00CD3877">
        <w:rPr>
          <w:bCs/>
          <w:iCs/>
          <w:sz w:val="16"/>
          <w:szCs w:val="16"/>
          <w:shd w:val="clear" w:color="auto" w:fill="FFFFFF"/>
        </w:rPr>
        <w:t>o organizácii štátnej podpory výskumu a vývoja a o doplnení zákona č. 575/2001 Z. z. o organizácii činnosti vlády a organizácii ústrednej štátnej správy v znení neskorších predpisov.</w:t>
      </w:r>
    </w:p>
    <w:p w14:paraId="04A86DA8" w14:textId="77777777" w:rsidR="002D7EE7" w:rsidRPr="00CD3877" w:rsidRDefault="002D7EE7" w:rsidP="002D7EE7">
      <w:pPr>
        <w:pStyle w:val="Textpoznmkypodiarou"/>
        <w:tabs>
          <w:tab w:val="left" w:pos="284"/>
        </w:tabs>
        <w:jc w:val="both"/>
        <w:rPr>
          <w:sz w:val="16"/>
          <w:szCs w:val="16"/>
        </w:rPr>
      </w:pPr>
      <w:r w:rsidRPr="00CD3877">
        <w:rPr>
          <w:rStyle w:val="Odkaznapoznmkupodiarou"/>
          <w:sz w:val="16"/>
          <w:szCs w:val="16"/>
        </w:rPr>
        <w:t>1</w:t>
      </w:r>
      <w:r w:rsidR="00FF08FF" w:rsidRPr="00CD3877">
        <w:rPr>
          <w:sz w:val="16"/>
          <w:szCs w:val="16"/>
          <w:vertAlign w:val="superscript"/>
        </w:rPr>
        <w:t>3</w:t>
      </w:r>
      <w:r w:rsidRPr="00CD3877">
        <w:rPr>
          <w:sz w:val="16"/>
          <w:szCs w:val="16"/>
        </w:rPr>
        <w:t xml:space="preserve">) </w:t>
      </w:r>
      <w:r w:rsidRPr="00CD3877">
        <w:rPr>
          <w:sz w:val="16"/>
          <w:szCs w:val="16"/>
        </w:rPr>
        <w:tab/>
      </w:r>
      <w:r w:rsidR="00FF08FF" w:rsidRPr="00CD3877">
        <w:rPr>
          <w:sz w:val="16"/>
          <w:szCs w:val="16"/>
        </w:rPr>
        <w:t>Nariadenie vlády Slovenskej republiky č. 387/2007 Z. z. o požiadavkách na zaistenie bezpečnostného a zdravotného označenia pri práci v znení nariadenia vlády Slovenskej republiky č. 104/2015 Z. z.</w:t>
      </w:r>
    </w:p>
    <w:p w14:paraId="4C83808D" w14:textId="77777777" w:rsidR="002D7EE7" w:rsidRPr="00CD3877" w:rsidRDefault="002D7EE7" w:rsidP="002D7EE7">
      <w:pPr>
        <w:pStyle w:val="Textpoznmkypodiarou"/>
        <w:tabs>
          <w:tab w:val="left" w:pos="284"/>
        </w:tabs>
        <w:jc w:val="both"/>
        <w:rPr>
          <w:sz w:val="16"/>
          <w:szCs w:val="16"/>
        </w:rPr>
      </w:pPr>
      <w:r w:rsidRPr="00CD3877">
        <w:rPr>
          <w:rStyle w:val="Odkaznapoznmkupodiarou"/>
          <w:sz w:val="16"/>
          <w:szCs w:val="16"/>
        </w:rPr>
        <w:t>1</w:t>
      </w:r>
      <w:r w:rsidR="00FF08FF" w:rsidRPr="00CD3877">
        <w:rPr>
          <w:sz w:val="16"/>
          <w:szCs w:val="16"/>
          <w:vertAlign w:val="superscript"/>
        </w:rPr>
        <w:t>4</w:t>
      </w:r>
      <w:r w:rsidRPr="00CD3877">
        <w:rPr>
          <w:sz w:val="16"/>
          <w:szCs w:val="16"/>
        </w:rPr>
        <w:t xml:space="preserve">) </w:t>
      </w:r>
      <w:r w:rsidRPr="00CD3877">
        <w:rPr>
          <w:sz w:val="16"/>
          <w:szCs w:val="16"/>
        </w:rPr>
        <w:tab/>
      </w:r>
      <w:r w:rsidR="00FF08FF" w:rsidRPr="00CD3877">
        <w:rPr>
          <w:sz w:val="16"/>
          <w:szCs w:val="16"/>
        </w:rPr>
        <w:t>§ 13 ods. 4 písm. i) zákona č. 355/2007 Z. z. v znení zákona č. 403/2015 Z. z.</w:t>
      </w:r>
      <w:r w:rsidRPr="00CD3877">
        <w:rPr>
          <w:sz w:val="16"/>
          <w:szCs w:val="16"/>
        </w:rPr>
        <w:t xml:space="preserve">  </w:t>
      </w:r>
    </w:p>
    <w:p w14:paraId="6BE775BD" w14:textId="77777777" w:rsidR="002D7EE7" w:rsidRPr="00CD3877" w:rsidRDefault="002D7EE7" w:rsidP="002D7EE7">
      <w:pPr>
        <w:pStyle w:val="Textpoznmkypodiarou"/>
        <w:tabs>
          <w:tab w:val="left" w:pos="284"/>
        </w:tabs>
        <w:jc w:val="both"/>
        <w:rPr>
          <w:sz w:val="16"/>
          <w:szCs w:val="16"/>
        </w:rPr>
      </w:pPr>
      <w:r w:rsidRPr="00CD3877">
        <w:rPr>
          <w:rStyle w:val="Odkaznapoznmkupodiarou"/>
          <w:sz w:val="16"/>
          <w:szCs w:val="16"/>
        </w:rPr>
        <w:t>1</w:t>
      </w:r>
      <w:r w:rsidR="00FF08FF" w:rsidRPr="00CD3877">
        <w:rPr>
          <w:rStyle w:val="Odkaznapoznmkupodiarou"/>
          <w:sz w:val="16"/>
          <w:szCs w:val="16"/>
        </w:rPr>
        <w:t>5</w:t>
      </w:r>
      <w:r w:rsidRPr="00CD3877">
        <w:rPr>
          <w:sz w:val="16"/>
          <w:szCs w:val="16"/>
        </w:rPr>
        <w:t xml:space="preserve">) </w:t>
      </w:r>
      <w:r w:rsidRPr="00CD3877">
        <w:rPr>
          <w:sz w:val="16"/>
          <w:szCs w:val="16"/>
        </w:rPr>
        <w:tab/>
        <w:t xml:space="preserve">§ 13 ods. 5 zákona č. 355/2007 Z. z. v znení neskorších predpisov.  </w:t>
      </w:r>
    </w:p>
    <w:p w14:paraId="299CCFAB" w14:textId="77777777" w:rsidR="00FF08FF" w:rsidRPr="00CD3877" w:rsidRDefault="002D7EE7" w:rsidP="002D7EE7">
      <w:pPr>
        <w:pStyle w:val="Textpoznmkypodiarou"/>
        <w:tabs>
          <w:tab w:val="left" w:pos="284"/>
        </w:tabs>
        <w:jc w:val="both"/>
      </w:pPr>
      <w:r w:rsidRPr="00CD3877">
        <w:rPr>
          <w:rStyle w:val="Odkaznapoznmkupodiarou"/>
          <w:sz w:val="16"/>
          <w:szCs w:val="16"/>
        </w:rPr>
        <w:footnoteRef/>
      </w:r>
      <w:r w:rsidR="00FF08FF" w:rsidRPr="00CD3877">
        <w:rPr>
          <w:sz w:val="16"/>
          <w:szCs w:val="16"/>
          <w:vertAlign w:val="superscript"/>
        </w:rPr>
        <w:t>6</w:t>
      </w:r>
      <w:r w:rsidRPr="00CD3877">
        <w:rPr>
          <w:sz w:val="16"/>
          <w:szCs w:val="16"/>
        </w:rPr>
        <w:t xml:space="preserve">) </w:t>
      </w:r>
      <w:r w:rsidRPr="00CD3877">
        <w:rPr>
          <w:sz w:val="16"/>
          <w:szCs w:val="16"/>
        </w:rPr>
        <w:tab/>
      </w:r>
      <w:r w:rsidR="00FF08FF" w:rsidRPr="00CD3877">
        <w:rPr>
          <w:sz w:val="16"/>
          <w:szCs w:val="16"/>
        </w:rPr>
        <w:t>§ 11 nariadenia vlády Slovenskej republiky č. 355/2006 Z. z. v znení neskorších predpisov</w:t>
      </w:r>
      <w:r w:rsidR="00FF08FF" w:rsidRPr="00CD3877">
        <w:rPr>
          <w:rStyle w:val="Odkaznapoznmkupodiarou"/>
          <w:sz w:val="16"/>
          <w:szCs w:val="16"/>
        </w:rPr>
        <w:t xml:space="preserve"> </w:t>
      </w:r>
    </w:p>
    <w:p w14:paraId="7FD79E45" w14:textId="77777777" w:rsidR="00FF08FF" w:rsidRPr="00CD3877" w:rsidRDefault="002D7EE7" w:rsidP="00FF08FF">
      <w:pPr>
        <w:pStyle w:val="Textpoznmkypodiarou"/>
        <w:tabs>
          <w:tab w:val="left" w:pos="284"/>
        </w:tabs>
        <w:jc w:val="both"/>
        <w:rPr>
          <w:strike/>
        </w:rPr>
      </w:pPr>
      <w:r w:rsidRPr="00CD3877">
        <w:rPr>
          <w:rStyle w:val="Odkaznapoznmkupodiarou"/>
          <w:sz w:val="16"/>
          <w:szCs w:val="16"/>
        </w:rPr>
        <w:t>1</w:t>
      </w:r>
      <w:r w:rsidR="00FF08FF" w:rsidRPr="00CD3877">
        <w:rPr>
          <w:sz w:val="16"/>
          <w:szCs w:val="16"/>
          <w:vertAlign w:val="superscript"/>
        </w:rPr>
        <w:t>7</w:t>
      </w:r>
      <w:r w:rsidRPr="00CD3877">
        <w:rPr>
          <w:sz w:val="16"/>
          <w:szCs w:val="16"/>
        </w:rPr>
        <w:t xml:space="preserve">) </w:t>
      </w:r>
      <w:r w:rsidRPr="00CD3877">
        <w:rPr>
          <w:sz w:val="16"/>
          <w:szCs w:val="16"/>
        </w:rPr>
        <w:tab/>
      </w:r>
      <w:r w:rsidR="00FF08FF" w:rsidRPr="00CD3877">
        <w:rPr>
          <w:sz w:val="16"/>
          <w:szCs w:val="16"/>
        </w:rPr>
        <w:t>Nariadenie vlády Slovenskej republiky č. 395/2006 Z. z. o minimálnych požiadavkách na poskytovanie a používanie osobných ochranných pracovných prostriedkov v znení nariadenia vlády Slovenskej republiky č. 400/2021 Z. z.</w:t>
      </w:r>
    </w:p>
    <w:p w14:paraId="0DDFC464" w14:textId="77777777" w:rsidR="002D7EE7" w:rsidRPr="00CD3877" w:rsidRDefault="002D7EE7" w:rsidP="002D7EE7">
      <w:pPr>
        <w:tabs>
          <w:tab w:val="left" w:pos="284"/>
          <w:tab w:val="left" w:pos="426"/>
        </w:tabs>
        <w:jc w:val="both"/>
        <w:rPr>
          <w:sz w:val="16"/>
          <w:szCs w:val="16"/>
        </w:rPr>
      </w:pPr>
      <w:r w:rsidRPr="00CD3877">
        <w:rPr>
          <w:rStyle w:val="Odkaznapoznmkupodiarou"/>
          <w:sz w:val="16"/>
          <w:szCs w:val="16"/>
        </w:rPr>
        <w:footnoteRef/>
      </w:r>
      <w:r w:rsidR="00FF08FF" w:rsidRPr="00CD3877">
        <w:rPr>
          <w:sz w:val="16"/>
          <w:szCs w:val="16"/>
          <w:vertAlign w:val="superscript"/>
        </w:rPr>
        <w:t>8</w:t>
      </w:r>
      <w:r w:rsidRPr="00CD3877">
        <w:rPr>
          <w:sz w:val="16"/>
          <w:szCs w:val="16"/>
        </w:rPr>
        <w:t xml:space="preserve">) </w:t>
      </w:r>
      <w:r w:rsidRPr="00CD3877">
        <w:rPr>
          <w:sz w:val="16"/>
          <w:szCs w:val="16"/>
        </w:rPr>
        <w:tab/>
      </w:r>
      <w:r w:rsidR="00FF08FF" w:rsidRPr="00CD3877">
        <w:rPr>
          <w:sz w:val="16"/>
          <w:szCs w:val="16"/>
        </w:rPr>
        <w:t>Nariadenie vlády Slovenskej republiky č. 391/2006 Z. z. o minimálnych bezpečnostných a zdravotných požiadavkách na pracovisko v znení nariadenia vlády Slovenskej republiky č. 525/2022 Z. z.</w:t>
      </w:r>
    </w:p>
    <w:p w14:paraId="5C7DE59A" w14:textId="77777777" w:rsidR="00FF08FF" w:rsidRPr="00CD3877" w:rsidRDefault="00FF08FF" w:rsidP="002D7EE7">
      <w:pPr>
        <w:tabs>
          <w:tab w:val="left" w:pos="284"/>
        </w:tabs>
        <w:jc w:val="both"/>
        <w:rPr>
          <w:rStyle w:val="Odkaznapoznmkupodiarou"/>
          <w:sz w:val="16"/>
          <w:szCs w:val="16"/>
          <w:vertAlign w:val="baseline"/>
        </w:rPr>
      </w:pPr>
      <w:r w:rsidRPr="00CD3877">
        <w:rPr>
          <w:sz w:val="16"/>
          <w:szCs w:val="16"/>
          <w:vertAlign w:val="superscript"/>
        </w:rPr>
        <w:t>19</w:t>
      </w:r>
      <w:r w:rsidRPr="00CD3877">
        <w:rPr>
          <w:sz w:val="16"/>
          <w:szCs w:val="16"/>
        </w:rPr>
        <w:t xml:space="preserve">) </w:t>
      </w:r>
      <w:r w:rsidRPr="00CD3877">
        <w:rPr>
          <w:sz w:val="16"/>
          <w:szCs w:val="16"/>
        </w:rPr>
        <w:tab/>
        <w:t xml:space="preserve">§ 10 nariadenia vlády Slovenskej republiky č. 355/2006 Z. z. a </w:t>
      </w:r>
      <w:r w:rsidRPr="00CD3877">
        <w:rPr>
          <w:iCs/>
          <w:sz w:val="16"/>
          <w:szCs w:val="16"/>
        </w:rPr>
        <w:t>§ 7 zákona č. 124/2006 Z. z.  o bezpečnosti a ochrane zdravia pri práci a o zmene a doplnení niektorých zákonov v znení neskorších predpisov.</w:t>
      </w:r>
    </w:p>
    <w:p w14:paraId="64DE2467" w14:textId="77777777" w:rsidR="002D7EE7" w:rsidRPr="00CD3877" w:rsidRDefault="00FF08FF" w:rsidP="002D7EE7">
      <w:pPr>
        <w:tabs>
          <w:tab w:val="left" w:pos="284"/>
        </w:tabs>
        <w:jc w:val="both"/>
        <w:rPr>
          <w:sz w:val="16"/>
          <w:szCs w:val="16"/>
        </w:rPr>
      </w:pPr>
      <w:r w:rsidRPr="00CD3877">
        <w:rPr>
          <w:sz w:val="16"/>
          <w:szCs w:val="16"/>
          <w:vertAlign w:val="superscript"/>
        </w:rPr>
        <w:t>20</w:t>
      </w:r>
      <w:r w:rsidR="002D7EE7" w:rsidRPr="00CD3877">
        <w:rPr>
          <w:sz w:val="16"/>
          <w:szCs w:val="16"/>
        </w:rPr>
        <w:t xml:space="preserve">) </w:t>
      </w:r>
      <w:r w:rsidR="002D7EE7" w:rsidRPr="00CD3877">
        <w:rPr>
          <w:sz w:val="16"/>
          <w:szCs w:val="16"/>
        </w:rPr>
        <w:tab/>
        <w:t>§ 10 ods. 3 nariadenia vlády Slovenskej republiky č. 355/2006 Z. z.</w:t>
      </w:r>
    </w:p>
    <w:p w14:paraId="39276CFE" w14:textId="77777777" w:rsidR="00D056BB" w:rsidRPr="00CD3877" w:rsidRDefault="00FF08FF" w:rsidP="002D7EE7">
      <w:pPr>
        <w:tabs>
          <w:tab w:val="left" w:pos="284"/>
        </w:tabs>
        <w:jc w:val="both"/>
        <w:rPr>
          <w:sz w:val="16"/>
          <w:szCs w:val="16"/>
        </w:rPr>
      </w:pPr>
      <w:r w:rsidRPr="00CD3877">
        <w:rPr>
          <w:sz w:val="16"/>
          <w:szCs w:val="16"/>
          <w:vertAlign w:val="superscript"/>
        </w:rPr>
        <w:t>21</w:t>
      </w:r>
      <w:r w:rsidRPr="00CD3877">
        <w:rPr>
          <w:sz w:val="16"/>
          <w:szCs w:val="16"/>
        </w:rPr>
        <w:t>)</w:t>
      </w:r>
      <w:r w:rsidRPr="00CD3877">
        <w:rPr>
          <w:sz w:val="16"/>
          <w:szCs w:val="16"/>
          <w:vertAlign w:val="superscript"/>
        </w:rPr>
        <w:tab/>
      </w:r>
      <w:r w:rsidRPr="00CD3877">
        <w:rPr>
          <w:sz w:val="16"/>
          <w:szCs w:val="16"/>
        </w:rPr>
        <w:t>§ 30e zákona č. 355/2007 Z. z. v znení neskorších predpisov.</w:t>
      </w:r>
    </w:p>
    <w:p w14:paraId="388D237E" w14:textId="77777777" w:rsidR="00FF08FF" w:rsidRPr="00CD3877" w:rsidRDefault="00FF08FF" w:rsidP="002D7EE7">
      <w:pPr>
        <w:tabs>
          <w:tab w:val="left" w:pos="284"/>
        </w:tabs>
        <w:jc w:val="both"/>
        <w:rPr>
          <w:sz w:val="16"/>
          <w:szCs w:val="16"/>
        </w:rPr>
      </w:pPr>
      <w:r w:rsidRPr="00CD3877">
        <w:rPr>
          <w:sz w:val="16"/>
          <w:szCs w:val="16"/>
          <w:vertAlign w:val="superscript"/>
        </w:rPr>
        <w:t>2</w:t>
      </w:r>
      <w:r w:rsidR="00B95007" w:rsidRPr="00CD3877">
        <w:rPr>
          <w:sz w:val="16"/>
          <w:szCs w:val="16"/>
          <w:vertAlign w:val="superscript"/>
        </w:rPr>
        <w:t>2</w:t>
      </w:r>
      <w:r w:rsidRPr="00CD3877">
        <w:rPr>
          <w:sz w:val="16"/>
          <w:szCs w:val="16"/>
        </w:rPr>
        <w:t xml:space="preserve">) </w:t>
      </w:r>
      <w:r w:rsidRPr="00CD3877">
        <w:rPr>
          <w:sz w:val="16"/>
          <w:szCs w:val="16"/>
        </w:rPr>
        <w:tab/>
        <w:t xml:space="preserve">§ </w:t>
      </w:r>
      <w:r w:rsidR="00B95007" w:rsidRPr="00CD3877">
        <w:rPr>
          <w:sz w:val="16"/>
          <w:szCs w:val="16"/>
        </w:rPr>
        <w:t xml:space="preserve">3 až 7 a § 11 </w:t>
      </w:r>
      <w:r w:rsidRPr="00CD3877">
        <w:rPr>
          <w:sz w:val="16"/>
          <w:szCs w:val="16"/>
        </w:rPr>
        <w:t>zákona č.</w:t>
      </w:r>
      <w:r w:rsidR="00B95007" w:rsidRPr="00CD3877">
        <w:rPr>
          <w:sz w:val="16"/>
          <w:szCs w:val="16"/>
        </w:rPr>
        <w:t xml:space="preserve"> 355/2007 Z. z. v znení neskorších predpisov.</w:t>
      </w:r>
    </w:p>
    <w:p w14:paraId="19975CBC" w14:textId="77777777" w:rsidR="00FF08FF" w:rsidRPr="00CD3877" w:rsidRDefault="00FF08FF" w:rsidP="002D7EE7">
      <w:pPr>
        <w:tabs>
          <w:tab w:val="left" w:pos="284"/>
        </w:tabs>
        <w:jc w:val="both"/>
        <w:rPr>
          <w:sz w:val="16"/>
          <w:szCs w:val="16"/>
        </w:rPr>
      </w:pPr>
      <w:r w:rsidRPr="00CD3877">
        <w:rPr>
          <w:sz w:val="16"/>
          <w:szCs w:val="16"/>
          <w:vertAlign w:val="superscript"/>
        </w:rPr>
        <w:t>2</w:t>
      </w:r>
      <w:r w:rsidR="00B95007" w:rsidRPr="00CD3877">
        <w:rPr>
          <w:sz w:val="16"/>
          <w:szCs w:val="16"/>
          <w:vertAlign w:val="superscript"/>
        </w:rPr>
        <w:t>3</w:t>
      </w:r>
      <w:r w:rsidRPr="00CD3877">
        <w:rPr>
          <w:sz w:val="16"/>
          <w:szCs w:val="16"/>
        </w:rPr>
        <w:t xml:space="preserve">) </w:t>
      </w:r>
      <w:r w:rsidRPr="00CD3877">
        <w:rPr>
          <w:sz w:val="16"/>
          <w:szCs w:val="16"/>
        </w:rPr>
        <w:tab/>
        <w:t>§ 3</w:t>
      </w:r>
      <w:r w:rsidR="00B95007" w:rsidRPr="00CD3877">
        <w:rPr>
          <w:sz w:val="16"/>
          <w:szCs w:val="16"/>
        </w:rPr>
        <w:t xml:space="preserve"> a § 7 </w:t>
      </w:r>
      <w:r w:rsidRPr="00CD3877">
        <w:rPr>
          <w:sz w:val="16"/>
          <w:szCs w:val="16"/>
        </w:rPr>
        <w:t xml:space="preserve">ods. </w:t>
      </w:r>
      <w:r w:rsidR="00B95007" w:rsidRPr="00CD3877">
        <w:rPr>
          <w:sz w:val="16"/>
          <w:szCs w:val="16"/>
        </w:rPr>
        <w:t xml:space="preserve">3 písm. b) </w:t>
      </w:r>
      <w:r w:rsidRPr="00CD3877">
        <w:rPr>
          <w:sz w:val="16"/>
          <w:szCs w:val="16"/>
        </w:rPr>
        <w:t xml:space="preserve">zákona č. </w:t>
      </w:r>
      <w:r w:rsidR="00B95007" w:rsidRPr="00CD3877">
        <w:rPr>
          <w:sz w:val="16"/>
          <w:szCs w:val="16"/>
        </w:rPr>
        <w:t>125</w:t>
      </w:r>
      <w:r w:rsidRPr="00CD3877">
        <w:rPr>
          <w:sz w:val="16"/>
          <w:szCs w:val="16"/>
        </w:rPr>
        <w:t>/200</w:t>
      </w:r>
      <w:r w:rsidR="00B95007" w:rsidRPr="00CD3877">
        <w:rPr>
          <w:sz w:val="16"/>
          <w:szCs w:val="16"/>
        </w:rPr>
        <w:t>6</w:t>
      </w:r>
      <w:r w:rsidRPr="00CD3877">
        <w:rPr>
          <w:sz w:val="16"/>
          <w:szCs w:val="16"/>
        </w:rPr>
        <w:t xml:space="preserve"> Z. z. v znení neskorších predpisov.</w:t>
      </w:r>
    </w:p>
    <w:p w14:paraId="5ECD6878" w14:textId="77777777" w:rsidR="002F66E0" w:rsidRPr="00CD3877" w:rsidRDefault="002F66E0" w:rsidP="002D7EE7">
      <w:pPr>
        <w:tabs>
          <w:tab w:val="left" w:pos="284"/>
        </w:tabs>
        <w:jc w:val="both"/>
        <w:rPr>
          <w:sz w:val="16"/>
          <w:szCs w:val="16"/>
        </w:rPr>
      </w:pPr>
      <w:r w:rsidRPr="00CD3877">
        <w:rPr>
          <w:sz w:val="16"/>
          <w:szCs w:val="16"/>
          <w:vertAlign w:val="superscript"/>
        </w:rPr>
        <w:t>2</w:t>
      </w:r>
      <w:r w:rsidR="00B95007" w:rsidRPr="00CD3877">
        <w:rPr>
          <w:sz w:val="16"/>
          <w:szCs w:val="16"/>
          <w:vertAlign w:val="superscript"/>
        </w:rPr>
        <w:t>4</w:t>
      </w:r>
      <w:r w:rsidRPr="00CD3877">
        <w:rPr>
          <w:sz w:val="16"/>
          <w:szCs w:val="16"/>
        </w:rPr>
        <w:t>)</w:t>
      </w:r>
      <w:r w:rsidRPr="00CD3877">
        <w:rPr>
          <w:sz w:val="16"/>
          <w:szCs w:val="16"/>
        </w:rPr>
        <w:tab/>
        <w:t xml:space="preserve">§ </w:t>
      </w:r>
      <w:r w:rsidR="00B95007" w:rsidRPr="00CD3877">
        <w:rPr>
          <w:sz w:val="16"/>
          <w:szCs w:val="16"/>
        </w:rPr>
        <w:t xml:space="preserve">30a ods. 1 až 3 </w:t>
      </w:r>
      <w:r w:rsidRPr="00CD3877">
        <w:rPr>
          <w:sz w:val="16"/>
          <w:szCs w:val="16"/>
        </w:rPr>
        <w:t xml:space="preserve">zákona </w:t>
      </w:r>
      <w:r w:rsidR="00D056BB" w:rsidRPr="00CD3877">
        <w:rPr>
          <w:sz w:val="16"/>
          <w:szCs w:val="16"/>
        </w:rPr>
        <w:t xml:space="preserve">č. </w:t>
      </w:r>
      <w:r w:rsidR="00B95007" w:rsidRPr="00CD3877">
        <w:rPr>
          <w:sz w:val="16"/>
          <w:szCs w:val="16"/>
        </w:rPr>
        <w:t>355</w:t>
      </w:r>
      <w:r w:rsidRPr="00CD3877">
        <w:rPr>
          <w:sz w:val="16"/>
          <w:szCs w:val="16"/>
        </w:rPr>
        <w:t>/200</w:t>
      </w:r>
      <w:r w:rsidR="00B95007" w:rsidRPr="00CD3877">
        <w:rPr>
          <w:sz w:val="16"/>
          <w:szCs w:val="16"/>
        </w:rPr>
        <w:t>7</w:t>
      </w:r>
      <w:r w:rsidRPr="00CD3877">
        <w:rPr>
          <w:sz w:val="16"/>
          <w:szCs w:val="16"/>
        </w:rPr>
        <w:t xml:space="preserve"> Z. z. </w:t>
      </w:r>
      <w:r w:rsidR="00B95007" w:rsidRPr="00CD3877">
        <w:rPr>
          <w:sz w:val="16"/>
          <w:szCs w:val="16"/>
        </w:rPr>
        <w:t>v z</w:t>
      </w:r>
      <w:r w:rsidRPr="00CD3877">
        <w:rPr>
          <w:sz w:val="16"/>
          <w:szCs w:val="16"/>
        </w:rPr>
        <w:t>není neskorších predpisov.</w:t>
      </w:r>
    </w:p>
    <w:p w14:paraId="092DAB13" w14:textId="77777777" w:rsidR="002F66E0" w:rsidRPr="00CD3877" w:rsidRDefault="00B95007" w:rsidP="002F66E0">
      <w:pPr>
        <w:pStyle w:val="Textpoznmkypodiarou"/>
        <w:tabs>
          <w:tab w:val="left" w:pos="284"/>
        </w:tabs>
        <w:jc w:val="both"/>
        <w:rPr>
          <w:sz w:val="16"/>
          <w:szCs w:val="16"/>
        </w:rPr>
      </w:pPr>
      <w:r w:rsidRPr="00CD3877">
        <w:rPr>
          <w:sz w:val="16"/>
          <w:szCs w:val="16"/>
          <w:vertAlign w:val="superscript"/>
        </w:rPr>
        <w:t>25</w:t>
      </w:r>
      <w:r w:rsidR="002F66E0" w:rsidRPr="00CD3877">
        <w:rPr>
          <w:sz w:val="16"/>
          <w:szCs w:val="16"/>
        </w:rPr>
        <w:t>)</w:t>
      </w:r>
      <w:r w:rsidR="002F66E0" w:rsidRPr="00CD3877">
        <w:rPr>
          <w:sz w:val="16"/>
          <w:szCs w:val="16"/>
        </w:rPr>
        <w:tab/>
        <w:t>§ 3</w:t>
      </w:r>
      <w:r w:rsidRPr="00CD3877">
        <w:rPr>
          <w:sz w:val="16"/>
          <w:szCs w:val="16"/>
        </w:rPr>
        <w:t>0e</w:t>
      </w:r>
      <w:r w:rsidR="002F66E0" w:rsidRPr="00CD3877">
        <w:rPr>
          <w:sz w:val="16"/>
          <w:szCs w:val="16"/>
        </w:rPr>
        <w:t xml:space="preserve"> ods. </w:t>
      </w:r>
      <w:r w:rsidRPr="00CD3877">
        <w:rPr>
          <w:sz w:val="16"/>
          <w:szCs w:val="16"/>
        </w:rPr>
        <w:t>3</w:t>
      </w:r>
      <w:r w:rsidR="002F66E0" w:rsidRPr="00CD3877">
        <w:rPr>
          <w:sz w:val="16"/>
          <w:szCs w:val="16"/>
        </w:rPr>
        <w:t xml:space="preserve"> a</w:t>
      </w:r>
      <w:r w:rsidRPr="00CD3877">
        <w:rPr>
          <w:sz w:val="16"/>
          <w:szCs w:val="16"/>
        </w:rPr>
        <w:t xml:space="preserve">ž 6 </w:t>
      </w:r>
      <w:r w:rsidR="002F66E0" w:rsidRPr="00CD3877">
        <w:rPr>
          <w:sz w:val="16"/>
          <w:szCs w:val="16"/>
        </w:rPr>
        <w:t xml:space="preserve">zákona č. 355/2007 Z. z. v znení </w:t>
      </w:r>
      <w:r w:rsidRPr="00CD3877">
        <w:rPr>
          <w:sz w:val="16"/>
          <w:szCs w:val="16"/>
        </w:rPr>
        <w:t>neskorších predpisov</w:t>
      </w:r>
      <w:r w:rsidR="002F66E0" w:rsidRPr="00CD3877">
        <w:rPr>
          <w:sz w:val="16"/>
          <w:szCs w:val="16"/>
        </w:rPr>
        <w:t>.</w:t>
      </w:r>
    </w:p>
    <w:p w14:paraId="3808A576" w14:textId="77777777" w:rsidR="002F66E0" w:rsidRPr="00CD3877" w:rsidRDefault="00E55721" w:rsidP="002742C8">
      <w:pPr>
        <w:pStyle w:val="Textpoznmkypodiarou"/>
        <w:tabs>
          <w:tab w:val="left" w:pos="284"/>
        </w:tabs>
        <w:jc w:val="both"/>
        <w:rPr>
          <w:sz w:val="16"/>
          <w:szCs w:val="16"/>
        </w:rPr>
      </w:pPr>
      <w:r w:rsidRPr="00CD3877">
        <w:rPr>
          <w:sz w:val="16"/>
          <w:szCs w:val="16"/>
          <w:vertAlign w:val="superscript"/>
        </w:rPr>
        <w:t>26</w:t>
      </w:r>
      <w:r w:rsidR="002F66E0" w:rsidRPr="00CD3877">
        <w:rPr>
          <w:sz w:val="16"/>
          <w:szCs w:val="16"/>
        </w:rPr>
        <w:t>)</w:t>
      </w:r>
      <w:r w:rsidR="002F66E0" w:rsidRPr="00CD3877">
        <w:rPr>
          <w:sz w:val="16"/>
          <w:szCs w:val="16"/>
        </w:rPr>
        <w:tab/>
      </w:r>
      <w:r w:rsidRPr="00CD3877">
        <w:rPr>
          <w:sz w:val="16"/>
          <w:szCs w:val="16"/>
        </w:rPr>
        <w:t xml:space="preserve">Napríklad § 10 a § 21 ods. 1 a 2 </w:t>
      </w:r>
      <w:r w:rsidR="002F66E0" w:rsidRPr="00CD3877">
        <w:rPr>
          <w:sz w:val="16"/>
          <w:szCs w:val="16"/>
        </w:rPr>
        <w:t>zákona</w:t>
      </w:r>
      <w:r w:rsidRPr="00CD3877">
        <w:rPr>
          <w:sz w:val="16"/>
          <w:szCs w:val="16"/>
        </w:rPr>
        <w:t xml:space="preserve"> č.</w:t>
      </w:r>
      <w:r w:rsidR="002F66E0" w:rsidRPr="00CD3877">
        <w:rPr>
          <w:sz w:val="16"/>
          <w:szCs w:val="16"/>
        </w:rPr>
        <w:t xml:space="preserve"> </w:t>
      </w:r>
      <w:r w:rsidRPr="00CD3877">
        <w:rPr>
          <w:sz w:val="16"/>
          <w:szCs w:val="16"/>
        </w:rPr>
        <w:t>124</w:t>
      </w:r>
      <w:r w:rsidR="002F66E0" w:rsidRPr="00CD3877">
        <w:rPr>
          <w:sz w:val="16"/>
          <w:szCs w:val="16"/>
        </w:rPr>
        <w:t>/200</w:t>
      </w:r>
      <w:r w:rsidRPr="00CD3877">
        <w:rPr>
          <w:sz w:val="16"/>
          <w:szCs w:val="16"/>
        </w:rPr>
        <w:t>6</w:t>
      </w:r>
      <w:r w:rsidR="002F66E0" w:rsidRPr="00CD3877">
        <w:rPr>
          <w:sz w:val="16"/>
          <w:szCs w:val="16"/>
        </w:rPr>
        <w:t xml:space="preserve"> Z. z. v znení neskorších predpisov.</w:t>
      </w:r>
    </w:p>
    <w:p w14:paraId="3EC06421" w14:textId="77777777" w:rsidR="002742C8" w:rsidRPr="00CD3877" w:rsidRDefault="002742C8" w:rsidP="002742C8">
      <w:pPr>
        <w:tabs>
          <w:tab w:val="left" w:pos="284"/>
        </w:tabs>
        <w:jc w:val="both"/>
        <w:rPr>
          <w:sz w:val="16"/>
          <w:szCs w:val="16"/>
        </w:rPr>
      </w:pPr>
      <w:r w:rsidRPr="00CD3877">
        <w:rPr>
          <w:sz w:val="16"/>
          <w:szCs w:val="16"/>
          <w:vertAlign w:val="superscript"/>
        </w:rPr>
        <w:t>27</w:t>
      </w:r>
      <w:r w:rsidRPr="00CD3877">
        <w:rPr>
          <w:sz w:val="16"/>
          <w:szCs w:val="16"/>
        </w:rPr>
        <w:t xml:space="preserve">) </w:t>
      </w:r>
      <w:r w:rsidRPr="00CD3877">
        <w:rPr>
          <w:sz w:val="16"/>
          <w:szCs w:val="16"/>
        </w:rPr>
        <w:tab/>
        <w:t>§ 10 zákona č. 124/2006 Z. z. v znení neskorších predpisov.</w:t>
      </w:r>
    </w:p>
    <w:p w14:paraId="75CE0BAB" w14:textId="77777777" w:rsidR="002742C8" w:rsidRPr="00CD3877" w:rsidRDefault="002742C8" w:rsidP="002742C8">
      <w:pPr>
        <w:tabs>
          <w:tab w:val="left" w:pos="284"/>
        </w:tabs>
        <w:jc w:val="both"/>
        <w:rPr>
          <w:sz w:val="16"/>
          <w:szCs w:val="16"/>
        </w:rPr>
      </w:pPr>
      <w:r w:rsidRPr="00CD3877">
        <w:rPr>
          <w:sz w:val="16"/>
          <w:szCs w:val="16"/>
          <w:vertAlign w:val="superscript"/>
        </w:rPr>
        <w:t>28</w:t>
      </w:r>
      <w:r w:rsidRPr="00CD3877">
        <w:rPr>
          <w:sz w:val="16"/>
          <w:szCs w:val="16"/>
        </w:rPr>
        <w:t xml:space="preserve">) </w:t>
      </w:r>
      <w:r w:rsidRPr="00CD3877">
        <w:rPr>
          <w:sz w:val="16"/>
          <w:szCs w:val="16"/>
        </w:rPr>
        <w:tab/>
        <w:t>§ 31 ods. 4 až 6 zákona č. 355/2007 Z. z. v znení neskorších predpisov.</w:t>
      </w:r>
    </w:p>
    <w:p w14:paraId="7CA29C79" w14:textId="77777777" w:rsidR="002742C8" w:rsidRPr="00CD3877" w:rsidRDefault="002742C8" w:rsidP="002742C8">
      <w:pPr>
        <w:tabs>
          <w:tab w:val="left" w:pos="284"/>
        </w:tabs>
        <w:jc w:val="both"/>
        <w:rPr>
          <w:sz w:val="16"/>
          <w:szCs w:val="16"/>
        </w:rPr>
      </w:pPr>
      <w:r w:rsidRPr="00CD3877">
        <w:rPr>
          <w:sz w:val="16"/>
          <w:szCs w:val="16"/>
          <w:vertAlign w:val="superscript"/>
        </w:rPr>
        <w:t>29</w:t>
      </w:r>
      <w:r w:rsidRPr="00CD3877">
        <w:rPr>
          <w:sz w:val="16"/>
          <w:szCs w:val="16"/>
        </w:rPr>
        <w:t>)</w:t>
      </w:r>
      <w:r w:rsidRPr="00CD3877">
        <w:rPr>
          <w:sz w:val="16"/>
          <w:szCs w:val="16"/>
        </w:rPr>
        <w:tab/>
        <w:t xml:space="preserve">§ 18 až 25 zákona </w:t>
      </w:r>
      <w:r w:rsidR="00F009E6" w:rsidRPr="00CD3877">
        <w:rPr>
          <w:sz w:val="16"/>
          <w:szCs w:val="16"/>
        </w:rPr>
        <w:t xml:space="preserve">č. </w:t>
      </w:r>
      <w:r w:rsidRPr="00CD3877">
        <w:rPr>
          <w:sz w:val="16"/>
          <w:szCs w:val="16"/>
        </w:rPr>
        <w:t>576/2004 Z. z. o zdravotnej starostlivosti, službách súvisiacich s poskytovaním zdravotnej starostlivosti a o zmene a doplnení niektorých zákonov v znení neskorších predpisov.</w:t>
      </w:r>
    </w:p>
    <w:p w14:paraId="0559C9D1" w14:textId="77777777" w:rsidR="002742C8" w:rsidRPr="00CD3877" w:rsidRDefault="002742C8" w:rsidP="002742C8">
      <w:pPr>
        <w:pStyle w:val="Textpoznmkypodiarou"/>
        <w:tabs>
          <w:tab w:val="left" w:pos="284"/>
        </w:tabs>
        <w:jc w:val="both"/>
        <w:rPr>
          <w:sz w:val="16"/>
          <w:szCs w:val="16"/>
        </w:rPr>
      </w:pPr>
      <w:r w:rsidRPr="00CD3877">
        <w:rPr>
          <w:sz w:val="16"/>
          <w:szCs w:val="16"/>
          <w:vertAlign w:val="superscript"/>
        </w:rPr>
        <w:t>30</w:t>
      </w:r>
      <w:r w:rsidRPr="00CD3877">
        <w:rPr>
          <w:sz w:val="16"/>
          <w:szCs w:val="16"/>
        </w:rPr>
        <w:t>)</w:t>
      </w:r>
      <w:r w:rsidRPr="00CD3877">
        <w:rPr>
          <w:sz w:val="16"/>
          <w:szCs w:val="16"/>
        </w:rPr>
        <w:tab/>
        <w:t>§ 31a ods. 12 a § 31b ods. 1 zákona č. 355/2007 Z. z. v znení zákona č. 204/2014 Z. z.</w:t>
      </w:r>
    </w:p>
    <w:p w14:paraId="60A01424" w14:textId="77777777" w:rsidR="002742C8" w:rsidRPr="00CD3877" w:rsidRDefault="002742C8" w:rsidP="002742C8">
      <w:pPr>
        <w:pStyle w:val="Textpoznmkypodiarou"/>
        <w:tabs>
          <w:tab w:val="left" w:pos="284"/>
        </w:tabs>
        <w:jc w:val="both"/>
        <w:rPr>
          <w:sz w:val="16"/>
          <w:szCs w:val="16"/>
        </w:rPr>
      </w:pPr>
      <w:r w:rsidRPr="00CD3877">
        <w:rPr>
          <w:sz w:val="16"/>
          <w:szCs w:val="16"/>
          <w:vertAlign w:val="superscript"/>
        </w:rPr>
        <w:t>31</w:t>
      </w:r>
      <w:r w:rsidRPr="00CD3877">
        <w:rPr>
          <w:sz w:val="16"/>
          <w:szCs w:val="16"/>
        </w:rPr>
        <w:t>)</w:t>
      </w:r>
      <w:r w:rsidRPr="00CD3877">
        <w:rPr>
          <w:sz w:val="16"/>
          <w:szCs w:val="16"/>
        </w:rPr>
        <w:tab/>
        <w:t xml:space="preserve">§ 30f zákona </w:t>
      </w:r>
      <w:r w:rsidR="00E77747" w:rsidRPr="00CD3877">
        <w:rPr>
          <w:sz w:val="16"/>
          <w:szCs w:val="16"/>
        </w:rPr>
        <w:t xml:space="preserve">č. </w:t>
      </w:r>
      <w:r w:rsidRPr="00CD3877">
        <w:rPr>
          <w:sz w:val="16"/>
          <w:szCs w:val="16"/>
        </w:rPr>
        <w:t>355/2007 Z. z. v znení neskorších predpisov.</w:t>
      </w:r>
    </w:p>
    <w:p w14:paraId="78319246" w14:textId="77777777" w:rsidR="002D7EE7" w:rsidRPr="00CD3877" w:rsidRDefault="002D7EE7" w:rsidP="002D7EE7">
      <w:pPr>
        <w:ind w:left="360"/>
        <w:rPr>
          <w:sz w:val="20"/>
          <w:szCs w:val="20"/>
        </w:rPr>
      </w:pPr>
    </w:p>
    <w:p w14:paraId="18AAF6D9" w14:textId="6E5C0C2F" w:rsidR="00033C80" w:rsidRPr="00CD3877" w:rsidRDefault="00033C80" w:rsidP="00033C80">
      <w:pPr>
        <w:rPr>
          <w:sz w:val="20"/>
          <w:szCs w:val="20"/>
        </w:rPr>
      </w:pPr>
      <w:bookmarkStart w:id="24" w:name="_Hlk153449692"/>
      <w:r w:rsidRPr="00CD3877">
        <w:rPr>
          <w:sz w:val="20"/>
          <w:szCs w:val="20"/>
        </w:rPr>
        <w:t>Poznámky pod čiarou v </w:t>
      </w:r>
      <w:r w:rsidR="009D34A8" w:rsidRPr="00CD3877">
        <w:rPr>
          <w:sz w:val="20"/>
          <w:szCs w:val="20"/>
        </w:rPr>
        <w:t>n</w:t>
      </w:r>
      <w:r w:rsidRPr="00CD3877">
        <w:rPr>
          <w:sz w:val="20"/>
          <w:szCs w:val="20"/>
        </w:rPr>
        <w:t>ávrhu zákona:</w:t>
      </w:r>
    </w:p>
    <w:p w14:paraId="3FFE7648" w14:textId="77777777" w:rsidR="00033C80" w:rsidRPr="00CD3877" w:rsidRDefault="00033C80" w:rsidP="00033C80">
      <w:pPr>
        <w:pStyle w:val="ListParagraph1"/>
        <w:spacing w:line="276" w:lineRule="auto"/>
        <w:ind w:left="284" w:hanging="284"/>
        <w:jc w:val="both"/>
        <w:rPr>
          <w:sz w:val="20"/>
          <w:szCs w:val="20"/>
        </w:rPr>
      </w:pPr>
      <w:r w:rsidRPr="00CD3877">
        <w:rPr>
          <w:sz w:val="20"/>
          <w:szCs w:val="20"/>
          <w:vertAlign w:val="superscript"/>
        </w:rPr>
        <w:t>17a</w:t>
      </w:r>
      <w:r w:rsidRPr="00CD3877">
        <w:rPr>
          <w:sz w:val="20"/>
          <w:szCs w:val="20"/>
        </w:rPr>
        <w:t>) Príloha I k nariadeniu Európskeho parlamentu a Rady (ES) č. 1272/2008 zo 16. decembra 2008 o klasifikácii, označovaní a balení látok a zmesí, o zmene, doplnení a zrušení smerníc 67/548/EHS a 1999/45/ES a o zmene a doplnení nariadenia (ES) č. 1907/2006 (Ú. v. EÚ L 353, 31. 12. 2008) v platnom znení.</w:t>
      </w:r>
    </w:p>
    <w:p w14:paraId="04379A23" w14:textId="1C3CD5CB" w:rsidR="00033C80" w:rsidRPr="00CD3877" w:rsidRDefault="00033C80" w:rsidP="00033C80">
      <w:pPr>
        <w:ind w:left="284" w:hanging="284"/>
        <w:jc w:val="both"/>
        <w:rPr>
          <w:sz w:val="20"/>
          <w:szCs w:val="20"/>
        </w:rPr>
      </w:pPr>
      <w:r w:rsidRPr="00CD3877">
        <w:rPr>
          <w:sz w:val="20"/>
          <w:szCs w:val="20"/>
          <w:vertAlign w:val="superscript"/>
        </w:rPr>
        <w:t>17b</w:t>
      </w:r>
      <w:r w:rsidRPr="00CD3877">
        <w:rPr>
          <w:sz w:val="20"/>
          <w:szCs w:val="20"/>
        </w:rPr>
        <w:t>) Príloha č. 1 k nariadeniu vlády Slovenskej republiky č. .../2024 Z. z.</w:t>
      </w:r>
      <w:r w:rsidRPr="00CD3877">
        <w:rPr>
          <w:bCs/>
          <w:sz w:val="20"/>
          <w:szCs w:val="20"/>
        </w:rPr>
        <w:t xml:space="preserve"> o ochrane zdravia zamestnancov pred rizikami súvisiacimi s expozíciou </w:t>
      </w:r>
      <w:r w:rsidRPr="00CD3877">
        <w:rPr>
          <w:sz w:val="20"/>
          <w:szCs w:val="20"/>
        </w:rPr>
        <w:t>karcinogénnym faktorom, mutagénnym faktorom alebo reprodukčne toxickým faktorom  pri práci.</w:t>
      </w:r>
    </w:p>
    <w:bookmarkEnd w:id="24"/>
    <w:p w14:paraId="51899C8B" w14:textId="77777777" w:rsidR="00033C80" w:rsidRPr="00CD3877" w:rsidRDefault="00033C80" w:rsidP="002D7EE7">
      <w:pPr>
        <w:ind w:left="360"/>
        <w:rPr>
          <w:sz w:val="20"/>
          <w:szCs w:val="20"/>
        </w:rPr>
      </w:pPr>
    </w:p>
    <w:p w14:paraId="20C58889" w14:textId="77777777" w:rsidR="002D7EE7" w:rsidRPr="00CD3877" w:rsidRDefault="002D7EE7" w:rsidP="002D7EE7">
      <w:pPr>
        <w:ind w:left="360" w:hanging="360"/>
        <w:rPr>
          <w:b/>
          <w:bCs/>
          <w:sz w:val="20"/>
          <w:szCs w:val="20"/>
        </w:rPr>
      </w:pPr>
      <w:r w:rsidRPr="00CD3877">
        <w:rPr>
          <w:b/>
          <w:bCs/>
          <w:sz w:val="20"/>
          <w:szCs w:val="20"/>
        </w:rPr>
        <w:t>*Vyjadrenie k opodstatnenosti goldplatingu a jeho odôvodnenie:</w:t>
      </w:r>
    </w:p>
    <w:p w14:paraId="5513A20C" w14:textId="77777777" w:rsidR="002D7EE7" w:rsidRPr="00CD3877" w:rsidRDefault="002D7EE7" w:rsidP="002D7EE7">
      <w:pPr>
        <w:jc w:val="both"/>
        <w:rPr>
          <w:sz w:val="20"/>
          <w:szCs w:val="20"/>
        </w:rPr>
      </w:pPr>
      <w:r w:rsidRPr="00CD3877">
        <w:rPr>
          <w:b/>
          <w:sz w:val="20"/>
          <w:szCs w:val="20"/>
        </w:rPr>
        <w:t xml:space="preserve">Príloha č. 1: </w:t>
      </w:r>
      <w:r w:rsidRPr="00CD3877">
        <w:rPr>
          <w:sz w:val="20"/>
          <w:szCs w:val="20"/>
        </w:rPr>
        <w:t xml:space="preserve">Zoznam látok zmesí a pracovných procesov s rizikami chemickej karcinogenity. </w:t>
      </w:r>
    </w:p>
    <w:p w14:paraId="6D3C7BA0" w14:textId="77777777" w:rsidR="002D7EE7" w:rsidRPr="00CD3877" w:rsidRDefault="002D7EE7" w:rsidP="002D7EE7">
      <w:pPr>
        <w:jc w:val="both"/>
        <w:rPr>
          <w:sz w:val="20"/>
          <w:szCs w:val="20"/>
        </w:rPr>
      </w:pPr>
      <w:r w:rsidRPr="00CD3877">
        <w:rPr>
          <w:sz w:val="20"/>
          <w:szCs w:val="20"/>
        </w:rPr>
        <w:t xml:space="preserve">Nad rámec smernice Európskeho parlamentu a Rady 2004/37/ES o ochrane pracovníkov pred rizikami súvisiacimi s expozíciou </w:t>
      </w:r>
      <w:r w:rsidR="00515294" w:rsidRPr="00CD3877">
        <w:rPr>
          <w:sz w:val="20"/>
          <w:szCs w:val="20"/>
        </w:rPr>
        <w:t xml:space="preserve">karcinogénom, mutagénom alebo reprodukčne toxickým látkam </w:t>
      </w:r>
      <w:r w:rsidRPr="00CD3877">
        <w:rPr>
          <w:sz w:val="20"/>
          <w:szCs w:val="20"/>
        </w:rPr>
        <w:t>pri práci bola medzi pracovné procesy s rizikom chemickej karcinogenity zaradená práca s cytostatikami, ktorých obsahom sú karcinogény, mutagény alebo reprodukčne toxické látky už v súčasne platnej legislatívnej úprave, ktorou je nariadenie vlády SR č. 356/2006 Z. z.  o ochrane zdravia zamestnancov pred rizikami súvisiacimi s expozíciou karcinogénnym a mutagénnym faktorom pri práci v znení neskorších predpisov.</w:t>
      </w:r>
    </w:p>
    <w:p w14:paraId="445F9E17" w14:textId="77777777" w:rsidR="002D7EE7" w:rsidRPr="00CD3877" w:rsidRDefault="002D7EE7" w:rsidP="002D7EE7">
      <w:pPr>
        <w:jc w:val="both"/>
        <w:rPr>
          <w:sz w:val="20"/>
          <w:szCs w:val="20"/>
        </w:rPr>
      </w:pPr>
      <w:r w:rsidRPr="00CD3877">
        <w:rPr>
          <w:sz w:val="20"/>
          <w:szCs w:val="20"/>
        </w:rPr>
        <w:t>Cytostatiká patria medzi nebezpečné lieky, ktoré obsahujú karcinogény, mutagény alebo reprodukčne toxické látky v zmysle článku 11 smernice Európskeho parlamentu a Rady (EÚ) 2022/431.</w:t>
      </w:r>
    </w:p>
    <w:p w14:paraId="2340A0AA" w14:textId="77777777" w:rsidR="002D7EE7" w:rsidRPr="00CD3877" w:rsidRDefault="002D7EE7" w:rsidP="002D7EE7">
      <w:pPr>
        <w:ind w:left="360" w:hanging="360"/>
        <w:rPr>
          <w:sz w:val="20"/>
          <w:szCs w:val="20"/>
        </w:rPr>
      </w:pPr>
    </w:p>
    <w:p w14:paraId="0160581A" w14:textId="77777777" w:rsidR="002D7EE7" w:rsidRPr="00CD3877" w:rsidRDefault="002D7EE7" w:rsidP="002D7EE7">
      <w:pPr>
        <w:pStyle w:val="Zkladntext2"/>
        <w:jc w:val="both"/>
      </w:pPr>
      <w:r w:rsidRPr="00CD3877">
        <w:rPr>
          <w:b/>
          <w:bCs/>
        </w:rPr>
        <w:t>§ 2 ods. 7 a príloha č. 3:</w:t>
      </w:r>
      <w:r w:rsidRPr="00CD3877">
        <w:t xml:space="preserve"> Expozičné ekvivalenty niektorých </w:t>
      </w:r>
      <w:bookmarkStart w:id="25" w:name="_Hlk143086932"/>
      <w:r w:rsidRPr="00CD3877">
        <w:t>karcinogénnych faktorov alebo mutagénnych faktorov</w:t>
      </w:r>
      <w:bookmarkEnd w:id="25"/>
      <w:r w:rsidRPr="00CD3877">
        <w:t>.</w:t>
      </w:r>
    </w:p>
    <w:p w14:paraId="682095B7" w14:textId="77777777" w:rsidR="002D7EE7" w:rsidRPr="00CD3877" w:rsidRDefault="002D7EE7" w:rsidP="002D7EE7">
      <w:pPr>
        <w:pStyle w:val="Zkladntext2"/>
        <w:jc w:val="both"/>
      </w:pPr>
      <w:r w:rsidRPr="00CD3877">
        <w:t xml:space="preserve">V </w:t>
      </w:r>
      <w:r w:rsidRPr="00CD3877">
        <w:rPr>
          <w:b/>
          <w:i/>
        </w:rPr>
        <w:t>§ 2 ods. 7</w:t>
      </w:r>
      <w:r w:rsidRPr="00CD3877">
        <w:t xml:space="preserve"> je ustanovenie, ktorým sa definuje expozičný ekvivalent, ktorý vyjadruje vzťah medzi koncentráciou karcinogénneho faktoru alebo mutagénneho faktoru v pracovnom ovzduší a koncentráciou karcinogénneho faktoru alebo mutagénneho faktoru alebo ich metabolitov v biologickej vzorke (v moči, v krvi), na základe ktorého možno hodnotiť záťaž organizmu výlučne pri expozícii vdychovaním.</w:t>
      </w:r>
    </w:p>
    <w:p w14:paraId="451C7721" w14:textId="77777777" w:rsidR="002D7EE7" w:rsidRPr="00CD3877" w:rsidRDefault="002D7EE7" w:rsidP="002D7EE7">
      <w:pPr>
        <w:pStyle w:val="Zkladntext2"/>
        <w:jc w:val="both"/>
      </w:pPr>
      <w:r w:rsidRPr="00CD3877">
        <w:rPr>
          <w:b/>
          <w:i/>
        </w:rPr>
        <w:t>Príloha č. 3</w:t>
      </w:r>
      <w:r w:rsidRPr="00CD3877">
        <w:t xml:space="preserve"> je nad rámec smernice Európskeho parlamentu a Rady 2004/37/ES o ochrane pracovníkov pred rizikami súvisiacimi  s expozíciou </w:t>
      </w:r>
      <w:r w:rsidR="00515294" w:rsidRPr="00CD3877">
        <w:t xml:space="preserve">karcinogénom, mutagénom alebo reprodukčne toxickým látkam </w:t>
      </w:r>
      <w:r w:rsidRPr="00CD3877">
        <w:t xml:space="preserve">pri práci. </w:t>
      </w:r>
      <w:r w:rsidRPr="00CD3877">
        <w:rPr>
          <w:bCs/>
        </w:rPr>
        <w:t>Obsahuje  e</w:t>
      </w:r>
      <w:r w:rsidRPr="00CD3877">
        <w:t xml:space="preserve">xpozičné ekvivalenty pre 11 karcinogénnych faktorov alebo mutagénnych faktorov. Možnosť použiť </w:t>
      </w:r>
      <w:r w:rsidRPr="00CD3877">
        <w:rPr>
          <w:bCs/>
        </w:rPr>
        <w:t>e</w:t>
      </w:r>
      <w:r w:rsidRPr="00CD3877">
        <w:t xml:space="preserve">xpozičné ekvivalenty pre vybrané karcinogénne faktory alebo mutagénne faktory je dôležitá pre aplikačnú prax. </w:t>
      </w:r>
    </w:p>
    <w:p w14:paraId="701316A2" w14:textId="77777777" w:rsidR="002D7EE7" w:rsidRPr="00CD3877" w:rsidRDefault="002D7EE7" w:rsidP="002D7EE7">
      <w:pPr>
        <w:rPr>
          <w:sz w:val="20"/>
          <w:szCs w:val="20"/>
        </w:rPr>
      </w:pPr>
      <w:r w:rsidRPr="00CD3877">
        <w:rPr>
          <w:sz w:val="20"/>
          <w:szCs w:val="20"/>
        </w:rPr>
        <w:t xml:space="preserve">V praxi zjednodušuje hodnotenie expozície vybraným karcinogénnym faktorom alebo mutagénnym faktorom tým, že nie je nutné vykonávať odber biologického materiálu u zamestnancov, ktorý je možné nahradiť meraním chemického faktoru v pracovnom ovzduší a následným použitím prepočtu uvedeného v tabuľkách. </w:t>
      </w:r>
    </w:p>
    <w:p w14:paraId="27584967" w14:textId="77777777" w:rsidR="002D7EE7" w:rsidRPr="00CD3877" w:rsidRDefault="002D7EE7" w:rsidP="002D7EE7">
      <w:pPr>
        <w:rPr>
          <w:sz w:val="20"/>
          <w:szCs w:val="20"/>
        </w:rPr>
      </w:pPr>
    </w:p>
    <w:p w14:paraId="0104B456" w14:textId="77777777" w:rsidR="00045D50" w:rsidRPr="00CD3877" w:rsidRDefault="00045D50" w:rsidP="002D7EE7">
      <w:pPr>
        <w:rPr>
          <w:b/>
          <w:bCs/>
          <w:sz w:val="20"/>
          <w:szCs w:val="20"/>
        </w:rPr>
      </w:pPr>
      <w:r w:rsidRPr="00CD3877">
        <w:rPr>
          <w:b/>
          <w:bCs/>
          <w:sz w:val="20"/>
          <w:szCs w:val="20"/>
        </w:rPr>
        <w:lastRenderedPageBreak/>
        <w:t xml:space="preserve">Poznámky: </w:t>
      </w:r>
    </w:p>
    <w:p w14:paraId="2C86F866" w14:textId="77777777" w:rsidR="00045D50" w:rsidRPr="00CD3877" w:rsidRDefault="00045D50" w:rsidP="002D7EE7">
      <w:pPr>
        <w:rPr>
          <w:b/>
          <w:bCs/>
          <w:sz w:val="20"/>
          <w:szCs w:val="20"/>
        </w:rPr>
      </w:pPr>
      <w:r w:rsidRPr="00CD3877">
        <w:rPr>
          <w:b/>
          <w:bCs/>
          <w:sz w:val="20"/>
          <w:szCs w:val="20"/>
        </w:rPr>
        <w:t xml:space="preserve">Stĺpec 8 tabuľky zhody </w:t>
      </w:r>
    </w:p>
    <w:p w14:paraId="50F41A86" w14:textId="77777777" w:rsidR="002A4B43" w:rsidRPr="00CD3877" w:rsidRDefault="002A4B43" w:rsidP="002A4B43">
      <w:pPr>
        <w:jc w:val="both"/>
        <w:rPr>
          <w:sz w:val="20"/>
          <w:szCs w:val="20"/>
        </w:rPr>
      </w:pPr>
      <w:r w:rsidRPr="00CD3877">
        <w:rPr>
          <w:b/>
          <w:bCs/>
          <w:sz w:val="20"/>
          <w:szCs w:val="20"/>
        </w:rPr>
        <w:t xml:space="preserve">**) </w:t>
      </w:r>
      <w:bookmarkStart w:id="26" w:name="_Hlk143161593"/>
      <w:r w:rsidRPr="00CD3877">
        <w:rPr>
          <w:sz w:val="20"/>
          <w:szCs w:val="20"/>
        </w:rPr>
        <w:t>Pojem</w:t>
      </w:r>
      <w:r w:rsidRPr="00CD3877">
        <w:rPr>
          <w:b/>
          <w:bCs/>
          <w:sz w:val="20"/>
          <w:szCs w:val="20"/>
        </w:rPr>
        <w:t xml:space="preserve"> „dotknutí pracovníci</w:t>
      </w:r>
      <w:r w:rsidRPr="00CD3877">
        <w:rPr>
          <w:sz w:val="20"/>
          <w:szCs w:val="20"/>
        </w:rPr>
        <w:t>“ (čl. 14 ods. 6 smernice 2004/37/ES v platnom znení) je v § 13 ods. 8 návrhu nariadenia vlády transponovaný ako pojem „</w:t>
      </w:r>
      <w:r w:rsidRPr="00CD3877">
        <w:rPr>
          <w:b/>
          <w:bCs/>
          <w:sz w:val="20"/>
          <w:szCs w:val="20"/>
        </w:rPr>
        <w:t>zamestnanci, ktorí sú podobne exponovaní</w:t>
      </w:r>
      <w:r w:rsidRPr="00CD3877">
        <w:rPr>
          <w:sz w:val="20"/>
          <w:szCs w:val="20"/>
        </w:rPr>
        <w:t>“ z dôvodu jednoznačného vymedzenia zamestnancov, ktorí vykonávajú prácu na rovnakom pracovisku s rovnakou expozíciou karcinogénnym faktorom, mutagénny</w:t>
      </w:r>
      <w:r w:rsidR="002E6C1C" w:rsidRPr="00CD3877">
        <w:rPr>
          <w:sz w:val="20"/>
          <w:szCs w:val="20"/>
        </w:rPr>
        <w:t>m</w:t>
      </w:r>
      <w:r w:rsidRPr="00CD3877">
        <w:rPr>
          <w:sz w:val="20"/>
          <w:szCs w:val="20"/>
        </w:rPr>
        <w:t xml:space="preserve"> faktorom alebo reprodukčne toxickým faktorom ako je zamestnanec, u ktorého bolo lekárskou preventívnou prehliadkou vo vzťahu k práci preukázané ochorenie alebo škodlivé zdravotné účinky ako následok expozície karcinogénnym faktorom, mutagénny faktorom alebo reprodukčne toxickým faktorom.</w:t>
      </w:r>
      <w:bookmarkEnd w:id="26"/>
    </w:p>
    <w:p w14:paraId="3FAA783C" w14:textId="77777777" w:rsidR="002D7EE7" w:rsidRPr="00CD3877" w:rsidRDefault="002D7EE7" w:rsidP="002D7EE7">
      <w:pPr>
        <w:rPr>
          <w:b/>
          <w:bCs/>
          <w:sz w:val="20"/>
          <w:szCs w:val="20"/>
        </w:rPr>
      </w:pPr>
    </w:p>
    <w:p w14:paraId="09D36706" w14:textId="77777777" w:rsidR="002D7EE7" w:rsidRPr="00CD3877" w:rsidRDefault="002D7EE7">
      <w:pPr>
        <w:rPr>
          <w:sz w:val="20"/>
          <w:szCs w:val="20"/>
        </w:rPr>
      </w:pPr>
    </w:p>
    <w:sectPr w:rsidR="002D7EE7" w:rsidRPr="00CD3877" w:rsidSect="008D5CC8">
      <w:footerReference w:type="default" r:id="rId8"/>
      <w:footnotePr>
        <w:numStart w:val="2"/>
      </w:footnotePr>
      <w:type w:val="continuous"/>
      <w:pgSz w:w="16838" w:h="11906" w:orient="landscape" w:code="9"/>
      <w:pgMar w:top="851" w:right="851" w:bottom="851" w:left="851"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1054DD" w14:textId="77777777" w:rsidR="00567A5D" w:rsidRDefault="00567A5D">
      <w:r>
        <w:separator/>
      </w:r>
    </w:p>
  </w:endnote>
  <w:endnote w:type="continuationSeparator" w:id="0">
    <w:p w14:paraId="78D53005" w14:textId="77777777" w:rsidR="00567A5D" w:rsidRDefault="00567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panose1 w:val="00000000000000000000"/>
    <w:charset w:val="02"/>
    <w:family w:val="auto"/>
    <w:notTrueType/>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1062212"/>
      <w:docPartObj>
        <w:docPartGallery w:val="Page Numbers (Bottom of Page)"/>
        <w:docPartUnique/>
      </w:docPartObj>
    </w:sdtPr>
    <w:sdtEndPr>
      <w:rPr>
        <w:sz w:val="20"/>
        <w:szCs w:val="20"/>
      </w:rPr>
    </w:sdtEndPr>
    <w:sdtContent>
      <w:p w14:paraId="4FA37264" w14:textId="76CA6EA1" w:rsidR="008D5CC8" w:rsidRPr="00223AF3" w:rsidRDefault="008D5CC8">
        <w:pPr>
          <w:pStyle w:val="Pta"/>
          <w:jc w:val="right"/>
          <w:rPr>
            <w:sz w:val="20"/>
            <w:szCs w:val="20"/>
          </w:rPr>
        </w:pPr>
        <w:r w:rsidRPr="00223AF3">
          <w:rPr>
            <w:sz w:val="20"/>
            <w:szCs w:val="20"/>
          </w:rPr>
          <w:fldChar w:fldCharType="begin"/>
        </w:r>
        <w:r w:rsidRPr="00223AF3">
          <w:rPr>
            <w:sz w:val="20"/>
            <w:szCs w:val="20"/>
          </w:rPr>
          <w:instrText>PAGE   \* MERGEFORMAT</w:instrText>
        </w:r>
        <w:r w:rsidRPr="00223AF3">
          <w:rPr>
            <w:sz w:val="20"/>
            <w:szCs w:val="20"/>
          </w:rPr>
          <w:fldChar w:fldCharType="separate"/>
        </w:r>
        <w:r w:rsidR="00CD3877">
          <w:rPr>
            <w:noProof/>
            <w:sz w:val="20"/>
            <w:szCs w:val="20"/>
          </w:rPr>
          <w:t>1</w:t>
        </w:r>
        <w:r w:rsidRPr="00223AF3">
          <w:rPr>
            <w:sz w:val="20"/>
            <w:szCs w:val="20"/>
          </w:rPr>
          <w:fldChar w:fldCharType="end"/>
        </w:r>
      </w:p>
    </w:sdtContent>
  </w:sdt>
  <w:p w14:paraId="4C684629" w14:textId="77777777" w:rsidR="00AC25FE" w:rsidRDefault="00AC25FE">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31D4A2" w14:textId="77777777" w:rsidR="00567A5D" w:rsidRDefault="00567A5D">
      <w:r>
        <w:separator/>
      </w:r>
    </w:p>
  </w:footnote>
  <w:footnote w:type="continuationSeparator" w:id="0">
    <w:p w14:paraId="325EAD27" w14:textId="77777777" w:rsidR="00567A5D" w:rsidRDefault="00567A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4"/>
    <w:lvl w:ilvl="0">
      <w:start w:val="2"/>
      <w:numFmt w:val="lowerLetter"/>
      <w:suff w:val="nothing"/>
      <w:lvlText w:val="%1)"/>
      <w:lvlJc w:val="left"/>
      <w:pPr>
        <w:ind w:left="360" w:hanging="360"/>
      </w:pPr>
      <w:rPr>
        <w:rFonts w:cs="Times New Roman"/>
      </w:rPr>
    </w:lvl>
  </w:abstractNum>
  <w:abstractNum w:abstractNumId="1" w15:restartNumberingAfterBreak="0">
    <w:nsid w:val="00000002"/>
    <w:multiLevelType w:val="singleLevel"/>
    <w:tmpl w:val="00000002"/>
    <w:name w:val="WW8Num8"/>
    <w:lvl w:ilvl="0">
      <w:start w:val="1"/>
      <w:numFmt w:val="lowerLetter"/>
      <w:suff w:val="nothing"/>
      <w:lvlText w:val="%1)"/>
      <w:lvlJc w:val="left"/>
      <w:pPr>
        <w:ind w:left="735" w:hanging="375"/>
      </w:pPr>
      <w:rPr>
        <w:rFonts w:cs="Times New Roman"/>
      </w:rPr>
    </w:lvl>
  </w:abstractNum>
  <w:abstractNum w:abstractNumId="2" w15:restartNumberingAfterBreak="0">
    <w:nsid w:val="00000003"/>
    <w:multiLevelType w:val="singleLevel"/>
    <w:tmpl w:val="00000003"/>
    <w:name w:val="WW8Num9"/>
    <w:lvl w:ilvl="0">
      <w:start w:val="2"/>
      <w:numFmt w:val="bullet"/>
      <w:suff w:val="nothing"/>
      <w:lvlText w:val="-"/>
      <w:lvlJc w:val="left"/>
      <w:pPr>
        <w:ind w:left="360" w:hanging="360"/>
      </w:pPr>
      <w:rPr>
        <w:rFonts w:ascii="StarSymbol" w:hAnsi="StarSymbol"/>
      </w:rPr>
    </w:lvl>
  </w:abstractNum>
  <w:abstractNum w:abstractNumId="3" w15:restartNumberingAfterBreak="0">
    <w:nsid w:val="00000004"/>
    <w:multiLevelType w:val="multilevel"/>
    <w:tmpl w:val="00000004"/>
    <w:name w:val="WW8Num10"/>
    <w:lvl w:ilvl="0">
      <w:start w:val="7"/>
      <w:numFmt w:val="lowerLetter"/>
      <w:suff w:val="nothing"/>
      <w:lvlText w:val="%1)"/>
      <w:lvlJc w:val="left"/>
      <w:pPr>
        <w:ind w:left="36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 w15:restartNumberingAfterBreak="0">
    <w:nsid w:val="00000005"/>
    <w:multiLevelType w:val="singleLevel"/>
    <w:tmpl w:val="00000005"/>
    <w:name w:val="WW8Num12"/>
    <w:lvl w:ilvl="0">
      <w:start w:val="1"/>
      <w:numFmt w:val="lowerLetter"/>
      <w:suff w:val="nothing"/>
      <w:lvlText w:val="%1)"/>
      <w:lvlJc w:val="left"/>
      <w:pPr>
        <w:ind w:left="360" w:hanging="360"/>
      </w:pPr>
      <w:rPr>
        <w:rFonts w:cs="Times New Roman"/>
      </w:rPr>
    </w:lvl>
  </w:abstractNum>
  <w:abstractNum w:abstractNumId="5" w15:restartNumberingAfterBreak="0">
    <w:nsid w:val="00000007"/>
    <w:multiLevelType w:val="singleLevel"/>
    <w:tmpl w:val="00000007"/>
    <w:name w:val="WW8Num14"/>
    <w:lvl w:ilvl="0">
      <w:start w:val="1"/>
      <w:numFmt w:val="decimal"/>
      <w:suff w:val="nothing"/>
      <w:lvlText w:val="(%1) "/>
      <w:lvlJc w:val="left"/>
      <w:pPr>
        <w:ind w:left="283" w:hanging="283"/>
      </w:pPr>
      <w:rPr>
        <w:rFonts w:cs="Times New Roman"/>
        <w:b w:val="0"/>
        <w:bCs w:val="0"/>
        <w:i w:val="0"/>
        <w:iCs w:val="0"/>
        <w:sz w:val="24"/>
        <w:szCs w:val="24"/>
      </w:rPr>
    </w:lvl>
  </w:abstractNum>
  <w:abstractNum w:abstractNumId="6" w15:restartNumberingAfterBreak="0">
    <w:nsid w:val="00000008"/>
    <w:multiLevelType w:val="singleLevel"/>
    <w:tmpl w:val="00000008"/>
    <w:name w:val="WW8Num15"/>
    <w:lvl w:ilvl="0">
      <w:start w:val="1"/>
      <w:numFmt w:val="lowerLetter"/>
      <w:suff w:val="nothing"/>
      <w:lvlText w:val="%1)"/>
      <w:lvlJc w:val="left"/>
      <w:pPr>
        <w:ind w:left="360" w:hanging="360"/>
      </w:pPr>
      <w:rPr>
        <w:rFonts w:cs="Times New Roman"/>
      </w:rPr>
    </w:lvl>
  </w:abstractNum>
  <w:abstractNum w:abstractNumId="7" w15:restartNumberingAfterBreak="0">
    <w:nsid w:val="00000009"/>
    <w:multiLevelType w:val="singleLevel"/>
    <w:tmpl w:val="00000009"/>
    <w:name w:val="WW8Num16"/>
    <w:lvl w:ilvl="0">
      <w:start w:val="1"/>
      <w:numFmt w:val="lowerRoman"/>
      <w:suff w:val="nothing"/>
      <w:lvlText w:val="(%1)"/>
      <w:lvlJc w:val="left"/>
      <w:pPr>
        <w:ind w:left="720" w:hanging="720"/>
      </w:pPr>
      <w:rPr>
        <w:rFonts w:cs="Times New Roman"/>
      </w:rPr>
    </w:lvl>
  </w:abstractNum>
  <w:abstractNum w:abstractNumId="8" w15:restartNumberingAfterBreak="0">
    <w:nsid w:val="0000000A"/>
    <w:multiLevelType w:val="multilevel"/>
    <w:tmpl w:val="0000000A"/>
    <w:name w:val="WW8Num17"/>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9" w15:restartNumberingAfterBreak="0">
    <w:nsid w:val="00E2058F"/>
    <w:multiLevelType w:val="hybridMultilevel"/>
    <w:tmpl w:val="1174DACE"/>
    <w:lvl w:ilvl="0" w:tplc="06A6674A">
      <w:start w:val="4"/>
      <w:numFmt w:val="decimal"/>
      <w:lvlText w:val="(%1)"/>
      <w:lvlJc w:val="left"/>
      <w:pPr>
        <w:ind w:left="1770" w:hanging="360"/>
      </w:pPr>
      <w:rPr>
        <w:color w:val="000000"/>
      </w:rPr>
    </w:lvl>
    <w:lvl w:ilvl="1" w:tplc="041B0019">
      <w:start w:val="1"/>
      <w:numFmt w:val="lowerLetter"/>
      <w:lvlText w:val="%2."/>
      <w:lvlJc w:val="left"/>
      <w:pPr>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0" w15:restartNumberingAfterBreak="0">
    <w:nsid w:val="025B7E4E"/>
    <w:multiLevelType w:val="multilevel"/>
    <w:tmpl w:val="85EC4AC8"/>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1" w15:restartNumberingAfterBreak="0">
    <w:nsid w:val="05E3175C"/>
    <w:multiLevelType w:val="multilevel"/>
    <w:tmpl w:val="BFEC551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pStyle w:val="Nadpis3"/>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09443199"/>
    <w:multiLevelType w:val="singleLevel"/>
    <w:tmpl w:val="EE04CE3E"/>
    <w:lvl w:ilvl="0">
      <w:start w:val="1"/>
      <w:numFmt w:val="lowerLetter"/>
      <w:lvlText w:val="%1)"/>
      <w:lvlJc w:val="left"/>
      <w:pPr>
        <w:tabs>
          <w:tab w:val="num" w:pos="465"/>
        </w:tabs>
        <w:ind w:left="465" w:hanging="465"/>
      </w:pPr>
      <w:rPr>
        <w:rFonts w:ascii="Times New Roman" w:hAnsi="Times New Roman" w:cs="Times New Roman" w:hint="default"/>
      </w:rPr>
    </w:lvl>
  </w:abstractNum>
  <w:abstractNum w:abstractNumId="13" w15:restartNumberingAfterBreak="0">
    <w:nsid w:val="14B348BA"/>
    <w:multiLevelType w:val="singleLevel"/>
    <w:tmpl w:val="180264F6"/>
    <w:lvl w:ilvl="0">
      <w:start w:val="1"/>
      <w:numFmt w:val="lowerLetter"/>
      <w:lvlText w:val="%1)"/>
      <w:lvlJc w:val="left"/>
      <w:pPr>
        <w:tabs>
          <w:tab w:val="num" w:pos="360"/>
        </w:tabs>
        <w:ind w:left="360" w:hanging="360"/>
      </w:pPr>
      <w:rPr>
        <w:rFonts w:cs="Times New Roman"/>
        <w:sz w:val="20"/>
        <w:szCs w:val="20"/>
      </w:rPr>
    </w:lvl>
  </w:abstractNum>
  <w:abstractNum w:abstractNumId="14" w15:restartNumberingAfterBreak="0">
    <w:nsid w:val="156626F7"/>
    <w:multiLevelType w:val="hybridMultilevel"/>
    <w:tmpl w:val="15C0EB4E"/>
    <w:lvl w:ilvl="0" w:tplc="6D70D7AE">
      <w:start w:val="1"/>
      <w:numFmt w:val="decimal"/>
      <w:lvlText w:val="%1."/>
      <w:lvlJc w:val="left"/>
      <w:pPr>
        <w:ind w:left="720" w:hanging="360"/>
      </w:pPr>
      <w:rPr>
        <w:rFonts w:hint="default"/>
      </w:rPr>
    </w:lvl>
    <w:lvl w:ilvl="1" w:tplc="57D28AD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78D3D43"/>
    <w:multiLevelType w:val="multilevel"/>
    <w:tmpl w:val="160E93E6"/>
    <w:lvl w:ilvl="0">
      <w:start w:val="1"/>
      <w:numFmt w:val="lowerLetter"/>
      <w:lvlText w:val="%1)"/>
      <w:lvlJc w:val="left"/>
      <w:pPr>
        <w:tabs>
          <w:tab w:val="num" w:pos="360"/>
        </w:tabs>
        <w:ind w:left="360" w:hanging="360"/>
      </w:pPr>
      <w:rPr>
        <w:rFonts w:cs="Times New Roman"/>
        <w:sz w:val="20"/>
        <w:szCs w:val="2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94772FC"/>
    <w:multiLevelType w:val="hybridMultilevel"/>
    <w:tmpl w:val="E0829072"/>
    <w:lvl w:ilvl="0" w:tplc="9B0CAFA0">
      <w:start w:val="1"/>
      <w:numFmt w:val="lowerLetter"/>
      <w:lvlText w:val="%1)"/>
      <w:lvlJc w:val="left"/>
      <w:pPr>
        <w:ind w:left="1211"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B611976"/>
    <w:multiLevelType w:val="hybridMultilevel"/>
    <w:tmpl w:val="D04A2B58"/>
    <w:lvl w:ilvl="0" w:tplc="43FCA35A">
      <w:start w:val="1"/>
      <w:numFmt w:val="lowerLetter"/>
      <w:lvlText w:val="%1)"/>
      <w:lvlJc w:val="left"/>
      <w:pPr>
        <w:ind w:left="1211"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F3F7BBB"/>
    <w:multiLevelType w:val="multilevel"/>
    <w:tmpl w:val="160E93E6"/>
    <w:lvl w:ilvl="0">
      <w:start w:val="1"/>
      <w:numFmt w:val="lowerLetter"/>
      <w:lvlText w:val="%1)"/>
      <w:lvlJc w:val="left"/>
      <w:pPr>
        <w:tabs>
          <w:tab w:val="num" w:pos="360"/>
        </w:tabs>
        <w:ind w:left="360" w:hanging="360"/>
      </w:pPr>
      <w:rPr>
        <w:rFonts w:cs="Times New Roman"/>
        <w:sz w:val="20"/>
        <w:szCs w:val="2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20DD6F0C"/>
    <w:multiLevelType w:val="hybridMultilevel"/>
    <w:tmpl w:val="E5A8E9DC"/>
    <w:lvl w:ilvl="0" w:tplc="43FCA35A">
      <w:start w:val="1"/>
      <w:numFmt w:val="lowerLetter"/>
      <w:lvlText w:val="%1)"/>
      <w:lvlJc w:val="left"/>
      <w:pPr>
        <w:ind w:left="1004" w:hanging="360"/>
      </w:pPr>
      <w:rPr>
        <w:rFonts w:hint="default"/>
        <w:color w:val="000000"/>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0" w15:restartNumberingAfterBreak="0">
    <w:nsid w:val="23EC5494"/>
    <w:multiLevelType w:val="hybridMultilevel"/>
    <w:tmpl w:val="F8E895C6"/>
    <w:lvl w:ilvl="0" w:tplc="115A22B6">
      <w:start w:val="1"/>
      <w:numFmt w:val="decimal"/>
      <w:lvlText w:val="%1."/>
      <w:lvlJc w:val="left"/>
      <w:pPr>
        <w:ind w:left="589" w:hanging="360"/>
      </w:pPr>
      <w:rPr>
        <w:rFonts w:hint="default"/>
      </w:rPr>
    </w:lvl>
    <w:lvl w:ilvl="1" w:tplc="041B0019" w:tentative="1">
      <w:start w:val="1"/>
      <w:numFmt w:val="lowerLetter"/>
      <w:lvlText w:val="%2."/>
      <w:lvlJc w:val="left"/>
      <w:pPr>
        <w:ind w:left="1309" w:hanging="360"/>
      </w:pPr>
    </w:lvl>
    <w:lvl w:ilvl="2" w:tplc="041B001B" w:tentative="1">
      <w:start w:val="1"/>
      <w:numFmt w:val="lowerRoman"/>
      <w:lvlText w:val="%3."/>
      <w:lvlJc w:val="right"/>
      <w:pPr>
        <w:ind w:left="2029" w:hanging="180"/>
      </w:pPr>
    </w:lvl>
    <w:lvl w:ilvl="3" w:tplc="041B000F" w:tentative="1">
      <w:start w:val="1"/>
      <w:numFmt w:val="decimal"/>
      <w:lvlText w:val="%4."/>
      <w:lvlJc w:val="left"/>
      <w:pPr>
        <w:ind w:left="2749" w:hanging="360"/>
      </w:pPr>
    </w:lvl>
    <w:lvl w:ilvl="4" w:tplc="041B0019" w:tentative="1">
      <w:start w:val="1"/>
      <w:numFmt w:val="lowerLetter"/>
      <w:lvlText w:val="%5."/>
      <w:lvlJc w:val="left"/>
      <w:pPr>
        <w:ind w:left="3469" w:hanging="360"/>
      </w:pPr>
    </w:lvl>
    <w:lvl w:ilvl="5" w:tplc="041B001B" w:tentative="1">
      <w:start w:val="1"/>
      <w:numFmt w:val="lowerRoman"/>
      <w:lvlText w:val="%6."/>
      <w:lvlJc w:val="right"/>
      <w:pPr>
        <w:ind w:left="4189" w:hanging="180"/>
      </w:pPr>
    </w:lvl>
    <w:lvl w:ilvl="6" w:tplc="041B000F" w:tentative="1">
      <w:start w:val="1"/>
      <w:numFmt w:val="decimal"/>
      <w:lvlText w:val="%7."/>
      <w:lvlJc w:val="left"/>
      <w:pPr>
        <w:ind w:left="4909" w:hanging="360"/>
      </w:pPr>
    </w:lvl>
    <w:lvl w:ilvl="7" w:tplc="041B0019" w:tentative="1">
      <w:start w:val="1"/>
      <w:numFmt w:val="lowerLetter"/>
      <w:lvlText w:val="%8."/>
      <w:lvlJc w:val="left"/>
      <w:pPr>
        <w:ind w:left="5629" w:hanging="360"/>
      </w:pPr>
    </w:lvl>
    <w:lvl w:ilvl="8" w:tplc="041B001B" w:tentative="1">
      <w:start w:val="1"/>
      <w:numFmt w:val="lowerRoman"/>
      <w:lvlText w:val="%9."/>
      <w:lvlJc w:val="right"/>
      <w:pPr>
        <w:ind w:left="6349" w:hanging="180"/>
      </w:pPr>
    </w:lvl>
  </w:abstractNum>
  <w:abstractNum w:abstractNumId="21" w15:restartNumberingAfterBreak="0">
    <w:nsid w:val="27D1304C"/>
    <w:multiLevelType w:val="hybridMultilevel"/>
    <w:tmpl w:val="EE46879E"/>
    <w:lvl w:ilvl="0" w:tplc="43AA54EA">
      <w:start w:val="8"/>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2" w15:restartNumberingAfterBreak="0">
    <w:nsid w:val="29753299"/>
    <w:multiLevelType w:val="hybridMultilevel"/>
    <w:tmpl w:val="8496F550"/>
    <w:lvl w:ilvl="0" w:tplc="9A3C6EFA">
      <w:start w:val="1"/>
      <w:numFmt w:val="decimal"/>
      <w:lvlText w:val="(%1)"/>
      <w:lvlJc w:val="left"/>
      <w:pPr>
        <w:ind w:left="1380" w:hanging="360"/>
      </w:pPr>
      <w:rPr>
        <w:rFonts w:hint="default"/>
        <w:color w:val="000000"/>
      </w:rPr>
    </w:lvl>
    <w:lvl w:ilvl="1" w:tplc="041B0019" w:tentative="1">
      <w:start w:val="1"/>
      <w:numFmt w:val="lowerLetter"/>
      <w:lvlText w:val="%2."/>
      <w:lvlJc w:val="left"/>
      <w:pPr>
        <w:ind w:left="1950" w:hanging="360"/>
      </w:pPr>
    </w:lvl>
    <w:lvl w:ilvl="2" w:tplc="041B001B" w:tentative="1">
      <w:start w:val="1"/>
      <w:numFmt w:val="lowerRoman"/>
      <w:lvlText w:val="%3."/>
      <w:lvlJc w:val="right"/>
      <w:pPr>
        <w:ind w:left="2670" w:hanging="180"/>
      </w:pPr>
    </w:lvl>
    <w:lvl w:ilvl="3" w:tplc="041B000F" w:tentative="1">
      <w:start w:val="1"/>
      <w:numFmt w:val="decimal"/>
      <w:lvlText w:val="%4."/>
      <w:lvlJc w:val="left"/>
      <w:pPr>
        <w:ind w:left="3390" w:hanging="360"/>
      </w:pPr>
    </w:lvl>
    <w:lvl w:ilvl="4" w:tplc="041B0019" w:tentative="1">
      <w:start w:val="1"/>
      <w:numFmt w:val="lowerLetter"/>
      <w:lvlText w:val="%5."/>
      <w:lvlJc w:val="left"/>
      <w:pPr>
        <w:ind w:left="4110" w:hanging="360"/>
      </w:pPr>
    </w:lvl>
    <w:lvl w:ilvl="5" w:tplc="041B001B" w:tentative="1">
      <w:start w:val="1"/>
      <w:numFmt w:val="lowerRoman"/>
      <w:lvlText w:val="%6."/>
      <w:lvlJc w:val="right"/>
      <w:pPr>
        <w:ind w:left="4830" w:hanging="180"/>
      </w:pPr>
    </w:lvl>
    <w:lvl w:ilvl="6" w:tplc="041B000F" w:tentative="1">
      <w:start w:val="1"/>
      <w:numFmt w:val="decimal"/>
      <w:lvlText w:val="%7."/>
      <w:lvlJc w:val="left"/>
      <w:pPr>
        <w:ind w:left="5550" w:hanging="360"/>
      </w:pPr>
    </w:lvl>
    <w:lvl w:ilvl="7" w:tplc="041B0019" w:tentative="1">
      <w:start w:val="1"/>
      <w:numFmt w:val="lowerLetter"/>
      <w:lvlText w:val="%8."/>
      <w:lvlJc w:val="left"/>
      <w:pPr>
        <w:ind w:left="6270" w:hanging="360"/>
      </w:pPr>
    </w:lvl>
    <w:lvl w:ilvl="8" w:tplc="041B001B" w:tentative="1">
      <w:start w:val="1"/>
      <w:numFmt w:val="lowerRoman"/>
      <w:lvlText w:val="%9."/>
      <w:lvlJc w:val="right"/>
      <w:pPr>
        <w:ind w:left="6990" w:hanging="180"/>
      </w:pPr>
    </w:lvl>
  </w:abstractNum>
  <w:abstractNum w:abstractNumId="23" w15:restartNumberingAfterBreak="0">
    <w:nsid w:val="2A4E3368"/>
    <w:multiLevelType w:val="hybridMultilevel"/>
    <w:tmpl w:val="E018818A"/>
    <w:lvl w:ilvl="0" w:tplc="FFFFFFFF">
      <w:start w:val="1"/>
      <w:numFmt w:val="lowerLetter"/>
      <w:lvlText w:val="%1)"/>
      <w:lvlJc w:val="left"/>
      <w:pPr>
        <w:ind w:left="1211"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B800943"/>
    <w:multiLevelType w:val="hybridMultilevel"/>
    <w:tmpl w:val="AE5A4170"/>
    <w:lvl w:ilvl="0" w:tplc="259078A2">
      <w:start w:val="4"/>
      <w:numFmt w:val="decimal"/>
      <w:lvlText w:val="(%1)"/>
      <w:lvlJc w:val="left"/>
      <w:pPr>
        <w:ind w:left="2516" w:hanging="360"/>
      </w:pPr>
      <w:rPr>
        <w:rFonts w:hint="default"/>
        <w:color w:val="000000"/>
      </w:rPr>
    </w:lvl>
    <w:lvl w:ilvl="1" w:tplc="041B0019">
      <w:start w:val="1"/>
      <w:numFmt w:val="lowerLetter"/>
      <w:lvlText w:val="%2."/>
      <w:lvlJc w:val="left"/>
      <w:pPr>
        <w:ind w:left="2576" w:hanging="360"/>
      </w:pPr>
    </w:lvl>
    <w:lvl w:ilvl="2" w:tplc="041B001B" w:tentative="1">
      <w:start w:val="1"/>
      <w:numFmt w:val="lowerRoman"/>
      <w:lvlText w:val="%3."/>
      <w:lvlJc w:val="right"/>
      <w:pPr>
        <w:ind w:left="3296" w:hanging="180"/>
      </w:pPr>
    </w:lvl>
    <w:lvl w:ilvl="3" w:tplc="041B000F" w:tentative="1">
      <w:start w:val="1"/>
      <w:numFmt w:val="decimal"/>
      <w:lvlText w:val="%4."/>
      <w:lvlJc w:val="left"/>
      <w:pPr>
        <w:ind w:left="4016" w:hanging="360"/>
      </w:pPr>
    </w:lvl>
    <w:lvl w:ilvl="4" w:tplc="041B0019" w:tentative="1">
      <w:start w:val="1"/>
      <w:numFmt w:val="lowerLetter"/>
      <w:lvlText w:val="%5."/>
      <w:lvlJc w:val="left"/>
      <w:pPr>
        <w:ind w:left="4736" w:hanging="360"/>
      </w:pPr>
    </w:lvl>
    <w:lvl w:ilvl="5" w:tplc="041B001B" w:tentative="1">
      <w:start w:val="1"/>
      <w:numFmt w:val="lowerRoman"/>
      <w:lvlText w:val="%6."/>
      <w:lvlJc w:val="right"/>
      <w:pPr>
        <w:ind w:left="5456" w:hanging="180"/>
      </w:pPr>
    </w:lvl>
    <w:lvl w:ilvl="6" w:tplc="041B000F" w:tentative="1">
      <w:start w:val="1"/>
      <w:numFmt w:val="decimal"/>
      <w:lvlText w:val="%7."/>
      <w:lvlJc w:val="left"/>
      <w:pPr>
        <w:ind w:left="6176" w:hanging="360"/>
      </w:pPr>
    </w:lvl>
    <w:lvl w:ilvl="7" w:tplc="041B0019" w:tentative="1">
      <w:start w:val="1"/>
      <w:numFmt w:val="lowerLetter"/>
      <w:lvlText w:val="%8."/>
      <w:lvlJc w:val="left"/>
      <w:pPr>
        <w:ind w:left="6896" w:hanging="360"/>
      </w:pPr>
    </w:lvl>
    <w:lvl w:ilvl="8" w:tplc="041B001B" w:tentative="1">
      <w:start w:val="1"/>
      <w:numFmt w:val="lowerRoman"/>
      <w:lvlText w:val="%9."/>
      <w:lvlJc w:val="right"/>
      <w:pPr>
        <w:ind w:left="7616" w:hanging="180"/>
      </w:pPr>
    </w:lvl>
  </w:abstractNum>
  <w:abstractNum w:abstractNumId="25" w15:restartNumberingAfterBreak="0">
    <w:nsid w:val="30DC1D41"/>
    <w:multiLevelType w:val="hybridMultilevel"/>
    <w:tmpl w:val="3132A53C"/>
    <w:lvl w:ilvl="0" w:tplc="7AEAF4D0">
      <w:start w:val="10"/>
      <w:numFmt w:val="decimal"/>
      <w:lvlText w:val="(%1)"/>
      <w:lvlJc w:val="left"/>
      <w:pPr>
        <w:ind w:left="674" w:hanging="390"/>
      </w:pPr>
      <w:rPr>
        <w:rFonts w:hint="default"/>
        <w:color w:val="00B050"/>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6" w15:restartNumberingAfterBreak="0">
    <w:nsid w:val="377E0EF3"/>
    <w:multiLevelType w:val="multilevel"/>
    <w:tmpl w:val="732E2E9C"/>
    <w:lvl w:ilvl="0">
      <w:start w:val="1"/>
      <w:numFmt w:val="lowerLetter"/>
      <w:lvlText w:val="%1)"/>
      <w:lvlJc w:val="left"/>
      <w:pPr>
        <w:tabs>
          <w:tab w:val="num" w:pos="360"/>
        </w:tabs>
        <w:ind w:left="360" w:hanging="360"/>
      </w:pPr>
      <w:rPr>
        <w:rFonts w:cs="Times New Roman" w:hint="default"/>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7" w15:restartNumberingAfterBreak="0">
    <w:nsid w:val="3DAB0AAA"/>
    <w:multiLevelType w:val="singleLevel"/>
    <w:tmpl w:val="8B12AA2E"/>
    <w:lvl w:ilvl="0">
      <w:start w:val="2"/>
      <w:numFmt w:val="bullet"/>
      <w:lvlText w:val="-"/>
      <w:lvlJc w:val="left"/>
      <w:pPr>
        <w:tabs>
          <w:tab w:val="num" w:pos="720"/>
        </w:tabs>
        <w:ind w:left="720" w:hanging="360"/>
      </w:pPr>
      <w:rPr>
        <w:rFonts w:hint="default"/>
      </w:rPr>
    </w:lvl>
  </w:abstractNum>
  <w:abstractNum w:abstractNumId="28" w15:restartNumberingAfterBreak="0">
    <w:nsid w:val="4245089F"/>
    <w:multiLevelType w:val="singleLevel"/>
    <w:tmpl w:val="180264F6"/>
    <w:lvl w:ilvl="0">
      <w:start w:val="1"/>
      <w:numFmt w:val="lowerLetter"/>
      <w:lvlText w:val="%1)"/>
      <w:lvlJc w:val="left"/>
      <w:pPr>
        <w:tabs>
          <w:tab w:val="num" w:pos="360"/>
        </w:tabs>
        <w:ind w:left="360" w:hanging="360"/>
      </w:pPr>
      <w:rPr>
        <w:rFonts w:cs="Times New Roman" w:hint="default"/>
      </w:rPr>
    </w:lvl>
  </w:abstractNum>
  <w:abstractNum w:abstractNumId="29" w15:restartNumberingAfterBreak="0">
    <w:nsid w:val="4825667A"/>
    <w:multiLevelType w:val="hybridMultilevel"/>
    <w:tmpl w:val="7962060E"/>
    <w:lvl w:ilvl="0" w:tplc="041B0017">
      <w:start w:val="6"/>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8DA23A4"/>
    <w:multiLevelType w:val="hybridMultilevel"/>
    <w:tmpl w:val="7C4E26AE"/>
    <w:lvl w:ilvl="0" w:tplc="041B0017">
      <w:start w:val="1"/>
      <w:numFmt w:val="lowerLetter"/>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1" w15:restartNumberingAfterBreak="0">
    <w:nsid w:val="490F7D18"/>
    <w:multiLevelType w:val="hybridMultilevel"/>
    <w:tmpl w:val="4574EEC4"/>
    <w:lvl w:ilvl="0" w:tplc="537E717C">
      <w:start w:val="1"/>
      <w:numFmt w:val="decimal"/>
      <w:lvlText w:val="(%1)"/>
      <w:lvlJc w:val="left"/>
      <w:pPr>
        <w:ind w:left="675" w:hanging="360"/>
      </w:pPr>
      <w:rPr>
        <w:rFonts w:hint="default"/>
      </w:rPr>
    </w:lvl>
    <w:lvl w:ilvl="1" w:tplc="041B0019" w:tentative="1">
      <w:start w:val="1"/>
      <w:numFmt w:val="lowerLetter"/>
      <w:lvlText w:val="%2."/>
      <w:lvlJc w:val="left"/>
      <w:pPr>
        <w:ind w:left="1395" w:hanging="360"/>
      </w:pPr>
    </w:lvl>
    <w:lvl w:ilvl="2" w:tplc="041B001B" w:tentative="1">
      <w:start w:val="1"/>
      <w:numFmt w:val="lowerRoman"/>
      <w:lvlText w:val="%3."/>
      <w:lvlJc w:val="right"/>
      <w:pPr>
        <w:ind w:left="2115" w:hanging="180"/>
      </w:pPr>
    </w:lvl>
    <w:lvl w:ilvl="3" w:tplc="041B000F" w:tentative="1">
      <w:start w:val="1"/>
      <w:numFmt w:val="decimal"/>
      <w:lvlText w:val="%4."/>
      <w:lvlJc w:val="left"/>
      <w:pPr>
        <w:ind w:left="2835" w:hanging="360"/>
      </w:pPr>
    </w:lvl>
    <w:lvl w:ilvl="4" w:tplc="041B0019" w:tentative="1">
      <w:start w:val="1"/>
      <w:numFmt w:val="lowerLetter"/>
      <w:lvlText w:val="%5."/>
      <w:lvlJc w:val="left"/>
      <w:pPr>
        <w:ind w:left="3555" w:hanging="360"/>
      </w:pPr>
    </w:lvl>
    <w:lvl w:ilvl="5" w:tplc="041B001B" w:tentative="1">
      <w:start w:val="1"/>
      <w:numFmt w:val="lowerRoman"/>
      <w:lvlText w:val="%6."/>
      <w:lvlJc w:val="right"/>
      <w:pPr>
        <w:ind w:left="4275" w:hanging="180"/>
      </w:pPr>
    </w:lvl>
    <w:lvl w:ilvl="6" w:tplc="041B000F" w:tentative="1">
      <w:start w:val="1"/>
      <w:numFmt w:val="decimal"/>
      <w:lvlText w:val="%7."/>
      <w:lvlJc w:val="left"/>
      <w:pPr>
        <w:ind w:left="4995" w:hanging="360"/>
      </w:pPr>
    </w:lvl>
    <w:lvl w:ilvl="7" w:tplc="041B0019" w:tentative="1">
      <w:start w:val="1"/>
      <w:numFmt w:val="lowerLetter"/>
      <w:lvlText w:val="%8."/>
      <w:lvlJc w:val="left"/>
      <w:pPr>
        <w:ind w:left="5715" w:hanging="360"/>
      </w:pPr>
    </w:lvl>
    <w:lvl w:ilvl="8" w:tplc="041B001B" w:tentative="1">
      <w:start w:val="1"/>
      <w:numFmt w:val="lowerRoman"/>
      <w:lvlText w:val="%9."/>
      <w:lvlJc w:val="right"/>
      <w:pPr>
        <w:ind w:left="6435" w:hanging="180"/>
      </w:pPr>
    </w:lvl>
  </w:abstractNum>
  <w:abstractNum w:abstractNumId="32" w15:restartNumberingAfterBreak="0">
    <w:nsid w:val="4E654E51"/>
    <w:multiLevelType w:val="hybridMultilevel"/>
    <w:tmpl w:val="51DA8F38"/>
    <w:lvl w:ilvl="0" w:tplc="0D68C0B0">
      <w:start w:val="1"/>
      <w:numFmt w:val="decimal"/>
      <w:lvlText w:val="(%1)"/>
      <w:lvlJc w:val="left"/>
      <w:pPr>
        <w:ind w:left="1770" w:hanging="360"/>
      </w:pPr>
      <w:rPr>
        <w:rFonts w:hint="default"/>
        <w:color w:val="000000"/>
      </w:rPr>
    </w:lvl>
    <w:lvl w:ilvl="1" w:tplc="041B0019">
      <w:start w:val="1"/>
      <w:numFmt w:val="lowerLetter"/>
      <w:lvlText w:val="%2."/>
      <w:lvlJc w:val="left"/>
      <w:pPr>
        <w:ind w:left="1830" w:hanging="360"/>
      </w:pPr>
    </w:lvl>
    <w:lvl w:ilvl="2" w:tplc="041B001B" w:tentative="1">
      <w:start w:val="1"/>
      <w:numFmt w:val="lowerRoman"/>
      <w:lvlText w:val="%3."/>
      <w:lvlJc w:val="right"/>
      <w:pPr>
        <w:ind w:left="2550" w:hanging="180"/>
      </w:pPr>
    </w:lvl>
    <w:lvl w:ilvl="3" w:tplc="041B000F" w:tentative="1">
      <w:start w:val="1"/>
      <w:numFmt w:val="decimal"/>
      <w:lvlText w:val="%4."/>
      <w:lvlJc w:val="left"/>
      <w:pPr>
        <w:ind w:left="3270" w:hanging="360"/>
      </w:pPr>
    </w:lvl>
    <w:lvl w:ilvl="4" w:tplc="041B0019" w:tentative="1">
      <w:start w:val="1"/>
      <w:numFmt w:val="lowerLetter"/>
      <w:lvlText w:val="%5."/>
      <w:lvlJc w:val="left"/>
      <w:pPr>
        <w:ind w:left="3990" w:hanging="360"/>
      </w:pPr>
    </w:lvl>
    <w:lvl w:ilvl="5" w:tplc="041B001B" w:tentative="1">
      <w:start w:val="1"/>
      <w:numFmt w:val="lowerRoman"/>
      <w:lvlText w:val="%6."/>
      <w:lvlJc w:val="right"/>
      <w:pPr>
        <w:ind w:left="4710" w:hanging="180"/>
      </w:pPr>
    </w:lvl>
    <w:lvl w:ilvl="6" w:tplc="041B000F" w:tentative="1">
      <w:start w:val="1"/>
      <w:numFmt w:val="decimal"/>
      <w:lvlText w:val="%7."/>
      <w:lvlJc w:val="left"/>
      <w:pPr>
        <w:ind w:left="5430" w:hanging="360"/>
      </w:pPr>
    </w:lvl>
    <w:lvl w:ilvl="7" w:tplc="041B0019" w:tentative="1">
      <w:start w:val="1"/>
      <w:numFmt w:val="lowerLetter"/>
      <w:lvlText w:val="%8."/>
      <w:lvlJc w:val="left"/>
      <w:pPr>
        <w:ind w:left="6150" w:hanging="360"/>
      </w:pPr>
    </w:lvl>
    <w:lvl w:ilvl="8" w:tplc="041B001B" w:tentative="1">
      <w:start w:val="1"/>
      <w:numFmt w:val="lowerRoman"/>
      <w:lvlText w:val="%9."/>
      <w:lvlJc w:val="right"/>
      <w:pPr>
        <w:ind w:left="6870" w:hanging="180"/>
      </w:pPr>
    </w:lvl>
  </w:abstractNum>
  <w:abstractNum w:abstractNumId="33" w15:restartNumberingAfterBreak="0">
    <w:nsid w:val="52CD3993"/>
    <w:multiLevelType w:val="hybridMultilevel"/>
    <w:tmpl w:val="6E16A40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4" w15:restartNumberingAfterBreak="0">
    <w:nsid w:val="52F1415C"/>
    <w:multiLevelType w:val="hybridMultilevel"/>
    <w:tmpl w:val="4F307EC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96416E6"/>
    <w:multiLevelType w:val="hybridMultilevel"/>
    <w:tmpl w:val="F68298E2"/>
    <w:lvl w:ilvl="0" w:tplc="BEEA94B0">
      <w:start w:val="1"/>
      <w:numFmt w:val="decimal"/>
      <w:lvlText w:val="(%1)"/>
      <w:lvlJc w:val="left"/>
      <w:pPr>
        <w:ind w:left="1131" w:hanging="705"/>
      </w:pPr>
      <w:rPr>
        <w:rFonts w:hint="default"/>
        <w:strike w:val="0"/>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6" w15:restartNumberingAfterBreak="0">
    <w:nsid w:val="627905B3"/>
    <w:multiLevelType w:val="hybridMultilevel"/>
    <w:tmpl w:val="1172AB00"/>
    <w:lvl w:ilvl="0" w:tplc="C4081892">
      <w:start w:val="1"/>
      <w:numFmt w:val="decimal"/>
      <w:lvlText w:val="(%1)"/>
      <w:lvlJc w:val="left"/>
      <w:pPr>
        <w:ind w:left="928" w:hanging="360"/>
      </w:pPr>
      <w:rPr>
        <w:rFonts w:hint="default"/>
        <w:b w:val="0"/>
      </w:rPr>
    </w:lvl>
    <w:lvl w:ilvl="1" w:tplc="041B0019">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7" w15:restartNumberingAfterBreak="0">
    <w:nsid w:val="62F22351"/>
    <w:multiLevelType w:val="singleLevel"/>
    <w:tmpl w:val="180264F6"/>
    <w:lvl w:ilvl="0">
      <w:start w:val="1"/>
      <w:numFmt w:val="lowerLetter"/>
      <w:lvlText w:val="%1)"/>
      <w:lvlJc w:val="left"/>
      <w:pPr>
        <w:tabs>
          <w:tab w:val="num" w:pos="360"/>
        </w:tabs>
        <w:ind w:left="360" w:hanging="360"/>
      </w:pPr>
      <w:rPr>
        <w:rFonts w:cs="Times New Roman" w:hint="default"/>
      </w:rPr>
    </w:lvl>
  </w:abstractNum>
  <w:abstractNum w:abstractNumId="38" w15:restartNumberingAfterBreak="0">
    <w:nsid w:val="66B04BD4"/>
    <w:multiLevelType w:val="hybridMultilevel"/>
    <w:tmpl w:val="3684EBE6"/>
    <w:lvl w:ilvl="0" w:tplc="97FABC36">
      <w:start w:val="3"/>
      <w:numFmt w:val="decimal"/>
      <w:lvlText w:val="(%1)"/>
      <w:lvlJc w:val="left"/>
      <w:pPr>
        <w:ind w:left="1380" w:hanging="360"/>
      </w:pPr>
      <w:rPr>
        <w:rFonts w:ascii="Times New Roman" w:hAnsi="Times New Roman" w:cs="Times New Roman"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A323F43"/>
    <w:multiLevelType w:val="multilevel"/>
    <w:tmpl w:val="74D8F458"/>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6B3C2D3D"/>
    <w:multiLevelType w:val="hybridMultilevel"/>
    <w:tmpl w:val="D8F271C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B7E1674"/>
    <w:multiLevelType w:val="hybridMultilevel"/>
    <w:tmpl w:val="40D2126E"/>
    <w:lvl w:ilvl="0" w:tplc="041B0017">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0745B57"/>
    <w:multiLevelType w:val="singleLevel"/>
    <w:tmpl w:val="E7600644"/>
    <w:lvl w:ilvl="0">
      <w:start w:val="1"/>
      <w:numFmt w:val="lowerLetter"/>
      <w:lvlText w:val="%1)"/>
      <w:lvlJc w:val="left"/>
      <w:pPr>
        <w:tabs>
          <w:tab w:val="num" w:pos="405"/>
        </w:tabs>
        <w:ind w:left="405" w:hanging="360"/>
      </w:pPr>
      <w:rPr>
        <w:rFonts w:cs="Times New Roman" w:hint="default"/>
      </w:rPr>
    </w:lvl>
  </w:abstractNum>
  <w:abstractNum w:abstractNumId="43" w15:restartNumberingAfterBreak="0">
    <w:nsid w:val="73CF2185"/>
    <w:multiLevelType w:val="hybridMultilevel"/>
    <w:tmpl w:val="400A205A"/>
    <w:lvl w:ilvl="0" w:tplc="3B1AC6AC">
      <w:start w:val="1"/>
      <w:numFmt w:val="decimal"/>
      <w:lvlText w:val="(%1)"/>
      <w:lvlJc w:val="left"/>
      <w:pPr>
        <w:ind w:left="3479"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4" w15:restartNumberingAfterBreak="0">
    <w:nsid w:val="749F4446"/>
    <w:multiLevelType w:val="hybridMultilevel"/>
    <w:tmpl w:val="88CECC12"/>
    <w:lvl w:ilvl="0" w:tplc="F95A7A0C">
      <w:start w:val="8"/>
      <w:numFmt w:val="lowerLetter"/>
      <w:lvlText w:val="%1)"/>
      <w:lvlJc w:val="left"/>
      <w:pPr>
        <w:ind w:left="720" w:hanging="360"/>
      </w:pPr>
      <w:rPr>
        <w:rFonts w:hint="default"/>
        <w:color w:val="FF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7B476ED"/>
    <w:multiLevelType w:val="multilevel"/>
    <w:tmpl w:val="D7C2DE7A"/>
    <w:lvl w:ilvl="0">
      <w:start w:val="1"/>
      <w:numFmt w:val="lowerLetter"/>
      <w:lvlText w:val="%1)"/>
      <w:lvlJc w:val="left"/>
      <w:pPr>
        <w:tabs>
          <w:tab w:val="num" w:pos="390"/>
        </w:tabs>
        <w:ind w:left="390" w:hanging="390"/>
      </w:pPr>
      <w:rPr>
        <w:rFonts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num w:numId="1">
    <w:abstractNumId w:val="11"/>
  </w:num>
  <w:num w:numId="2">
    <w:abstractNumId w:val="26"/>
  </w:num>
  <w:num w:numId="3">
    <w:abstractNumId w:val="39"/>
  </w:num>
  <w:num w:numId="4">
    <w:abstractNumId w:val="27"/>
  </w:num>
  <w:num w:numId="5">
    <w:abstractNumId w:val="10"/>
  </w:num>
  <w:num w:numId="6">
    <w:abstractNumId w:val="45"/>
  </w:num>
  <w:num w:numId="7">
    <w:abstractNumId w:val="18"/>
  </w:num>
  <w:num w:numId="8">
    <w:abstractNumId w:val="13"/>
  </w:num>
  <w:num w:numId="9">
    <w:abstractNumId w:val="28"/>
  </w:num>
  <w:num w:numId="10">
    <w:abstractNumId w:val="37"/>
  </w:num>
  <w:num w:numId="11">
    <w:abstractNumId w:val="12"/>
  </w:num>
  <w:num w:numId="12">
    <w:abstractNumId w:val="42"/>
  </w:num>
  <w:num w:numId="13">
    <w:abstractNumId w:val="44"/>
  </w:num>
  <w:num w:numId="14">
    <w:abstractNumId w:val="29"/>
  </w:num>
  <w:num w:numId="15">
    <w:abstractNumId w:val="21"/>
  </w:num>
  <w:num w:numId="16">
    <w:abstractNumId w:val="32"/>
  </w:num>
  <w:num w:numId="17">
    <w:abstractNumId w:val="15"/>
  </w:num>
  <w:num w:numId="18">
    <w:abstractNumId w:val="17"/>
  </w:num>
  <w:num w:numId="19">
    <w:abstractNumId w:val="38"/>
  </w:num>
  <w:num w:numId="20">
    <w:abstractNumId w:val="25"/>
  </w:num>
  <w:num w:numId="21">
    <w:abstractNumId w:val="16"/>
  </w:num>
  <w:num w:numId="22">
    <w:abstractNumId w:val="23"/>
  </w:num>
  <w:num w:numId="23">
    <w:abstractNumId w:val="20"/>
  </w:num>
  <w:num w:numId="24">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9"/>
  </w:num>
  <w:num w:numId="28">
    <w:abstractNumId w:val="34"/>
  </w:num>
  <w:num w:numId="29">
    <w:abstractNumId w:val="36"/>
  </w:num>
  <w:num w:numId="30">
    <w:abstractNumId w:val="30"/>
  </w:num>
  <w:num w:numId="31">
    <w:abstractNumId w:val="19"/>
  </w:num>
  <w:num w:numId="32">
    <w:abstractNumId w:val="14"/>
  </w:num>
  <w:num w:numId="33">
    <w:abstractNumId w:val="40"/>
  </w:num>
  <w:num w:numId="34">
    <w:abstractNumId w:val="24"/>
  </w:num>
  <w:num w:numId="35">
    <w:abstractNumId w:val="31"/>
  </w:num>
  <w:num w:numId="36">
    <w:abstractNumId w:val="41"/>
  </w:num>
  <w:num w:numId="37">
    <w:abstractNumId w:val="43"/>
  </w:num>
  <w:num w:numId="38">
    <w:abstractNumId w:val="35"/>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numStart w:val="2"/>
    <w:footnote w:id="-1"/>
    <w:footnote w:id="0"/>
  </w:footnotePr>
  <w:endnotePr>
    <w:endnote w:id="-1"/>
    <w:endnote w:id="0"/>
  </w:endnotePr>
  <w:compat>
    <w:doNotUseHTMLParagraphAutoSpacing/>
    <w:compatSetting w:name="compatibilityMode" w:uri="http://schemas.microsoft.com/office/word" w:val="12"/>
  </w:compat>
  <w:rsids>
    <w:rsidRoot w:val="00F44F2F"/>
    <w:rsid w:val="00000C41"/>
    <w:rsid w:val="00024C35"/>
    <w:rsid w:val="00033B9C"/>
    <w:rsid w:val="00033C80"/>
    <w:rsid w:val="00033E56"/>
    <w:rsid w:val="00034B35"/>
    <w:rsid w:val="0004177A"/>
    <w:rsid w:val="00045D50"/>
    <w:rsid w:val="00046B94"/>
    <w:rsid w:val="00051A14"/>
    <w:rsid w:val="000552C5"/>
    <w:rsid w:val="000708B9"/>
    <w:rsid w:val="000756B7"/>
    <w:rsid w:val="00082C0A"/>
    <w:rsid w:val="00096C95"/>
    <w:rsid w:val="000A33D6"/>
    <w:rsid w:val="000A7213"/>
    <w:rsid w:val="000B196A"/>
    <w:rsid w:val="000B32E8"/>
    <w:rsid w:val="000C2EAB"/>
    <w:rsid w:val="000D5109"/>
    <w:rsid w:val="000E0246"/>
    <w:rsid w:val="000E25D9"/>
    <w:rsid w:val="000E489F"/>
    <w:rsid w:val="000E66DB"/>
    <w:rsid w:val="000E749E"/>
    <w:rsid w:val="000F1AF5"/>
    <w:rsid w:val="001223E5"/>
    <w:rsid w:val="00144298"/>
    <w:rsid w:val="001449A9"/>
    <w:rsid w:val="00146C42"/>
    <w:rsid w:val="00164168"/>
    <w:rsid w:val="00165DCF"/>
    <w:rsid w:val="00170344"/>
    <w:rsid w:val="0017096E"/>
    <w:rsid w:val="001758EB"/>
    <w:rsid w:val="00185DE6"/>
    <w:rsid w:val="00190950"/>
    <w:rsid w:val="001A003F"/>
    <w:rsid w:val="001A07A4"/>
    <w:rsid w:val="001A348C"/>
    <w:rsid w:val="001A58DB"/>
    <w:rsid w:val="001A6A47"/>
    <w:rsid w:val="001C4E3B"/>
    <w:rsid w:val="001C69D3"/>
    <w:rsid w:val="001E0486"/>
    <w:rsid w:val="001E5A75"/>
    <w:rsid w:val="001E764F"/>
    <w:rsid w:val="001F4B16"/>
    <w:rsid w:val="001F7DEE"/>
    <w:rsid w:val="00223AF3"/>
    <w:rsid w:val="0022492D"/>
    <w:rsid w:val="00230E5B"/>
    <w:rsid w:val="00232147"/>
    <w:rsid w:val="00236732"/>
    <w:rsid w:val="00237AFC"/>
    <w:rsid w:val="00251D39"/>
    <w:rsid w:val="0025286A"/>
    <w:rsid w:val="00260F2D"/>
    <w:rsid w:val="00273742"/>
    <w:rsid w:val="00273B96"/>
    <w:rsid w:val="002742C8"/>
    <w:rsid w:val="002832FB"/>
    <w:rsid w:val="00295ECB"/>
    <w:rsid w:val="002971BC"/>
    <w:rsid w:val="002A4B43"/>
    <w:rsid w:val="002A5278"/>
    <w:rsid w:val="002B17AB"/>
    <w:rsid w:val="002B7088"/>
    <w:rsid w:val="002C6C75"/>
    <w:rsid w:val="002C785A"/>
    <w:rsid w:val="002D3C32"/>
    <w:rsid w:val="002D53DE"/>
    <w:rsid w:val="002D7470"/>
    <w:rsid w:val="002D7EE7"/>
    <w:rsid w:val="002E21A6"/>
    <w:rsid w:val="002E2F27"/>
    <w:rsid w:val="002E6C1C"/>
    <w:rsid w:val="002F66E0"/>
    <w:rsid w:val="0030167F"/>
    <w:rsid w:val="00313281"/>
    <w:rsid w:val="00313AA4"/>
    <w:rsid w:val="003228C7"/>
    <w:rsid w:val="00322964"/>
    <w:rsid w:val="0032775A"/>
    <w:rsid w:val="003316EC"/>
    <w:rsid w:val="003345A8"/>
    <w:rsid w:val="003353E6"/>
    <w:rsid w:val="00336166"/>
    <w:rsid w:val="00337953"/>
    <w:rsid w:val="0034041E"/>
    <w:rsid w:val="00341B1E"/>
    <w:rsid w:val="00341BDC"/>
    <w:rsid w:val="00347E36"/>
    <w:rsid w:val="00352B95"/>
    <w:rsid w:val="00354E99"/>
    <w:rsid w:val="0036303E"/>
    <w:rsid w:val="003661ED"/>
    <w:rsid w:val="00374DE4"/>
    <w:rsid w:val="003842C1"/>
    <w:rsid w:val="003843F1"/>
    <w:rsid w:val="00385451"/>
    <w:rsid w:val="003867C9"/>
    <w:rsid w:val="003A1EFE"/>
    <w:rsid w:val="003A2AA0"/>
    <w:rsid w:val="003A2C89"/>
    <w:rsid w:val="003A33DC"/>
    <w:rsid w:val="003A3D7E"/>
    <w:rsid w:val="003A4455"/>
    <w:rsid w:val="003A4E28"/>
    <w:rsid w:val="003A6C53"/>
    <w:rsid w:val="003B46A0"/>
    <w:rsid w:val="003B6318"/>
    <w:rsid w:val="003B7978"/>
    <w:rsid w:val="003D3E16"/>
    <w:rsid w:val="003D4ACD"/>
    <w:rsid w:val="003E25EC"/>
    <w:rsid w:val="003E513B"/>
    <w:rsid w:val="003E516C"/>
    <w:rsid w:val="003F150B"/>
    <w:rsid w:val="003F7118"/>
    <w:rsid w:val="00407468"/>
    <w:rsid w:val="004122E7"/>
    <w:rsid w:val="00424388"/>
    <w:rsid w:val="00431165"/>
    <w:rsid w:val="00433985"/>
    <w:rsid w:val="00433EFB"/>
    <w:rsid w:val="00435CA8"/>
    <w:rsid w:val="0043719B"/>
    <w:rsid w:val="0044416A"/>
    <w:rsid w:val="004477FB"/>
    <w:rsid w:val="00451409"/>
    <w:rsid w:val="00455195"/>
    <w:rsid w:val="00460AE2"/>
    <w:rsid w:val="004657A6"/>
    <w:rsid w:val="00466C1B"/>
    <w:rsid w:val="00483A7D"/>
    <w:rsid w:val="004B4DBF"/>
    <w:rsid w:val="004C6B37"/>
    <w:rsid w:val="004C772F"/>
    <w:rsid w:val="004D3ABD"/>
    <w:rsid w:val="004D48FD"/>
    <w:rsid w:val="004D7BCD"/>
    <w:rsid w:val="004E5632"/>
    <w:rsid w:val="004F0BEF"/>
    <w:rsid w:val="00506D52"/>
    <w:rsid w:val="005110D7"/>
    <w:rsid w:val="00515294"/>
    <w:rsid w:val="00520C61"/>
    <w:rsid w:val="00521765"/>
    <w:rsid w:val="00551749"/>
    <w:rsid w:val="00554808"/>
    <w:rsid w:val="00554A0E"/>
    <w:rsid w:val="005636F7"/>
    <w:rsid w:val="00567A5D"/>
    <w:rsid w:val="005708BC"/>
    <w:rsid w:val="005710AF"/>
    <w:rsid w:val="005767CD"/>
    <w:rsid w:val="00590418"/>
    <w:rsid w:val="00590C8B"/>
    <w:rsid w:val="00591378"/>
    <w:rsid w:val="00592E8E"/>
    <w:rsid w:val="00595DFF"/>
    <w:rsid w:val="005A544B"/>
    <w:rsid w:val="005B0F56"/>
    <w:rsid w:val="005B3FA3"/>
    <w:rsid w:val="005B409B"/>
    <w:rsid w:val="005D2FCE"/>
    <w:rsid w:val="005D60E5"/>
    <w:rsid w:val="005E1D06"/>
    <w:rsid w:val="005E4C6C"/>
    <w:rsid w:val="005E4D33"/>
    <w:rsid w:val="005F5A92"/>
    <w:rsid w:val="005F79B4"/>
    <w:rsid w:val="00601826"/>
    <w:rsid w:val="006075C6"/>
    <w:rsid w:val="00611A17"/>
    <w:rsid w:val="006154F4"/>
    <w:rsid w:val="00621947"/>
    <w:rsid w:val="00624DAD"/>
    <w:rsid w:val="00630827"/>
    <w:rsid w:val="0063181B"/>
    <w:rsid w:val="0063325C"/>
    <w:rsid w:val="00637FC3"/>
    <w:rsid w:val="006408C4"/>
    <w:rsid w:val="0064543E"/>
    <w:rsid w:val="00650F89"/>
    <w:rsid w:val="00654E70"/>
    <w:rsid w:val="0066619B"/>
    <w:rsid w:val="00667BD4"/>
    <w:rsid w:val="00681160"/>
    <w:rsid w:val="00683753"/>
    <w:rsid w:val="00686CF9"/>
    <w:rsid w:val="00686DBE"/>
    <w:rsid w:val="00691084"/>
    <w:rsid w:val="00697389"/>
    <w:rsid w:val="006A600A"/>
    <w:rsid w:val="006B12A2"/>
    <w:rsid w:val="006B43C4"/>
    <w:rsid w:val="006B5682"/>
    <w:rsid w:val="006B6DE7"/>
    <w:rsid w:val="006C1B07"/>
    <w:rsid w:val="006C1DF1"/>
    <w:rsid w:val="006C21B2"/>
    <w:rsid w:val="006C32D7"/>
    <w:rsid w:val="006C479C"/>
    <w:rsid w:val="006C6C5E"/>
    <w:rsid w:val="006D0527"/>
    <w:rsid w:val="006D0AF0"/>
    <w:rsid w:val="006D5B16"/>
    <w:rsid w:val="006E65D2"/>
    <w:rsid w:val="006F2F47"/>
    <w:rsid w:val="006F49FC"/>
    <w:rsid w:val="00702B18"/>
    <w:rsid w:val="0070573D"/>
    <w:rsid w:val="0070637D"/>
    <w:rsid w:val="007108F7"/>
    <w:rsid w:val="00714403"/>
    <w:rsid w:val="0073755C"/>
    <w:rsid w:val="00740196"/>
    <w:rsid w:val="00745BD5"/>
    <w:rsid w:val="00750AD9"/>
    <w:rsid w:val="00755D6A"/>
    <w:rsid w:val="00772C8F"/>
    <w:rsid w:val="007826F2"/>
    <w:rsid w:val="0078376B"/>
    <w:rsid w:val="00784E6F"/>
    <w:rsid w:val="0079130D"/>
    <w:rsid w:val="00793B31"/>
    <w:rsid w:val="007A2DED"/>
    <w:rsid w:val="007B739F"/>
    <w:rsid w:val="007C38F3"/>
    <w:rsid w:val="007C56D4"/>
    <w:rsid w:val="007C6F6D"/>
    <w:rsid w:val="007C745F"/>
    <w:rsid w:val="007D00FE"/>
    <w:rsid w:val="007D0AD4"/>
    <w:rsid w:val="007D1232"/>
    <w:rsid w:val="007D1DB6"/>
    <w:rsid w:val="007D28A3"/>
    <w:rsid w:val="007D773D"/>
    <w:rsid w:val="007D7DF3"/>
    <w:rsid w:val="007E40A8"/>
    <w:rsid w:val="007F11C2"/>
    <w:rsid w:val="0080544C"/>
    <w:rsid w:val="008147D6"/>
    <w:rsid w:val="008166FB"/>
    <w:rsid w:val="00816B2E"/>
    <w:rsid w:val="00822080"/>
    <w:rsid w:val="00840F5D"/>
    <w:rsid w:val="008455E8"/>
    <w:rsid w:val="00855790"/>
    <w:rsid w:val="00856DF3"/>
    <w:rsid w:val="0086050A"/>
    <w:rsid w:val="0086673A"/>
    <w:rsid w:val="008741E2"/>
    <w:rsid w:val="008744DD"/>
    <w:rsid w:val="0087603A"/>
    <w:rsid w:val="0089007D"/>
    <w:rsid w:val="00890D3D"/>
    <w:rsid w:val="008A0ED7"/>
    <w:rsid w:val="008A117C"/>
    <w:rsid w:val="008A1B5A"/>
    <w:rsid w:val="008B64EA"/>
    <w:rsid w:val="008D1DA2"/>
    <w:rsid w:val="008D3BE2"/>
    <w:rsid w:val="008D5CC8"/>
    <w:rsid w:val="008E170F"/>
    <w:rsid w:val="008E4D44"/>
    <w:rsid w:val="008E600D"/>
    <w:rsid w:val="008E70E6"/>
    <w:rsid w:val="008F36E3"/>
    <w:rsid w:val="009001E6"/>
    <w:rsid w:val="009017B3"/>
    <w:rsid w:val="00913A91"/>
    <w:rsid w:val="009158EA"/>
    <w:rsid w:val="009208B4"/>
    <w:rsid w:val="00924927"/>
    <w:rsid w:val="00930139"/>
    <w:rsid w:val="009309E6"/>
    <w:rsid w:val="00943ECD"/>
    <w:rsid w:val="00953DC5"/>
    <w:rsid w:val="00956735"/>
    <w:rsid w:val="0095696F"/>
    <w:rsid w:val="009728E4"/>
    <w:rsid w:val="00972B3B"/>
    <w:rsid w:val="00982A7B"/>
    <w:rsid w:val="0098355D"/>
    <w:rsid w:val="009837C8"/>
    <w:rsid w:val="00995D84"/>
    <w:rsid w:val="009A1121"/>
    <w:rsid w:val="009A623D"/>
    <w:rsid w:val="009A698C"/>
    <w:rsid w:val="009B33AF"/>
    <w:rsid w:val="009B4281"/>
    <w:rsid w:val="009B6CB3"/>
    <w:rsid w:val="009C2723"/>
    <w:rsid w:val="009D02F9"/>
    <w:rsid w:val="009D0AF1"/>
    <w:rsid w:val="009D34A8"/>
    <w:rsid w:val="009D4433"/>
    <w:rsid w:val="009E2749"/>
    <w:rsid w:val="009E6FB9"/>
    <w:rsid w:val="009F0CAA"/>
    <w:rsid w:val="009F0F93"/>
    <w:rsid w:val="009F22C2"/>
    <w:rsid w:val="009F57BD"/>
    <w:rsid w:val="009F5A11"/>
    <w:rsid w:val="009F7C12"/>
    <w:rsid w:val="00A01BED"/>
    <w:rsid w:val="00A16054"/>
    <w:rsid w:val="00A20102"/>
    <w:rsid w:val="00A27DC7"/>
    <w:rsid w:val="00A331EE"/>
    <w:rsid w:val="00A356EA"/>
    <w:rsid w:val="00A36BAA"/>
    <w:rsid w:val="00A40A51"/>
    <w:rsid w:val="00A474C5"/>
    <w:rsid w:val="00A47A09"/>
    <w:rsid w:val="00A555B4"/>
    <w:rsid w:val="00A669BC"/>
    <w:rsid w:val="00A67057"/>
    <w:rsid w:val="00A7228C"/>
    <w:rsid w:val="00A728E6"/>
    <w:rsid w:val="00A86602"/>
    <w:rsid w:val="00A96AFF"/>
    <w:rsid w:val="00AA1A80"/>
    <w:rsid w:val="00AB1E3C"/>
    <w:rsid w:val="00AC25FE"/>
    <w:rsid w:val="00AD3112"/>
    <w:rsid w:val="00AD3F59"/>
    <w:rsid w:val="00AD4CF4"/>
    <w:rsid w:val="00AD7E71"/>
    <w:rsid w:val="00AE32FE"/>
    <w:rsid w:val="00B11053"/>
    <w:rsid w:val="00B13AD8"/>
    <w:rsid w:val="00B1705E"/>
    <w:rsid w:val="00B17594"/>
    <w:rsid w:val="00B20865"/>
    <w:rsid w:val="00B2150E"/>
    <w:rsid w:val="00B26D77"/>
    <w:rsid w:val="00B30DF4"/>
    <w:rsid w:val="00B52C4E"/>
    <w:rsid w:val="00B616D9"/>
    <w:rsid w:val="00B6486E"/>
    <w:rsid w:val="00B65062"/>
    <w:rsid w:val="00B6619B"/>
    <w:rsid w:val="00B75054"/>
    <w:rsid w:val="00B80B1A"/>
    <w:rsid w:val="00B90AD1"/>
    <w:rsid w:val="00B9497E"/>
    <w:rsid w:val="00B95007"/>
    <w:rsid w:val="00B96043"/>
    <w:rsid w:val="00BA2FEF"/>
    <w:rsid w:val="00BA34E6"/>
    <w:rsid w:val="00BA3C3A"/>
    <w:rsid w:val="00BA3C43"/>
    <w:rsid w:val="00BB0255"/>
    <w:rsid w:val="00BB12C4"/>
    <w:rsid w:val="00BB48C6"/>
    <w:rsid w:val="00BB6A29"/>
    <w:rsid w:val="00BC1816"/>
    <w:rsid w:val="00BC19A5"/>
    <w:rsid w:val="00BC1FB1"/>
    <w:rsid w:val="00BC51C3"/>
    <w:rsid w:val="00BC528E"/>
    <w:rsid w:val="00BC6975"/>
    <w:rsid w:val="00BD0B93"/>
    <w:rsid w:val="00BD1AF4"/>
    <w:rsid w:val="00BD2B04"/>
    <w:rsid w:val="00BD7DE5"/>
    <w:rsid w:val="00BE5530"/>
    <w:rsid w:val="00BF5CCD"/>
    <w:rsid w:val="00C02C98"/>
    <w:rsid w:val="00C1399B"/>
    <w:rsid w:val="00C1673A"/>
    <w:rsid w:val="00C16785"/>
    <w:rsid w:val="00C22649"/>
    <w:rsid w:val="00C40DB4"/>
    <w:rsid w:val="00C419D9"/>
    <w:rsid w:val="00C424F3"/>
    <w:rsid w:val="00C5440E"/>
    <w:rsid w:val="00C65F47"/>
    <w:rsid w:val="00C669D2"/>
    <w:rsid w:val="00C66C98"/>
    <w:rsid w:val="00C834E7"/>
    <w:rsid w:val="00C85162"/>
    <w:rsid w:val="00C8555F"/>
    <w:rsid w:val="00C86795"/>
    <w:rsid w:val="00CA21B2"/>
    <w:rsid w:val="00CA48D3"/>
    <w:rsid w:val="00CA6527"/>
    <w:rsid w:val="00CA7994"/>
    <w:rsid w:val="00CB0E1C"/>
    <w:rsid w:val="00CB30DA"/>
    <w:rsid w:val="00CB5C3D"/>
    <w:rsid w:val="00CD3877"/>
    <w:rsid w:val="00CE6539"/>
    <w:rsid w:val="00CF4CC9"/>
    <w:rsid w:val="00CF67DA"/>
    <w:rsid w:val="00D056BB"/>
    <w:rsid w:val="00D157C7"/>
    <w:rsid w:val="00D228D0"/>
    <w:rsid w:val="00D24CC5"/>
    <w:rsid w:val="00D3767B"/>
    <w:rsid w:val="00D43D58"/>
    <w:rsid w:val="00D503BB"/>
    <w:rsid w:val="00D6455A"/>
    <w:rsid w:val="00D65812"/>
    <w:rsid w:val="00D72E67"/>
    <w:rsid w:val="00D75F4D"/>
    <w:rsid w:val="00D82827"/>
    <w:rsid w:val="00D92BBE"/>
    <w:rsid w:val="00D94C1C"/>
    <w:rsid w:val="00D96447"/>
    <w:rsid w:val="00D9743A"/>
    <w:rsid w:val="00DA2747"/>
    <w:rsid w:val="00DB0A6C"/>
    <w:rsid w:val="00DC1719"/>
    <w:rsid w:val="00DC35C9"/>
    <w:rsid w:val="00DC4B56"/>
    <w:rsid w:val="00DD7AA3"/>
    <w:rsid w:val="00DD7EB0"/>
    <w:rsid w:val="00DE74DC"/>
    <w:rsid w:val="00DF6AA7"/>
    <w:rsid w:val="00E0394C"/>
    <w:rsid w:val="00E052BE"/>
    <w:rsid w:val="00E13D1C"/>
    <w:rsid w:val="00E23B98"/>
    <w:rsid w:val="00E26B1F"/>
    <w:rsid w:val="00E34B23"/>
    <w:rsid w:val="00E408EC"/>
    <w:rsid w:val="00E4315B"/>
    <w:rsid w:val="00E435D7"/>
    <w:rsid w:val="00E4628B"/>
    <w:rsid w:val="00E462BB"/>
    <w:rsid w:val="00E526CD"/>
    <w:rsid w:val="00E53541"/>
    <w:rsid w:val="00E553E7"/>
    <w:rsid w:val="00E55721"/>
    <w:rsid w:val="00E57D47"/>
    <w:rsid w:val="00E64442"/>
    <w:rsid w:val="00E67416"/>
    <w:rsid w:val="00E70752"/>
    <w:rsid w:val="00E7145E"/>
    <w:rsid w:val="00E7418C"/>
    <w:rsid w:val="00E77747"/>
    <w:rsid w:val="00E823BB"/>
    <w:rsid w:val="00E908AD"/>
    <w:rsid w:val="00EA3B26"/>
    <w:rsid w:val="00EB007D"/>
    <w:rsid w:val="00EB31E4"/>
    <w:rsid w:val="00EB5C5B"/>
    <w:rsid w:val="00EC5391"/>
    <w:rsid w:val="00EC5D64"/>
    <w:rsid w:val="00EC68FB"/>
    <w:rsid w:val="00ED16BF"/>
    <w:rsid w:val="00EE6BB3"/>
    <w:rsid w:val="00EF1E1F"/>
    <w:rsid w:val="00EF35B1"/>
    <w:rsid w:val="00EF3CC3"/>
    <w:rsid w:val="00EF3CD4"/>
    <w:rsid w:val="00EF5F15"/>
    <w:rsid w:val="00F009E6"/>
    <w:rsid w:val="00F0106A"/>
    <w:rsid w:val="00F02864"/>
    <w:rsid w:val="00F02CD9"/>
    <w:rsid w:val="00F074FA"/>
    <w:rsid w:val="00F12A10"/>
    <w:rsid w:val="00F14270"/>
    <w:rsid w:val="00F17C81"/>
    <w:rsid w:val="00F31469"/>
    <w:rsid w:val="00F31A95"/>
    <w:rsid w:val="00F42AF0"/>
    <w:rsid w:val="00F44F2F"/>
    <w:rsid w:val="00F51C68"/>
    <w:rsid w:val="00F52965"/>
    <w:rsid w:val="00F55219"/>
    <w:rsid w:val="00F62DC3"/>
    <w:rsid w:val="00F721C4"/>
    <w:rsid w:val="00F7416E"/>
    <w:rsid w:val="00F77F9E"/>
    <w:rsid w:val="00F92AE8"/>
    <w:rsid w:val="00F9719A"/>
    <w:rsid w:val="00FA036C"/>
    <w:rsid w:val="00FA0E02"/>
    <w:rsid w:val="00FA206C"/>
    <w:rsid w:val="00FA4CE3"/>
    <w:rsid w:val="00FA4DB9"/>
    <w:rsid w:val="00FA6522"/>
    <w:rsid w:val="00FA6765"/>
    <w:rsid w:val="00FB1B7D"/>
    <w:rsid w:val="00FB1C85"/>
    <w:rsid w:val="00FC143A"/>
    <w:rsid w:val="00FC4CD8"/>
    <w:rsid w:val="00FE0C3E"/>
    <w:rsid w:val="00FE2035"/>
    <w:rsid w:val="00FE61E6"/>
    <w:rsid w:val="00FF08FF"/>
    <w:rsid w:val="00FF0CD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654C53"/>
  <w15:docId w15:val="{55086DC7-3896-42E8-86E5-9A8772625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A2FEF"/>
    <w:pPr>
      <w:autoSpaceDE w:val="0"/>
      <w:autoSpaceDN w:val="0"/>
      <w:spacing w:after="0" w:line="240" w:lineRule="auto"/>
    </w:pPr>
    <w:rPr>
      <w:sz w:val="24"/>
      <w:szCs w:val="24"/>
    </w:rPr>
  </w:style>
  <w:style w:type="paragraph" w:styleId="Nadpis1">
    <w:name w:val="heading 1"/>
    <w:basedOn w:val="Normlny"/>
    <w:next w:val="Normlny"/>
    <w:link w:val="Nadpis1Char"/>
    <w:uiPriority w:val="99"/>
    <w:qFormat/>
    <w:rsid w:val="00BA2FEF"/>
    <w:pPr>
      <w:keepNext/>
      <w:jc w:val="center"/>
      <w:outlineLvl w:val="0"/>
    </w:pPr>
    <w:rPr>
      <w:b/>
      <w:bCs/>
    </w:rPr>
  </w:style>
  <w:style w:type="paragraph" w:styleId="Nadpis2">
    <w:name w:val="heading 2"/>
    <w:basedOn w:val="Normlny"/>
    <w:next w:val="Normlny"/>
    <w:link w:val="Nadpis2Char"/>
    <w:uiPriority w:val="99"/>
    <w:qFormat/>
    <w:rsid w:val="00BA2FEF"/>
    <w:pPr>
      <w:keepNext/>
      <w:spacing w:before="120"/>
      <w:jc w:val="center"/>
      <w:outlineLvl w:val="1"/>
    </w:pPr>
    <w:rPr>
      <w:b/>
      <w:bCs/>
      <w:sz w:val="20"/>
      <w:szCs w:val="20"/>
    </w:rPr>
  </w:style>
  <w:style w:type="paragraph" w:styleId="Nadpis3">
    <w:name w:val="heading 3"/>
    <w:basedOn w:val="Normlny"/>
    <w:next w:val="Normlny"/>
    <w:link w:val="Nadpis3Char"/>
    <w:uiPriority w:val="99"/>
    <w:qFormat/>
    <w:rsid w:val="00BA2FEF"/>
    <w:pPr>
      <w:keepNext/>
      <w:numPr>
        <w:ilvl w:val="2"/>
        <w:numId w:val="1"/>
      </w:numPr>
      <w:suppressAutoHyphens/>
      <w:outlineLvl w:val="2"/>
    </w:pPr>
    <w:rPr>
      <w:b/>
      <w:bCs/>
      <w:sz w:val="20"/>
      <w:szCs w:val="20"/>
    </w:rPr>
  </w:style>
  <w:style w:type="paragraph" w:styleId="Nadpis4">
    <w:name w:val="heading 4"/>
    <w:basedOn w:val="Normlny"/>
    <w:next w:val="Normlny"/>
    <w:link w:val="Nadpis4Char"/>
    <w:uiPriority w:val="99"/>
    <w:qFormat/>
    <w:rsid w:val="00BA2FEF"/>
    <w:pPr>
      <w:keepNext/>
      <w:jc w:val="center"/>
      <w:outlineLvl w:val="3"/>
    </w:pPr>
    <w:rPr>
      <w:b/>
      <w:bCs/>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locked/>
    <w:rsid w:val="00BA2FEF"/>
    <w:rPr>
      <w:rFonts w:asciiTheme="majorHAnsi" w:eastAsiaTheme="majorEastAsia" w:hAnsiTheme="majorHAnsi" w:cs="Times New Roman"/>
      <w:b/>
      <w:bCs/>
      <w:kern w:val="32"/>
      <w:sz w:val="32"/>
      <w:szCs w:val="32"/>
    </w:rPr>
  </w:style>
  <w:style w:type="character" w:customStyle="1" w:styleId="Nadpis2Char">
    <w:name w:val="Nadpis 2 Char"/>
    <w:basedOn w:val="Predvolenpsmoodseku"/>
    <w:link w:val="Nadpis2"/>
    <w:uiPriority w:val="9"/>
    <w:semiHidden/>
    <w:locked/>
    <w:rsid w:val="00BA2FEF"/>
    <w:rPr>
      <w:rFonts w:asciiTheme="majorHAnsi" w:eastAsiaTheme="majorEastAsia" w:hAnsiTheme="majorHAnsi" w:cs="Times New Roman"/>
      <w:b/>
      <w:bCs/>
      <w:i/>
      <w:iCs/>
      <w:sz w:val="28"/>
      <w:szCs w:val="28"/>
    </w:rPr>
  </w:style>
  <w:style w:type="character" w:customStyle="1" w:styleId="Nadpis3Char">
    <w:name w:val="Nadpis 3 Char"/>
    <w:basedOn w:val="Predvolenpsmoodseku"/>
    <w:link w:val="Nadpis3"/>
    <w:uiPriority w:val="99"/>
    <w:locked/>
    <w:rsid w:val="00BA2FEF"/>
    <w:rPr>
      <w:b/>
      <w:bCs/>
      <w:sz w:val="20"/>
      <w:szCs w:val="20"/>
    </w:rPr>
  </w:style>
  <w:style w:type="character" w:customStyle="1" w:styleId="Nadpis4Char">
    <w:name w:val="Nadpis 4 Char"/>
    <w:basedOn w:val="Predvolenpsmoodseku"/>
    <w:link w:val="Nadpis4"/>
    <w:uiPriority w:val="9"/>
    <w:semiHidden/>
    <w:locked/>
    <w:rsid w:val="00BA2FEF"/>
    <w:rPr>
      <w:rFonts w:asciiTheme="minorHAnsi" w:eastAsiaTheme="minorEastAsia" w:hAnsiTheme="minorHAnsi" w:cs="Times New Roman"/>
      <w:b/>
      <w:bCs/>
      <w:sz w:val="28"/>
      <w:szCs w:val="28"/>
    </w:rPr>
  </w:style>
  <w:style w:type="paragraph" w:styleId="Zkladntext3">
    <w:name w:val="Body Text 3"/>
    <w:basedOn w:val="Normlny"/>
    <w:link w:val="Zkladntext3Char"/>
    <w:uiPriority w:val="99"/>
    <w:rsid w:val="00BA2FEF"/>
    <w:pPr>
      <w:spacing w:line="240" w:lineRule="atLeast"/>
      <w:jc w:val="both"/>
    </w:pPr>
  </w:style>
  <w:style w:type="character" w:customStyle="1" w:styleId="Zkladntext3Char">
    <w:name w:val="Základný text 3 Char"/>
    <w:basedOn w:val="Predvolenpsmoodseku"/>
    <w:link w:val="Zkladntext3"/>
    <w:uiPriority w:val="99"/>
    <w:semiHidden/>
    <w:locked/>
    <w:rsid w:val="00BA2FEF"/>
    <w:rPr>
      <w:rFonts w:cs="Times New Roman"/>
      <w:sz w:val="16"/>
      <w:szCs w:val="16"/>
    </w:rPr>
  </w:style>
  <w:style w:type="paragraph" w:styleId="Hlavika">
    <w:name w:val="header"/>
    <w:basedOn w:val="Normlny"/>
    <w:link w:val="HlavikaChar"/>
    <w:uiPriority w:val="99"/>
    <w:rsid w:val="00BA2FEF"/>
    <w:pPr>
      <w:tabs>
        <w:tab w:val="center" w:pos="4536"/>
        <w:tab w:val="right" w:pos="9072"/>
      </w:tabs>
    </w:pPr>
  </w:style>
  <w:style w:type="character" w:customStyle="1" w:styleId="HlavikaChar">
    <w:name w:val="Hlavička Char"/>
    <w:basedOn w:val="Predvolenpsmoodseku"/>
    <w:link w:val="Hlavika"/>
    <w:uiPriority w:val="99"/>
    <w:locked/>
    <w:rsid w:val="00BA2FEF"/>
    <w:rPr>
      <w:rFonts w:cs="Times New Roman"/>
      <w:sz w:val="24"/>
      <w:szCs w:val="24"/>
    </w:rPr>
  </w:style>
  <w:style w:type="paragraph" w:styleId="Zkladntext2">
    <w:name w:val="Body Text 2"/>
    <w:basedOn w:val="Normlny"/>
    <w:link w:val="Zkladntext2Char"/>
    <w:uiPriority w:val="99"/>
    <w:rsid w:val="00BA2FEF"/>
    <w:pPr>
      <w:jc w:val="center"/>
    </w:pPr>
    <w:rPr>
      <w:sz w:val="20"/>
      <w:szCs w:val="20"/>
    </w:rPr>
  </w:style>
  <w:style w:type="character" w:customStyle="1" w:styleId="Zkladntext2Char">
    <w:name w:val="Základný text 2 Char"/>
    <w:basedOn w:val="Predvolenpsmoodseku"/>
    <w:link w:val="Zkladntext2"/>
    <w:uiPriority w:val="99"/>
    <w:semiHidden/>
    <w:locked/>
    <w:rsid w:val="00BA2FEF"/>
    <w:rPr>
      <w:rFonts w:cs="Times New Roman"/>
      <w:sz w:val="24"/>
      <w:szCs w:val="24"/>
    </w:rPr>
  </w:style>
  <w:style w:type="paragraph" w:customStyle="1" w:styleId="Normlny0">
    <w:name w:val="_Normálny"/>
    <w:basedOn w:val="Normlny"/>
    <w:uiPriority w:val="99"/>
    <w:rsid w:val="00BA2FEF"/>
    <w:rPr>
      <w:sz w:val="20"/>
      <w:szCs w:val="20"/>
    </w:rPr>
  </w:style>
  <w:style w:type="paragraph" w:styleId="Textpoznmkypodiarou">
    <w:name w:val="footnote text"/>
    <w:basedOn w:val="Normlny"/>
    <w:link w:val="TextpoznmkypodiarouChar"/>
    <w:uiPriority w:val="99"/>
    <w:rsid w:val="00BA2FEF"/>
    <w:rPr>
      <w:sz w:val="20"/>
      <w:szCs w:val="20"/>
    </w:rPr>
  </w:style>
  <w:style w:type="character" w:customStyle="1" w:styleId="TextpoznmkypodiarouChar">
    <w:name w:val="Text poznámky pod čiarou Char"/>
    <w:basedOn w:val="Predvolenpsmoodseku"/>
    <w:link w:val="Textpoznmkypodiarou"/>
    <w:uiPriority w:val="99"/>
    <w:locked/>
    <w:rsid w:val="00BA2FEF"/>
    <w:rPr>
      <w:rFonts w:cs="Times New Roman"/>
      <w:sz w:val="20"/>
      <w:szCs w:val="20"/>
    </w:rPr>
  </w:style>
  <w:style w:type="paragraph" w:customStyle="1" w:styleId="PARA">
    <w:name w:val="PARA"/>
    <w:basedOn w:val="Normlny"/>
    <w:next w:val="Normlny"/>
    <w:uiPriority w:val="99"/>
    <w:rsid w:val="00BA2FEF"/>
    <w:pPr>
      <w:keepNext/>
      <w:keepLines/>
      <w:tabs>
        <w:tab w:val="left" w:pos="680"/>
      </w:tabs>
      <w:spacing w:before="240" w:after="120"/>
      <w:jc w:val="center"/>
    </w:pPr>
    <w:rPr>
      <w:lang w:val="en-US"/>
    </w:rPr>
  </w:style>
  <w:style w:type="paragraph" w:customStyle="1" w:styleId="abc">
    <w:name w:val="abc"/>
    <w:basedOn w:val="Normlny"/>
    <w:uiPriority w:val="99"/>
    <w:rsid w:val="00BA2FEF"/>
    <w:pPr>
      <w:widowControl w:val="0"/>
      <w:tabs>
        <w:tab w:val="left" w:pos="360"/>
        <w:tab w:val="left" w:pos="680"/>
      </w:tabs>
      <w:jc w:val="both"/>
    </w:pPr>
    <w:rPr>
      <w:sz w:val="20"/>
      <w:szCs w:val="20"/>
    </w:rPr>
  </w:style>
  <w:style w:type="character" w:styleId="Odkaznapoznmkupodiarou">
    <w:name w:val="footnote reference"/>
    <w:basedOn w:val="Predvolenpsmoodseku"/>
    <w:uiPriority w:val="99"/>
    <w:semiHidden/>
    <w:rsid w:val="00BA2FEF"/>
    <w:rPr>
      <w:rFonts w:cs="Times New Roman"/>
      <w:vertAlign w:val="superscript"/>
    </w:rPr>
  </w:style>
  <w:style w:type="paragraph" w:styleId="Pta">
    <w:name w:val="footer"/>
    <w:basedOn w:val="Normlny"/>
    <w:link w:val="PtaChar"/>
    <w:uiPriority w:val="99"/>
    <w:rsid w:val="00BA2FEF"/>
    <w:pPr>
      <w:tabs>
        <w:tab w:val="center" w:pos="4536"/>
        <w:tab w:val="right" w:pos="9072"/>
      </w:tabs>
    </w:pPr>
  </w:style>
  <w:style w:type="character" w:customStyle="1" w:styleId="PtaChar">
    <w:name w:val="Päta Char"/>
    <w:basedOn w:val="Predvolenpsmoodseku"/>
    <w:link w:val="Pta"/>
    <w:uiPriority w:val="99"/>
    <w:locked/>
    <w:rsid w:val="00BA2FEF"/>
    <w:rPr>
      <w:rFonts w:cs="Times New Roman"/>
      <w:sz w:val="24"/>
      <w:szCs w:val="24"/>
    </w:rPr>
  </w:style>
  <w:style w:type="character" w:styleId="slostrany">
    <w:name w:val="page number"/>
    <w:basedOn w:val="Predvolenpsmoodseku"/>
    <w:uiPriority w:val="99"/>
    <w:rsid w:val="00BA2FEF"/>
    <w:rPr>
      <w:rFonts w:cs="Times New Roman"/>
    </w:rPr>
  </w:style>
  <w:style w:type="character" w:customStyle="1" w:styleId="WW-Znakyprepoznmkupodiarou">
    <w:name w:val="WW-Znaky pre poznámku pod čiarou"/>
    <w:basedOn w:val="Predvolenpsmoodseku"/>
    <w:uiPriority w:val="99"/>
    <w:rsid w:val="00BA2FEF"/>
    <w:rPr>
      <w:rFonts w:cs="Times New Roman"/>
      <w:vertAlign w:val="superscript"/>
    </w:rPr>
  </w:style>
  <w:style w:type="character" w:customStyle="1" w:styleId="Znakyprepoznmkupodiarou">
    <w:name w:val="Znaky pre poznámku pod čiarou"/>
    <w:uiPriority w:val="99"/>
    <w:rsid w:val="00BA2FEF"/>
    <w:rPr>
      <w:vertAlign w:val="superscript"/>
    </w:rPr>
  </w:style>
  <w:style w:type="character" w:customStyle="1" w:styleId="WW8Num7z0">
    <w:name w:val="WW8Num7z0"/>
    <w:uiPriority w:val="99"/>
    <w:rsid w:val="00BA2FEF"/>
    <w:rPr>
      <w:rFonts w:ascii="Symbol" w:hAnsi="Symbol"/>
    </w:rPr>
  </w:style>
  <w:style w:type="paragraph" w:styleId="Zarkazkladnhotextu">
    <w:name w:val="Body Text Indent"/>
    <w:basedOn w:val="Normlny"/>
    <w:link w:val="ZarkazkladnhotextuChar"/>
    <w:uiPriority w:val="99"/>
    <w:rsid w:val="00BA2FEF"/>
    <w:pPr>
      <w:spacing w:after="120"/>
      <w:ind w:left="283"/>
    </w:pPr>
  </w:style>
  <w:style w:type="character" w:customStyle="1" w:styleId="ZarkazkladnhotextuChar">
    <w:name w:val="Zarážka základného textu Char"/>
    <w:basedOn w:val="Predvolenpsmoodseku"/>
    <w:link w:val="Zarkazkladnhotextu"/>
    <w:uiPriority w:val="99"/>
    <w:semiHidden/>
    <w:locked/>
    <w:rsid w:val="00BA2FEF"/>
    <w:rPr>
      <w:rFonts w:cs="Times New Roman"/>
      <w:sz w:val="24"/>
      <w:szCs w:val="24"/>
    </w:rPr>
  </w:style>
  <w:style w:type="character" w:customStyle="1" w:styleId="WW8Num59z0">
    <w:name w:val="WW8Num59z0"/>
    <w:uiPriority w:val="99"/>
    <w:rsid w:val="00BA2FEF"/>
    <w:rPr>
      <w:sz w:val="24"/>
    </w:rPr>
  </w:style>
  <w:style w:type="paragraph" w:customStyle="1" w:styleId="WW-Prosttext">
    <w:name w:val="WW-Prostý text"/>
    <w:basedOn w:val="Normlny"/>
    <w:uiPriority w:val="99"/>
    <w:rsid w:val="00BA2FEF"/>
    <w:pPr>
      <w:suppressAutoHyphens/>
      <w:jc w:val="both"/>
    </w:pPr>
    <w:rPr>
      <w:rFonts w:ascii="Courier New" w:hAnsi="Courier New" w:cs="Courier New"/>
      <w:sz w:val="20"/>
      <w:szCs w:val="20"/>
    </w:rPr>
  </w:style>
  <w:style w:type="character" w:customStyle="1" w:styleId="WW8Num87z0">
    <w:name w:val="WW8Num87z0"/>
    <w:uiPriority w:val="99"/>
    <w:rsid w:val="00BA2FEF"/>
    <w:rPr>
      <w:sz w:val="24"/>
    </w:rPr>
  </w:style>
  <w:style w:type="character" w:customStyle="1" w:styleId="WW8Num23z0">
    <w:name w:val="WW8Num23z0"/>
    <w:uiPriority w:val="99"/>
    <w:rsid w:val="00BA2FEF"/>
    <w:rPr>
      <w:rFonts w:ascii="Symbol" w:hAnsi="Symbol"/>
    </w:rPr>
  </w:style>
  <w:style w:type="paragraph" w:styleId="Zkladntext">
    <w:name w:val="Body Text"/>
    <w:basedOn w:val="Normlny"/>
    <w:link w:val="ZkladntextChar"/>
    <w:uiPriority w:val="99"/>
    <w:rsid w:val="00BA2FEF"/>
    <w:pPr>
      <w:spacing w:after="120"/>
    </w:pPr>
  </w:style>
  <w:style w:type="character" w:customStyle="1" w:styleId="ZkladntextChar">
    <w:name w:val="Základný text Char"/>
    <w:basedOn w:val="Predvolenpsmoodseku"/>
    <w:link w:val="Zkladntext"/>
    <w:uiPriority w:val="99"/>
    <w:semiHidden/>
    <w:locked/>
    <w:rsid w:val="00BA2FEF"/>
    <w:rPr>
      <w:rFonts w:cs="Times New Roman"/>
      <w:sz w:val="24"/>
      <w:szCs w:val="24"/>
    </w:rPr>
  </w:style>
  <w:style w:type="character" w:customStyle="1" w:styleId="WW8Num111z0">
    <w:name w:val="WW8Num111z0"/>
    <w:uiPriority w:val="99"/>
    <w:rsid w:val="00BA2FEF"/>
    <w:rPr>
      <w:u w:val="none"/>
    </w:rPr>
  </w:style>
  <w:style w:type="character" w:styleId="Hypertextovprepojenie">
    <w:name w:val="Hyperlink"/>
    <w:basedOn w:val="Predvolenpsmoodseku"/>
    <w:uiPriority w:val="99"/>
    <w:semiHidden/>
    <w:unhideWhenUsed/>
    <w:rsid w:val="004D7BCD"/>
    <w:rPr>
      <w:rFonts w:cs="Times New Roman"/>
      <w:color w:val="0000FF"/>
      <w:u w:val="single"/>
    </w:rPr>
  </w:style>
  <w:style w:type="paragraph" w:styleId="Odsekzoznamu">
    <w:name w:val="List Paragraph"/>
    <w:basedOn w:val="Normlny"/>
    <w:uiPriority w:val="34"/>
    <w:qFormat/>
    <w:rsid w:val="00E4315B"/>
    <w:pPr>
      <w:ind w:left="708"/>
    </w:pPr>
  </w:style>
  <w:style w:type="paragraph" w:customStyle="1" w:styleId="Default">
    <w:name w:val="Default"/>
    <w:rsid w:val="00F9719A"/>
    <w:pPr>
      <w:autoSpaceDE w:val="0"/>
      <w:autoSpaceDN w:val="0"/>
      <w:adjustRightInd w:val="0"/>
      <w:spacing w:after="0" w:line="240" w:lineRule="auto"/>
    </w:pPr>
    <w:rPr>
      <w:color w:val="000000"/>
      <w:sz w:val="24"/>
      <w:szCs w:val="24"/>
    </w:rPr>
  </w:style>
  <w:style w:type="paragraph" w:customStyle="1" w:styleId="CM1">
    <w:name w:val="CM1"/>
    <w:basedOn w:val="Default"/>
    <w:next w:val="Default"/>
    <w:uiPriority w:val="99"/>
    <w:rsid w:val="00F9719A"/>
    <w:rPr>
      <w:color w:val="auto"/>
    </w:rPr>
  </w:style>
  <w:style w:type="paragraph" w:customStyle="1" w:styleId="CM3">
    <w:name w:val="CM3"/>
    <w:basedOn w:val="Default"/>
    <w:next w:val="Default"/>
    <w:uiPriority w:val="99"/>
    <w:rsid w:val="00F9719A"/>
    <w:rPr>
      <w:color w:val="auto"/>
    </w:rPr>
  </w:style>
  <w:style w:type="paragraph" w:customStyle="1" w:styleId="CM4">
    <w:name w:val="CM4"/>
    <w:basedOn w:val="Default"/>
    <w:next w:val="Default"/>
    <w:uiPriority w:val="99"/>
    <w:rsid w:val="006C479C"/>
    <w:rPr>
      <w:color w:val="auto"/>
    </w:rPr>
  </w:style>
  <w:style w:type="paragraph" w:styleId="Nzov">
    <w:name w:val="Title"/>
    <w:basedOn w:val="Normlny"/>
    <w:next w:val="Podtitul"/>
    <w:link w:val="NzovChar"/>
    <w:uiPriority w:val="10"/>
    <w:qFormat/>
    <w:rsid w:val="001A003F"/>
    <w:pPr>
      <w:widowControl w:val="0"/>
      <w:suppressAutoHyphens/>
      <w:jc w:val="center"/>
    </w:pPr>
    <w:rPr>
      <w:b/>
      <w:bCs/>
      <w:lang w:val="cs-CZ"/>
    </w:rPr>
  </w:style>
  <w:style w:type="character" w:customStyle="1" w:styleId="NzovChar">
    <w:name w:val="Názov Char"/>
    <w:basedOn w:val="Predvolenpsmoodseku"/>
    <w:link w:val="Nzov"/>
    <w:uiPriority w:val="99"/>
    <w:locked/>
    <w:rsid w:val="001A003F"/>
    <w:rPr>
      <w:rFonts w:cs="Times New Roman"/>
      <w:b/>
      <w:bCs/>
      <w:sz w:val="24"/>
      <w:szCs w:val="24"/>
      <w:lang w:val="cs-CZ"/>
    </w:rPr>
  </w:style>
  <w:style w:type="paragraph" w:styleId="Podtitul">
    <w:name w:val="Subtitle"/>
    <w:basedOn w:val="Normlny"/>
    <w:next w:val="Normlny"/>
    <w:link w:val="PodtitulChar"/>
    <w:uiPriority w:val="11"/>
    <w:qFormat/>
    <w:rsid w:val="001A003F"/>
    <w:pPr>
      <w:spacing w:after="60"/>
      <w:jc w:val="center"/>
      <w:outlineLvl w:val="1"/>
    </w:pPr>
    <w:rPr>
      <w:rFonts w:asciiTheme="majorHAnsi" w:eastAsiaTheme="majorEastAsia" w:hAnsiTheme="majorHAnsi"/>
    </w:rPr>
  </w:style>
  <w:style w:type="character" w:customStyle="1" w:styleId="PodtitulChar">
    <w:name w:val="Podtitul Char"/>
    <w:basedOn w:val="Predvolenpsmoodseku"/>
    <w:link w:val="Podtitul"/>
    <w:uiPriority w:val="11"/>
    <w:locked/>
    <w:rsid w:val="001A003F"/>
    <w:rPr>
      <w:rFonts w:asciiTheme="majorHAnsi" w:eastAsiaTheme="majorEastAsia" w:hAnsiTheme="majorHAnsi" w:cs="Times New Roman"/>
      <w:sz w:val="24"/>
      <w:szCs w:val="24"/>
    </w:rPr>
  </w:style>
  <w:style w:type="character" w:styleId="Zvraznenie">
    <w:name w:val="Emphasis"/>
    <w:basedOn w:val="Predvolenpsmoodseku"/>
    <w:uiPriority w:val="20"/>
    <w:qFormat/>
    <w:rsid w:val="009F5A11"/>
    <w:rPr>
      <w:i/>
      <w:iCs/>
    </w:rPr>
  </w:style>
  <w:style w:type="paragraph" w:customStyle="1" w:styleId="ListParagraph1">
    <w:name w:val="List Paragraph1"/>
    <w:basedOn w:val="Normlny"/>
    <w:rsid w:val="00033C80"/>
    <w:pPr>
      <w:autoSpaceDE/>
      <w:autoSpaceDN/>
      <w:ind w:left="708"/>
    </w:pPr>
    <w:rPr>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31490">
      <w:marLeft w:val="0"/>
      <w:marRight w:val="0"/>
      <w:marTop w:val="0"/>
      <w:marBottom w:val="0"/>
      <w:divBdr>
        <w:top w:val="none" w:sz="0" w:space="0" w:color="auto"/>
        <w:left w:val="none" w:sz="0" w:space="0" w:color="auto"/>
        <w:bottom w:val="none" w:sz="0" w:space="0" w:color="auto"/>
        <w:right w:val="none" w:sz="0" w:space="0" w:color="auto"/>
      </w:divBdr>
      <w:divsChild>
        <w:div w:id="35131489">
          <w:marLeft w:val="54"/>
          <w:marRight w:val="0"/>
          <w:marTop w:val="0"/>
          <w:marBottom w:val="0"/>
          <w:divBdr>
            <w:top w:val="none" w:sz="0" w:space="0" w:color="auto"/>
            <w:left w:val="none" w:sz="0" w:space="0" w:color="auto"/>
            <w:bottom w:val="none" w:sz="0" w:space="0" w:color="auto"/>
            <w:right w:val="none" w:sz="0" w:space="0" w:color="auto"/>
          </w:divBdr>
        </w:div>
        <w:div w:id="35131495">
          <w:marLeft w:val="54"/>
          <w:marRight w:val="0"/>
          <w:marTop w:val="0"/>
          <w:marBottom w:val="0"/>
          <w:divBdr>
            <w:top w:val="none" w:sz="0" w:space="0" w:color="auto"/>
            <w:left w:val="none" w:sz="0" w:space="0" w:color="auto"/>
            <w:bottom w:val="none" w:sz="0" w:space="0" w:color="auto"/>
            <w:right w:val="none" w:sz="0" w:space="0" w:color="auto"/>
          </w:divBdr>
        </w:div>
        <w:div w:id="35131496">
          <w:marLeft w:val="54"/>
          <w:marRight w:val="0"/>
          <w:marTop w:val="0"/>
          <w:marBottom w:val="0"/>
          <w:divBdr>
            <w:top w:val="none" w:sz="0" w:space="0" w:color="auto"/>
            <w:left w:val="none" w:sz="0" w:space="0" w:color="auto"/>
            <w:bottom w:val="none" w:sz="0" w:space="0" w:color="auto"/>
            <w:right w:val="none" w:sz="0" w:space="0" w:color="auto"/>
          </w:divBdr>
        </w:div>
        <w:div w:id="35131499">
          <w:marLeft w:val="54"/>
          <w:marRight w:val="0"/>
          <w:marTop w:val="0"/>
          <w:marBottom w:val="0"/>
          <w:divBdr>
            <w:top w:val="none" w:sz="0" w:space="0" w:color="auto"/>
            <w:left w:val="none" w:sz="0" w:space="0" w:color="auto"/>
            <w:bottom w:val="none" w:sz="0" w:space="0" w:color="auto"/>
            <w:right w:val="none" w:sz="0" w:space="0" w:color="auto"/>
          </w:divBdr>
        </w:div>
      </w:divsChild>
    </w:div>
    <w:div w:id="35131492">
      <w:marLeft w:val="0"/>
      <w:marRight w:val="0"/>
      <w:marTop w:val="0"/>
      <w:marBottom w:val="0"/>
      <w:divBdr>
        <w:top w:val="none" w:sz="0" w:space="0" w:color="auto"/>
        <w:left w:val="none" w:sz="0" w:space="0" w:color="auto"/>
        <w:bottom w:val="none" w:sz="0" w:space="0" w:color="auto"/>
        <w:right w:val="none" w:sz="0" w:space="0" w:color="auto"/>
      </w:divBdr>
    </w:div>
    <w:div w:id="35131494">
      <w:marLeft w:val="0"/>
      <w:marRight w:val="0"/>
      <w:marTop w:val="0"/>
      <w:marBottom w:val="0"/>
      <w:divBdr>
        <w:top w:val="none" w:sz="0" w:space="0" w:color="auto"/>
        <w:left w:val="none" w:sz="0" w:space="0" w:color="auto"/>
        <w:bottom w:val="none" w:sz="0" w:space="0" w:color="auto"/>
        <w:right w:val="none" w:sz="0" w:space="0" w:color="auto"/>
      </w:divBdr>
      <w:divsChild>
        <w:div w:id="35131491">
          <w:marLeft w:val="54"/>
          <w:marRight w:val="0"/>
          <w:marTop w:val="0"/>
          <w:marBottom w:val="0"/>
          <w:divBdr>
            <w:top w:val="none" w:sz="0" w:space="0" w:color="auto"/>
            <w:left w:val="none" w:sz="0" w:space="0" w:color="auto"/>
            <w:bottom w:val="none" w:sz="0" w:space="0" w:color="auto"/>
            <w:right w:val="none" w:sz="0" w:space="0" w:color="auto"/>
          </w:divBdr>
        </w:div>
        <w:div w:id="35131493">
          <w:marLeft w:val="54"/>
          <w:marRight w:val="0"/>
          <w:marTop w:val="0"/>
          <w:marBottom w:val="0"/>
          <w:divBdr>
            <w:top w:val="none" w:sz="0" w:space="0" w:color="auto"/>
            <w:left w:val="none" w:sz="0" w:space="0" w:color="auto"/>
            <w:bottom w:val="none" w:sz="0" w:space="0" w:color="auto"/>
            <w:right w:val="none" w:sz="0" w:space="0" w:color="auto"/>
          </w:divBdr>
        </w:div>
        <w:div w:id="35131497">
          <w:marLeft w:val="54"/>
          <w:marRight w:val="0"/>
          <w:marTop w:val="0"/>
          <w:marBottom w:val="0"/>
          <w:divBdr>
            <w:top w:val="none" w:sz="0" w:space="0" w:color="auto"/>
            <w:left w:val="none" w:sz="0" w:space="0" w:color="auto"/>
            <w:bottom w:val="none" w:sz="0" w:space="0" w:color="auto"/>
            <w:right w:val="none" w:sz="0" w:space="0" w:color="auto"/>
          </w:divBdr>
        </w:div>
        <w:div w:id="35131498">
          <w:marLeft w:val="54"/>
          <w:marRight w:val="0"/>
          <w:marTop w:val="0"/>
          <w:marBottom w:val="0"/>
          <w:divBdr>
            <w:top w:val="none" w:sz="0" w:space="0" w:color="auto"/>
            <w:left w:val="none" w:sz="0" w:space="0" w:color="auto"/>
            <w:bottom w:val="none" w:sz="0" w:space="0" w:color="auto"/>
            <w:right w:val="none" w:sz="0" w:space="0" w:color="auto"/>
          </w:divBdr>
        </w:div>
      </w:divsChild>
    </w:div>
    <w:div w:id="188569151">
      <w:bodyDiv w:val="1"/>
      <w:marLeft w:val="0"/>
      <w:marRight w:val="0"/>
      <w:marTop w:val="0"/>
      <w:marBottom w:val="0"/>
      <w:divBdr>
        <w:top w:val="none" w:sz="0" w:space="0" w:color="auto"/>
        <w:left w:val="none" w:sz="0" w:space="0" w:color="auto"/>
        <w:bottom w:val="none" w:sz="0" w:space="0" w:color="auto"/>
        <w:right w:val="none" w:sz="0" w:space="0" w:color="auto"/>
      </w:divBdr>
    </w:div>
    <w:div w:id="261839339">
      <w:bodyDiv w:val="1"/>
      <w:marLeft w:val="0"/>
      <w:marRight w:val="0"/>
      <w:marTop w:val="0"/>
      <w:marBottom w:val="0"/>
      <w:divBdr>
        <w:top w:val="none" w:sz="0" w:space="0" w:color="auto"/>
        <w:left w:val="none" w:sz="0" w:space="0" w:color="auto"/>
        <w:bottom w:val="none" w:sz="0" w:space="0" w:color="auto"/>
        <w:right w:val="none" w:sz="0" w:space="0" w:color="auto"/>
      </w:divBdr>
    </w:div>
    <w:div w:id="568227047">
      <w:bodyDiv w:val="1"/>
      <w:marLeft w:val="0"/>
      <w:marRight w:val="0"/>
      <w:marTop w:val="0"/>
      <w:marBottom w:val="0"/>
      <w:divBdr>
        <w:top w:val="none" w:sz="0" w:space="0" w:color="auto"/>
        <w:left w:val="none" w:sz="0" w:space="0" w:color="auto"/>
        <w:bottom w:val="none" w:sz="0" w:space="0" w:color="auto"/>
        <w:right w:val="none" w:sz="0" w:space="0" w:color="auto"/>
      </w:divBdr>
    </w:div>
    <w:div w:id="588461632">
      <w:bodyDiv w:val="1"/>
      <w:marLeft w:val="0"/>
      <w:marRight w:val="0"/>
      <w:marTop w:val="0"/>
      <w:marBottom w:val="0"/>
      <w:divBdr>
        <w:top w:val="none" w:sz="0" w:space="0" w:color="auto"/>
        <w:left w:val="none" w:sz="0" w:space="0" w:color="auto"/>
        <w:bottom w:val="none" w:sz="0" w:space="0" w:color="auto"/>
        <w:right w:val="none" w:sz="0" w:space="0" w:color="auto"/>
      </w:divBdr>
    </w:div>
    <w:div w:id="773790571">
      <w:bodyDiv w:val="1"/>
      <w:marLeft w:val="0"/>
      <w:marRight w:val="0"/>
      <w:marTop w:val="0"/>
      <w:marBottom w:val="0"/>
      <w:divBdr>
        <w:top w:val="none" w:sz="0" w:space="0" w:color="auto"/>
        <w:left w:val="none" w:sz="0" w:space="0" w:color="auto"/>
        <w:bottom w:val="none" w:sz="0" w:space="0" w:color="auto"/>
        <w:right w:val="none" w:sz="0" w:space="0" w:color="auto"/>
      </w:divBdr>
      <w:divsChild>
        <w:div w:id="1754815044">
          <w:marLeft w:val="255"/>
          <w:marRight w:val="0"/>
          <w:marTop w:val="75"/>
          <w:marBottom w:val="0"/>
          <w:divBdr>
            <w:top w:val="none" w:sz="0" w:space="0" w:color="auto"/>
            <w:left w:val="none" w:sz="0" w:space="0" w:color="auto"/>
            <w:bottom w:val="none" w:sz="0" w:space="0" w:color="auto"/>
            <w:right w:val="none" w:sz="0" w:space="0" w:color="auto"/>
          </w:divBdr>
        </w:div>
        <w:div w:id="1528786542">
          <w:marLeft w:val="255"/>
          <w:marRight w:val="0"/>
          <w:marTop w:val="75"/>
          <w:marBottom w:val="0"/>
          <w:divBdr>
            <w:top w:val="none" w:sz="0" w:space="0" w:color="auto"/>
            <w:left w:val="none" w:sz="0" w:space="0" w:color="auto"/>
            <w:bottom w:val="none" w:sz="0" w:space="0" w:color="auto"/>
            <w:right w:val="none" w:sz="0" w:space="0" w:color="auto"/>
          </w:divBdr>
          <w:divsChild>
            <w:div w:id="196699072">
              <w:marLeft w:val="0"/>
              <w:marRight w:val="225"/>
              <w:marTop w:val="0"/>
              <w:marBottom w:val="0"/>
              <w:divBdr>
                <w:top w:val="none" w:sz="0" w:space="0" w:color="auto"/>
                <w:left w:val="none" w:sz="0" w:space="0" w:color="auto"/>
                <w:bottom w:val="none" w:sz="0" w:space="0" w:color="auto"/>
                <w:right w:val="none" w:sz="0" w:space="0" w:color="auto"/>
              </w:divBdr>
            </w:div>
          </w:divsChild>
        </w:div>
        <w:div w:id="1953438440">
          <w:marLeft w:val="255"/>
          <w:marRight w:val="0"/>
          <w:marTop w:val="75"/>
          <w:marBottom w:val="0"/>
          <w:divBdr>
            <w:top w:val="none" w:sz="0" w:space="0" w:color="auto"/>
            <w:left w:val="none" w:sz="0" w:space="0" w:color="auto"/>
            <w:bottom w:val="none" w:sz="0" w:space="0" w:color="auto"/>
            <w:right w:val="none" w:sz="0" w:space="0" w:color="auto"/>
          </w:divBdr>
          <w:divsChild>
            <w:div w:id="373896789">
              <w:marLeft w:val="0"/>
              <w:marRight w:val="225"/>
              <w:marTop w:val="0"/>
              <w:marBottom w:val="0"/>
              <w:divBdr>
                <w:top w:val="none" w:sz="0" w:space="0" w:color="auto"/>
                <w:left w:val="none" w:sz="0" w:space="0" w:color="auto"/>
                <w:bottom w:val="none" w:sz="0" w:space="0" w:color="auto"/>
                <w:right w:val="none" w:sz="0" w:space="0" w:color="auto"/>
              </w:divBdr>
            </w:div>
          </w:divsChild>
        </w:div>
        <w:div w:id="1458186397">
          <w:marLeft w:val="255"/>
          <w:marRight w:val="0"/>
          <w:marTop w:val="75"/>
          <w:marBottom w:val="0"/>
          <w:divBdr>
            <w:top w:val="none" w:sz="0" w:space="0" w:color="auto"/>
            <w:left w:val="none" w:sz="0" w:space="0" w:color="auto"/>
            <w:bottom w:val="none" w:sz="0" w:space="0" w:color="auto"/>
            <w:right w:val="none" w:sz="0" w:space="0" w:color="auto"/>
          </w:divBdr>
          <w:divsChild>
            <w:div w:id="1175076570">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781069793">
      <w:bodyDiv w:val="1"/>
      <w:marLeft w:val="0"/>
      <w:marRight w:val="0"/>
      <w:marTop w:val="0"/>
      <w:marBottom w:val="0"/>
      <w:divBdr>
        <w:top w:val="none" w:sz="0" w:space="0" w:color="auto"/>
        <w:left w:val="none" w:sz="0" w:space="0" w:color="auto"/>
        <w:bottom w:val="none" w:sz="0" w:space="0" w:color="auto"/>
        <w:right w:val="none" w:sz="0" w:space="0" w:color="auto"/>
      </w:divBdr>
    </w:div>
    <w:div w:id="782728988">
      <w:bodyDiv w:val="1"/>
      <w:marLeft w:val="0"/>
      <w:marRight w:val="0"/>
      <w:marTop w:val="0"/>
      <w:marBottom w:val="0"/>
      <w:divBdr>
        <w:top w:val="none" w:sz="0" w:space="0" w:color="auto"/>
        <w:left w:val="none" w:sz="0" w:space="0" w:color="auto"/>
        <w:bottom w:val="none" w:sz="0" w:space="0" w:color="auto"/>
        <w:right w:val="none" w:sz="0" w:space="0" w:color="auto"/>
      </w:divBdr>
      <w:divsChild>
        <w:div w:id="2010983921">
          <w:marLeft w:val="0"/>
          <w:marRight w:val="0"/>
          <w:marTop w:val="0"/>
          <w:marBottom w:val="0"/>
          <w:divBdr>
            <w:top w:val="none" w:sz="0" w:space="0" w:color="auto"/>
            <w:left w:val="none" w:sz="0" w:space="0" w:color="auto"/>
            <w:bottom w:val="none" w:sz="0" w:space="0" w:color="auto"/>
            <w:right w:val="none" w:sz="0" w:space="0" w:color="auto"/>
          </w:divBdr>
        </w:div>
        <w:div w:id="368579273">
          <w:marLeft w:val="0"/>
          <w:marRight w:val="0"/>
          <w:marTop w:val="0"/>
          <w:marBottom w:val="0"/>
          <w:divBdr>
            <w:top w:val="none" w:sz="0" w:space="0" w:color="auto"/>
            <w:left w:val="none" w:sz="0" w:space="0" w:color="auto"/>
            <w:bottom w:val="none" w:sz="0" w:space="0" w:color="auto"/>
            <w:right w:val="none" w:sz="0" w:space="0" w:color="auto"/>
          </w:divBdr>
        </w:div>
      </w:divsChild>
    </w:div>
    <w:div w:id="795873750">
      <w:bodyDiv w:val="1"/>
      <w:marLeft w:val="0"/>
      <w:marRight w:val="0"/>
      <w:marTop w:val="0"/>
      <w:marBottom w:val="0"/>
      <w:divBdr>
        <w:top w:val="none" w:sz="0" w:space="0" w:color="auto"/>
        <w:left w:val="none" w:sz="0" w:space="0" w:color="auto"/>
        <w:bottom w:val="none" w:sz="0" w:space="0" w:color="auto"/>
        <w:right w:val="none" w:sz="0" w:space="0" w:color="auto"/>
      </w:divBdr>
    </w:div>
    <w:div w:id="1127430114">
      <w:bodyDiv w:val="1"/>
      <w:marLeft w:val="0"/>
      <w:marRight w:val="0"/>
      <w:marTop w:val="0"/>
      <w:marBottom w:val="0"/>
      <w:divBdr>
        <w:top w:val="none" w:sz="0" w:space="0" w:color="auto"/>
        <w:left w:val="none" w:sz="0" w:space="0" w:color="auto"/>
        <w:bottom w:val="none" w:sz="0" w:space="0" w:color="auto"/>
        <w:right w:val="none" w:sz="0" w:space="0" w:color="auto"/>
      </w:divBdr>
    </w:div>
    <w:div w:id="1238638687">
      <w:bodyDiv w:val="1"/>
      <w:marLeft w:val="0"/>
      <w:marRight w:val="0"/>
      <w:marTop w:val="0"/>
      <w:marBottom w:val="0"/>
      <w:divBdr>
        <w:top w:val="none" w:sz="0" w:space="0" w:color="auto"/>
        <w:left w:val="none" w:sz="0" w:space="0" w:color="auto"/>
        <w:bottom w:val="none" w:sz="0" w:space="0" w:color="auto"/>
        <w:right w:val="none" w:sz="0" w:space="0" w:color="auto"/>
      </w:divBdr>
    </w:div>
    <w:div w:id="1305506011">
      <w:bodyDiv w:val="1"/>
      <w:marLeft w:val="0"/>
      <w:marRight w:val="0"/>
      <w:marTop w:val="0"/>
      <w:marBottom w:val="0"/>
      <w:divBdr>
        <w:top w:val="none" w:sz="0" w:space="0" w:color="auto"/>
        <w:left w:val="none" w:sz="0" w:space="0" w:color="auto"/>
        <w:bottom w:val="none" w:sz="0" w:space="0" w:color="auto"/>
        <w:right w:val="none" w:sz="0" w:space="0" w:color="auto"/>
      </w:divBdr>
    </w:div>
    <w:div w:id="1591965678">
      <w:bodyDiv w:val="1"/>
      <w:marLeft w:val="0"/>
      <w:marRight w:val="0"/>
      <w:marTop w:val="0"/>
      <w:marBottom w:val="0"/>
      <w:divBdr>
        <w:top w:val="none" w:sz="0" w:space="0" w:color="auto"/>
        <w:left w:val="none" w:sz="0" w:space="0" w:color="auto"/>
        <w:bottom w:val="none" w:sz="0" w:space="0" w:color="auto"/>
        <w:right w:val="none" w:sz="0" w:space="0" w:color="auto"/>
      </w:divBdr>
    </w:div>
    <w:div w:id="1698002544">
      <w:bodyDiv w:val="1"/>
      <w:marLeft w:val="0"/>
      <w:marRight w:val="0"/>
      <w:marTop w:val="0"/>
      <w:marBottom w:val="0"/>
      <w:divBdr>
        <w:top w:val="none" w:sz="0" w:space="0" w:color="auto"/>
        <w:left w:val="none" w:sz="0" w:space="0" w:color="auto"/>
        <w:bottom w:val="none" w:sz="0" w:space="0" w:color="auto"/>
        <w:right w:val="none" w:sz="0" w:space="0" w:color="auto"/>
      </w:divBdr>
    </w:div>
    <w:div w:id="1709990233">
      <w:bodyDiv w:val="1"/>
      <w:marLeft w:val="0"/>
      <w:marRight w:val="0"/>
      <w:marTop w:val="0"/>
      <w:marBottom w:val="0"/>
      <w:divBdr>
        <w:top w:val="none" w:sz="0" w:space="0" w:color="auto"/>
        <w:left w:val="none" w:sz="0" w:space="0" w:color="auto"/>
        <w:bottom w:val="none" w:sz="0" w:space="0" w:color="auto"/>
        <w:right w:val="none" w:sz="0" w:space="0" w:color="auto"/>
      </w:divBdr>
      <w:divsChild>
        <w:div w:id="615530425">
          <w:marLeft w:val="255"/>
          <w:marRight w:val="0"/>
          <w:marTop w:val="75"/>
          <w:marBottom w:val="0"/>
          <w:divBdr>
            <w:top w:val="none" w:sz="0" w:space="0" w:color="auto"/>
            <w:left w:val="none" w:sz="0" w:space="0" w:color="auto"/>
            <w:bottom w:val="none" w:sz="0" w:space="0" w:color="auto"/>
            <w:right w:val="none" w:sz="0" w:space="0" w:color="auto"/>
          </w:divBdr>
        </w:div>
        <w:div w:id="134375287">
          <w:marLeft w:val="255"/>
          <w:marRight w:val="0"/>
          <w:marTop w:val="75"/>
          <w:marBottom w:val="0"/>
          <w:divBdr>
            <w:top w:val="none" w:sz="0" w:space="0" w:color="auto"/>
            <w:left w:val="none" w:sz="0" w:space="0" w:color="auto"/>
            <w:bottom w:val="none" w:sz="0" w:space="0" w:color="auto"/>
            <w:right w:val="none" w:sz="0" w:space="0" w:color="auto"/>
          </w:divBdr>
          <w:divsChild>
            <w:div w:id="946354804">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944264266">
      <w:bodyDiv w:val="1"/>
      <w:marLeft w:val="0"/>
      <w:marRight w:val="0"/>
      <w:marTop w:val="0"/>
      <w:marBottom w:val="0"/>
      <w:divBdr>
        <w:top w:val="none" w:sz="0" w:space="0" w:color="auto"/>
        <w:left w:val="none" w:sz="0" w:space="0" w:color="auto"/>
        <w:bottom w:val="none" w:sz="0" w:space="0" w:color="auto"/>
        <w:right w:val="none" w:sz="0" w:space="0" w:color="auto"/>
      </w:divBdr>
    </w:div>
    <w:div w:id="2037584364">
      <w:bodyDiv w:val="1"/>
      <w:marLeft w:val="0"/>
      <w:marRight w:val="0"/>
      <w:marTop w:val="0"/>
      <w:marBottom w:val="0"/>
      <w:divBdr>
        <w:top w:val="none" w:sz="0" w:space="0" w:color="auto"/>
        <w:left w:val="none" w:sz="0" w:space="0" w:color="auto"/>
        <w:bottom w:val="none" w:sz="0" w:space="0" w:color="auto"/>
        <w:right w:val="none" w:sz="0" w:space="0" w:color="auto"/>
      </w:divBdr>
    </w:div>
    <w:div w:id="2079478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91202F-1161-4D08-BF22-73B6EB8CA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51</Pages>
  <Words>16094</Words>
  <Characters>91737</Characters>
  <Application>Microsoft Office Word</Application>
  <DocSecurity>0</DocSecurity>
  <Lines>764</Lines>
  <Paragraphs>215</Paragraphs>
  <ScaleCrop>false</ScaleCrop>
  <HeadingPairs>
    <vt:vector size="2" baseType="variant">
      <vt:variant>
        <vt:lpstr>Názov</vt:lpstr>
      </vt:variant>
      <vt:variant>
        <vt:i4>1</vt:i4>
      </vt:variant>
    </vt:vector>
  </HeadingPairs>
  <TitlesOfParts>
    <vt:vector size="1" baseType="lpstr">
      <vt:lpstr>TABUĽKA  ZHODY</vt:lpstr>
    </vt:vector>
  </TitlesOfParts>
  <Company>ÚV SR</Company>
  <LinksUpToDate>false</LinksUpToDate>
  <CharactersWithSpaces>107616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TABUĽKA  ZHODY</dc:title>
  <dc:subject/>
  <dc:creator>bodorova</dc:creator>
  <cp:keywords/>
  <dc:description/>
  <cp:lastModifiedBy>Ďurejová Barbora</cp:lastModifiedBy>
  <cp:revision>49</cp:revision>
  <cp:lastPrinted>2023-12-14T12:12:00Z</cp:lastPrinted>
  <dcterms:created xsi:type="dcterms:W3CDTF">2023-08-23T08:30:00Z</dcterms:created>
  <dcterms:modified xsi:type="dcterms:W3CDTF">2023-12-15T05:43:00Z</dcterms:modified>
</cp:coreProperties>
</file>